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878AD" w:rsidRPr="00C12DD2" w:rsidRDefault="003878AD" w:rsidP="003878AD">
      <w:pPr>
        <w:autoSpaceDE w:val="0"/>
        <w:autoSpaceDN w:val="0"/>
        <w:adjustRightInd w:val="0"/>
        <w:ind w:left="10632"/>
        <w:rPr>
          <w:sz w:val="24"/>
          <w:szCs w:val="28"/>
        </w:rPr>
      </w:pPr>
      <w:r w:rsidRPr="00C12DD2">
        <w:rPr>
          <w:sz w:val="24"/>
          <w:szCs w:val="28"/>
        </w:rPr>
        <w:t>Приложение №</w:t>
      </w:r>
      <w:r>
        <w:rPr>
          <w:sz w:val="24"/>
          <w:szCs w:val="28"/>
        </w:rPr>
        <w:t>10</w:t>
      </w:r>
    </w:p>
    <w:p w:rsidR="003878AD" w:rsidRPr="00C12DD2" w:rsidRDefault="003878AD" w:rsidP="003878AD">
      <w:pPr>
        <w:autoSpaceDE w:val="0"/>
        <w:autoSpaceDN w:val="0"/>
        <w:adjustRightInd w:val="0"/>
        <w:ind w:left="10632"/>
        <w:rPr>
          <w:sz w:val="24"/>
          <w:szCs w:val="28"/>
        </w:rPr>
      </w:pPr>
      <w:r w:rsidRPr="00C12DD2">
        <w:rPr>
          <w:sz w:val="24"/>
          <w:szCs w:val="28"/>
        </w:rPr>
        <w:t xml:space="preserve">к Приказу ГКУ РК </w:t>
      </w:r>
      <w:r>
        <w:rPr>
          <w:sz w:val="24"/>
          <w:szCs w:val="28"/>
        </w:rPr>
        <w:t>«</w:t>
      </w:r>
      <w:r w:rsidRPr="00C12DD2">
        <w:rPr>
          <w:sz w:val="24"/>
          <w:szCs w:val="28"/>
        </w:rPr>
        <w:t xml:space="preserve">УправтодорКоми» </w:t>
      </w:r>
    </w:p>
    <w:p w:rsidR="003878AD" w:rsidRPr="00C12DD2" w:rsidRDefault="003878AD" w:rsidP="003878AD">
      <w:pPr>
        <w:autoSpaceDE w:val="0"/>
        <w:autoSpaceDN w:val="0"/>
        <w:adjustRightInd w:val="0"/>
        <w:ind w:left="10632"/>
        <w:rPr>
          <w:sz w:val="24"/>
          <w:szCs w:val="28"/>
        </w:rPr>
      </w:pPr>
      <w:r w:rsidRPr="00C12DD2">
        <w:rPr>
          <w:sz w:val="24"/>
          <w:szCs w:val="28"/>
        </w:rPr>
        <w:t>от «</w:t>
      </w:r>
      <w:r>
        <w:rPr>
          <w:sz w:val="24"/>
          <w:szCs w:val="28"/>
        </w:rPr>
        <w:t>26</w:t>
      </w:r>
      <w:r w:rsidRPr="00C12DD2">
        <w:rPr>
          <w:sz w:val="24"/>
          <w:szCs w:val="28"/>
        </w:rPr>
        <w:t>»</w:t>
      </w:r>
      <w:r>
        <w:rPr>
          <w:sz w:val="24"/>
          <w:szCs w:val="28"/>
        </w:rPr>
        <w:t xml:space="preserve"> марта </w:t>
      </w:r>
      <w:r w:rsidRPr="00C12DD2">
        <w:rPr>
          <w:sz w:val="24"/>
          <w:szCs w:val="28"/>
        </w:rPr>
        <w:t>2015 г</w:t>
      </w:r>
      <w:r>
        <w:rPr>
          <w:sz w:val="24"/>
          <w:szCs w:val="28"/>
        </w:rPr>
        <w:t>ода</w:t>
      </w:r>
      <w:r w:rsidRPr="00C12DD2">
        <w:rPr>
          <w:sz w:val="24"/>
          <w:szCs w:val="28"/>
        </w:rPr>
        <w:t xml:space="preserve">  №</w:t>
      </w:r>
      <w:r>
        <w:rPr>
          <w:sz w:val="24"/>
          <w:szCs w:val="28"/>
        </w:rPr>
        <w:t>146-о/д</w:t>
      </w:r>
    </w:p>
    <w:p w:rsidR="003878AD" w:rsidRDefault="003878AD" w:rsidP="003878AD">
      <w:pPr>
        <w:autoSpaceDE w:val="0"/>
        <w:autoSpaceDN w:val="0"/>
        <w:adjustRightInd w:val="0"/>
        <w:ind w:left="10632"/>
        <w:rPr>
          <w:sz w:val="28"/>
          <w:szCs w:val="28"/>
        </w:rPr>
      </w:pPr>
    </w:p>
    <w:p w:rsidR="00F83524" w:rsidRPr="00C12DD2" w:rsidRDefault="003878AD" w:rsidP="00F83524">
      <w:pPr>
        <w:autoSpaceDE w:val="0"/>
        <w:autoSpaceDN w:val="0"/>
        <w:adjustRightInd w:val="0"/>
        <w:ind w:left="10632"/>
        <w:rPr>
          <w:sz w:val="22"/>
          <w:szCs w:val="22"/>
        </w:rPr>
      </w:pPr>
      <w:r>
        <w:rPr>
          <w:sz w:val="28"/>
          <w:szCs w:val="28"/>
        </w:rPr>
        <w:t xml:space="preserve"> </w:t>
      </w:r>
      <w:r w:rsidR="00F83524" w:rsidRPr="00C12DD2">
        <w:rPr>
          <w:sz w:val="22"/>
          <w:szCs w:val="22"/>
        </w:rPr>
        <w:t>Приложение № ___</w:t>
      </w:r>
    </w:p>
    <w:p w:rsidR="00F83524" w:rsidRDefault="00F83524" w:rsidP="00F83524">
      <w:pPr>
        <w:autoSpaceDE w:val="0"/>
        <w:autoSpaceDN w:val="0"/>
        <w:adjustRightInd w:val="0"/>
        <w:ind w:left="10632"/>
        <w:rPr>
          <w:sz w:val="24"/>
        </w:rPr>
      </w:pPr>
      <w:r w:rsidRPr="00C12DD2">
        <w:rPr>
          <w:sz w:val="22"/>
          <w:szCs w:val="22"/>
        </w:rPr>
        <w:t xml:space="preserve"> </w:t>
      </w:r>
      <w:r>
        <w:rPr>
          <w:sz w:val="24"/>
        </w:rPr>
        <w:t xml:space="preserve">к Акту о соответствии параметров, </w:t>
      </w:r>
    </w:p>
    <w:p w:rsidR="00F83524" w:rsidRDefault="00F83524" w:rsidP="00F83524">
      <w:pPr>
        <w:autoSpaceDE w:val="0"/>
        <w:autoSpaceDN w:val="0"/>
        <w:adjustRightInd w:val="0"/>
        <w:ind w:left="10632"/>
        <w:rPr>
          <w:sz w:val="28"/>
        </w:rPr>
      </w:pPr>
      <w:r>
        <w:rPr>
          <w:sz w:val="24"/>
        </w:rPr>
        <w:t xml:space="preserve">законченного______________________ </w:t>
      </w:r>
    </w:p>
    <w:p w:rsidR="00F83524" w:rsidRDefault="00F83524" w:rsidP="00F83524">
      <w:pPr>
        <w:autoSpaceDE w:val="0"/>
        <w:autoSpaceDN w:val="0"/>
        <w:adjustRightInd w:val="0"/>
        <w:ind w:left="10632"/>
        <w:rPr>
          <w:i/>
        </w:rPr>
      </w:pPr>
      <w:r>
        <w:rPr>
          <w:i/>
          <w:sz w:val="16"/>
        </w:rPr>
        <w:t xml:space="preserve">                             (строительством, реконструкцией, капитальным р</w:t>
      </w:r>
      <w:r>
        <w:rPr>
          <w:i/>
          <w:sz w:val="16"/>
        </w:rPr>
        <w:t>е</w:t>
      </w:r>
      <w:r>
        <w:rPr>
          <w:i/>
          <w:sz w:val="16"/>
        </w:rPr>
        <w:t xml:space="preserve">монтом, ремонтом) </w:t>
      </w:r>
    </w:p>
    <w:p w:rsidR="00F83524" w:rsidRDefault="00F83524" w:rsidP="00F83524">
      <w:pPr>
        <w:autoSpaceDE w:val="0"/>
        <w:autoSpaceDN w:val="0"/>
        <w:adjustRightInd w:val="0"/>
        <w:ind w:left="10632"/>
        <w:rPr>
          <w:sz w:val="24"/>
        </w:rPr>
      </w:pPr>
      <w:r>
        <w:rPr>
          <w:sz w:val="24"/>
        </w:rPr>
        <w:t>объекта проектной документации</w:t>
      </w:r>
    </w:p>
    <w:p w:rsidR="00F83524" w:rsidRDefault="00F83524" w:rsidP="00F83524">
      <w:pPr>
        <w:autoSpaceDE w:val="0"/>
        <w:autoSpaceDN w:val="0"/>
        <w:adjustRightInd w:val="0"/>
        <w:ind w:left="10632"/>
        <w:rPr>
          <w:sz w:val="24"/>
        </w:rPr>
      </w:pPr>
      <w:r>
        <w:rPr>
          <w:sz w:val="24"/>
        </w:rPr>
        <w:t xml:space="preserve">  «___»________20___г.</w:t>
      </w:r>
    </w:p>
    <w:p w:rsidR="003878AD" w:rsidRDefault="003878AD" w:rsidP="00F83524">
      <w:pPr>
        <w:autoSpaceDE w:val="0"/>
        <w:autoSpaceDN w:val="0"/>
        <w:adjustRightInd w:val="0"/>
        <w:ind w:left="10632"/>
        <w:rPr>
          <w:b/>
          <w:sz w:val="28"/>
          <w:szCs w:val="28"/>
        </w:rPr>
      </w:pPr>
    </w:p>
    <w:p w:rsidR="0002688B" w:rsidRPr="00444785" w:rsidRDefault="009F0E03" w:rsidP="0002688B">
      <w:pPr>
        <w:tabs>
          <w:tab w:val="left" w:pos="709"/>
        </w:tabs>
        <w:autoSpaceDE w:val="0"/>
        <w:autoSpaceDN w:val="0"/>
        <w:adjustRightInd w:val="0"/>
        <w:jc w:val="center"/>
        <w:rPr>
          <w:b/>
          <w:sz w:val="28"/>
          <w:szCs w:val="28"/>
        </w:rPr>
      </w:pPr>
      <w:r>
        <w:rPr>
          <w:b/>
          <w:sz w:val="28"/>
          <w:szCs w:val="28"/>
        </w:rPr>
        <w:t>Сводная ве</w:t>
      </w:r>
      <w:r w:rsidR="0002688B" w:rsidRPr="00444785">
        <w:rPr>
          <w:b/>
          <w:sz w:val="28"/>
          <w:szCs w:val="28"/>
        </w:rPr>
        <w:t>домость укрепления о</w:t>
      </w:r>
      <w:r>
        <w:rPr>
          <w:b/>
          <w:sz w:val="28"/>
          <w:szCs w:val="28"/>
        </w:rPr>
        <w:t xml:space="preserve">ткосов </w:t>
      </w:r>
      <w:r w:rsidR="00850EE9">
        <w:rPr>
          <w:b/>
          <w:sz w:val="28"/>
          <w:szCs w:val="28"/>
        </w:rPr>
        <w:t>на</w:t>
      </w:r>
      <w:r w:rsidR="005B7178" w:rsidRPr="00444785">
        <w:rPr>
          <w:b/>
          <w:sz w:val="28"/>
          <w:szCs w:val="28"/>
        </w:rPr>
        <w:t xml:space="preserve"> объект</w:t>
      </w:r>
      <w:r w:rsidR="00850EE9">
        <w:rPr>
          <w:b/>
          <w:sz w:val="28"/>
          <w:szCs w:val="28"/>
        </w:rPr>
        <w:t>:</w:t>
      </w:r>
    </w:p>
    <w:p w:rsidR="0002688B" w:rsidRPr="00E927AF" w:rsidRDefault="0002688B" w:rsidP="00345763">
      <w:pPr>
        <w:tabs>
          <w:tab w:val="left" w:pos="3544"/>
          <w:tab w:val="center" w:pos="7710"/>
          <w:tab w:val="left" w:pos="11325"/>
        </w:tabs>
        <w:autoSpaceDE w:val="0"/>
        <w:autoSpaceDN w:val="0"/>
        <w:adjustRightInd w:val="0"/>
        <w:outlineLvl w:val="1"/>
        <w:rPr>
          <w:i/>
          <w:sz w:val="22"/>
          <w:szCs w:val="22"/>
        </w:rPr>
      </w:pPr>
      <w:r w:rsidRPr="00E927AF">
        <w:rPr>
          <w:sz w:val="22"/>
          <w:szCs w:val="22"/>
        </w:rPr>
        <w:tab/>
      </w:r>
      <w:r w:rsidRPr="00E927AF">
        <w:rPr>
          <w:sz w:val="22"/>
          <w:szCs w:val="22"/>
        </w:rPr>
        <w:tab/>
      </w:r>
    </w:p>
    <w:p w:rsidR="0002688B" w:rsidRPr="00E927AF" w:rsidRDefault="0002688B" w:rsidP="0002688B">
      <w:pPr>
        <w:pStyle w:val="af3"/>
        <w:pBdr>
          <w:bottom w:val="single" w:sz="4" w:space="1" w:color="auto"/>
        </w:pBdr>
        <w:tabs>
          <w:tab w:val="left" w:pos="709"/>
          <w:tab w:val="center" w:pos="7710"/>
          <w:tab w:val="left" w:pos="13095"/>
        </w:tabs>
        <w:rPr>
          <w:sz w:val="2"/>
          <w:szCs w:val="2"/>
        </w:rPr>
      </w:pPr>
    </w:p>
    <w:p w:rsidR="0002688B" w:rsidRDefault="0002688B" w:rsidP="0002688B">
      <w:pPr>
        <w:pStyle w:val="af3"/>
        <w:tabs>
          <w:tab w:val="left" w:pos="709"/>
        </w:tabs>
        <w:jc w:val="center"/>
        <w:rPr>
          <w:sz w:val="16"/>
          <w:szCs w:val="16"/>
        </w:rPr>
      </w:pPr>
      <w:r w:rsidRPr="00E927AF">
        <w:rPr>
          <w:sz w:val="16"/>
          <w:szCs w:val="16"/>
        </w:rPr>
        <w:t xml:space="preserve"> (наименование объекта)</w:t>
      </w:r>
    </w:p>
    <w:p w:rsidR="00444785" w:rsidRDefault="00444785" w:rsidP="0002688B">
      <w:pPr>
        <w:pStyle w:val="af3"/>
        <w:tabs>
          <w:tab w:val="left" w:pos="709"/>
        </w:tabs>
        <w:jc w:val="center"/>
        <w:rPr>
          <w:sz w:val="16"/>
          <w:szCs w:val="16"/>
        </w:rPr>
      </w:pPr>
    </w:p>
    <w:tbl>
      <w:tblPr>
        <w:tblW w:w="4989" w:type="pct"/>
        <w:jc w:val="center"/>
        <w:tblLayout w:type="fixed"/>
        <w:tblLook w:val="04A0"/>
      </w:tblPr>
      <w:tblGrid>
        <w:gridCol w:w="816"/>
        <w:gridCol w:w="886"/>
        <w:gridCol w:w="284"/>
        <w:gridCol w:w="283"/>
        <w:gridCol w:w="283"/>
        <w:gridCol w:w="286"/>
        <w:gridCol w:w="286"/>
        <w:gridCol w:w="286"/>
        <w:gridCol w:w="1133"/>
        <w:gridCol w:w="990"/>
        <w:gridCol w:w="993"/>
        <w:gridCol w:w="1133"/>
        <w:gridCol w:w="990"/>
        <w:gridCol w:w="1000"/>
        <w:gridCol w:w="1136"/>
        <w:gridCol w:w="990"/>
        <w:gridCol w:w="993"/>
        <w:gridCol w:w="990"/>
        <w:gridCol w:w="1133"/>
        <w:gridCol w:w="1025"/>
      </w:tblGrid>
      <w:tr w:rsidR="00966FE3" w:rsidRPr="00E927AF" w:rsidTr="003878AD">
        <w:trPr>
          <w:trHeight w:val="300"/>
          <w:jc w:val="center"/>
        </w:trPr>
        <w:tc>
          <w:tcPr>
            <w:tcW w:w="1070" w:type="pct"/>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rsidR="00444785" w:rsidRPr="00444785" w:rsidRDefault="00444785" w:rsidP="0002688B">
            <w:pPr>
              <w:jc w:val="center"/>
              <w:rPr>
                <w:color w:val="000000"/>
                <w:sz w:val="24"/>
                <w:szCs w:val="24"/>
              </w:rPr>
            </w:pPr>
            <w:r w:rsidRPr="00444785">
              <w:rPr>
                <w:color w:val="000000"/>
                <w:sz w:val="24"/>
                <w:szCs w:val="24"/>
              </w:rPr>
              <w:t>Местоположение</w:t>
            </w:r>
          </w:p>
        </w:tc>
        <w:tc>
          <w:tcPr>
            <w:tcW w:w="1960" w:type="pct"/>
            <w:gridSpan w:val="6"/>
            <w:tcBorders>
              <w:top w:val="single" w:sz="4" w:space="0" w:color="auto"/>
              <w:left w:val="single" w:sz="4" w:space="0" w:color="auto"/>
              <w:bottom w:val="single" w:sz="4" w:space="0" w:color="auto"/>
              <w:right w:val="single" w:sz="4" w:space="0" w:color="auto"/>
            </w:tcBorders>
            <w:shd w:val="clear" w:color="auto" w:fill="auto"/>
            <w:vAlign w:val="center"/>
          </w:tcPr>
          <w:p w:rsidR="00444785" w:rsidRPr="00444785" w:rsidRDefault="00444785" w:rsidP="009F0E03">
            <w:pPr>
              <w:jc w:val="center"/>
              <w:rPr>
                <w:color w:val="000000"/>
                <w:sz w:val="24"/>
                <w:szCs w:val="24"/>
              </w:rPr>
            </w:pPr>
            <w:r w:rsidRPr="00444785">
              <w:rPr>
                <w:color w:val="000000"/>
                <w:sz w:val="24"/>
                <w:szCs w:val="24"/>
              </w:rPr>
              <w:t xml:space="preserve">Участки </w:t>
            </w:r>
            <w:r w:rsidR="009F0E03">
              <w:rPr>
                <w:color w:val="000000"/>
                <w:sz w:val="24"/>
                <w:szCs w:val="24"/>
              </w:rPr>
              <w:t>откосов</w:t>
            </w:r>
            <w:r w:rsidRPr="00444785">
              <w:rPr>
                <w:color w:val="000000"/>
                <w:sz w:val="24"/>
                <w:szCs w:val="24"/>
              </w:rPr>
              <w:t xml:space="preserve"> слева</w:t>
            </w:r>
          </w:p>
        </w:tc>
        <w:tc>
          <w:tcPr>
            <w:tcW w:w="1970" w:type="pct"/>
            <w:gridSpan w:val="6"/>
            <w:tcBorders>
              <w:top w:val="single" w:sz="4" w:space="0" w:color="auto"/>
              <w:left w:val="single" w:sz="4" w:space="0" w:color="auto"/>
              <w:bottom w:val="single" w:sz="4" w:space="0" w:color="auto"/>
              <w:right w:val="single" w:sz="4" w:space="0" w:color="auto"/>
            </w:tcBorders>
            <w:shd w:val="clear" w:color="auto" w:fill="auto"/>
            <w:vAlign w:val="center"/>
          </w:tcPr>
          <w:p w:rsidR="00444785" w:rsidRPr="00444785" w:rsidRDefault="00444785" w:rsidP="009F0E03">
            <w:pPr>
              <w:ind w:left="-109"/>
              <w:jc w:val="center"/>
              <w:rPr>
                <w:color w:val="000000"/>
                <w:sz w:val="24"/>
                <w:szCs w:val="24"/>
              </w:rPr>
            </w:pPr>
            <w:r w:rsidRPr="00444785">
              <w:rPr>
                <w:color w:val="000000"/>
                <w:sz w:val="24"/>
                <w:szCs w:val="24"/>
              </w:rPr>
              <w:t xml:space="preserve">Участки </w:t>
            </w:r>
            <w:r w:rsidR="009F0E03">
              <w:rPr>
                <w:color w:val="000000"/>
                <w:sz w:val="24"/>
                <w:szCs w:val="24"/>
              </w:rPr>
              <w:t>откосов</w:t>
            </w:r>
            <w:r w:rsidRPr="00444785">
              <w:rPr>
                <w:color w:val="000000"/>
                <w:sz w:val="24"/>
                <w:szCs w:val="24"/>
              </w:rPr>
              <w:t xml:space="preserve"> справа</w:t>
            </w:r>
          </w:p>
        </w:tc>
      </w:tr>
      <w:tr w:rsidR="00573025" w:rsidRPr="00E927AF" w:rsidTr="003878AD">
        <w:trPr>
          <w:trHeight w:val="534"/>
          <w:jc w:val="center"/>
        </w:trPr>
        <w:tc>
          <w:tcPr>
            <w:tcW w:w="534" w:type="pct"/>
            <w:gridSpan w:val="2"/>
            <w:tcBorders>
              <w:top w:val="nil"/>
              <w:left w:val="single" w:sz="4" w:space="0" w:color="auto"/>
              <w:bottom w:val="single" w:sz="4" w:space="0" w:color="auto"/>
              <w:right w:val="single" w:sz="4" w:space="0" w:color="auto"/>
            </w:tcBorders>
            <w:shd w:val="clear" w:color="auto" w:fill="auto"/>
            <w:vAlign w:val="center"/>
            <w:hideMark/>
          </w:tcPr>
          <w:p w:rsidR="00966FE3" w:rsidRPr="00E927AF" w:rsidRDefault="00966FE3" w:rsidP="0002688B">
            <w:pPr>
              <w:jc w:val="center"/>
              <w:rPr>
                <w:color w:val="000000"/>
                <w:sz w:val="18"/>
                <w:szCs w:val="18"/>
              </w:rPr>
            </w:pPr>
            <w:r>
              <w:rPr>
                <w:color w:val="000000"/>
                <w:sz w:val="18"/>
                <w:szCs w:val="18"/>
              </w:rPr>
              <w:t>По проекту</w:t>
            </w:r>
          </w:p>
        </w:tc>
        <w:tc>
          <w:tcPr>
            <w:tcW w:w="537" w:type="pct"/>
            <w:gridSpan w:val="6"/>
            <w:tcBorders>
              <w:top w:val="nil"/>
              <w:left w:val="single" w:sz="4" w:space="0" w:color="auto"/>
              <w:bottom w:val="single" w:sz="4" w:space="0" w:color="auto"/>
              <w:right w:val="single" w:sz="4" w:space="0" w:color="auto"/>
            </w:tcBorders>
          </w:tcPr>
          <w:p w:rsidR="00966FE3" w:rsidRDefault="00966FE3" w:rsidP="0002688B">
            <w:pPr>
              <w:jc w:val="center"/>
              <w:rPr>
                <w:color w:val="000000"/>
                <w:sz w:val="18"/>
                <w:szCs w:val="18"/>
              </w:rPr>
            </w:pPr>
            <w:r>
              <w:rPr>
                <w:color w:val="000000"/>
                <w:sz w:val="18"/>
                <w:szCs w:val="18"/>
              </w:rPr>
              <w:t>По сквозному</w:t>
            </w:r>
          </w:p>
          <w:p w:rsidR="00966FE3" w:rsidRPr="00E927AF" w:rsidRDefault="00966FE3" w:rsidP="0002688B">
            <w:pPr>
              <w:jc w:val="center"/>
              <w:rPr>
                <w:color w:val="000000"/>
                <w:sz w:val="18"/>
                <w:szCs w:val="18"/>
              </w:rPr>
            </w:pPr>
            <w:r>
              <w:rPr>
                <w:color w:val="000000"/>
                <w:sz w:val="18"/>
                <w:szCs w:val="18"/>
              </w:rPr>
              <w:t>Км дороги</w:t>
            </w:r>
          </w:p>
        </w:tc>
        <w:tc>
          <w:tcPr>
            <w:tcW w:w="356" w:type="pct"/>
            <w:vMerge w:val="restart"/>
            <w:tcBorders>
              <w:top w:val="nil"/>
              <w:left w:val="single" w:sz="4" w:space="0" w:color="auto"/>
              <w:bottom w:val="single" w:sz="4" w:space="0" w:color="auto"/>
              <w:right w:val="single" w:sz="4" w:space="0" w:color="auto"/>
            </w:tcBorders>
            <w:shd w:val="clear" w:color="auto" w:fill="auto"/>
            <w:vAlign w:val="center"/>
            <w:hideMark/>
          </w:tcPr>
          <w:p w:rsidR="00966FE3" w:rsidRPr="00E927AF" w:rsidRDefault="00966FE3" w:rsidP="00966FE3">
            <w:pPr>
              <w:jc w:val="center"/>
              <w:rPr>
                <w:color w:val="000000"/>
                <w:sz w:val="18"/>
                <w:szCs w:val="18"/>
              </w:rPr>
            </w:pPr>
            <w:r w:rsidRPr="00E927AF">
              <w:rPr>
                <w:color w:val="000000"/>
                <w:sz w:val="18"/>
                <w:szCs w:val="18"/>
              </w:rPr>
              <w:t>Ширина укрепления м</w:t>
            </w:r>
          </w:p>
        </w:tc>
        <w:tc>
          <w:tcPr>
            <w:tcW w:w="623" w:type="pct"/>
            <w:gridSpan w:val="2"/>
            <w:tcBorders>
              <w:top w:val="single" w:sz="4" w:space="0" w:color="auto"/>
              <w:left w:val="nil"/>
              <w:bottom w:val="single" w:sz="4" w:space="0" w:color="auto"/>
              <w:right w:val="single" w:sz="4" w:space="0" w:color="auto"/>
            </w:tcBorders>
            <w:shd w:val="clear" w:color="auto" w:fill="auto"/>
            <w:vAlign w:val="center"/>
            <w:hideMark/>
          </w:tcPr>
          <w:p w:rsidR="00966FE3" w:rsidRPr="00E927AF" w:rsidRDefault="00966FE3" w:rsidP="0002688B">
            <w:pPr>
              <w:jc w:val="center"/>
              <w:rPr>
                <w:color w:val="000000"/>
                <w:sz w:val="18"/>
                <w:szCs w:val="18"/>
              </w:rPr>
            </w:pPr>
            <w:r>
              <w:rPr>
                <w:color w:val="000000"/>
                <w:sz w:val="18"/>
                <w:szCs w:val="18"/>
              </w:rPr>
              <w:t>в том числе:</w:t>
            </w:r>
          </w:p>
        </w:tc>
        <w:tc>
          <w:tcPr>
            <w:tcW w:w="667" w:type="pct"/>
            <w:gridSpan w:val="2"/>
            <w:tcBorders>
              <w:top w:val="single" w:sz="4" w:space="0" w:color="auto"/>
              <w:left w:val="nil"/>
              <w:bottom w:val="single" w:sz="4" w:space="0" w:color="auto"/>
              <w:right w:val="single" w:sz="4" w:space="0" w:color="auto"/>
            </w:tcBorders>
            <w:shd w:val="clear" w:color="auto" w:fill="auto"/>
            <w:vAlign w:val="center"/>
            <w:hideMark/>
          </w:tcPr>
          <w:p w:rsidR="00966FE3" w:rsidRPr="00E927AF" w:rsidRDefault="00966FE3" w:rsidP="0002688B">
            <w:pPr>
              <w:jc w:val="center"/>
              <w:rPr>
                <w:color w:val="000000"/>
                <w:sz w:val="18"/>
                <w:szCs w:val="18"/>
              </w:rPr>
            </w:pPr>
            <w:r w:rsidRPr="00E927AF">
              <w:rPr>
                <w:color w:val="000000"/>
                <w:sz w:val="18"/>
                <w:szCs w:val="18"/>
              </w:rPr>
              <w:t>Площадь укрепления, м2</w:t>
            </w:r>
          </w:p>
        </w:tc>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rsidR="00966FE3" w:rsidRPr="00E927AF" w:rsidRDefault="00966FE3" w:rsidP="0002688B">
            <w:pPr>
              <w:jc w:val="center"/>
              <w:rPr>
                <w:color w:val="000000"/>
                <w:sz w:val="18"/>
                <w:szCs w:val="18"/>
              </w:rPr>
            </w:pPr>
            <w:r w:rsidRPr="00E927AF">
              <w:rPr>
                <w:color w:val="000000"/>
                <w:sz w:val="18"/>
                <w:szCs w:val="18"/>
              </w:rPr>
              <w:t>Приме-чание</w:t>
            </w:r>
          </w:p>
        </w:tc>
        <w:tc>
          <w:tcPr>
            <w:tcW w:w="357" w:type="pct"/>
            <w:vMerge w:val="restart"/>
            <w:tcBorders>
              <w:top w:val="nil"/>
              <w:left w:val="single" w:sz="4" w:space="0" w:color="auto"/>
              <w:bottom w:val="single" w:sz="4" w:space="0" w:color="auto"/>
              <w:right w:val="single" w:sz="4" w:space="0" w:color="auto"/>
            </w:tcBorders>
            <w:shd w:val="clear" w:color="auto" w:fill="auto"/>
            <w:vAlign w:val="center"/>
            <w:hideMark/>
          </w:tcPr>
          <w:p w:rsidR="00966FE3" w:rsidRPr="00E927AF" w:rsidRDefault="00966FE3" w:rsidP="00564D9C">
            <w:pPr>
              <w:jc w:val="center"/>
              <w:rPr>
                <w:color w:val="000000"/>
                <w:sz w:val="18"/>
                <w:szCs w:val="18"/>
              </w:rPr>
            </w:pPr>
            <w:r>
              <w:rPr>
                <w:color w:val="000000"/>
                <w:sz w:val="18"/>
                <w:szCs w:val="18"/>
              </w:rPr>
              <w:t>Ширина укрепления</w:t>
            </w:r>
            <w:r w:rsidRPr="00E927AF">
              <w:rPr>
                <w:color w:val="000000"/>
                <w:sz w:val="18"/>
                <w:szCs w:val="18"/>
              </w:rPr>
              <w:t xml:space="preserve"> м</w:t>
            </w:r>
          </w:p>
        </w:tc>
        <w:tc>
          <w:tcPr>
            <w:tcW w:w="623" w:type="pct"/>
            <w:gridSpan w:val="2"/>
            <w:tcBorders>
              <w:top w:val="single" w:sz="4" w:space="0" w:color="auto"/>
              <w:left w:val="nil"/>
              <w:bottom w:val="single" w:sz="4" w:space="0" w:color="auto"/>
              <w:right w:val="single" w:sz="4" w:space="0" w:color="auto"/>
            </w:tcBorders>
            <w:shd w:val="clear" w:color="auto" w:fill="auto"/>
            <w:vAlign w:val="center"/>
            <w:hideMark/>
          </w:tcPr>
          <w:p w:rsidR="00966FE3" w:rsidRPr="00E927AF" w:rsidRDefault="00573025" w:rsidP="002E4C29">
            <w:pPr>
              <w:jc w:val="center"/>
              <w:rPr>
                <w:color w:val="000000"/>
                <w:sz w:val="18"/>
                <w:szCs w:val="18"/>
              </w:rPr>
            </w:pPr>
            <w:r>
              <w:rPr>
                <w:color w:val="000000"/>
                <w:sz w:val="18"/>
                <w:szCs w:val="18"/>
              </w:rPr>
              <w:t>в том числе:</w:t>
            </w:r>
          </w:p>
        </w:tc>
        <w:tc>
          <w:tcPr>
            <w:tcW w:w="667" w:type="pct"/>
            <w:gridSpan w:val="2"/>
            <w:tcBorders>
              <w:top w:val="single" w:sz="4" w:space="0" w:color="auto"/>
              <w:left w:val="nil"/>
              <w:bottom w:val="single" w:sz="4" w:space="0" w:color="auto"/>
              <w:right w:val="single" w:sz="4" w:space="0" w:color="auto"/>
            </w:tcBorders>
            <w:shd w:val="clear" w:color="auto" w:fill="auto"/>
            <w:vAlign w:val="center"/>
            <w:hideMark/>
          </w:tcPr>
          <w:p w:rsidR="00966FE3" w:rsidRPr="00E927AF" w:rsidRDefault="00966FE3" w:rsidP="002E4C29">
            <w:pPr>
              <w:jc w:val="center"/>
              <w:rPr>
                <w:color w:val="000000"/>
                <w:sz w:val="18"/>
                <w:szCs w:val="18"/>
              </w:rPr>
            </w:pPr>
            <w:r w:rsidRPr="00E927AF">
              <w:rPr>
                <w:color w:val="000000"/>
                <w:sz w:val="18"/>
                <w:szCs w:val="18"/>
              </w:rPr>
              <w:t>Площадь укрепления, м2</w:t>
            </w:r>
          </w:p>
        </w:tc>
        <w:tc>
          <w:tcPr>
            <w:tcW w:w="323" w:type="pct"/>
            <w:tcBorders>
              <w:top w:val="nil"/>
              <w:left w:val="single" w:sz="4" w:space="0" w:color="auto"/>
              <w:bottom w:val="single" w:sz="4" w:space="0" w:color="auto"/>
              <w:right w:val="single" w:sz="4" w:space="0" w:color="auto"/>
            </w:tcBorders>
            <w:shd w:val="clear" w:color="auto" w:fill="auto"/>
            <w:vAlign w:val="center"/>
            <w:hideMark/>
          </w:tcPr>
          <w:p w:rsidR="00966FE3" w:rsidRPr="00E927AF" w:rsidRDefault="00966FE3" w:rsidP="0002688B">
            <w:pPr>
              <w:jc w:val="center"/>
              <w:rPr>
                <w:color w:val="000000"/>
                <w:sz w:val="18"/>
                <w:szCs w:val="18"/>
              </w:rPr>
            </w:pPr>
            <w:r w:rsidRPr="00E927AF">
              <w:rPr>
                <w:color w:val="000000"/>
                <w:sz w:val="18"/>
                <w:szCs w:val="18"/>
              </w:rPr>
              <w:t>Приме-чание</w:t>
            </w:r>
          </w:p>
        </w:tc>
      </w:tr>
      <w:tr w:rsidR="00573025" w:rsidRPr="00E927AF" w:rsidTr="003878AD">
        <w:trPr>
          <w:trHeight w:val="495"/>
          <w:jc w:val="center"/>
        </w:trPr>
        <w:tc>
          <w:tcPr>
            <w:tcW w:w="25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66FE3" w:rsidRPr="00E927AF" w:rsidRDefault="00966FE3" w:rsidP="0002688B">
            <w:pPr>
              <w:jc w:val="center"/>
              <w:rPr>
                <w:color w:val="000000"/>
                <w:sz w:val="18"/>
                <w:szCs w:val="18"/>
              </w:rPr>
            </w:pPr>
            <w:r>
              <w:rPr>
                <w:color w:val="000000"/>
                <w:sz w:val="18"/>
                <w:szCs w:val="18"/>
              </w:rPr>
              <w:t>ПК+</w:t>
            </w:r>
          </w:p>
        </w:tc>
        <w:tc>
          <w:tcPr>
            <w:tcW w:w="27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66FE3" w:rsidRPr="00E927AF" w:rsidRDefault="00966FE3" w:rsidP="0002688B">
            <w:pPr>
              <w:jc w:val="center"/>
              <w:rPr>
                <w:color w:val="000000"/>
                <w:sz w:val="18"/>
                <w:szCs w:val="18"/>
              </w:rPr>
            </w:pPr>
            <w:r>
              <w:rPr>
                <w:color w:val="000000"/>
                <w:sz w:val="18"/>
                <w:szCs w:val="18"/>
              </w:rPr>
              <w:t>ПК+</w:t>
            </w:r>
          </w:p>
        </w:tc>
        <w:tc>
          <w:tcPr>
            <w:tcW w:w="267" w:type="pct"/>
            <w:gridSpan w:val="3"/>
            <w:tcBorders>
              <w:top w:val="nil"/>
              <w:left w:val="single" w:sz="4" w:space="0" w:color="auto"/>
              <w:bottom w:val="single" w:sz="4" w:space="0" w:color="auto"/>
              <w:right w:val="single" w:sz="4" w:space="0" w:color="auto"/>
            </w:tcBorders>
          </w:tcPr>
          <w:p w:rsidR="00966FE3" w:rsidRDefault="00966FE3" w:rsidP="0002688B">
            <w:pPr>
              <w:jc w:val="center"/>
              <w:rPr>
                <w:color w:val="000000"/>
                <w:sz w:val="18"/>
                <w:szCs w:val="18"/>
              </w:rPr>
            </w:pPr>
          </w:p>
          <w:p w:rsidR="00966FE3" w:rsidRDefault="00966FE3" w:rsidP="0002688B">
            <w:pPr>
              <w:jc w:val="center"/>
              <w:rPr>
                <w:color w:val="000000"/>
                <w:sz w:val="18"/>
                <w:szCs w:val="18"/>
              </w:rPr>
            </w:pPr>
          </w:p>
          <w:p w:rsidR="00966FE3" w:rsidRDefault="00966FE3" w:rsidP="0002688B">
            <w:pPr>
              <w:jc w:val="center"/>
              <w:rPr>
                <w:color w:val="000000"/>
                <w:sz w:val="18"/>
                <w:szCs w:val="18"/>
              </w:rPr>
            </w:pPr>
            <w:r>
              <w:rPr>
                <w:color w:val="000000"/>
                <w:sz w:val="18"/>
                <w:szCs w:val="18"/>
              </w:rPr>
              <w:t>от</w:t>
            </w:r>
          </w:p>
          <w:p w:rsidR="00966FE3" w:rsidRPr="00E927AF" w:rsidRDefault="00966FE3" w:rsidP="0002688B">
            <w:pPr>
              <w:jc w:val="center"/>
              <w:rPr>
                <w:color w:val="000000"/>
                <w:sz w:val="18"/>
                <w:szCs w:val="18"/>
              </w:rPr>
            </w:pPr>
            <w:r>
              <w:rPr>
                <w:color w:val="000000"/>
                <w:sz w:val="18"/>
                <w:szCs w:val="18"/>
              </w:rPr>
              <w:t xml:space="preserve"> км +</w:t>
            </w:r>
          </w:p>
        </w:tc>
        <w:tc>
          <w:tcPr>
            <w:tcW w:w="270" w:type="pct"/>
            <w:gridSpan w:val="3"/>
            <w:tcBorders>
              <w:top w:val="nil"/>
              <w:left w:val="single" w:sz="4" w:space="0" w:color="auto"/>
              <w:bottom w:val="single" w:sz="4" w:space="0" w:color="auto"/>
              <w:right w:val="single" w:sz="4" w:space="0" w:color="auto"/>
            </w:tcBorders>
          </w:tcPr>
          <w:p w:rsidR="00966FE3" w:rsidRDefault="00966FE3" w:rsidP="0002688B">
            <w:pPr>
              <w:jc w:val="center"/>
              <w:rPr>
                <w:color w:val="000000"/>
                <w:sz w:val="18"/>
                <w:szCs w:val="18"/>
              </w:rPr>
            </w:pPr>
          </w:p>
          <w:p w:rsidR="00966FE3" w:rsidRDefault="00966FE3" w:rsidP="0002688B">
            <w:pPr>
              <w:jc w:val="center"/>
              <w:rPr>
                <w:color w:val="000000"/>
                <w:sz w:val="18"/>
                <w:szCs w:val="18"/>
              </w:rPr>
            </w:pPr>
          </w:p>
          <w:p w:rsidR="00966FE3" w:rsidRDefault="00966FE3" w:rsidP="0002688B">
            <w:pPr>
              <w:jc w:val="center"/>
              <w:rPr>
                <w:color w:val="000000"/>
                <w:sz w:val="18"/>
                <w:szCs w:val="18"/>
              </w:rPr>
            </w:pPr>
            <w:r>
              <w:rPr>
                <w:color w:val="000000"/>
                <w:sz w:val="18"/>
                <w:szCs w:val="18"/>
              </w:rPr>
              <w:t>до</w:t>
            </w:r>
          </w:p>
          <w:p w:rsidR="00966FE3" w:rsidRDefault="00966FE3" w:rsidP="0002688B">
            <w:pPr>
              <w:jc w:val="center"/>
              <w:rPr>
                <w:color w:val="000000"/>
                <w:sz w:val="18"/>
                <w:szCs w:val="18"/>
              </w:rPr>
            </w:pPr>
            <w:r>
              <w:rPr>
                <w:color w:val="000000"/>
                <w:sz w:val="18"/>
                <w:szCs w:val="18"/>
              </w:rPr>
              <w:t>км+</w:t>
            </w:r>
          </w:p>
          <w:p w:rsidR="00966FE3" w:rsidRDefault="00966FE3" w:rsidP="0002688B">
            <w:pPr>
              <w:jc w:val="center"/>
              <w:rPr>
                <w:color w:val="000000"/>
                <w:sz w:val="18"/>
                <w:szCs w:val="18"/>
              </w:rPr>
            </w:pPr>
          </w:p>
          <w:p w:rsidR="00966FE3" w:rsidRDefault="00966FE3" w:rsidP="0002688B">
            <w:pPr>
              <w:jc w:val="center"/>
              <w:rPr>
                <w:color w:val="000000"/>
                <w:sz w:val="18"/>
                <w:szCs w:val="18"/>
              </w:rPr>
            </w:pPr>
          </w:p>
          <w:p w:rsidR="00966FE3" w:rsidRPr="00E927AF" w:rsidRDefault="00966FE3" w:rsidP="0002688B">
            <w:pPr>
              <w:jc w:val="center"/>
              <w:rPr>
                <w:color w:val="000000"/>
                <w:sz w:val="18"/>
                <w:szCs w:val="18"/>
              </w:rPr>
            </w:pPr>
          </w:p>
        </w:tc>
        <w:tc>
          <w:tcPr>
            <w:tcW w:w="356" w:type="pct"/>
            <w:vMerge/>
            <w:tcBorders>
              <w:top w:val="nil"/>
              <w:left w:val="single" w:sz="4" w:space="0" w:color="auto"/>
              <w:bottom w:val="single" w:sz="4" w:space="0" w:color="auto"/>
              <w:right w:val="single" w:sz="4" w:space="0" w:color="auto"/>
            </w:tcBorders>
            <w:vAlign w:val="center"/>
            <w:hideMark/>
          </w:tcPr>
          <w:p w:rsidR="00966FE3" w:rsidRPr="00E927AF" w:rsidRDefault="00966FE3" w:rsidP="0002688B">
            <w:pPr>
              <w:jc w:val="center"/>
              <w:rPr>
                <w:color w:val="000000"/>
                <w:sz w:val="18"/>
                <w:szCs w:val="18"/>
              </w:rPr>
            </w:pPr>
          </w:p>
        </w:tc>
        <w:tc>
          <w:tcPr>
            <w:tcW w:w="311" w:type="pct"/>
            <w:tcBorders>
              <w:top w:val="nil"/>
              <w:left w:val="nil"/>
              <w:bottom w:val="single" w:sz="4" w:space="0" w:color="auto"/>
              <w:right w:val="single" w:sz="4" w:space="0" w:color="auto"/>
            </w:tcBorders>
            <w:shd w:val="clear" w:color="auto" w:fill="auto"/>
            <w:vAlign w:val="center"/>
            <w:hideMark/>
          </w:tcPr>
          <w:p w:rsidR="00966FE3" w:rsidRDefault="00966FE3" w:rsidP="0002688B">
            <w:pPr>
              <w:jc w:val="center"/>
              <w:rPr>
                <w:color w:val="000000"/>
                <w:sz w:val="18"/>
                <w:szCs w:val="18"/>
              </w:rPr>
            </w:pPr>
            <w:r w:rsidRPr="00E927AF">
              <w:rPr>
                <w:color w:val="000000"/>
                <w:sz w:val="18"/>
                <w:szCs w:val="18"/>
              </w:rPr>
              <w:t>Щебень</w:t>
            </w:r>
          </w:p>
          <w:p w:rsidR="00966FE3" w:rsidRPr="00E927AF" w:rsidRDefault="00966FE3" w:rsidP="0002688B">
            <w:pPr>
              <w:jc w:val="center"/>
              <w:rPr>
                <w:color w:val="000000"/>
                <w:sz w:val="18"/>
                <w:szCs w:val="18"/>
              </w:rPr>
            </w:pPr>
            <w:r w:rsidRPr="00E927AF">
              <w:rPr>
                <w:color w:val="000000"/>
                <w:sz w:val="18"/>
                <w:szCs w:val="18"/>
              </w:rPr>
              <w:t xml:space="preserve"> М 800</w:t>
            </w:r>
          </w:p>
        </w:tc>
        <w:tc>
          <w:tcPr>
            <w:tcW w:w="312" w:type="pct"/>
            <w:tcBorders>
              <w:top w:val="nil"/>
              <w:left w:val="nil"/>
              <w:bottom w:val="single" w:sz="4" w:space="0" w:color="auto"/>
              <w:right w:val="single" w:sz="4" w:space="0" w:color="auto"/>
            </w:tcBorders>
            <w:shd w:val="clear" w:color="auto" w:fill="auto"/>
            <w:vAlign w:val="center"/>
            <w:hideMark/>
          </w:tcPr>
          <w:p w:rsidR="00966FE3" w:rsidRPr="00E927AF" w:rsidRDefault="00966FE3" w:rsidP="0002688B">
            <w:pPr>
              <w:jc w:val="center"/>
              <w:rPr>
                <w:color w:val="000000"/>
                <w:sz w:val="18"/>
                <w:szCs w:val="18"/>
              </w:rPr>
            </w:pPr>
            <w:r w:rsidRPr="00E927AF">
              <w:rPr>
                <w:color w:val="000000"/>
                <w:sz w:val="18"/>
                <w:szCs w:val="18"/>
              </w:rPr>
              <w:t>Засев трав</w:t>
            </w:r>
          </w:p>
        </w:tc>
        <w:tc>
          <w:tcPr>
            <w:tcW w:w="356" w:type="pct"/>
            <w:tcBorders>
              <w:top w:val="nil"/>
              <w:left w:val="nil"/>
              <w:bottom w:val="single" w:sz="4" w:space="0" w:color="auto"/>
              <w:right w:val="single" w:sz="4" w:space="0" w:color="auto"/>
            </w:tcBorders>
            <w:shd w:val="clear" w:color="auto" w:fill="auto"/>
            <w:vAlign w:val="center"/>
            <w:hideMark/>
          </w:tcPr>
          <w:p w:rsidR="00966FE3" w:rsidRPr="00E927AF" w:rsidRDefault="00966FE3" w:rsidP="0002688B">
            <w:pPr>
              <w:jc w:val="center"/>
              <w:rPr>
                <w:color w:val="000000"/>
                <w:sz w:val="18"/>
                <w:szCs w:val="18"/>
              </w:rPr>
            </w:pPr>
            <w:r w:rsidRPr="00E927AF">
              <w:rPr>
                <w:color w:val="000000"/>
                <w:sz w:val="18"/>
                <w:szCs w:val="18"/>
              </w:rPr>
              <w:t>Щебень М 800</w:t>
            </w:r>
          </w:p>
        </w:tc>
        <w:tc>
          <w:tcPr>
            <w:tcW w:w="311" w:type="pct"/>
            <w:tcBorders>
              <w:top w:val="nil"/>
              <w:left w:val="nil"/>
              <w:bottom w:val="single" w:sz="4" w:space="0" w:color="auto"/>
              <w:right w:val="single" w:sz="4" w:space="0" w:color="auto"/>
            </w:tcBorders>
            <w:shd w:val="clear" w:color="auto" w:fill="auto"/>
            <w:vAlign w:val="center"/>
            <w:hideMark/>
          </w:tcPr>
          <w:p w:rsidR="00966FE3" w:rsidRPr="00E927AF" w:rsidRDefault="00966FE3" w:rsidP="0002688B">
            <w:pPr>
              <w:jc w:val="center"/>
              <w:rPr>
                <w:color w:val="000000"/>
                <w:sz w:val="18"/>
                <w:szCs w:val="18"/>
              </w:rPr>
            </w:pPr>
            <w:r w:rsidRPr="00E927AF">
              <w:rPr>
                <w:color w:val="000000"/>
                <w:sz w:val="18"/>
                <w:szCs w:val="18"/>
              </w:rPr>
              <w:t>Засев трав</w:t>
            </w:r>
          </w:p>
        </w:tc>
        <w:tc>
          <w:tcPr>
            <w:tcW w:w="314" w:type="pct"/>
            <w:vMerge/>
            <w:tcBorders>
              <w:top w:val="nil"/>
              <w:left w:val="single" w:sz="4" w:space="0" w:color="auto"/>
              <w:bottom w:val="single" w:sz="4" w:space="0" w:color="auto"/>
              <w:right w:val="single" w:sz="4" w:space="0" w:color="auto"/>
            </w:tcBorders>
            <w:vAlign w:val="center"/>
            <w:hideMark/>
          </w:tcPr>
          <w:p w:rsidR="00966FE3" w:rsidRPr="00E927AF" w:rsidRDefault="00966FE3" w:rsidP="0002688B">
            <w:pPr>
              <w:jc w:val="center"/>
              <w:rPr>
                <w:color w:val="000000"/>
                <w:sz w:val="18"/>
                <w:szCs w:val="18"/>
              </w:rPr>
            </w:pPr>
          </w:p>
        </w:tc>
        <w:tc>
          <w:tcPr>
            <w:tcW w:w="357" w:type="pct"/>
            <w:vMerge/>
            <w:tcBorders>
              <w:top w:val="nil"/>
              <w:left w:val="single" w:sz="4" w:space="0" w:color="auto"/>
              <w:bottom w:val="single" w:sz="4" w:space="0" w:color="auto"/>
              <w:right w:val="single" w:sz="4" w:space="0" w:color="auto"/>
            </w:tcBorders>
            <w:vAlign w:val="center"/>
            <w:hideMark/>
          </w:tcPr>
          <w:p w:rsidR="00966FE3" w:rsidRPr="00E927AF" w:rsidRDefault="00966FE3" w:rsidP="0002688B">
            <w:pPr>
              <w:jc w:val="center"/>
              <w:rPr>
                <w:color w:val="000000"/>
                <w:sz w:val="18"/>
                <w:szCs w:val="18"/>
              </w:rPr>
            </w:pPr>
          </w:p>
        </w:tc>
        <w:tc>
          <w:tcPr>
            <w:tcW w:w="311" w:type="pct"/>
            <w:tcBorders>
              <w:top w:val="nil"/>
              <w:left w:val="nil"/>
              <w:bottom w:val="single" w:sz="4" w:space="0" w:color="auto"/>
              <w:right w:val="single" w:sz="4" w:space="0" w:color="auto"/>
            </w:tcBorders>
            <w:shd w:val="clear" w:color="auto" w:fill="auto"/>
            <w:vAlign w:val="center"/>
            <w:hideMark/>
          </w:tcPr>
          <w:p w:rsidR="00966FE3" w:rsidRPr="00E927AF" w:rsidRDefault="00966FE3" w:rsidP="002E4C29">
            <w:pPr>
              <w:jc w:val="center"/>
              <w:rPr>
                <w:color w:val="000000"/>
                <w:sz w:val="18"/>
                <w:szCs w:val="18"/>
              </w:rPr>
            </w:pPr>
            <w:r w:rsidRPr="00E927AF">
              <w:rPr>
                <w:color w:val="000000"/>
                <w:sz w:val="18"/>
                <w:szCs w:val="18"/>
              </w:rPr>
              <w:t>Щебень М 800</w:t>
            </w:r>
          </w:p>
        </w:tc>
        <w:tc>
          <w:tcPr>
            <w:tcW w:w="312" w:type="pct"/>
            <w:tcBorders>
              <w:top w:val="nil"/>
              <w:left w:val="nil"/>
              <w:bottom w:val="single" w:sz="4" w:space="0" w:color="auto"/>
              <w:right w:val="single" w:sz="4" w:space="0" w:color="auto"/>
            </w:tcBorders>
            <w:shd w:val="clear" w:color="auto" w:fill="auto"/>
            <w:vAlign w:val="center"/>
            <w:hideMark/>
          </w:tcPr>
          <w:p w:rsidR="00966FE3" w:rsidRPr="00E927AF" w:rsidRDefault="00966FE3" w:rsidP="002E4C29">
            <w:pPr>
              <w:jc w:val="center"/>
              <w:rPr>
                <w:color w:val="000000"/>
                <w:sz w:val="18"/>
                <w:szCs w:val="18"/>
              </w:rPr>
            </w:pPr>
            <w:r w:rsidRPr="00E927AF">
              <w:rPr>
                <w:color w:val="000000"/>
                <w:sz w:val="18"/>
                <w:szCs w:val="18"/>
              </w:rPr>
              <w:t>Засев трав</w:t>
            </w:r>
          </w:p>
        </w:tc>
        <w:tc>
          <w:tcPr>
            <w:tcW w:w="311" w:type="pct"/>
            <w:tcBorders>
              <w:top w:val="nil"/>
              <w:left w:val="nil"/>
              <w:bottom w:val="single" w:sz="4" w:space="0" w:color="auto"/>
              <w:right w:val="single" w:sz="4" w:space="0" w:color="auto"/>
            </w:tcBorders>
            <w:shd w:val="clear" w:color="auto" w:fill="auto"/>
            <w:vAlign w:val="center"/>
            <w:hideMark/>
          </w:tcPr>
          <w:p w:rsidR="00966FE3" w:rsidRPr="00E927AF" w:rsidRDefault="00966FE3" w:rsidP="002E4C29">
            <w:pPr>
              <w:jc w:val="center"/>
              <w:rPr>
                <w:color w:val="000000"/>
                <w:sz w:val="18"/>
                <w:szCs w:val="18"/>
              </w:rPr>
            </w:pPr>
            <w:r w:rsidRPr="00E927AF">
              <w:rPr>
                <w:color w:val="000000"/>
                <w:sz w:val="18"/>
                <w:szCs w:val="18"/>
              </w:rPr>
              <w:t>Щебень М 800</w:t>
            </w:r>
          </w:p>
        </w:tc>
        <w:tc>
          <w:tcPr>
            <w:tcW w:w="356" w:type="pct"/>
            <w:tcBorders>
              <w:top w:val="nil"/>
              <w:left w:val="nil"/>
              <w:bottom w:val="single" w:sz="4" w:space="0" w:color="auto"/>
              <w:right w:val="single" w:sz="4" w:space="0" w:color="auto"/>
            </w:tcBorders>
            <w:shd w:val="clear" w:color="auto" w:fill="auto"/>
            <w:vAlign w:val="center"/>
            <w:hideMark/>
          </w:tcPr>
          <w:p w:rsidR="00966FE3" w:rsidRPr="00E927AF" w:rsidRDefault="00966FE3" w:rsidP="002E4C29">
            <w:pPr>
              <w:jc w:val="center"/>
              <w:rPr>
                <w:color w:val="000000"/>
                <w:sz w:val="18"/>
                <w:szCs w:val="18"/>
              </w:rPr>
            </w:pPr>
            <w:r w:rsidRPr="00E927AF">
              <w:rPr>
                <w:color w:val="000000"/>
                <w:sz w:val="18"/>
                <w:szCs w:val="18"/>
              </w:rPr>
              <w:t>Засев трав</w:t>
            </w:r>
          </w:p>
        </w:tc>
        <w:tc>
          <w:tcPr>
            <w:tcW w:w="323" w:type="pct"/>
            <w:tcBorders>
              <w:top w:val="nil"/>
              <w:left w:val="single" w:sz="4" w:space="0" w:color="auto"/>
              <w:bottom w:val="single" w:sz="4" w:space="0" w:color="auto"/>
              <w:right w:val="single" w:sz="4" w:space="0" w:color="auto"/>
            </w:tcBorders>
            <w:vAlign w:val="center"/>
            <w:hideMark/>
          </w:tcPr>
          <w:p w:rsidR="00966FE3" w:rsidRPr="00E927AF" w:rsidRDefault="00966FE3" w:rsidP="0002688B">
            <w:pPr>
              <w:jc w:val="center"/>
              <w:rPr>
                <w:color w:val="000000"/>
                <w:sz w:val="18"/>
                <w:szCs w:val="18"/>
              </w:rPr>
            </w:pPr>
          </w:p>
        </w:tc>
      </w:tr>
      <w:tr w:rsidR="00573025" w:rsidRPr="00E927AF" w:rsidTr="003878AD">
        <w:trPr>
          <w:trHeight w:val="227"/>
          <w:jc w:val="center"/>
        </w:trPr>
        <w:tc>
          <w:tcPr>
            <w:tcW w:w="256" w:type="pct"/>
            <w:tcBorders>
              <w:top w:val="nil"/>
              <w:left w:val="single" w:sz="4" w:space="0" w:color="auto"/>
              <w:bottom w:val="single" w:sz="4" w:space="0" w:color="auto"/>
              <w:right w:val="single" w:sz="4" w:space="0" w:color="auto"/>
            </w:tcBorders>
            <w:shd w:val="clear" w:color="auto" w:fill="auto"/>
            <w:noWrap/>
            <w:vAlign w:val="center"/>
            <w:hideMark/>
          </w:tcPr>
          <w:p w:rsidR="00966FE3" w:rsidRPr="00E927AF" w:rsidRDefault="00966FE3" w:rsidP="0002688B">
            <w:pPr>
              <w:jc w:val="center"/>
              <w:rPr>
                <w:color w:val="000000"/>
                <w:sz w:val="16"/>
                <w:szCs w:val="16"/>
              </w:rPr>
            </w:pPr>
            <w:r w:rsidRPr="00E927AF">
              <w:rPr>
                <w:color w:val="000000"/>
                <w:sz w:val="16"/>
                <w:szCs w:val="16"/>
              </w:rPr>
              <w:t>1</w:t>
            </w:r>
          </w:p>
        </w:tc>
        <w:tc>
          <w:tcPr>
            <w:tcW w:w="277" w:type="pct"/>
            <w:tcBorders>
              <w:top w:val="nil"/>
              <w:left w:val="nil"/>
              <w:bottom w:val="single" w:sz="4" w:space="0" w:color="auto"/>
              <w:right w:val="single" w:sz="4" w:space="0" w:color="auto"/>
            </w:tcBorders>
            <w:shd w:val="clear" w:color="auto" w:fill="auto"/>
            <w:noWrap/>
            <w:vAlign w:val="center"/>
            <w:hideMark/>
          </w:tcPr>
          <w:p w:rsidR="00966FE3" w:rsidRPr="00E927AF" w:rsidRDefault="00966FE3" w:rsidP="0002688B">
            <w:pPr>
              <w:jc w:val="center"/>
              <w:rPr>
                <w:color w:val="000000"/>
                <w:sz w:val="16"/>
                <w:szCs w:val="16"/>
              </w:rPr>
            </w:pPr>
            <w:r w:rsidRPr="00E927AF">
              <w:rPr>
                <w:color w:val="000000"/>
                <w:sz w:val="16"/>
                <w:szCs w:val="16"/>
              </w:rPr>
              <w:t>2</w:t>
            </w:r>
          </w:p>
        </w:tc>
        <w:tc>
          <w:tcPr>
            <w:tcW w:w="267" w:type="pct"/>
            <w:gridSpan w:val="3"/>
            <w:tcBorders>
              <w:top w:val="single" w:sz="4" w:space="0" w:color="auto"/>
              <w:left w:val="nil"/>
              <w:bottom w:val="single" w:sz="4" w:space="0" w:color="auto"/>
              <w:right w:val="single" w:sz="4" w:space="0" w:color="auto"/>
            </w:tcBorders>
          </w:tcPr>
          <w:p w:rsidR="00966FE3" w:rsidRPr="00E927AF" w:rsidRDefault="00966FE3" w:rsidP="0002688B">
            <w:pPr>
              <w:jc w:val="center"/>
              <w:rPr>
                <w:color w:val="000000"/>
                <w:sz w:val="16"/>
                <w:szCs w:val="16"/>
              </w:rPr>
            </w:pPr>
          </w:p>
        </w:tc>
        <w:tc>
          <w:tcPr>
            <w:tcW w:w="270" w:type="pct"/>
            <w:gridSpan w:val="3"/>
            <w:tcBorders>
              <w:top w:val="single" w:sz="4" w:space="0" w:color="auto"/>
              <w:left w:val="single" w:sz="4" w:space="0" w:color="auto"/>
              <w:bottom w:val="single" w:sz="4" w:space="0" w:color="auto"/>
              <w:right w:val="single" w:sz="4" w:space="0" w:color="auto"/>
            </w:tcBorders>
          </w:tcPr>
          <w:p w:rsidR="00966FE3" w:rsidRPr="00E927AF" w:rsidRDefault="00966FE3" w:rsidP="0002688B">
            <w:pPr>
              <w:jc w:val="center"/>
              <w:rPr>
                <w:color w:val="000000"/>
                <w:sz w:val="16"/>
                <w:szCs w:val="16"/>
              </w:rPr>
            </w:pPr>
          </w:p>
        </w:tc>
        <w:tc>
          <w:tcPr>
            <w:tcW w:w="35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66FE3" w:rsidRPr="00E927AF" w:rsidRDefault="00966FE3" w:rsidP="0002688B">
            <w:pPr>
              <w:jc w:val="center"/>
              <w:rPr>
                <w:color w:val="000000"/>
                <w:sz w:val="16"/>
                <w:szCs w:val="16"/>
              </w:rPr>
            </w:pPr>
            <w:r w:rsidRPr="00E927AF">
              <w:rPr>
                <w:color w:val="000000"/>
                <w:sz w:val="16"/>
                <w:szCs w:val="16"/>
              </w:rPr>
              <w:t>3</w:t>
            </w:r>
          </w:p>
        </w:tc>
        <w:tc>
          <w:tcPr>
            <w:tcW w:w="311" w:type="pct"/>
            <w:tcBorders>
              <w:top w:val="nil"/>
              <w:left w:val="nil"/>
              <w:bottom w:val="single" w:sz="4" w:space="0" w:color="auto"/>
              <w:right w:val="single" w:sz="4" w:space="0" w:color="auto"/>
            </w:tcBorders>
            <w:shd w:val="clear" w:color="auto" w:fill="auto"/>
            <w:noWrap/>
            <w:vAlign w:val="center"/>
            <w:hideMark/>
          </w:tcPr>
          <w:p w:rsidR="00966FE3" w:rsidRPr="00E927AF" w:rsidRDefault="00966FE3" w:rsidP="0002688B">
            <w:pPr>
              <w:jc w:val="center"/>
              <w:rPr>
                <w:color w:val="000000"/>
                <w:sz w:val="16"/>
                <w:szCs w:val="16"/>
              </w:rPr>
            </w:pPr>
            <w:r w:rsidRPr="00E927AF">
              <w:rPr>
                <w:color w:val="000000"/>
                <w:sz w:val="16"/>
                <w:szCs w:val="16"/>
              </w:rPr>
              <w:t>4</w:t>
            </w:r>
          </w:p>
        </w:tc>
        <w:tc>
          <w:tcPr>
            <w:tcW w:w="312" w:type="pct"/>
            <w:tcBorders>
              <w:top w:val="nil"/>
              <w:left w:val="nil"/>
              <w:bottom w:val="single" w:sz="4" w:space="0" w:color="auto"/>
              <w:right w:val="single" w:sz="4" w:space="0" w:color="auto"/>
            </w:tcBorders>
            <w:shd w:val="clear" w:color="auto" w:fill="auto"/>
            <w:noWrap/>
            <w:vAlign w:val="center"/>
            <w:hideMark/>
          </w:tcPr>
          <w:p w:rsidR="00966FE3" w:rsidRPr="00E927AF" w:rsidRDefault="00966FE3" w:rsidP="0002688B">
            <w:pPr>
              <w:jc w:val="center"/>
              <w:rPr>
                <w:color w:val="000000"/>
                <w:sz w:val="16"/>
                <w:szCs w:val="16"/>
              </w:rPr>
            </w:pPr>
            <w:r w:rsidRPr="00E927AF">
              <w:rPr>
                <w:color w:val="000000"/>
                <w:sz w:val="16"/>
                <w:szCs w:val="16"/>
              </w:rPr>
              <w:t>5</w:t>
            </w:r>
          </w:p>
        </w:tc>
        <w:tc>
          <w:tcPr>
            <w:tcW w:w="356" w:type="pct"/>
            <w:tcBorders>
              <w:top w:val="nil"/>
              <w:left w:val="nil"/>
              <w:bottom w:val="single" w:sz="4" w:space="0" w:color="auto"/>
              <w:right w:val="single" w:sz="4" w:space="0" w:color="auto"/>
            </w:tcBorders>
            <w:shd w:val="clear" w:color="auto" w:fill="auto"/>
            <w:noWrap/>
            <w:vAlign w:val="center"/>
            <w:hideMark/>
          </w:tcPr>
          <w:p w:rsidR="00966FE3" w:rsidRPr="00E927AF" w:rsidRDefault="00966FE3" w:rsidP="0002688B">
            <w:pPr>
              <w:jc w:val="center"/>
              <w:rPr>
                <w:color w:val="000000"/>
                <w:sz w:val="16"/>
                <w:szCs w:val="16"/>
              </w:rPr>
            </w:pPr>
            <w:r w:rsidRPr="00E927AF">
              <w:rPr>
                <w:color w:val="000000"/>
                <w:sz w:val="16"/>
                <w:szCs w:val="16"/>
              </w:rPr>
              <w:t>6</w:t>
            </w:r>
          </w:p>
        </w:tc>
        <w:tc>
          <w:tcPr>
            <w:tcW w:w="311" w:type="pct"/>
            <w:tcBorders>
              <w:top w:val="nil"/>
              <w:left w:val="nil"/>
              <w:bottom w:val="single" w:sz="4" w:space="0" w:color="auto"/>
              <w:right w:val="single" w:sz="4" w:space="0" w:color="auto"/>
            </w:tcBorders>
            <w:shd w:val="clear" w:color="auto" w:fill="auto"/>
            <w:noWrap/>
            <w:vAlign w:val="center"/>
            <w:hideMark/>
          </w:tcPr>
          <w:p w:rsidR="00966FE3" w:rsidRPr="00E927AF" w:rsidRDefault="00966FE3" w:rsidP="0002688B">
            <w:pPr>
              <w:jc w:val="center"/>
              <w:rPr>
                <w:color w:val="000000"/>
                <w:sz w:val="16"/>
                <w:szCs w:val="16"/>
              </w:rPr>
            </w:pPr>
            <w:r w:rsidRPr="00E927AF">
              <w:rPr>
                <w:color w:val="000000"/>
                <w:sz w:val="16"/>
                <w:szCs w:val="16"/>
              </w:rPr>
              <w:t>7</w:t>
            </w:r>
          </w:p>
        </w:tc>
        <w:tc>
          <w:tcPr>
            <w:tcW w:w="314" w:type="pct"/>
            <w:tcBorders>
              <w:top w:val="nil"/>
              <w:left w:val="nil"/>
              <w:bottom w:val="single" w:sz="4" w:space="0" w:color="auto"/>
              <w:right w:val="single" w:sz="4" w:space="0" w:color="auto"/>
            </w:tcBorders>
            <w:shd w:val="clear" w:color="auto" w:fill="auto"/>
            <w:noWrap/>
            <w:vAlign w:val="center"/>
            <w:hideMark/>
          </w:tcPr>
          <w:p w:rsidR="00966FE3" w:rsidRPr="00E927AF" w:rsidRDefault="00966FE3" w:rsidP="0002688B">
            <w:pPr>
              <w:jc w:val="center"/>
              <w:rPr>
                <w:color w:val="000000"/>
                <w:sz w:val="16"/>
                <w:szCs w:val="16"/>
              </w:rPr>
            </w:pPr>
            <w:r w:rsidRPr="00E927AF">
              <w:rPr>
                <w:color w:val="000000"/>
                <w:sz w:val="16"/>
                <w:szCs w:val="16"/>
              </w:rPr>
              <w:t>8</w:t>
            </w:r>
          </w:p>
        </w:tc>
        <w:tc>
          <w:tcPr>
            <w:tcW w:w="357" w:type="pct"/>
            <w:tcBorders>
              <w:top w:val="nil"/>
              <w:left w:val="nil"/>
              <w:bottom w:val="single" w:sz="4" w:space="0" w:color="auto"/>
              <w:right w:val="single" w:sz="4" w:space="0" w:color="auto"/>
            </w:tcBorders>
            <w:shd w:val="clear" w:color="auto" w:fill="auto"/>
            <w:noWrap/>
            <w:vAlign w:val="center"/>
            <w:hideMark/>
          </w:tcPr>
          <w:p w:rsidR="00966FE3" w:rsidRPr="00E927AF" w:rsidRDefault="00966FE3" w:rsidP="0002688B">
            <w:pPr>
              <w:jc w:val="center"/>
              <w:rPr>
                <w:color w:val="000000"/>
                <w:sz w:val="16"/>
                <w:szCs w:val="16"/>
              </w:rPr>
            </w:pPr>
            <w:r w:rsidRPr="00E927AF">
              <w:rPr>
                <w:color w:val="000000"/>
                <w:sz w:val="16"/>
                <w:szCs w:val="16"/>
              </w:rPr>
              <w:t>11</w:t>
            </w:r>
          </w:p>
        </w:tc>
        <w:tc>
          <w:tcPr>
            <w:tcW w:w="311" w:type="pct"/>
            <w:tcBorders>
              <w:top w:val="nil"/>
              <w:left w:val="nil"/>
              <w:bottom w:val="single" w:sz="4" w:space="0" w:color="auto"/>
              <w:right w:val="single" w:sz="4" w:space="0" w:color="auto"/>
            </w:tcBorders>
            <w:shd w:val="clear" w:color="auto" w:fill="auto"/>
            <w:noWrap/>
            <w:vAlign w:val="center"/>
            <w:hideMark/>
          </w:tcPr>
          <w:p w:rsidR="00966FE3" w:rsidRPr="00E927AF" w:rsidRDefault="00966FE3" w:rsidP="0002688B">
            <w:pPr>
              <w:jc w:val="center"/>
              <w:rPr>
                <w:color w:val="000000"/>
                <w:sz w:val="16"/>
                <w:szCs w:val="16"/>
              </w:rPr>
            </w:pPr>
            <w:r w:rsidRPr="00E927AF">
              <w:rPr>
                <w:color w:val="000000"/>
                <w:sz w:val="16"/>
                <w:szCs w:val="16"/>
              </w:rPr>
              <w:t>12</w:t>
            </w:r>
          </w:p>
        </w:tc>
        <w:tc>
          <w:tcPr>
            <w:tcW w:w="312" w:type="pct"/>
            <w:tcBorders>
              <w:top w:val="nil"/>
              <w:left w:val="nil"/>
              <w:bottom w:val="single" w:sz="4" w:space="0" w:color="auto"/>
              <w:right w:val="single" w:sz="4" w:space="0" w:color="auto"/>
            </w:tcBorders>
            <w:shd w:val="clear" w:color="auto" w:fill="auto"/>
            <w:noWrap/>
            <w:vAlign w:val="center"/>
            <w:hideMark/>
          </w:tcPr>
          <w:p w:rsidR="00966FE3" w:rsidRPr="00E927AF" w:rsidRDefault="00966FE3" w:rsidP="0002688B">
            <w:pPr>
              <w:jc w:val="center"/>
              <w:rPr>
                <w:color w:val="000000"/>
                <w:sz w:val="16"/>
                <w:szCs w:val="16"/>
              </w:rPr>
            </w:pPr>
            <w:r w:rsidRPr="00E927AF">
              <w:rPr>
                <w:color w:val="000000"/>
                <w:sz w:val="16"/>
                <w:szCs w:val="16"/>
              </w:rPr>
              <w:t>13</w:t>
            </w:r>
          </w:p>
        </w:tc>
        <w:tc>
          <w:tcPr>
            <w:tcW w:w="311" w:type="pct"/>
            <w:tcBorders>
              <w:top w:val="nil"/>
              <w:left w:val="nil"/>
              <w:bottom w:val="single" w:sz="4" w:space="0" w:color="auto"/>
              <w:right w:val="single" w:sz="4" w:space="0" w:color="auto"/>
            </w:tcBorders>
            <w:shd w:val="clear" w:color="auto" w:fill="auto"/>
            <w:noWrap/>
            <w:vAlign w:val="center"/>
            <w:hideMark/>
          </w:tcPr>
          <w:p w:rsidR="00966FE3" w:rsidRPr="00E927AF" w:rsidRDefault="00966FE3" w:rsidP="0002688B">
            <w:pPr>
              <w:jc w:val="center"/>
              <w:rPr>
                <w:color w:val="000000"/>
                <w:sz w:val="16"/>
                <w:szCs w:val="16"/>
              </w:rPr>
            </w:pPr>
            <w:r w:rsidRPr="00E927AF">
              <w:rPr>
                <w:color w:val="000000"/>
                <w:sz w:val="16"/>
                <w:szCs w:val="16"/>
              </w:rPr>
              <w:t>14</w:t>
            </w:r>
          </w:p>
        </w:tc>
        <w:tc>
          <w:tcPr>
            <w:tcW w:w="356" w:type="pct"/>
            <w:tcBorders>
              <w:top w:val="nil"/>
              <w:left w:val="nil"/>
              <w:bottom w:val="single" w:sz="4" w:space="0" w:color="auto"/>
              <w:right w:val="single" w:sz="4" w:space="0" w:color="auto"/>
            </w:tcBorders>
            <w:shd w:val="clear" w:color="auto" w:fill="auto"/>
            <w:noWrap/>
            <w:vAlign w:val="center"/>
            <w:hideMark/>
          </w:tcPr>
          <w:p w:rsidR="00966FE3" w:rsidRPr="00E927AF" w:rsidRDefault="00966FE3" w:rsidP="0002688B">
            <w:pPr>
              <w:jc w:val="center"/>
              <w:rPr>
                <w:color w:val="000000"/>
                <w:sz w:val="16"/>
                <w:szCs w:val="16"/>
              </w:rPr>
            </w:pPr>
            <w:r w:rsidRPr="00E927AF">
              <w:rPr>
                <w:color w:val="000000"/>
                <w:sz w:val="16"/>
                <w:szCs w:val="16"/>
              </w:rPr>
              <w:t>15</w:t>
            </w:r>
          </w:p>
        </w:tc>
        <w:tc>
          <w:tcPr>
            <w:tcW w:w="323" w:type="pct"/>
            <w:tcBorders>
              <w:top w:val="nil"/>
              <w:left w:val="nil"/>
              <w:bottom w:val="single" w:sz="4" w:space="0" w:color="auto"/>
              <w:right w:val="single" w:sz="4" w:space="0" w:color="auto"/>
            </w:tcBorders>
            <w:shd w:val="clear" w:color="auto" w:fill="auto"/>
            <w:noWrap/>
            <w:vAlign w:val="center"/>
            <w:hideMark/>
          </w:tcPr>
          <w:p w:rsidR="00966FE3" w:rsidRPr="00E927AF" w:rsidRDefault="00966FE3" w:rsidP="0002688B">
            <w:pPr>
              <w:jc w:val="center"/>
              <w:rPr>
                <w:color w:val="000000"/>
                <w:sz w:val="16"/>
                <w:szCs w:val="16"/>
              </w:rPr>
            </w:pPr>
            <w:r w:rsidRPr="00E927AF">
              <w:rPr>
                <w:color w:val="000000"/>
                <w:sz w:val="16"/>
                <w:szCs w:val="16"/>
              </w:rPr>
              <w:t>16</w:t>
            </w:r>
          </w:p>
        </w:tc>
      </w:tr>
      <w:tr w:rsidR="00966FE3" w:rsidRPr="00E927AF" w:rsidTr="003878AD">
        <w:trPr>
          <w:trHeight w:val="300"/>
          <w:jc w:val="center"/>
        </w:trPr>
        <w:tc>
          <w:tcPr>
            <w:tcW w:w="256" w:type="pct"/>
            <w:tcBorders>
              <w:top w:val="nil"/>
              <w:left w:val="single" w:sz="4" w:space="0" w:color="auto"/>
              <w:bottom w:val="single" w:sz="4" w:space="0" w:color="auto"/>
              <w:right w:val="single" w:sz="4" w:space="0" w:color="auto"/>
            </w:tcBorders>
            <w:shd w:val="clear" w:color="auto" w:fill="auto"/>
            <w:noWrap/>
            <w:vAlign w:val="center"/>
            <w:hideMark/>
          </w:tcPr>
          <w:p w:rsidR="00966FE3" w:rsidRPr="00E927AF" w:rsidRDefault="00966FE3" w:rsidP="0002688B">
            <w:pPr>
              <w:jc w:val="center"/>
              <w:rPr>
                <w:color w:val="000000"/>
                <w:sz w:val="22"/>
                <w:szCs w:val="22"/>
              </w:rPr>
            </w:pPr>
          </w:p>
        </w:tc>
        <w:tc>
          <w:tcPr>
            <w:tcW w:w="277" w:type="pct"/>
            <w:tcBorders>
              <w:top w:val="nil"/>
              <w:left w:val="nil"/>
              <w:bottom w:val="single" w:sz="4" w:space="0" w:color="auto"/>
              <w:right w:val="single" w:sz="4" w:space="0" w:color="auto"/>
            </w:tcBorders>
            <w:shd w:val="clear" w:color="auto" w:fill="auto"/>
            <w:noWrap/>
            <w:vAlign w:val="bottom"/>
            <w:hideMark/>
          </w:tcPr>
          <w:p w:rsidR="00966FE3" w:rsidRPr="00E927AF" w:rsidRDefault="00966FE3" w:rsidP="0002688B">
            <w:pPr>
              <w:jc w:val="center"/>
              <w:rPr>
                <w:color w:val="000000"/>
                <w:sz w:val="22"/>
                <w:szCs w:val="22"/>
              </w:rPr>
            </w:pPr>
          </w:p>
        </w:tc>
        <w:tc>
          <w:tcPr>
            <w:tcW w:w="267" w:type="pct"/>
            <w:gridSpan w:val="3"/>
            <w:tcBorders>
              <w:top w:val="single" w:sz="4" w:space="0" w:color="auto"/>
              <w:left w:val="nil"/>
              <w:bottom w:val="single" w:sz="4" w:space="0" w:color="auto"/>
              <w:right w:val="single" w:sz="4" w:space="0" w:color="auto"/>
            </w:tcBorders>
          </w:tcPr>
          <w:p w:rsidR="00966FE3" w:rsidRPr="00E927AF" w:rsidRDefault="00966FE3" w:rsidP="0002688B">
            <w:pPr>
              <w:jc w:val="center"/>
              <w:rPr>
                <w:color w:val="000000"/>
                <w:sz w:val="22"/>
                <w:szCs w:val="22"/>
              </w:rPr>
            </w:pPr>
          </w:p>
        </w:tc>
        <w:tc>
          <w:tcPr>
            <w:tcW w:w="270" w:type="pct"/>
            <w:gridSpan w:val="3"/>
            <w:tcBorders>
              <w:top w:val="single" w:sz="4" w:space="0" w:color="auto"/>
              <w:left w:val="single" w:sz="4" w:space="0" w:color="auto"/>
              <w:bottom w:val="single" w:sz="4" w:space="0" w:color="auto"/>
              <w:right w:val="single" w:sz="4" w:space="0" w:color="auto"/>
            </w:tcBorders>
          </w:tcPr>
          <w:p w:rsidR="00966FE3" w:rsidRPr="00E927AF" w:rsidRDefault="00966FE3" w:rsidP="0002688B">
            <w:pPr>
              <w:jc w:val="center"/>
              <w:rPr>
                <w:color w:val="000000"/>
                <w:sz w:val="22"/>
                <w:szCs w:val="22"/>
              </w:rPr>
            </w:pPr>
          </w:p>
        </w:tc>
        <w:tc>
          <w:tcPr>
            <w:tcW w:w="35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66FE3" w:rsidRPr="00E927AF" w:rsidRDefault="00966FE3" w:rsidP="0002688B">
            <w:pPr>
              <w:jc w:val="center"/>
              <w:rPr>
                <w:color w:val="000000"/>
                <w:sz w:val="22"/>
                <w:szCs w:val="22"/>
              </w:rPr>
            </w:pPr>
          </w:p>
        </w:tc>
        <w:tc>
          <w:tcPr>
            <w:tcW w:w="311" w:type="pct"/>
            <w:tcBorders>
              <w:top w:val="nil"/>
              <w:left w:val="nil"/>
              <w:bottom w:val="single" w:sz="4" w:space="0" w:color="auto"/>
              <w:right w:val="single" w:sz="4" w:space="0" w:color="auto"/>
            </w:tcBorders>
            <w:shd w:val="clear" w:color="auto" w:fill="auto"/>
            <w:noWrap/>
            <w:vAlign w:val="center"/>
            <w:hideMark/>
          </w:tcPr>
          <w:p w:rsidR="00966FE3" w:rsidRPr="00E927AF" w:rsidRDefault="00966FE3" w:rsidP="0002688B">
            <w:pPr>
              <w:jc w:val="center"/>
              <w:rPr>
                <w:color w:val="000000"/>
                <w:sz w:val="22"/>
                <w:szCs w:val="22"/>
              </w:rPr>
            </w:pPr>
          </w:p>
        </w:tc>
        <w:tc>
          <w:tcPr>
            <w:tcW w:w="312" w:type="pct"/>
            <w:tcBorders>
              <w:top w:val="nil"/>
              <w:left w:val="nil"/>
              <w:bottom w:val="single" w:sz="4" w:space="0" w:color="auto"/>
              <w:right w:val="single" w:sz="4" w:space="0" w:color="auto"/>
            </w:tcBorders>
            <w:shd w:val="clear" w:color="auto" w:fill="auto"/>
            <w:noWrap/>
            <w:vAlign w:val="bottom"/>
            <w:hideMark/>
          </w:tcPr>
          <w:p w:rsidR="00966FE3" w:rsidRPr="00E927AF" w:rsidRDefault="00966FE3" w:rsidP="0002688B">
            <w:pPr>
              <w:jc w:val="center"/>
              <w:rPr>
                <w:color w:val="000000"/>
                <w:sz w:val="22"/>
                <w:szCs w:val="22"/>
              </w:rPr>
            </w:pPr>
          </w:p>
        </w:tc>
        <w:tc>
          <w:tcPr>
            <w:tcW w:w="356" w:type="pct"/>
            <w:tcBorders>
              <w:top w:val="nil"/>
              <w:left w:val="nil"/>
              <w:bottom w:val="single" w:sz="4" w:space="0" w:color="auto"/>
              <w:right w:val="single" w:sz="4" w:space="0" w:color="auto"/>
            </w:tcBorders>
            <w:shd w:val="clear" w:color="auto" w:fill="auto"/>
            <w:noWrap/>
            <w:vAlign w:val="bottom"/>
            <w:hideMark/>
          </w:tcPr>
          <w:p w:rsidR="00966FE3" w:rsidRPr="00E927AF" w:rsidRDefault="00966FE3" w:rsidP="0002688B">
            <w:pPr>
              <w:jc w:val="center"/>
              <w:rPr>
                <w:color w:val="000000"/>
                <w:sz w:val="22"/>
                <w:szCs w:val="22"/>
              </w:rPr>
            </w:pPr>
          </w:p>
        </w:tc>
        <w:tc>
          <w:tcPr>
            <w:tcW w:w="311" w:type="pct"/>
            <w:tcBorders>
              <w:top w:val="nil"/>
              <w:left w:val="nil"/>
              <w:bottom w:val="single" w:sz="4" w:space="0" w:color="auto"/>
              <w:right w:val="single" w:sz="4" w:space="0" w:color="auto"/>
            </w:tcBorders>
            <w:shd w:val="clear" w:color="auto" w:fill="auto"/>
            <w:noWrap/>
            <w:vAlign w:val="bottom"/>
            <w:hideMark/>
          </w:tcPr>
          <w:p w:rsidR="00966FE3" w:rsidRPr="00E927AF" w:rsidRDefault="00966FE3" w:rsidP="0002688B">
            <w:pPr>
              <w:jc w:val="center"/>
              <w:rPr>
                <w:color w:val="000000"/>
                <w:sz w:val="22"/>
                <w:szCs w:val="22"/>
              </w:rPr>
            </w:pPr>
          </w:p>
        </w:tc>
        <w:tc>
          <w:tcPr>
            <w:tcW w:w="314" w:type="pct"/>
            <w:tcBorders>
              <w:top w:val="nil"/>
              <w:left w:val="nil"/>
              <w:bottom w:val="single" w:sz="4" w:space="0" w:color="auto"/>
              <w:right w:val="single" w:sz="4" w:space="0" w:color="auto"/>
            </w:tcBorders>
            <w:shd w:val="clear" w:color="auto" w:fill="auto"/>
            <w:noWrap/>
            <w:vAlign w:val="bottom"/>
            <w:hideMark/>
          </w:tcPr>
          <w:p w:rsidR="00966FE3" w:rsidRPr="00E927AF" w:rsidRDefault="00966FE3" w:rsidP="0002688B">
            <w:pPr>
              <w:jc w:val="center"/>
              <w:rPr>
                <w:color w:val="000000"/>
                <w:sz w:val="22"/>
                <w:szCs w:val="22"/>
              </w:rPr>
            </w:pPr>
          </w:p>
        </w:tc>
        <w:tc>
          <w:tcPr>
            <w:tcW w:w="357" w:type="pct"/>
            <w:tcBorders>
              <w:top w:val="nil"/>
              <w:left w:val="nil"/>
              <w:bottom w:val="single" w:sz="4" w:space="0" w:color="auto"/>
              <w:right w:val="single" w:sz="4" w:space="0" w:color="auto"/>
            </w:tcBorders>
            <w:shd w:val="clear" w:color="auto" w:fill="auto"/>
            <w:noWrap/>
            <w:vAlign w:val="bottom"/>
            <w:hideMark/>
          </w:tcPr>
          <w:p w:rsidR="00966FE3" w:rsidRPr="00E927AF" w:rsidRDefault="00966FE3" w:rsidP="0002688B">
            <w:pPr>
              <w:jc w:val="center"/>
              <w:rPr>
                <w:color w:val="000000"/>
                <w:sz w:val="22"/>
                <w:szCs w:val="22"/>
              </w:rPr>
            </w:pPr>
          </w:p>
        </w:tc>
        <w:tc>
          <w:tcPr>
            <w:tcW w:w="311" w:type="pct"/>
            <w:tcBorders>
              <w:top w:val="nil"/>
              <w:left w:val="nil"/>
              <w:bottom w:val="single" w:sz="4" w:space="0" w:color="auto"/>
              <w:right w:val="single" w:sz="4" w:space="0" w:color="auto"/>
            </w:tcBorders>
            <w:shd w:val="clear" w:color="auto" w:fill="auto"/>
            <w:noWrap/>
            <w:vAlign w:val="center"/>
            <w:hideMark/>
          </w:tcPr>
          <w:p w:rsidR="00966FE3" w:rsidRPr="00E927AF" w:rsidRDefault="00966FE3" w:rsidP="0002688B">
            <w:pPr>
              <w:jc w:val="center"/>
              <w:rPr>
                <w:color w:val="000000"/>
                <w:sz w:val="22"/>
                <w:szCs w:val="22"/>
              </w:rPr>
            </w:pPr>
          </w:p>
        </w:tc>
        <w:tc>
          <w:tcPr>
            <w:tcW w:w="312" w:type="pct"/>
            <w:tcBorders>
              <w:top w:val="nil"/>
              <w:left w:val="nil"/>
              <w:bottom w:val="single" w:sz="4" w:space="0" w:color="auto"/>
              <w:right w:val="single" w:sz="4" w:space="0" w:color="auto"/>
            </w:tcBorders>
            <w:shd w:val="clear" w:color="auto" w:fill="auto"/>
            <w:noWrap/>
            <w:vAlign w:val="bottom"/>
            <w:hideMark/>
          </w:tcPr>
          <w:p w:rsidR="00966FE3" w:rsidRPr="00E927AF" w:rsidRDefault="00966FE3" w:rsidP="0002688B">
            <w:pPr>
              <w:jc w:val="center"/>
              <w:rPr>
                <w:color w:val="000000"/>
                <w:sz w:val="22"/>
                <w:szCs w:val="22"/>
              </w:rPr>
            </w:pPr>
          </w:p>
        </w:tc>
        <w:tc>
          <w:tcPr>
            <w:tcW w:w="311" w:type="pct"/>
            <w:tcBorders>
              <w:top w:val="nil"/>
              <w:left w:val="nil"/>
              <w:bottom w:val="single" w:sz="4" w:space="0" w:color="auto"/>
              <w:right w:val="single" w:sz="4" w:space="0" w:color="auto"/>
            </w:tcBorders>
            <w:shd w:val="clear" w:color="auto" w:fill="auto"/>
            <w:noWrap/>
            <w:vAlign w:val="bottom"/>
            <w:hideMark/>
          </w:tcPr>
          <w:p w:rsidR="00966FE3" w:rsidRPr="00E927AF" w:rsidRDefault="00966FE3" w:rsidP="0002688B">
            <w:pPr>
              <w:jc w:val="center"/>
              <w:rPr>
                <w:color w:val="000000"/>
                <w:sz w:val="22"/>
                <w:szCs w:val="22"/>
              </w:rPr>
            </w:pPr>
          </w:p>
        </w:tc>
        <w:tc>
          <w:tcPr>
            <w:tcW w:w="356" w:type="pct"/>
            <w:tcBorders>
              <w:top w:val="nil"/>
              <w:left w:val="nil"/>
              <w:bottom w:val="single" w:sz="4" w:space="0" w:color="auto"/>
              <w:right w:val="single" w:sz="4" w:space="0" w:color="auto"/>
            </w:tcBorders>
            <w:shd w:val="clear" w:color="auto" w:fill="auto"/>
            <w:noWrap/>
            <w:vAlign w:val="bottom"/>
            <w:hideMark/>
          </w:tcPr>
          <w:p w:rsidR="00966FE3" w:rsidRPr="00E927AF" w:rsidRDefault="00966FE3" w:rsidP="0002688B">
            <w:pPr>
              <w:jc w:val="center"/>
              <w:rPr>
                <w:color w:val="000000"/>
                <w:sz w:val="22"/>
                <w:szCs w:val="22"/>
              </w:rPr>
            </w:pPr>
          </w:p>
        </w:tc>
        <w:tc>
          <w:tcPr>
            <w:tcW w:w="323" w:type="pct"/>
            <w:tcBorders>
              <w:top w:val="nil"/>
              <w:left w:val="nil"/>
              <w:bottom w:val="single" w:sz="4" w:space="0" w:color="auto"/>
              <w:right w:val="single" w:sz="4" w:space="0" w:color="auto"/>
            </w:tcBorders>
            <w:shd w:val="clear" w:color="auto" w:fill="auto"/>
            <w:noWrap/>
            <w:vAlign w:val="bottom"/>
            <w:hideMark/>
          </w:tcPr>
          <w:p w:rsidR="00966FE3" w:rsidRPr="00E927AF" w:rsidRDefault="00966FE3" w:rsidP="0002688B">
            <w:pPr>
              <w:jc w:val="center"/>
              <w:rPr>
                <w:color w:val="000000"/>
                <w:sz w:val="22"/>
                <w:szCs w:val="22"/>
              </w:rPr>
            </w:pPr>
          </w:p>
        </w:tc>
      </w:tr>
      <w:tr w:rsidR="00966FE3" w:rsidRPr="00E927AF" w:rsidTr="003878AD">
        <w:trPr>
          <w:trHeight w:val="300"/>
          <w:jc w:val="center"/>
        </w:trPr>
        <w:tc>
          <w:tcPr>
            <w:tcW w:w="256" w:type="pct"/>
            <w:tcBorders>
              <w:top w:val="nil"/>
              <w:left w:val="single" w:sz="4" w:space="0" w:color="auto"/>
              <w:bottom w:val="single" w:sz="4" w:space="0" w:color="auto"/>
              <w:right w:val="single" w:sz="4" w:space="0" w:color="auto"/>
            </w:tcBorders>
            <w:shd w:val="clear" w:color="auto" w:fill="auto"/>
            <w:noWrap/>
            <w:vAlign w:val="center"/>
            <w:hideMark/>
          </w:tcPr>
          <w:p w:rsidR="00966FE3" w:rsidRPr="00E927AF" w:rsidRDefault="00966FE3" w:rsidP="0002688B">
            <w:pPr>
              <w:jc w:val="center"/>
              <w:rPr>
                <w:color w:val="000000"/>
                <w:sz w:val="22"/>
                <w:szCs w:val="22"/>
              </w:rPr>
            </w:pPr>
          </w:p>
        </w:tc>
        <w:tc>
          <w:tcPr>
            <w:tcW w:w="277" w:type="pct"/>
            <w:tcBorders>
              <w:top w:val="nil"/>
              <w:left w:val="nil"/>
              <w:bottom w:val="single" w:sz="4" w:space="0" w:color="auto"/>
              <w:right w:val="single" w:sz="4" w:space="0" w:color="auto"/>
            </w:tcBorders>
            <w:shd w:val="clear" w:color="auto" w:fill="auto"/>
            <w:noWrap/>
            <w:vAlign w:val="bottom"/>
            <w:hideMark/>
          </w:tcPr>
          <w:p w:rsidR="00966FE3" w:rsidRPr="00E927AF" w:rsidRDefault="00966FE3" w:rsidP="0002688B">
            <w:pPr>
              <w:jc w:val="center"/>
              <w:rPr>
                <w:color w:val="000000"/>
                <w:sz w:val="22"/>
                <w:szCs w:val="22"/>
              </w:rPr>
            </w:pPr>
          </w:p>
        </w:tc>
        <w:tc>
          <w:tcPr>
            <w:tcW w:w="267" w:type="pct"/>
            <w:gridSpan w:val="3"/>
            <w:tcBorders>
              <w:top w:val="single" w:sz="4" w:space="0" w:color="auto"/>
              <w:left w:val="nil"/>
              <w:bottom w:val="single" w:sz="4" w:space="0" w:color="auto"/>
              <w:right w:val="single" w:sz="4" w:space="0" w:color="auto"/>
            </w:tcBorders>
          </w:tcPr>
          <w:p w:rsidR="00966FE3" w:rsidRPr="00E927AF" w:rsidRDefault="00966FE3" w:rsidP="0002688B">
            <w:pPr>
              <w:jc w:val="center"/>
              <w:rPr>
                <w:color w:val="000000"/>
                <w:sz w:val="22"/>
                <w:szCs w:val="22"/>
              </w:rPr>
            </w:pPr>
          </w:p>
        </w:tc>
        <w:tc>
          <w:tcPr>
            <w:tcW w:w="270" w:type="pct"/>
            <w:gridSpan w:val="3"/>
            <w:tcBorders>
              <w:top w:val="single" w:sz="4" w:space="0" w:color="auto"/>
              <w:left w:val="single" w:sz="4" w:space="0" w:color="auto"/>
              <w:bottom w:val="single" w:sz="4" w:space="0" w:color="auto"/>
              <w:right w:val="single" w:sz="4" w:space="0" w:color="auto"/>
            </w:tcBorders>
          </w:tcPr>
          <w:p w:rsidR="00966FE3" w:rsidRPr="00E927AF" w:rsidRDefault="00966FE3" w:rsidP="0002688B">
            <w:pPr>
              <w:jc w:val="center"/>
              <w:rPr>
                <w:color w:val="000000"/>
                <w:sz w:val="22"/>
                <w:szCs w:val="22"/>
              </w:rPr>
            </w:pPr>
          </w:p>
        </w:tc>
        <w:tc>
          <w:tcPr>
            <w:tcW w:w="35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66FE3" w:rsidRPr="00E927AF" w:rsidRDefault="00966FE3" w:rsidP="0002688B">
            <w:pPr>
              <w:jc w:val="center"/>
              <w:rPr>
                <w:color w:val="000000"/>
                <w:sz w:val="22"/>
                <w:szCs w:val="22"/>
              </w:rPr>
            </w:pPr>
          </w:p>
        </w:tc>
        <w:tc>
          <w:tcPr>
            <w:tcW w:w="311" w:type="pct"/>
            <w:tcBorders>
              <w:top w:val="nil"/>
              <w:left w:val="nil"/>
              <w:bottom w:val="single" w:sz="4" w:space="0" w:color="auto"/>
              <w:right w:val="single" w:sz="4" w:space="0" w:color="auto"/>
            </w:tcBorders>
            <w:shd w:val="clear" w:color="auto" w:fill="auto"/>
            <w:noWrap/>
            <w:vAlign w:val="center"/>
            <w:hideMark/>
          </w:tcPr>
          <w:p w:rsidR="00966FE3" w:rsidRPr="00E927AF" w:rsidRDefault="00966FE3" w:rsidP="0002688B">
            <w:pPr>
              <w:jc w:val="center"/>
              <w:rPr>
                <w:color w:val="000000"/>
                <w:sz w:val="22"/>
                <w:szCs w:val="22"/>
              </w:rPr>
            </w:pPr>
          </w:p>
        </w:tc>
        <w:tc>
          <w:tcPr>
            <w:tcW w:w="312" w:type="pct"/>
            <w:tcBorders>
              <w:top w:val="nil"/>
              <w:left w:val="nil"/>
              <w:bottom w:val="single" w:sz="4" w:space="0" w:color="auto"/>
              <w:right w:val="single" w:sz="4" w:space="0" w:color="auto"/>
            </w:tcBorders>
            <w:shd w:val="clear" w:color="auto" w:fill="auto"/>
            <w:noWrap/>
            <w:vAlign w:val="bottom"/>
            <w:hideMark/>
          </w:tcPr>
          <w:p w:rsidR="00966FE3" w:rsidRPr="00E927AF" w:rsidRDefault="00966FE3" w:rsidP="0002688B">
            <w:pPr>
              <w:jc w:val="center"/>
              <w:rPr>
                <w:color w:val="000000"/>
                <w:sz w:val="22"/>
                <w:szCs w:val="22"/>
              </w:rPr>
            </w:pPr>
          </w:p>
        </w:tc>
        <w:tc>
          <w:tcPr>
            <w:tcW w:w="356" w:type="pct"/>
            <w:tcBorders>
              <w:top w:val="nil"/>
              <w:left w:val="nil"/>
              <w:bottom w:val="single" w:sz="4" w:space="0" w:color="auto"/>
              <w:right w:val="single" w:sz="4" w:space="0" w:color="auto"/>
            </w:tcBorders>
            <w:shd w:val="clear" w:color="auto" w:fill="auto"/>
            <w:noWrap/>
            <w:vAlign w:val="bottom"/>
            <w:hideMark/>
          </w:tcPr>
          <w:p w:rsidR="00966FE3" w:rsidRPr="00E927AF" w:rsidRDefault="00966FE3" w:rsidP="0002688B">
            <w:pPr>
              <w:jc w:val="center"/>
              <w:rPr>
                <w:color w:val="000000"/>
                <w:sz w:val="22"/>
                <w:szCs w:val="22"/>
              </w:rPr>
            </w:pPr>
          </w:p>
        </w:tc>
        <w:tc>
          <w:tcPr>
            <w:tcW w:w="311" w:type="pct"/>
            <w:tcBorders>
              <w:top w:val="nil"/>
              <w:left w:val="nil"/>
              <w:bottom w:val="single" w:sz="4" w:space="0" w:color="auto"/>
              <w:right w:val="single" w:sz="4" w:space="0" w:color="auto"/>
            </w:tcBorders>
            <w:shd w:val="clear" w:color="auto" w:fill="auto"/>
            <w:noWrap/>
            <w:vAlign w:val="bottom"/>
            <w:hideMark/>
          </w:tcPr>
          <w:p w:rsidR="00966FE3" w:rsidRPr="00E927AF" w:rsidRDefault="00966FE3" w:rsidP="0002688B">
            <w:pPr>
              <w:jc w:val="center"/>
              <w:rPr>
                <w:color w:val="000000"/>
                <w:sz w:val="22"/>
                <w:szCs w:val="22"/>
              </w:rPr>
            </w:pPr>
          </w:p>
        </w:tc>
        <w:tc>
          <w:tcPr>
            <w:tcW w:w="314" w:type="pct"/>
            <w:tcBorders>
              <w:top w:val="nil"/>
              <w:left w:val="nil"/>
              <w:bottom w:val="single" w:sz="4" w:space="0" w:color="auto"/>
              <w:right w:val="single" w:sz="4" w:space="0" w:color="auto"/>
            </w:tcBorders>
            <w:shd w:val="clear" w:color="auto" w:fill="auto"/>
            <w:noWrap/>
            <w:vAlign w:val="bottom"/>
            <w:hideMark/>
          </w:tcPr>
          <w:p w:rsidR="00966FE3" w:rsidRPr="00E927AF" w:rsidRDefault="00966FE3" w:rsidP="0002688B">
            <w:pPr>
              <w:jc w:val="center"/>
              <w:rPr>
                <w:color w:val="000000"/>
                <w:sz w:val="22"/>
                <w:szCs w:val="22"/>
              </w:rPr>
            </w:pPr>
          </w:p>
        </w:tc>
        <w:tc>
          <w:tcPr>
            <w:tcW w:w="357" w:type="pct"/>
            <w:tcBorders>
              <w:top w:val="nil"/>
              <w:left w:val="nil"/>
              <w:bottom w:val="single" w:sz="4" w:space="0" w:color="auto"/>
              <w:right w:val="single" w:sz="4" w:space="0" w:color="auto"/>
            </w:tcBorders>
            <w:shd w:val="clear" w:color="auto" w:fill="auto"/>
            <w:noWrap/>
            <w:vAlign w:val="bottom"/>
            <w:hideMark/>
          </w:tcPr>
          <w:p w:rsidR="00966FE3" w:rsidRPr="00E927AF" w:rsidRDefault="00966FE3" w:rsidP="0002688B">
            <w:pPr>
              <w:jc w:val="center"/>
              <w:rPr>
                <w:color w:val="000000"/>
                <w:sz w:val="22"/>
                <w:szCs w:val="22"/>
              </w:rPr>
            </w:pPr>
          </w:p>
        </w:tc>
        <w:tc>
          <w:tcPr>
            <w:tcW w:w="311" w:type="pct"/>
            <w:tcBorders>
              <w:top w:val="nil"/>
              <w:left w:val="nil"/>
              <w:bottom w:val="single" w:sz="4" w:space="0" w:color="auto"/>
              <w:right w:val="single" w:sz="4" w:space="0" w:color="auto"/>
            </w:tcBorders>
            <w:shd w:val="clear" w:color="auto" w:fill="auto"/>
            <w:noWrap/>
            <w:vAlign w:val="center"/>
            <w:hideMark/>
          </w:tcPr>
          <w:p w:rsidR="00966FE3" w:rsidRPr="00E927AF" w:rsidRDefault="00966FE3" w:rsidP="0002688B">
            <w:pPr>
              <w:jc w:val="center"/>
              <w:rPr>
                <w:color w:val="000000"/>
                <w:sz w:val="22"/>
                <w:szCs w:val="22"/>
              </w:rPr>
            </w:pPr>
          </w:p>
        </w:tc>
        <w:tc>
          <w:tcPr>
            <w:tcW w:w="312" w:type="pct"/>
            <w:tcBorders>
              <w:top w:val="nil"/>
              <w:left w:val="nil"/>
              <w:bottom w:val="single" w:sz="4" w:space="0" w:color="auto"/>
              <w:right w:val="single" w:sz="4" w:space="0" w:color="auto"/>
            </w:tcBorders>
            <w:shd w:val="clear" w:color="auto" w:fill="auto"/>
            <w:noWrap/>
            <w:vAlign w:val="bottom"/>
            <w:hideMark/>
          </w:tcPr>
          <w:p w:rsidR="00966FE3" w:rsidRPr="00E927AF" w:rsidRDefault="00966FE3" w:rsidP="0002688B">
            <w:pPr>
              <w:jc w:val="center"/>
              <w:rPr>
                <w:color w:val="000000"/>
                <w:sz w:val="22"/>
                <w:szCs w:val="22"/>
              </w:rPr>
            </w:pPr>
          </w:p>
        </w:tc>
        <w:tc>
          <w:tcPr>
            <w:tcW w:w="311" w:type="pct"/>
            <w:tcBorders>
              <w:top w:val="nil"/>
              <w:left w:val="nil"/>
              <w:bottom w:val="single" w:sz="4" w:space="0" w:color="auto"/>
              <w:right w:val="single" w:sz="4" w:space="0" w:color="auto"/>
            </w:tcBorders>
            <w:shd w:val="clear" w:color="auto" w:fill="auto"/>
            <w:noWrap/>
            <w:vAlign w:val="bottom"/>
            <w:hideMark/>
          </w:tcPr>
          <w:p w:rsidR="00966FE3" w:rsidRPr="00E927AF" w:rsidRDefault="00966FE3" w:rsidP="0002688B">
            <w:pPr>
              <w:jc w:val="center"/>
              <w:rPr>
                <w:color w:val="000000"/>
                <w:sz w:val="22"/>
                <w:szCs w:val="22"/>
              </w:rPr>
            </w:pPr>
          </w:p>
        </w:tc>
        <w:tc>
          <w:tcPr>
            <w:tcW w:w="356" w:type="pct"/>
            <w:tcBorders>
              <w:top w:val="nil"/>
              <w:left w:val="nil"/>
              <w:bottom w:val="single" w:sz="4" w:space="0" w:color="auto"/>
              <w:right w:val="single" w:sz="4" w:space="0" w:color="auto"/>
            </w:tcBorders>
            <w:shd w:val="clear" w:color="auto" w:fill="auto"/>
            <w:noWrap/>
            <w:vAlign w:val="bottom"/>
            <w:hideMark/>
          </w:tcPr>
          <w:p w:rsidR="00966FE3" w:rsidRPr="00E927AF" w:rsidRDefault="00966FE3" w:rsidP="0002688B">
            <w:pPr>
              <w:jc w:val="center"/>
              <w:rPr>
                <w:color w:val="000000"/>
                <w:sz w:val="22"/>
                <w:szCs w:val="22"/>
              </w:rPr>
            </w:pPr>
          </w:p>
        </w:tc>
        <w:tc>
          <w:tcPr>
            <w:tcW w:w="323" w:type="pct"/>
            <w:tcBorders>
              <w:top w:val="nil"/>
              <w:left w:val="nil"/>
              <w:bottom w:val="single" w:sz="4" w:space="0" w:color="auto"/>
              <w:right w:val="single" w:sz="4" w:space="0" w:color="auto"/>
            </w:tcBorders>
            <w:shd w:val="clear" w:color="auto" w:fill="auto"/>
            <w:noWrap/>
            <w:vAlign w:val="bottom"/>
            <w:hideMark/>
          </w:tcPr>
          <w:p w:rsidR="00966FE3" w:rsidRPr="00E927AF" w:rsidRDefault="00966FE3" w:rsidP="0002688B">
            <w:pPr>
              <w:jc w:val="center"/>
              <w:rPr>
                <w:color w:val="000000"/>
                <w:sz w:val="22"/>
                <w:szCs w:val="22"/>
              </w:rPr>
            </w:pPr>
          </w:p>
        </w:tc>
      </w:tr>
      <w:tr w:rsidR="008B6A25" w:rsidRPr="00E927AF" w:rsidTr="003878AD">
        <w:trPr>
          <w:trHeight w:val="300"/>
          <w:jc w:val="center"/>
        </w:trPr>
        <w:tc>
          <w:tcPr>
            <w:tcW w:w="534" w:type="pct"/>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8B6A25" w:rsidRPr="00E927AF" w:rsidRDefault="008B6A25" w:rsidP="0002688B">
            <w:pPr>
              <w:jc w:val="center"/>
              <w:rPr>
                <w:b/>
                <w:bCs/>
                <w:color w:val="000000"/>
                <w:sz w:val="22"/>
                <w:szCs w:val="22"/>
              </w:rPr>
            </w:pPr>
            <w:r>
              <w:rPr>
                <w:b/>
                <w:bCs/>
                <w:color w:val="000000"/>
                <w:sz w:val="22"/>
                <w:szCs w:val="22"/>
              </w:rPr>
              <w:t>Итого:</w:t>
            </w:r>
          </w:p>
        </w:tc>
        <w:tc>
          <w:tcPr>
            <w:tcW w:w="89" w:type="pct"/>
            <w:tcBorders>
              <w:top w:val="nil"/>
              <w:left w:val="nil"/>
              <w:bottom w:val="single" w:sz="4" w:space="0" w:color="auto"/>
              <w:right w:val="nil"/>
            </w:tcBorders>
          </w:tcPr>
          <w:p w:rsidR="008B6A25" w:rsidRPr="00E927AF" w:rsidRDefault="008B6A25" w:rsidP="0002688B">
            <w:pPr>
              <w:jc w:val="center"/>
              <w:rPr>
                <w:b/>
                <w:bCs/>
                <w:color w:val="000000"/>
                <w:sz w:val="22"/>
                <w:szCs w:val="22"/>
              </w:rPr>
            </w:pPr>
          </w:p>
        </w:tc>
        <w:tc>
          <w:tcPr>
            <w:tcW w:w="89" w:type="pct"/>
            <w:tcBorders>
              <w:top w:val="nil"/>
              <w:left w:val="nil"/>
              <w:bottom w:val="single" w:sz="4" w:space="0" w:color="auto"/>
              <w:right w:val="nil"/>
            </w:tcBorders>
          </w:tcPr>
          <w:p w:rsidR="008B6A25" w:rsidRPr="00E927AF" w:rsidRDefault="008B6A25" w:rsidP="0002688B">
            <w:pPr>
              <w:jc w:val="center"/>
              <w:rPr>
                <w:b/>
                <w:bCs/>
                <w:color w:val="000000"/>
                <w:sz w:val="22"/>
                <w:szCs w:val="22"/>
              </w:rPr>
            </w:pPr>
          </w:p>
        </w:tc>
        <w:tc>
          <w:tcPr>
            <w:tcW w:w="89" w:type="pct"/>
            <w:tcBorders>
              <w:top w:val="nil"/>
              <w:left w:val="nil"/>
              <w:bottom w:val="single" w:sz="4" w:space="0" w:color="auto"/>
              <w:right w:val="single" w:sz="4" w:space="0" w:color="auto"/>
            </w:tcBorders>
          </w:tcPr>
          <w:p w:rsidR="008B6A25" w:rsidRPr="00E927AF" w:rsidRDefault="008B6A25" w:rsidP="0002688B">
            <w:pPr>
              <w:jc w:val="center"/>
              <w:rPr>
                <w:b/>
                <w:bCs/>
                <w:color w:val="000000"/>
                <w:sz w:val="22"/>
                <w:szCs w:val="22"/>
              </w:rPr>
            </w:pPr>
          </w:p>
        </w:tc>
        <w:tc>
          <w:tcPr>
            <w:tcW w:w="270" w:type="pct"/>
            <w:gridSpan w:val="3"/>
            <w:tcBorders>
              <w:top w:val="single" w:sz="4" w:space="0" w:color="auto"/>
              <w:left w:val="single" w:sz="4" w:space="0" w:color="auto"/>
              <w:bottom w:val="single" w:sz="4" w:space="0" w:color="auto"/>
              <w:right w:val="single" w:sz="4" w:space="0" w:color="auto"/>
            </w:tcBorders>
          </w:tcPr>
          <w:p w:rsidR="008B6A25" w:rsidRPr="00E927AF" w:rsidRDefault="008B6A25" w:rsidP="0002688B">
            <w:pPr>
              <w:jc w:val="center"/>
              <w:rPr>
                <w:b/>
                <w:bCs/>
                <w:color w:val="000000"/>
                <w:sz w:val="22"/>
                <w:szCs w:val="22"/>
              </w:rPr>
            </w:pPr>
          </w:p>
        </w:tc>
        <w:tc>
          <w:tcPr>
            <w:tcW w:w="356" w:type="pct"/>
            <w:tcBorders>
              <w:top w:val="nil"/>
              <w:left w:val="single" w:sz="4" w:space="0" w:color="auto"/>
              <w:bottom w:val="single" w:sz="4" w:space="0" w:color="auto"/>
              <w:right w:val="single" w:sz="4" w:space="0" w:color="auto"/>
            </w:tcBorders>
            <w:shd w:val="clear" w:color="auto" w:fill="auto"/>
            <w:vAlign w:val="bottom"/>
            <w:hideMark/>
          </w:tcPr>
          <w:p w:rsidR="008B6A25" w:rsidRPr="00E927AF" w:rsidRDefault="008B6A25" w:rsidP="0002688B">
            <w:pPr>
              <w:jc w:val="center"/>
              <w:rPr>
                <w:b/>
                <w:bCs/>
                <w:color w:val="000000"/>
                <w:sz w:val="22"/>
                <w:szCs w:val="22"/>
              </w:rPr>
            </w:pPr>
          </w:p>
        </w:tc>
        <w:tc>
          <w:tcPr>
            <w:tcW w:w="311" w:type="pct"/>
            <w:tcBorders>
              <w:top w:val="nil"/>
              <w:left w:val="nil"/>
              <w:bottom w:val="single" w:sz="4" w:space="0" w:color="auto"/>
              <w:right w:val="single" w:sz="4" w:space="0" w:color="auto"/>
            </w:tcBorders>
            <w:shd w:val="clear" w:color="auto" w:fill="auto"/>
            <w:vAlign w:val="bottom"/>
            <w:hideMark/>
          </w:tcPr>
          <w:p w:rsidR="008B6A25" w:rsidRPr="00E927AF" w:rsidRDefault="008B6A25" w:rsidP="0002688B">
            <w:pPr>
              <w:jc w:val="center"/>
              <w:rPr>
                <w:b/>
                <w:bCs/>
                <w:color w:val="000000"/>
                <w:sz w:val="22"/>
                <w:szCs w:val="22"/>
              </w:rPr>
            </w:pPr>
          </w:p>
        </w:tc>
        <w:tc>
          <w:tcPr>
            <w:tcW w:w="312" w:type="pct"/>
            <w:tcBorders>
              <w:top w:val="nil"/>
              <w:left w:val="nil"/>
              <w:bottom w:val="single" w:sz="4" w:space="0" w:color="auto"/>
              <w:right w:val="single" w:sz="4" w:space="0" w:color="auto"/>
            </w:tcBorders>
            <w:shd w:val="clear" w:color="auto" w:fill="auto"/>
            <w:vAlign w:val="bottom"/>
            <w:hideMark/>
          </w:tcPr>
          <w:p w:rsidR="008B6A25" w:rsidRPr="00E927AF" w:rsidRDefault="008B6A25" w:rsidP="0002688B">
            <w:pPr>
              <w:jc w:val="center"/>
              <w:rPr>
                <w:b/>
                <w:bCs/>
                <w:color w:val="000000"/>
                <w:sz w:val="22"/>
                <w:szCs w:val="22"/>
              </w:rPr>
            </w:pPr>
          </w:p>
        </w:tc>
        <w:tc>
          <w:tcPr>
            <w:tcW w:w="356" w:type="pct"/>
            <w:tcBorders>
              <w:top w:val="nil"/>
              <w:left w:val="nil"/>
              <w:bottom w:val="single" w:sz="4" w:space="0" w:color="auto"/>
              <w:right w:val="single" w:sz="4" w:space="0" w:color="auto"/>
            </w:tcBorders>
            <w:shd w:val="clear" w:color="auto" w:fill="auto"/>
            <w:vAlign w:val="bottom"/>
            <w:hideMark/>
          </w:tcPr>
          <w:p w:rsidR="008B6A25" w:rsidRPr="00E927AF" w:rsidRDefault="008B6A25" w:rsidP="0002688B">
            <w:pPr>
              <w:jc w:val="center"/>
              <w:rPr>
                <w:b/>
                <w:bCs/>
                <w:color w:val="000000"/>
                <w:sz w:val="22"/>
                <w:szCs w:val="22"/>
              </w:rPr>
            </w:pPr>
          </w:p>
        </w:tc>
        <w:tc>
          <w:tcPr>
            <w:tcW w:w="311" w:type="pct"/>
            <w:tcBorders>
              <w:top w:val="nil"/>
              <w:left w:val="nil"/>
              <w:bottom w:val="single" w:sz="4" w:space="0" w:color="auto"/>
              <w:right w:val="single" w:sz="4" w:space="0" w:color="auto"/>
            </w:tcBorders>
            <w:shd w:val="clear" w:color="auto" w:fill="auto"/>
            <w:vAlign w:val="bottom"/>
            <w:hideMark/>
          </w:tcPr>
          <w:p w:rsidR="008B6A25" w:rsidRPr="00E927AF" w:rsidRDefault="008B6A25" w:rsidP="0002688B">
            <w:pPr>
              <w:jc w:val="center"/>
              <w:rPr>
                <w:b/>
                <w:bCs/>
                <w:color w:val="000000"/>
                <w:sz w:val="22"/>
                <w:szCs w:val="22"/>
              </w:rPr>
            </w:pPr>
          </w:p>
        </w:tc>
        <w:tc>
          <w:tcPr>
            <w:tcW w:w="314" w:type="pct"/>
            <w:tcBorders>
              <w:top w:val="nil"/>
              <w:left w:val="nil"/>
              <w:bottom w:val="single" w:sz="4" w:space="0" w:color="auto"/>
              <w:right w:val="single" w:sz="4" w:space="0" w:color="auto"/>
            </w:tcBorders>
            <w:shd w:val="clear" w:color="auto" w:fill="auto"/>
            <w:vAlign w:val="bottom"/>
            <w:hideMark/>
          </w:tcPr>
          <w:p w:rsidR="008B6A25" w:rsidRPr="00E927AF" w:rsidRDefault="008B6A25" w:rsidP="0002688B">
            <w:pPr>
              <w:jc w:val="center"/>
              <w:rPr>
                <w:b/>
                <w:bCs/>
                <w:color w:val="000000"/>
                <w:sz w:val="22"/>
                <w:szCs w:val="22"/>
              </w:rPr>
            </w:pPr>
          </w:p>
        </w:tc>
        <w:tc>
          <w:tcPr>
            <w:tcW w:w="357" w:type="pct"/>
            <w:tcBorders>
              <w:top w:val="nil"/>
              <w:left w:val="nil"/>
              <w:bottom w:val="single" w:sz="4" w:space="0" w:color="auto"/>
              <w:right w:val="single" w:sz="4" w:space="0" w:color="auto"/>
            </w:tcBorders>
            <w:shd w:val="clear" w:color="auto" w:fill="auto"/>
            <w:vAlign w:val="bottom"/>
            <w:hideMark/>
          </w:tcPr>
          <w:p w:rsidR="008B6A25" w:rsidRPr="00E927AF" w:rsidRDefault="008B6A25" w:rsidP="0002688B">
            <w:pPr>
              <w:jc w:val="center"/>
              <w:rPr>
                <w:b/>
                <w:bCs/>
                <w:color w:val="000000"/>
                <w:sz w:val="22"/>
                <w:szCs w:val="22"/>
              </w:rPr>
            </w:pPr>
          </w:p>
        </w:tc>
        <w:tc>
          <w:tcPr>
            <w:tcW w:w="311" w:type="pct"/>
            <w:tcBorders>
              <w:top w:val="nil"/>
              <w:left w:val="nil"/>
              <w:bottom w:val="single" w:sz="4" w:space="0" w:color="auto"/>
              <w:right w:val="single" w:sz="4" w:space="0" w:color="auto"/>
            </w:tcBorders>
            <w:shd w:val="clear" w:color="auto" w:fill="auto"/>
            <w:vAlign w:val="bottom"/>
            <w:hideMark/>
          </w:tcPr>
          <w:p w:rsidR="008B6A25" w:rsidRPr="00E927AF" w:rsidRDefault="008B6A25" w:rsidP="0002688B">
            <w:pPr>
              <w:jc w:val="center"/>
              <w:rPr>
                <w:b/>
                <w:bCs/>
                <w:color w:val="000000"/>
                <w:sz w:val="22"/>
                <w:szCs w:val="22"/>
              </w:rPr>
            </w:pPr>
          </w:p>
        </w:tc>
        <w:tc>
          <w:tcPr>
            <w:tcW w:w="312" w:type="pct"/>
            <w:tcBorders>
              <w:top w:val="nil"/>
              <w:left w:val="nil"/>
              <w:bottom w:val="single" w:sz="4" w:space="0" w:color="auto"/>
              <w:right w:val="single" w:sz="4" w:space="0" w:color="auto"/>
            </w:tcBorders>
            <w:shd w:val="clear" w:color="auto" w:fill="auto"/>
            <w:vAlign w:val="bottom"/>
            <w:hideMark/>
          </w:tcPr>
          <w:p w:rsidR="008B6A25" w:rsidRPr="00E927AF" w:rsidRDefault="008B6A25" w:rsidP="0002688B">
            <w:pPr>
              <w:jc w:val="center"/>
              <w:rPr>
                <w:b/>
                <w:bCs/>
                <w:color w:val="000000"/>
                <w:sz w:val="22"/>
                <w:szCs w:val="22"/>
              </w:rPr>
            </w:pPr>
          </w:p>
        </w:tc>
        <w:tc>
          <w:tcPr>
            <w:tcW w:w="311" w:type="pct"/>
            <w:tcBorders>
              <w:top w:val="nil"/>
              <w:left w:val="nil"/>
              <w:bottom w:val="single" w:sz="4" w:space="0" w:color="auto"/>
              <w:right w:val="single" w:sz="4" w:space="0" w:color="auto"/>
            </w:tcBorders>
            <w:shd w:val="clear" w:color="auto" w:fill="auto"/>
            <w:vAlign w:val="bottom"/>
            <w:hideMark/>
          </w:tcPr>
          <w:p w:rsidR="008B6A25" w:rsidRPr="00E927AF" w:rsidRDefault="008B6A25" w:rsidP="0002688B">
            <w:pPr>
              <w:jc w:val="center"/>
              <w:rPr>
                <w:b/>
                <w:bCs/>
                <w:color w:val="000000"/>
                <w:sz w:val="22"/>
                <w:szCs w:val="22"/>
              </w:rPr>
            </w:pPr>
          </w:p>
        </w:tc>
        <w:tc>
          <w:tcPr>
            <w:tcW w:w="356" w:type="pct"/>
            <w:tcBorders>
              <w:top w:val="nil"/>
              <w:left w:val="nil"/>
              <w:bottom w:val="single" w:sz="4" w:space="0" w:color="auto"/>
              <w:right w:val="single" w:sz="4" w:space="0" w:color="auto"/>
            </w:tcBorders>
            <w:shd w:val="clear" w:color="auto" w:fill="auto"/>
            <w:vAlign w:val="bottom"/>
            <w:hideMark/>
          </w:tcPr>
          <w:p w:rsidR="008B6A25" w:rsidRPr="00E927AF" w:rsidRDefault="008B6A25" w:rsidP="0002688B">
            <w:pPr>
              <w:jc w:val="center"/>
              <w:rPr>
                <w:b/>
                <w:bCs/>
                <w:color w:val="000000"/>
                <w:sz w:val="22"/>
                <w:szCs w:val="22"/>
              </w:rPr>
            </w:pPr>
          </w:p>
        </w:tc>
        <w:tc>
          <w:tcPr>
            <w:tcW w:w="323" w:type="pct"/>
            <w:tcBorders>
              <w:top w:val="nil"/>
              <w:left w:val="nil"/>
              <w:bottom w:val="single" w:sz="4" w:space="0" w:color="auto"/>
              <w:right w:val="single" w:sz="4" w:space="0" w:color="auto"/>
            </w:tcBorders>
            <w:shd w:val="clear" w:color="auto" w:fill="auto"/>
            <w:vAlign w:val="bottom"/>
            <w:hideMark/>
          </w:tcPr>
          <w:p w:rsidR="008B6A25" w:rsidRPr="00E927AF" w:rsidRDefault="008B6A25" w:rsidP="0002688B">
            <w:pPr>
              <w:jc w:val="center"/>
              <w:rPr>
                <w:b/>
                <w:bCs/>
                <w:color w:val="000000"/>
                <w:sz w:val="22"/>
                <w:szCs w:val="22"/>
              </w:rPr>
            </w:pPr>
          </w:p>
        </w:tc>
      </w:tr>
      <w:tr w:rsidR="008B6A25" w:rsidRPr="00E927AF" w:rsidTr="003878AD">
        <w:trPr>
          <w:trHeight w:val="300"/>
          <w:jc w:val="center"/>
        </w:trPr>
        <w:tc>
          <w:tcPr>
            <w:tcW w:w="534" w:type="pct"/>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8B6A25" w:rsidRPr="00E927AF" w:rsidRDefault="008B6A25" w:rsidP="0002688B">
            <w:pPr>
              <w:jc w:val="center"/>
              <w:rPr>
                <w:b/>
                <w:bCs/>
                <w:color w:val="000000"/>
                <w:sz w:val="22"/>
                <w:szCs w:val="22"/>
              </w:rPr>
            </w:pPr>
            <w:r>
              <w:rPr>
                <w:b/>
                <w:bCs/>
                <w:color w:val="000000"/>
                <w:sz w:val="22"/>
                <w:szCs w:val="22"/>
              </w:rPr>
              <w:t>Всего:</w:t>
            </w:r>
          </w:p>
        </w:tc>
        <w:tc>
          <w:tcPr>
            <w:tcW w:w="267" w:type="pct"/>
            <w:gridSpan w:val="3"/>
            <w:tcBorders>
              <w:top w:val="single" w:sz="4" w:space="0" w:color="auto"/>
              <w:left w:val="nil"/>
              <w:bottom w:val="single" w:sz="4" w:space="0" w:color="auto"/>
              <w:right w:val="single" w:sz="4" w:space="0" w:color="auto"/>
            </w:tcBorders>
          </w:tcPr>
          <w:p w:rsidR="008B6A25" w:rsidRPr="00E927AF" w:rsidRDefault="008B6A25" w:rsidP="0002688B">
            <w:pPr>
              <w:jc w:val="center"/>
              <w:rPr>
                <w:b/>
                <w:bCs/>
                <w:color w:val="000000"/>
                <w:sz w:val="22"/>
                <w:szCs w:val="22"/>
              </w:rPr>
            </w:pPr>
          </w:p>
        </w:tc>
        <w:tc>
          <w:tcPr>
            <w:tcW w:w="90" w:type="pct"/>
            <w:tcBorders>
              <w:top w:val="nil"/>
              <w:left w:val="single" w:sz="4" w:space="0" w:color="auto"/>
              <w:bottom w:val="single" w:sz="4" w:space="0" w:color="auto"/>
              <w:right w:val="nil"/>
            </w:tcBorders>
          </w:tcPr>
          <w:p w:rsidR="008B6A25" w:rsidRPr="00E927AF" w:rsidRDefault="008B6A25" w:rsidP="0002688B">
            <w:pPr>
              <w:jc w:val="center"/>
              <w:rPr>
                <w:b/>
                <w:bCs/>
                <w:color w:val="000000"/>
                <w:sz w:val="22"/>
                <w:szCs w:val="22"/>
              </w:rPr>
            </w:pPr>
          </w:p>
        </w:tc>
        <w:tc>
          <w:tcPr>
            <w:tcW w:w="90" w:type="pct"/>
            <w:tcBorders>
              <w:top w:val="nil"/>
              <w:left w:val="nil"/>
              <w:bottom w:val="single" w:sz="4" w:space="0" w:color="auto"/>
              <w:right w:val="nil"/>
            </w:tcBorders>
          </w:tcPr>
          <w:p w:rsidR="008B6A25" w:rsidRPr="00E927AF" w:rsidRDefault="008B6A25" w:rsidP="0002688B">
            <w:pPr>
              <w:jc w:val="center"/>
              <w:rPr>
                <w:b/>
                <w:bCs/>
                <w:color w:val="000000"/>
                <w:sz w:val="22"/>
                <w:szCs w:val="22"/>
              </w:rPr>
            </w:pPr>
          </w:p>
        </w:tc>
        <w:tc>
          <w:tcPr>
            <w:tcW w:w="90" w:type="pct"/>
            <w:tcBorders>
              <w:top w:val="nil"/>
              <w:left w:val="nil"/>
              <w:bottom w:val="single" w:sz="4" w:space="0" w:color="auto"/>
              <w:right w:val="single" w:sz="4" w:space="0" w:color="auto"/>
            </w:tcBorders>
          </w:tcPr>
          <w:p w:rsidR="008B6A25" w:rsidRPr="00E927AF" w:rsidRDefault="008B6A25" w:rsidP="0002688B">
            <w:pPr>
              <w:jc w:val="center"/>
              <w:rPr>
                <w:b/>
                <w:bCs/>
                <w:color w:val="000000"/>
                <w:sz w:val="22"/>
                <w:szCs w:val="22"/>
              </w:rPr>
            </w:pPr>
          </w:p>
        </w:tc>
        <w:tc>
          <w:tcPr>
            <w:tcW w:w="356"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8B6A25" w:rsidRPr="00E927AF" w:rsidRDefault="008B6A25" w:rsidP="0002688B">
            <w:pPr>
              <w:jc w:val="center"/>
              <w:rPr>
                <w:b/>
                <w:bCs/>
                <w:color w:val="000000"/>
                <w:sz w:val="22"/>
                <w:szCs w:val="22"/>
              </w:rPr>
            </w:pPr>
          </w:p>
        </w:tc>
        <w:tc>
          <w:tcPr>
            <w:tcW w:w="311" w:type="pct"/>
            <w:tcBorders>
              <w:top w:val="nil"/>
              <w:left w:val="nil"/>
              <w:bottom w:val="single" w:sz="4" w:space="0" w:color="auto"/>
              <w:right w:val="single" w:sz="4" w:space="0" w:color="auto"/>
            </w:tcBorders>
            <w:shd w:val="clear" w:color="auto" w:fill="auto"/>
            <w:vAlign w:val="bottom"/>
            <w:hideMark/>
          </w:tcPr>
          <w:p w:rsidR="008B6A25" w:rsidRPr="00E927AF" w:rsidRDefault="008B6A25" w:rsidP="0002688B">
            <w:pPr>
              <w:jc w:val="center"/>
              <w:rPr>
                <w:b/>
                <w:bCs/>
                <w:color w:val="000000"/>
                <w:sz w:val="22"/>
                <w:szCs w:val="22"/>
              </w:rPr>
            </w:pPr>
          </w:p>
        </w:tc>
        <w:tc>
          <w:tcPr>
            <w:tcW w:w="312" w:type="pct"/>
            <w:tcBorders>
              <w:top w:val="nil"/>
              <w:left w:val="nil"/>
              <w:bottom w:val="single" w:sz="4" w:space="0" w:color="auto"/>
              <w:right w:val="single" w:sz="4" w:space="0" w:color="auto"/>
            </w:tcBorders>
            <w:shd w:val="clear" w:color="auto" w:fill="auto"/>
            <w:vAlign w:val="bottom"/>
            <w:hideMark/>
          </w:tcPr>
          <w:p w:rsidR="008B6A25" w:rsidRPr="00E927AF" w:rsidRDefault="008B6A25" w:rsidP="0002688B">
            <w:pPr>
              <w:jc w:val="center"/>
              <w:rPr>
                <w:b/>
                <w:bCs/>
                <w:color w:val="000000"/>
                <w:sz w:val="22"/>
                <w:szCs w:val="22"/>
              </w:rPr>
            </w:pPr>
          </w:p>
        </w:tc>
        <w:tc>
          <w:tcPr>
            <w:tcW w:w="356" w:type="pct"/>
            <w:tcBorders>
              <w:top w:val="nil"/>
              <w:left w:val="nil"/>
              <w:bottom w:val="single" w:sz="4" w:space="0" w:color="auto"/>
              <w:right w:val="single" w:sz="4" w:space="0" w:color="auto"/>
            </w:tcBorders>
            <w:shd w:val="clear" w:color="auto" w:fill="auto"/>
            <w:vAlign w:val="bottom"/>
            <w:hideMark/>
          </w:tcPr>
          <w:p w:rsidR="008B6A25" w:rsidRPr="00E927AF" w:rsidRDefault="008B6A25" w:rsidP="0002688B">
            <w:pPr>
              <w:jc w:val="center"/>
              <w:rPr>
                <w:b/>
                <w:bCs/>
                <w:color w:val="000000"/>
                <w:sz w:val="22"/>
                <w:szCs w:val="22"/>
              </w:rPr>
            </w:pPr>
          </w:p>
        </w:tc>
        <w:tc>
          <w:tcPr>
            <w:tcW w:w="311" w:type="pct"/>
            <w:tcBorders>
              <w:top w:val="nil"/>
              <w:left w:val="nil"/>
              <w:bottom w:val="single" w:sz="4" w:space="0" w:color="auto"/>
              <w:right w:val="single" w:sz="4" w:space="0" w:color="auto"/>
            </w:tcBorders>
            <w:shd w:val="clear" w:color="auto" w:fill="auto"/>
            <w:vAlign w:val="bottom"/>
            <w:hideMark/>
          </w:tcPr>
          <w:p w:rsidR="008B6A25" w:rsidRPr="00E927AF" w:rsidRDefault="008B6A25" w:rsidP="0002688B">
            <w:pPr>
              <w:jc w:val="center"/>
              <w:rPr>
                <w:b/>
                <w:bCs/>
                <w:color w:val="000000"/>
                <w:sz w:val="22"/>
                <w:szCs w:val="22"/>
              </w:rPr>
            </w:pPr>
          </w:p>
        </w:tc>
        <w:tc>
          <w:tcPr>
            <w:tcW w:w="314" w:type="pct"/>
            <w:tcBorders>
              <w:top w:val="nil"/>
              <w:left w:val="nil"/>
              <w:bottom w:val="single" w:sz="4" w:space="0" w:color="auto"/>
              <w:right w:val="single" w:sz="4" w:space="0" w:color="auto"/>
            </w:tcBorders>
            <w:shd w:val="clear" w:color="auto" w:fill="auto"/>
            <w:vAlign w:val="bottom"/>
            <w:hideMark/>
          </w:tcPr>
          <w:p w:rsidR="008B6A25" w:rsidRPr="00E927AF" w:rsidRDefault="008B6A25" w:rsidP="0002688B">
            <w:pPr>
              <w:jc w:val="center"/>
              <w:rPr>
                <w:b/>
                <w:bCs/>
                <w:color w:val="000000"/>
                <w:sz w:val="22"/>
                <w:szCs w:val="22"/>
              </w:rPr>
            </w:pPr>
          </w:p>
        </w:tc>
        <w:tc>
          <w:tcPr>
            <w:tcW w:w="357" w:type="pct"/>
            <w:tcBorders>
              <w:top w:val="nil"/>
              <w:left w:val="nil"/>
              <w:bottom w:val="single" w:sz="4" w:space="0" w:color="auto"/>
              <w:right w:val="single" w:sz="4" w:space="0" w:color="auto"/>
            </w:tcBorders>
            <w:shd w:val="clear" w:color="auto" w:fill="auto"/>
            <w:vAlign w:val="bottom"/>
            <w:hideMark/>
          </w:tcPr>
          <w:p w:rsidR="008B6A25" w:rsidRPr="00E927AF" w:rsidRDefault="008B6A25" w:rsidP="0002688B">
            <w:pPr>
              <w:jc w:val="center"/>
              <w:rPr>
                <w:b/>
                <w:bCs/>
                <w:color w:val="000000"/>
                <w:sz w:val="22"/>
                <w:szCs w:val="22"/>
              </w:rPr>
            </w:pPr>
          </w:p>
        </w:tc>
        <w:tc>
          <w:tcPr>
            <w:tcW w:w="311" w:type="pct"/>
            <w:tcBorders>
              <w:top w:val="nil"/>
              <w:left w:val="nil"/>
              <w:bottom w:val="single" w:sz="4" w:space="0" w:color="auto"/>
              <w:right w:val="single" w:sz="4" w:space="0" w:color="auto"/>
            </w:tcBorders>
            <w:shd w:val="clear" w:color="auto" w:fill="auto"/>
            <w:vAlign w:val="bottom"/>
            <w:hideMark/>
          </w:tcPr>
          <w:p w:rsidR="008B6A25" w:rsidRPr="00E927AF" w:rsidRDefault="008B6A25" w:rsidP="0002688B">
            <w:pPr>
              <w:jc w:val="center"/>
              <w:rPr>
                <w:b/>
                <w:bCs/>
                <w:color w:val="000000"/>
                <w:sz w:val="22"/>
                <w:szCs w:val="22"/>
              </w:rPr>
            </w:pPr>
          </w:p>
        </w:tc>
        <w:tc>
          <w:tcPr>
            <w:tcW w:w="312" w:type="pct"/>
            <w:tcBorders>
              <w:top w:val="nil"/>
              <w:left w:val="nil"/>
              <w:bottom w:val="single" w:sz="4" w:space="0" w:color="auto"/>
              <w:right w:val="single" w:sz="4" w:space="0" w:color="auto"/>
            </w:tcBorders>
            <w:shd w:val="clear" w:color="auto" w:fill="auto"/>
            <w:vAlign w:val="bottom"/>
            <w:hideMark/>
          </w:tcPr>
          <w:p w:rsidR="008B6A25" w:rsidRPr="00E927AF" w:rsidRDefault="008B6A25" w:rsidP="0002688B">
            <w:pPr>
              <w:jc w:val="center"/>
              <w:rPr>
                <w:b/>
                <w:bCs/>
                <w:color w:val="000000"/>
                <w:sz w:val="22"/>
                <w:szCs w:val="22"/>
              </w:rPr>
            </w:pPr>
          </w:p>
        </w:tc>
        <w:tc>
          <w:tcPr>
            <w:tcW w:w="311" w:type="pct"/>
            <w:tcBorders>
              <w:top w:val="nil"/>
              <w:left w:val="nil"/>
              <w:bottom w:val="single" w:sz="4" w:space="0" w:color="auto"/>
              <w:right w:val="single" w:sz="4" w:space="0" w:color="auto"/>
            </w:tcBorders>
            <w:shd w:val="clear" w:color="auto" w:fill="auto"/>
            <w:vAlign w:val="bottom"/>
            <w:hideMark/>
          </w:tcPr>
          <w:p w:rsidR="008B6A25" w:rsidRPr="00E927AF" w:rsidRDefault="008B6A25" w:rsidP="0002688B">
            <w:pPr>
              <w:jc w:val="center"/>
              <w:rPr>
                <w:b/>
                <w:bCs/>
                <w:color w:val="000000"/>
                <w:sz w:val="22"/>
                <w:szCs w:val="22"/>
              </w:rPr>
            </w:pPr>
          </w:p>
        </w:tc>
        <w:tc>
          <w:tcPr>
            <w:tcW w:w="356" w:type="pct"/>
            <w:tcBorders>
              <w:top w:val="nil"/>
              <w:left w:val="nil"/>
              <w:bottom w:val="single" w:sz="4" w:space="0" w:color="auto"/>
              <w:right w:val="single" w:sz="4" w:space="0" w:color="auto"/>
            </w:tcBorders>
            <w:shd w:val="clear" w:color="auto" w:fill="auto"/>
            <w:vAlign w:val="bottom"/>
            <w:hideMark/>
          </w:tcPr>
          <w:p w:rsidR="008B6A25" w:rsidRPr="00E927AF" w:rsidRDefault="008B6A25" w:rsidP="0002688B">
            <w:pPr>
              <w:jc w:val="center"/>
              <w:rPr>
                <w:b/>
                <w:bCs/>
                <w:color w:val="000000"/>
                <w:sz w:val="22"/>
                <w:szCs w:val="22"/>
              </w:rPr>
            </w:pPr>
          </w:p>
        </w:tc>
        <w:tc>
          <w:tcPr>
            <w:tcW w:w="323" w:type="pct"/>
            <w:tcBorders>
              <w:top w:val="nil"/>
              <w:left w:val="nil"/>
              <w:bottom w:val="single" w:sz="4" w:space="0" w:color="auto"/>
              <w:right w:val="single" w:sz="4" w:space="0" w:color="auto"/>
            </w:tcBorders>
            <w:shd w:val="clear" w:color="auto" w:fill="auto"/>
            <w:vAlign w:val="bottom"/>
            <w:hideMark/>
          </w:tcPr>
          <w:p w:rsidR="008B6A25" w:rsidRPr="00E927AF" w:rsidRDefault="008B6A25" w:rsidP="0002688B">
            <w:pPr>
              <w:jc w:val="center"/>
              <w:rPr>
                <w:b/>
                <w:bCs/>
                <w:color w:val="000000"/>
                <w:sz w:val="22"/>
                <w:szCs w:val="22"/>
              </w:rPr>
            </w:pPr>
          </w:p>
        </w:tc>
      </w:tr>
    </w:tbl>
    <w:p w:rsidR="0002688B" w:rsidRPr="00E927AF" w:rsidRDefault="0002688B" w:rsidP="0002688B">
      <w:pPr>
        <w:pStyle w:val="af3"/>
        <w:tabs>
          <w:tab w:val="left" w:pos="-1843"/>
          <w:tab w:val="left" w:pos="3119"/>
          <w:tab w:val="left" w:pos="6521"/>
        </w:tabs>
        <w:spacing w:before="120"/>
        <w:jc w:val="both"/>
        <w:rPr>
          <w:b/>
          <w:bCs/>
          <w:sz w:val="22"/>
          <w:szCs w:val="22"/>
        </w:rPr>
      </w:pPr>
      <w:r w:rsidRPr="00E927AF">
        <w:rPr>
          <w:b/>
          <w:bCs/>
          <w:sz w:val="22"/>
          <w:szCs w:val="22"/>
        </w:rPr>
        <w:t>Члены комиссии:</w:t>
      </w:r>
    </w:p>
    <w:tbl>
      <w:tblPr>
        <w:tblW w:w="10348" w:type="dxa"/>
        <w:tblInd w:w="28" w:type="dxa"/>
        <w:tblCellMar>
          <w:left w:w="28" w:type="dxa"/>
          <w:right w:w="28" w:type="dxa"/>
        </w:tblCellMar>
        <w:tblLook w:val="0000"/>
      </w:tblPr>
      <w:tblGrid>
        <w:gridCol w:w="65"/>
        <w:gridCol w:w="4897"/>
        <w:gridCol w:w="567"/>
        <w:gridCol w:w="98"/>
        <w:gridCol w:w="2170"/>
        <w:gridCol w:w="567"/>
        <w:gridCol w:w="98"/>
        <w:gridCol w:w="1886"/>
      </w:tblGrid>
      <w:tr w:rsidR="0002688B" w:rsidRPr="00E927AF" w:rsidTr="00966FE3">
        <w:trPr>
          <w:gridBefore w:val="1"/>
          <w:wBefore w:w="65" w:type="dxa"/>
          <w:trHeight w:val="545"/>
        </w:trPr>
        <w:tc>
          <w:tcPr>
            <w:tcW w:w="4897" w:type="dxa"/>
            <w:tcBorders>
              <w:top w:val="nil"/>
              <w:left w:val="nil"/>
              <w:bottom w:val="single" w:sz="4" w:space="0" w:color="auto"/>
              <w:right w:val="nil"/>
            </w:tcBorders>
            <w:vAlign w:val="bottom"/>
          </w:tcPr>
          <w:p w:rsidR="0002688B" w:rsidRPr="00E927AF" w:rsidRDefault="0002688B" w:rsidP="0002688B">
            <w:pPr>
              <w:pStyle w:val="af3"/>
              <w:tabs>
                <w:tab w:val="left" w:pos="-1843"/>
                <w:tab w:val="left" w:pos="3119"/>
                <w:tab w:val="left" w:pos="6521"/>
              </w:tabs>
              <w:ind w:left="114"/>
              <w:rPr>
                <w:sz w:val="22"/>
                <w:szCs w:val="22"/>
              </w:rPr>
            </w:pPr>
          </w:p>
        </w:tc>
        <w:tc>
          <w:tcPr>
            <w:tcW w:w="665" w:type="dxa"/>
            <w:gridSpan w:val="2"/>
            <w:tcBorders>
              <w:top w:val="nil"/>
              <w:left w:val="nil"/>
              <w:bottom w:val="nil"/>
              <w:right w:val="nil"/>
            </w:tcBorders>
            <w:vAlign w:val="bottom"/>
          </w:tcPr>
          <w:p w:rsidR="0002688B" w:rsidRPr="00E927AF" w:rsidRDefault="0002688B" w:rsidP="0002688B">
            <w:pPr>
              <w:pStyle w:val="af3"/>
              <w:tabs>
                <w:tab w:val="left" w:pos="-1843"/>
                <w:tab w:val="left" w:pos="3119"/>
                <w:tab w:val="left" w:pos="6521"/>
              </w:tabs>
              <w:jc w:val="both"/>
              <w:rPr>
                <w:sz w:val="22"/>
                <w:szCs w:val="22"/>
              </w:rPr>
            </w:pPr>
          </w:p>
        </w:tc>
        <w:tc>
          <w:tcPr>
            <w:tcW w:w="2170" w:type="dxa"/>
            <w:tcBorders>
              <w:top w:val="nil"/>
              <w:left w:val="nil"/>
              <w:bottom w:val="single" w:sz="4" w:space="0" w:color="auto"/>
              <w:right w:val="nil"/>
            </w:tcBorders>
            <w:vAlign w:val="bottom"/>
          </w:tcPr>
          <w:p w:rsidR="0002688B" w:rsidRPr="00E927AF" w:rsidRDefault="0002688B" w:rsidP="0002688B">
            <w:pPr>
              <w:pStyle w:val="af3"/>
              <w:tabs>
                <w:tab w:val="left" w:pos="-1843"/>
                <w:tab w:val="left" w:pos="3119"/>
                <w:tab w:val="left" w:pos="6521"/>
              </w:tabs>
              <w:jc w:val="center"/>
              <w:rPr>
                <w:sz w:val="22"/>
                <w:szCs w:val="22"/>
              </w:rPr>
            </w:pPr>
          </w:p>
        </w:tc>
        <w:tc>
          <w:tcPr>
            <w:tcW w:w="665" w:type="dxa"/>
            <w:gridSpan w:val="2"/>
            <w:tcBorders>
              <w:top w:val="nil"/>
              <w:left w:val="nil"/>
              <w:bottom w:val="nil"/>
              <w:right w:val="nil"/>
            </w:tcBorders>
            <w:vAlign w:val="bottom"/>
          </w:tcPr>
          <w:p w:rsidR="0002688B" w:rsidRPr="00E927AF" w:rsidRDefault="0002688B" w:rsidP="0002688B">
            <w:pPr>
              <w:pStyle w:val="af3"/>
              <w:tabs>
                <w:tab w:val="left" w:pos="-1843"/>
                <w:tab w:val="left" w:pos="3119"/>
                <w:tab w:val="left" w:pos="6521"/>
              </w:tabs>
              <w:jc w:val="both"/>
              <w:rPr>
                <w:sz w:val="22"/>
                <w:szCs w:val="22"/>
              </w:rPr>
            </w:pPr>
          </w:p>
        </w:tc>
        <w:tc>
          <w:tcPr>
            <w:tcW w:w="1886" w:type="dxa"/>
            <w:tcBorders>
              <w:top w:val="nil"/>
              <w:left w:val="nil"/>
              <w:bottom w:val="single" w:sz="4" w:space="0" w:color="auto"/>
              <w:right w:val="nil"/>
            </w:tcBorders>
            <w:vAlign w:val="bottom"/>
          </w:tcPr>
          <w:p w:rsidR="0002688B" w:rsidRPr="00E927AF" w:rsidRDefault="0002688B" w:rsidP="0002688B">
            <w:pPr>
              <w:pStyle w:val="af3"/>
              <w:tabs>
                <w:tab w:val="left" w:pos="-1843"/>
                <w:tab w:val="left" w:pos="3119"/>
                <w:tab w:val="left" w:pos="6521"/>
              </w:tabs>
              <w:jc w:val="center"/>
              <w:rPr>
                <w:sz w:val="22"/>
                <w:szCs w:val="22"/>
              </w:rPr>
            </w:pPr>
          </w:p>
        </w:tc>
      </w:tr>
      <w:tr w:rsidR="0002688B" w:rsidRPr="00E927AF" w:rsidTr="00966FE3">
        <w:trPr>
          <w:gridBefore w:val="1"/>
          <w:wBefore w:w="65" w:type="dxa"/>
        </w:trPr>
        <w:tc>
          <w:tcPr>
            <w:tcW w:w="4897" w:type="dxa"/>
            <w:tcBorders>
              <w:top w:val="nil"/>
              <w:left w:val="nil"/>
              <w:bottom w:val="nil"/>
              <w:right w:val="nil"/>
            </w:tcBorders>
          </w:tcPr>
          <w:p w:rsidR="0002688B" w:rsidRPr="00E927AF" w:rsidRDefault="0002688B" w:rsidP="0002688B">
            <w:pPr>
              <w:pStyle w:val="af3"/>
              <w:tabs>
                <w:tab w:val="left" w:pos="-1843"/>
                <w:tab w:val="left" w:pos="3119"/>
                <w:tab w:val="left" w:pos="6521"/>
              </w:tabs>
              <w:jc w:val="center"/>
              <w:rPr>
                <w:sz w:val="16"/>
                <w:szCs w:val="16"/>
              </w:rPr>
            </w:pPr>
            <w:r w:rsidRPr="00E927AF">
              <w:rPr>
                <w:sz w:val="16"/>
                <w:szCs w:val="16"/>
              </w:rPr>
              <w:t>(должность)</w:t>
            </w:r>
          </w:p>
        </w:tc>
        <w:tc>
          <w:tcPr>
            <w:tcW w:w="665" w:type="dxa"/>
            <w:gridSpan w:val="2"/>
            <w:tcBorders>
              <w:top w:val="nil"/>
              <w:left w:val="nil"/>
              <w:bottom w:val="nil"/>
              <w:right w:val="nil"/>
            </w:tcBorders>
          </w:tcPr>
          <w:p w:rsidR="0002688B" w:rsidRPr="00E927AF" w:rsidRDefault="0002688B" w:rsidP="0002688B">
            <w:pPr>
              <w:pStyle w:val="af3"/>
              <w:tabs>
                <w:tab w:val="left" w:pos="-1843"/>
                <w:tab w:val="left" w:pos="3119"/>
                <w:tab w:val="left" w:pos="6521"/>
              </w:tabs>
              <w:jc w:val="both"/>
              <w:rPr>
                <w:sz w:val="16"/>
                <w:szCs w:val="16"/>
              </w:rPr>
            </w:pPr>
          </w:p>
        </w:tc>
        <w:tc>
          <w:tcPr>
            <w:tcW w:w="2170" w:type="dxa"/>
            <w:tcBorders>
              <w:top w:val="nil"/>
              <w:left w:val="nil"/>
              <w:bottom w:val="nil"/>
              <w:right w:val="nil"/>
            </w:tcBorders>
          </w:tcPr>
          <w:p w:rsidR="0002688B" w:rsidRPr="00E927AF" w:rsidRDefault="0002688B" w:rsidP="0002688B">
            <w:pPr>
              <w:pStyle w:val="af3"/>
              <w:tabs>
                <w:tab w:val="left" w:pos="-1843"/>
                <w:tab w:val="left" w:pos="3119"/>
                <w:tab w:val="left" w:pos="6521"/>
              </w:tabs>
              <w:jc w:val="center"/>
              <w:rPr>
                <w:sz w:val="16"/>
                <w:szCs w:val="16"/>
              </w:rPr>
            </w:pPr>
            <w:r w:rsidRPr="00E927AF">
              <w:rPr>
                <w:sz w:val="16"/>
                <w:szCs w:val="16"/>
              </w:rPr>
              <w:t>(подпись)</w:t>
            </w:r>
          </w:p>
        </w:tc>
        <w:tc>
          <w:tcPr>
            <w:tcW w:w="665" w:type="dxa"/>
            <w:gridSpan w:val="2"/>
            <w:tcBorders>
              <w:top w:val="nil"/>
              <w:left w:val="nil"/>
              <w:bottom w:val="nil"/>
              <w:right w:val="nil"/>
            </w:tcBorders>
          </w:tcPr>
          <w:p w:rsidR="0002688B" w:rsidRPr="00E927AF" w:rsidRDefault="0002688B" w:rsidP="0002688B">
            <w:pPr>
              <w:pStyle w:val="af3"/>
              <w:tabs>
                <w:tab w:val="left" w:pos="-1843"/>
                <w:tab w:val="left" w:pos="3119"/>
                <w:tab w:val="left" w:pos="6521"/>
              </w:tabs>
              <w:jc w:val="center"/>
              <w:rPr>
                <w:sz w:val="16"/>
                <w:szCs w:val="16"/>
              </w:rPr>
            </w:pPr>
          </w:p>
        </w:tc>
        <w:tc>
          <w:tcPr>
            <w:tcW w:w="1886" w:type="dxa"/>
            <w:tcBorders>
              <w:top w:val="nil"/>
              <w:left w:val="nil"/>
              <w:bottom w:val="nil"/>
              <w:right w:val="nil"/>
            </w:tcBorders>
          </w:tcPr>
          <w:p w:rsidR="0002688B" w:rsidRPr="00E927AF" w:rsidRDefault="0002688B" w:rsidP="0002688B">
            <w:pPr>
              <w:pStyle w:val="af3"/>
              <w:tabs>
                <w:tab w:val="left" w:pos="-1843"/>
                <w:tab w:val="left" w:pos="3119"/>
                <w:tab w:val="left" w:pos="6521"/>
              </w:tabs>
              <w:jc w:val="center"/>
              <w:rPr>
                <w:sz w:val="16"/>
                <w:szCs w:val="16"/>
              </w:rPr>
            </w:pPr>
            <w:r w:rsidRPr="00E927AF">
              <w:rPr>
                <w:sz w:val="16"/>
                <w:szCs w:val="16"/>
              </w:rPr>
              <w:t>(расшифровка подписи)</w:t>
            </w:r>
          </w:p>
        </w:tc>
      </w:tr>
      <w:tr w:rsidR="0002688B" w:rsidRPr="00E927AF" w:rsidTr="00966FE3">
        <w:trPr>
          <w:trHeight w:val="545"/>
        </w:trPr>
        <w:tc>
          <w:tcPr>
            <w:tcW w:w="4962" w:type="dxa"/>
            <w:gridSpan w:val="2"/>
            <w:tcBorders>
              <w:top w:val="nil"/>
              <w:left w:val="nil"/>
              <w:bottom w:val="single" w:sz="4" w:space="0" w:color="auto"/>
              <w:right w:val="nil"/>
            </w:tcBorders>
            <w:vAlign w:val="bottom"/>
          </w:tcPr>
          <w:p w:rsidR="0002688B" w:rsidRPr="00E927AF" w:rsidRDefault="0002688B" w:rsidP="0002688B">
            <w:pPr>
              <w:pStyle w:val="af3"/>
              <w:tabs>
                <w:tab w:val="left" w:pos="-1843"/>
                <w:tab w:val="left" w:pos="3119"/>
                <w:tab w:val="left" w:pos="6521"/>
              </w:tabs>
              <w:ind w:left="114"/>
              <w:rPr>
                <w:sz w:val="22"/>
                <w:szCs w:val="22"/>
              </w:rPr>
            </w:pPr>
          </w:p>
        </w:tc>
        <w:tc>
          <w:tcPr>
            <w:tcW w:w="567" w:type="dxa"/>
            <w:tcBorders>
              <w:top w:val="nil"/>
              <w:left w:val="nil"/>
              <w:bottom w:val="nil"/>
              <w:right w:val="nil"/>
            </w:tcBorders>
            <w:vAlign w:val="bottom"/>
          </w:tcPr>
          <w:p w:rsidR="0002688B" w:rsidRPr="00E927AF" w:rsidRDefault="0002688B" w:rsidP="0002688B">
            <w:pPr>
              <w:pStyle w:val="af3"/>
              <w:tabs>
                <w:tab w:val="left" w:pos="-1843"/>
                <w:tab w:val="left" w:pos="3119"/>
                <w:tab w:val="left" w:pos="6521"/>
              </w:tabs>
              <w:jc w:val="both"/>
              <w:rPr>
                <w:sz w:val="22"/>
                <w:szCs w:val="22"/>
              </w:rPr>
            </w:pPr>
          </w:p>
        </w:tc>
        <w:tc>
          <w:tcPr>
            <w:tcW w:w="2268" w:type="dxa"/>
            <w:gridSpan w:val="2"/>
            <w:tcBorders>
              <w:top w:val="nil"/>
              <w:left w:val="nil"/>
              <w:bottom w:val="single" w:sz="4" w:space="0" w:color="auto"/>
              <w:right w:val="nil"/>
            </w:tcBorders>
            <w:vAlign w:val="bottom"/>
          </w:tcPr>
          <w:p w:rsidR="0002688B" w:rsidRPr="00E927AF" w:rsidRDefault="0002688B" w:rsidP="0002688B">
            <w:pPr>
              <w:pStyle w:val="af3"/>
              <w:tabs>
                <w:tab w:val="left" w:pos="-1843"/>
                <w:tab w:val="left" w:pos="3119"/>
                <w:tab w:val="left" w:pos="6521"/>
              </w:tabs>
              <w:jc w:val="center"/>
              <w:rPr>
                <w:sz w:val="22"/>
                <w:szCs w:val="22"/>
              </w:rPr>
            </w:pPr>
          </w:p>
        </w:tc>
        <w:tc>
          <w:tcPr>
            <w:tcW w:w="567" w:type="dxa"/>
            <w:tcBorders>
              <w:top w:val="nil"/>
              <w:left w:val="nil"/>
              <w:bottom w:val="nil"/>
              <w:right w:val="nil"/>
            </w:tcBorders>
            <w:vAlign w:val="bottom"/>
          </w:tcPr>
          <w:p w:rsidR="0002688B" w:rsidRPr="00E927AF" w:rsidRDefault="0002688B" w:rsidP="0002688B">
            <w:pPr>
              <w:pStyle w:val="af3"/>
              <w:tabs>
                <w:tab w:val="left" w:pos="-1843"/>
                <w:tab w:val="left" w:pos="3119"/>
                <w:tab w:val="left" w:pos="6521"/>
              </w:tabs>
              <w:jc w:val="both"/>
              <w:rPr>
                <w:sz w:val="22"/>
                <w:szCs w:val="22"/>
              </w:rPr>
            </w:pPr>
          </w:p>
        </w:tc>
        <w:tc>
          <w:tcPr>
            <w:tcW w:w="1984" w:type="dxa"/>
            <w:gridSpan w:val="2"/>
            <w:tcBorders>
              <w:top w:val="nil"/>
              <w:left w:val="nil"/>
              <w:bottom w:val="single" w:sz="4" w:space="0" w:color="auto"/>
              <w:right w:val="nil"/>
            </w:tcBorders>
            <w:vAlign w:val="bottom"/>
          </w:tcPr>
          <w:p w:rsidR="0002688B" w:rsidRPr="00E927AF" w:rsidRDefault="0002688B" w:rsidP="0002688B">
            <w:pPr>
              <w:pStyle w:val="af3"/>
              <w:tabs>
                <w:tab w:val="left" w:pos="-1843"/>
                <w:tab w:val="left" w:pos="3119"/>
                <w:tab w:val="left" w:pos="6521"/>
              </w:tabs>
              <w:jc w:val="center"/>
              <w:rPr>
                <w:sz w:val="22"/>
                <w:szCs w:val="22"/>
              </w:rPr>
            </w:pPr>
          </w:p>
        </w:tc>
      </w:tr>
      <w:tr w:rsidR="0002688B" w:rsidRPr="00E927AF" w:rsidTr="00966FE3">
        <w:tc>
          <w:tcPr>
            <w:tcW w:w="4962" w:type="dxa"/>
            <w:gridSpan w:val="2"/>
            <w:tcBorders>
              <w:top w:val="nil"/>
              <w:left w:val="nil"/>
              <w:bottom w:val="nil"/>
              <w:right w:val="nil"/>
            </w:tcBorders>
          </w:tcPr>
          <w:p w:rsidR="0002688B" w:rsidRPr="00E927AF" w:rsidRDefault="0002688B" w:rsidP="0002688B">
            <w:pPr>
              <w:pStyle w:val="af3"/>
              <w:tabs>
                <w:tab w:val="left" w:pos="-1843"/>
                <w:tab w:val="left" w:pos="3119"/>
                <w:tab w:val="left" w:pos="6521"/>
              </w:tabs>
              <w:jc w:val="center"/>
              <w:rPr>
                <w:sz w:val="16"/>
                <w:szCs w:val="16"/>
              </w:rPr>
            </w:pPr>
            <w:r w:rsidRPr="00E927AF">
              <w:rPr>
                <w:sz w:val="16"/>
                <w:szCs w:val="16"/>
              </w:rPr>
              <w:t>(должность)</w:t>
            </w:r>
          </w:p>
        </w:tc>
        <w:tc>
          <w:tcPr>
            <w:tcW w:w="567" w:type="dxa"/>
            <w:tcBorders>
              <w:top w:val="nil"/>
              <w:left w:val="nil"/>
              <w:bottom w:val="nil"/>
              <w:right w:val="nil"/>
            </w:tcBorders>
          </w:tcPr>
          <w:p w:rsidR="0002688B" w:rsidRPr="00E927AF" w:rsidRDefault="0002688B" w:rsidP="0002688B">
            <w:pPr>
              <w:pStyle w:val="af3"/>
              <w:tabs>
                <w:tab w:val="left" w:pos="-1843"/>
                <w:tab w:val="left" w:pos="3119"/>
                <w:tab w:val="left" w:pos="6521"/>
              </w:tabs>
              <w:jc w:val="both"/>
              <w:rPr>
                <w:sz w:val="16"/>
                <w:szCs w:val="16"/>
              </w:rPr>
            </w:pPr>
          </w:p>
        </w:tc>
        <w:tc>
          <w:tcPr>
            <w:tcW w:w="2268" w:type="dxa"/>
            <w:gridSpan w:val="2"/>
            <w:tcBorders>
              <w:top w:val="nil"/>
              <w:left w:val="nil"/>
              <w:bottom w:val="nil"/>
              <w:right w:val="nil"/>
            </w:tcBorders>
          </w:tcPr>
          <w:p w:rsidR="0002688B" w:rsidRPr="00E927AF" w:rsidRDefault="0002688B" w:rsidP="0002688B">
            <w:pPr>
              <w:pStyle w:val="af3"/>
              <w:tabs>
                <w:tab w:val="left" w:pos="-1843"/>
                <w:tab w:val="left" w:pos="3119"/>
                <w:tab w:val="left" w:pos="6521"/>
              </w:tabs>
              <w:jc w:val="center"/>
              <w:rPr>
                <w:sz w:val="16"/>
                <w:szCs w:val="16"/>
              </w:rPr>
            </w:pPr>
            <w:r w:rsidRPr="00E927AF">
              <w:rPr>
                <w:sz w:val="16"/>
                <w:szCs w:val="16"/>
              </w:rPr>
              <w:t>(подпись)</w:t>
            </w:r>
          </w:p>
        </w:tc>
        <w:tc>
          <w:tcPr>
            <w:tcW w:w="567" w:type="dxa"/>
            <w:tcBorders>
              <w:top w:val="nil"/>
              <w:left w:val="nil"/>
              <w:bottom w:val="nil"/>
              <w:right w:val="nil"/>
            </w:tcBorders>
          </w:tcPr>
          <w:p w:rsidR="0002688B" w:rsidRPr="00E927AF" w:rsidRDefault="0002688B" w:rsidP="0002688B">
            <w:pPr>
              <w:pStyle w:val="af3"/>
              <w:tabs>
                <w:tab w:val="left" w:pos="-1843"/>
                <w:tab w:val="left" w:pos="3119"/>
                <w:tab w:val="left" w:pos="6521"/>
              </w:tabs>
              <w:jc w:val="center"/>
              <w:rPr>
                <w:sz w:val="16"/>
                <w:szCs w:val="16"/>
              </w:rPr>
            </w:pPr>
          </w:p>
        </w:tc>
        <w:tc>
          <w:tcPr>
            <w:tcW w:w="1984" w:type="dxa"/>
            <w:gridSpan w:val="2"/>
            <w:tcBorders>
              <w:top w:val="nil"/>
              <w:left w:val="nil"/>
              <w:bottom w:val="nil"/>
              <w:right w:val="nil"/>
            </w:tcBorders>
          </w:tcPr>
          <w:p w:rsidR="0002688B" w:rsidRPr="00E927AF" w:rsidRDefault="0002688B" w:rsidP="0002688B">
            <w:pPr>
              <w:pStyle w:val="af3"/>
              <w:tabs>
                <w:tab w:val="left" w:pos="-1843"/>
                <w:tab w:val="left" w:pos="3119"/>
                <w:tab w:val="left" w:pos="6521"/>
              </w:tabs>
              <w:jc w:val="center"/>
              <w:rPr>
                <w:sz w:val="16"/>
                <w:szCs w:val="16"/>
              </w:rPr>
            </w:pPr>
            <w:r w:rsidRPr="00E927AF">
              <w:rPr>
                <w:sz w:val="16"/>
                <w:szCs w:val="16"/>
              </w:rPr>
              <w:t>(расшифровка подписи)</w:t>
            </w:r>
          </w:p>
        </w:tc>
      </w:tr>
      <w:tr w:rsidR="0002688B" w:rsidRPr="00E927AF" w:rsidTr="0002688B">
        <w:trPr>
          <w:trHeight w:val="545"/>
        </w:trPr>
        <w:tc>
          <w:tcPr>
            <w:tcW w:w="4962" w:type="dxa"/>
            <w:gridSpan w:val="2"/>
            <w:tcBorders>
              <w:top w:val="nil"/>
              <w:left w:val="nil"/>
              <w:bottom w:val="single" w:sz="4" w:space="0" w:color="auto"/>
              <w:right w:val="nil"/>
            </w:tcBorders>
            <w:vAlign w:val="bottom"/>
          </w:tcPr>
          <w:p w:rsidR="0002688B" w:rsidRPr="00E927AF" w:rsidRDefault="0002688B" w:rsidP="0002688B">
            <w:pPr>
              <w:pStyle w:val="af3"/>
              <w:tabs>
                <w:tab w:val="left" w:pos="-1843"/>
                <w:tab w:val="left" w:pos="3119"/>
                <w:tab w:val="left" w:pos="6521"/>
              </w:tabs>
              <w:ind w:left="114"/>
              <w:rPr>
                <w:sz w:val="22"/>
                <w:szCs w:val="22"/>
              </w:rPr>
            </w:pPr>
          </w:p>
        </w:tc>
        <w:tc>
          <w:tcPr>
            <w:tcW w:w="567" w:type="dxa"/>
            <w:tcBorders>
              <w:top w:val="nil"/>
              <w:left w:val="nil"/>
              <w:bottom w:val="nil"/>
              <w:right w:val="nil"/>
            </w:tcBorders>
            <w:vAlign w:val="bottom"/>
          </w:tcPr>
          <w:p w:rsidR="0002688B" w:rsidRPr="00E927AF" w:rsidRDefault="0002688B" w:rsidP="0002688B">
            <w:pPr>
              <w:pStyle w:val="af3"/>
              <w:tabs>
                <w:tab w:val="left" w:pos="-1843"/>
                <w:tab w:val="left" w:pos="3119"/>
                <w:tab w:val="left" w:pos="6521"/>
              </w:tabs>
              <w:jc w:val="both"/>
              <w:rPr>
                <w:sz w:val="22"/>
                <w:szCs w:val="22"/>
              </w:rPr>
            </w:pPr>
          </w:p>
        </w:tc>
        <w:tc>
          <w:tcPr>
            <w:tcW w:w="2268" w:type="dxa"/>
            <w:gridSpan w:val="2"/>
            <w:tcBorders>
              <w:top w:val="nil"/>
              <w:left w:val="nil"/>
              <w:bottom w:val="single" w:sz="4" w:space="0" w:color="auto"/>
              <w:right w:val="nil"/>
            </w:tcBorders>
            <w:vAlign w:val="bottom"/>
          </w:tcPr>
          <w:p w:rsidR="0002688B" w:rsidRPr="00E927AF" w:rsidRDefault="0002688B" w:rsidP="0002688B">
            <w:pPr>
              <w:pStyle w:val="af3"/>
              <w:tabs>
                <w:tab w:val="left" w:pos="-1843"/>
                <w:tab w:val="left" w:pos="3119"/>
                <w:tab w:val="left" w:pos="6521"/>
              </w:tabs>
              <w:jc w:val="center"/>
              <w:rPr>
                <w:sz w:val="22"/>
                <w:szCs w:val="22"/>
              </w:rPr>
            </w:pPr>
          </w:p>
        </w:tc>
        <w:tc>
          <w:tcPr>
            <w:tcW w:w="567" w:type="dxa"/>
            <w:tcBorders>
              <w:top w:val="nil"/>
              <w:left w:val="nil"/>
              <w:bottom w:val="nil"/>
              <w:right w:val="nil"/>
            </w:tcBorders>
            <w:vAlign w:val="bottom"/>
          </w:tcPr>
          <w:p w:rsidR="0002688B" w:rsidRPr="00E927AF" w:rsidRDefault="0002688B" w:rsidP="0002688B">
            <w:pPr>
              <w:pStyle w:val="af3"/>
              <w:tabs>
                <w:tab w:val="left" w:pos="-1843"/>
                <w:tab w:val="left" w:pos="3119"/>
                <w:tab w:val="left" w:pos="6521"/>
              </w:tabs>
              <w:jc w:val="both"/>
              <w:rPr>
                <w:sz w:val="22"/>
                <w:szCs w:val="22"/>
              </w:rPr>
            </w:pPr>
          </w:p>
        </w:tc>
        <w:tc>
          <w:tcPr>
            <w:tcW w:w="1984" w:type="dxa"/>
            <w:gridSpan w:val="2"/>
            <w:tcBorders>
              <w:top w:val="nil"/>
              <w:left w:val="nil"/>
              <w:bottom w:val="single" w:sz="4" w:space="0" w:color="auto"/>
              <w:right w:val="nil"/>
            </w:tcBorders>
            <w:vAlign w:val="bottom"/>
          </w:tcPr>
          <w:p w:rsidR="0002688B" w:rsidRPr="00E927AF" w:rsidRDefault="0002688B" w:rsidP="0002688B">
            <w:pPr>
              <w:pStyle w:val="af3"/>
              <w:tabs>
                <w:tab w:val="left" w:pos="-1843"/>
                <w:tab w:val="left" w:pos="3119"/>
                <w:tab w:val="left" w:pos="6521"/>
              </w:tabs>
              <w:jc w:val="center"/>
              <w:rPr>
                <w:sz w:val="22"/>
                <w:szCs w:val="22"/>
              </w:rPr>
            </w:pPr>
          </w:p>
        </w:tc>
      </w:tr>
      <w:tr w:rsidR="0002688B" w:rsidRPr="00E927AF" w:rsidTr="0002688B">
        <w:tc>
          <w:tcPr>
            <w:tcW w:w="4962" w:type="dxa"/>
            <w:gridSpan w:val="2"/>
            <w:tcBorders>
              <w:top w:val="nil"/>
              <w:left w:val="nil"/>
              <w:bottom w:val="nil"/>
              <w:right w:val="nil"/>
            </w:tcBorders>
          </w:tcPr>
          <w:p w:rsidR="0002688B" w:rsidRPr="00E927AF" w:rsidRDefault="0002688B" w:rsidP="0002688B">
            <w:pPr>
              <w:pStyle w:val="af3"/>
              <w:tabs>
                <w:tab w:val="left" w:pos="-1843"/>
                <w:tab w:val="left" w:pos="3119"/>
                <w:tab w:val="left" w:pos="6521"/>
              </w:tabs>
              <w:jc w:val="center"/>
              <w:rPr>
                <w:sz w:val="16"/>
                <w:szCs w:val="16"/>
              </w:rPr>
            </w:pPr>
            <w:r w:rsidRPr="00E927AF">
              <w:rPr>
                <w:sz w:val="16"/>
                <w:szCs w:val="16"/>
              </w:rPr>
              <w:t>(должность)</w:t>
            </w:r>
          </w:p>
        </w:tc>
        <w:tc>
          <w:tcPr>
            <w:tcW w:w="567" w:type="dxa"/>
            <w:tcBorders>
              <w:top w:val="nil"/>
              <w:left w:val="nil"/>
              <w:bottom w:val="nil"/>
              <w:right w:val="nil"/>
            </w:tcBorders>
          </w:tcPr>
          <w:p w:rsidR="0002688B" w:rsidRPr="00E927AF" w:rsidRDefault="0002688B" w:rsidP="0002688B">
            <w:pPr>
              <w:pStyle w:val="af3"/>
              <w:tabs>
                <w:tab w:val="left" w:pos="-1843"/>
                <w:tab w:val="left" w:pos="3119"/>
                <w:tab w:val="left" w:pos="6521"/>
              </w:tabs>
              <w:jc w:val="both"/>
              <w:rPr>
                <w:sz w:val="16"/>
                <w:szCs w:val="16"/>
              </w:rPr>
            </w:pPr>
          </w:p>
        </w:tc>
        <w:tc>
          <w:tcPr>
            <w:tcW w:w="2268" w:type="dxa"/>
            <w:gridSpan w:val="2"/>
            <w:tcBorders>
              <w:top w:val="nil"/>
              <w:left w:val="nil"/>
              <w:bottom w:val="nil"/>
              <w:right w:val="nil"/>
            </w:tcBorders>
          </w:tcPr>
          <w:p w:rsidR="0002688B" w:rsidRPr="00E927AF" w:rsidRDefault="0002688B" w:rsidP="0002688B">
            <w:pPr>
              <w:pStyle w:val="af3"/>
              <w:tabs>
                <w:tab w:val="left" w:pos="-1843"/>
                <w:tab w:val="left" w:pos="3119"/>
                <w:tab w:val="left" w:pos="6521"/>
              </w:tabs>
              <w:jc w:val="center"/>
              <w:rPr>
                <w:sz w:val="16"/>
                <w:szCs w:val="16"/>
              </w:rPr>
            </w:pPr>
            <w:r w:rsidRPr="00E927AF">
              <w:rPr>
                <w:sz w:val="16"/>
                <w:szCs w:val="16"/>
              </w:rPr>
              <w:t>(подпись)</w:t>
            </w:r>
          </w:p>
        </w:tc>
        <w:tc>
          <w:tcPr>
            <w:tcW w:w="567" w:type="dxa"/>
            <w:tcBorders>
              <w:top w:val="nil"/>
              <w:left w:val="nil"/>
              <w:bottom w:val="nil"/>
              <w:right w:val="nil"/>
            </w:tcBorders>
          </w:tcPr>
          <w:p w:rsidR="0002688B" w:rsidRPr="00E927AF" w:rsidRDefault="0002688B" w:rsidP="0002688B">
            <w:pPr>
              <w:pStyle w:val="af3"/>
              <w:tabs>
                <w:tab w:val="left" w:pos="-1843"/>
                <w:tab w:val="left" w:pos="3119"/>
                <w:tab w:val="left" w:pos="6521"/>
              </w:tabs>
              <w:jc w:val="center"/>
              <w:rPr>
                <w:sz w:val="16"/>
                <w:szCs w:val="16"/>
              </w:rPr>
            </w:pPr>
          </w:p>
        </w:tc>
        <w:tc>
          <w:tcPr>
            <w:tcW w:w="1984" w:type="dxa"/>
            <w:gridSpan w:val="2"/>
            <w:tcBorders>
              <w:top w:val="nil"/>
              <w:left w:val="nil"/>
              <w:bottom w:val="nil"/>
              <w:right w:val="nil"/>
            </w:tcBorders>
          </w:tcPr>
          <w:p w:rsidR="0002688B" w:rsidRPr="00E927AF" w:rsidRDefault="0002688B" w:rsidP="0002688B">
            <w:pPr>
              <w:pStyle w:val="af3"/>
              <w:tabs>
                <w:tab w:val="left" w:pos="-1843"/>
                <w:tab w:val="left" w:pos="3119"/>
                <w:tab w:val="left" w:pos="6521"/>
              </w:tabs>
              <w:jc w:val="center"/>
              <w:rPr>
                <w:sz w:val="16"/>
                <w:szCs w:val="16"/>
              </w:rPr>
            </w:pPr>
            <w:r w:rsidRPr="00E927AF">
              <w:rPr>
                <w:sz w:val="16"/>
                <w:szCs w:val="16"/>
              </w:rPr>
              <w:t>(расшифровка подписи)</w:t>
            </w:r>
          </w:p>
          <w:p w:rsidR="0002688B" w:rsidRPr="00E927AF" w:rsidRDefault="0002688B" w:rsidP="0002688B">
            <w:pPr>
              <w:pStyle w:val="af3"/>
              <w:tabs>
                <w:tab w:val="left" w:pos="-1843"/>
                <w:tab w:val="left" w:pos="3119"/>
                <w:tab w:val="left" w:pos="6521"/>
              </w:tabs>
              <w:jc w:val="center"/>
              <w:rPr>
                <w:sz w:val="16"/>
                <w:szCs w:val="16"/>
              </w:rPr>
            </w:pPr>
          </w:p>
        </w:tc>
      </w:tr>
    </w:tbl>
    <w:p w:rsidR="002F393C" w:rsidRDefault="002F393C" w:rsidP="00CE0BE9">
      <w:pPr>
        <w:tabs>
          <w:tab w:val="left" w:pos="3544"/>
        </w:tabs>
        <w:autoSpaceDE w:val="0"/>
        <w:autoSpaceDN w:val="0"/>
        <w:adjustRightInd w:val="0"/>
        <w:ind w:right="-31"/>
        <w:outlineLvl w:val="1"/>
        <w:rPr>
          <w:sz w:val="18"/>
          <w:szCs w:val="18"/>
        </w:rPr>
      </w:pPr>
    </w:p>
    <w:sectPr w:rsidR="002F393C" w:rsidSect="003878AD">
      <w:footerReference w:type="even" r:id="rId8"/>
      <w:footerReference w:type="default" r:id="rId9"/>
      <w:pgSz w:w="16838" w:h="11906" w:orient="landscape"/>
      <w:pgMar w:top="567" w:right="536" w:bottom="709" w:left="567" w:header="709" w:footer="164"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62BE8" w:rsidRDefault="00A62BE8">
      <w:r>
        <w:separator/>
      </w:r>
    </w:p>
  </w:endnote>
  <w:endnote w:type="continuationSeparator" w:id="0">
    <w:p w:rsidR="00A62BE8" w:rsidRDefault="00A62BE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OpenSymbol">
    <w:charset w:val="00"/>
    <w:family w:val="auto"/>
    <w:pitch w:val="variable"/>
    <w:sig w:usb0="800000AF" w:usb1="1001ECEA" w:usb2="00000000" w:usb3="00000000" w:csb0="00000001" w:csb1="00000000"/>
  </w:font>
  <w:font w:name="Arial">
    <w:panose1 w:val="020B0604020202020204"/>
    <w:charset w:val="CC"/>
    <w:family w:val="swiss"/>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Verdana">
    <w:panose1 w:val="020B0604030504040204"/>
    <w:charset w:val="CC"/>
    <w:family w:val="swiss"/>
    <w:pitch w:val="variable"/>
    <w:sig w:usb0="20000287" w:usb1="00000000" w:usb2="00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Arial Unicode MS">
    <w:panose1 w:val="020B0604020202020204"/>
    <w:charset w:val="80"/>
    <w:family w:val="swiss"/>
    <w:pitch w:val="variable"/>
    <w:sig w:usb0="F7FFAFFF" w:usb1="E9DFFFFF" w:usb2="0000003F" w:usb3="00000000" w:csb0="003F01FF" w:csb1="00000000"/>
  </w:font>
  <w:font w:name="MS Sans Serif">
    <w:panose1 w:val="00000000000000000000"/>
    <w:charset w:val="CC"/>
    <w:family w:val="auto"/>
    <w:notTrueType/>
    <w:pitch w:val="default"/>
    <w:sig w:usb0="00000201" w:usb1="00000000" w:usb2="00000000" w:usb3="00000000" w:csb0="00000004"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18F7" w:rsidRDefault="00D63E0B" w:rsidP="00862B53">
    <w:pPr>
      <w:pStyle w:val="ad"/>
      <w:framePr w:wrap="around" w:vAnchor="text" w:hAnchor="margin" w:xAlign="right" w:y="1"/>
      <w:rPr>
        <w:rStyle w:val="af"/>
      </w:rPr>
    </w:pPr>
    <w:r>
      <w:rPr>
        <w:rStyle w:val="af"/>
      </w:rPr>
      <w:fldChar w:fldCharType="begin"/>
    </w:r>
    <w:r w:rsidR="00B918F7">
      <w:rPr>
        <w:rStyle w:val="af"/>
      </w:rPr>
      <w:instrText xml:space="preserve">PAGE  </w:instrText>
    </w:r>
    <w:r>
      <w:rPr>
        <w:rStyle w:val="af"/>
      </w:rPr>
      <w:fldChar w:fldCharType="end"/>
    </w:r>
  </w:p>
  <w:p w:rsidR="00B918F7" w:rsidRDefault="00B918F7" w:rsidP="00862B53">
    <w:pPr>
      <w:pStyle w:val="ad"/>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18F7" w:rsidRDefault="00B918F7" w:rsidP="006F1DA3">
    <w:pPr>
      <w:pStyle w:val="ad"/>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62BE8" w:rsidRDefault="00A62BE8">
      <w:r>
        <w:separator/>
      </w:r>
    </w:p>
  </w:footnote>
  <w:footnote w:type="continuationSeparator" w:id="0">
    <w:p w:rsidR="00A62BE8" w:rsidRDefault="00A62BE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2"/>
    <w:multiLevelType w:val="singleLevel"/>
    <w:tmpl w:val="912E0E66"/>
    <w:lvl w:ilvl="0">
      <w:start w:val="1"/>
      <w:numFmt w:val="bullet"/>
      <w:lvlText w:val=""/>
      <w:lvlJc w:val="left"/>
      <w:pPr>
        <w:tabs>
          <w:tab w:val="num" w:pos="926"/>
        </w:tabs>
        <w:ind w:left="926" w:hanging="360"/>
      </w:pPr>
      <w:rPr>
        <w:rFonts w:ascii="Symbol" w:hAnsi="Symbol" w:hint="default"/>
      </w:rPr>
    </w:lvl>
  </w:abstractNum>
  <w:abstractNum w:abstractNumId="1">
    <w:nsid w:val="FFFFFF83"/>
    <w:multiLevelType w:val="singleLevel"/>
    <w:tmpl w:val="6B9CC296"/>
    <w:lvl w:ilvl="0">
      <w:start w:val="1"/>
      <w:numFmt w:val="bullet"/>
      <w:lvlText w:val=""/>
      <w:lvlJc w:val="left"/>
      <w:pPr>
        <w:tabs>
          <w:tab w:val="num" w:pos="643"/>
        </w:tabs>
        <w:ind w:left="643" w:hanging="360"/>
      </w:pPr>
      <w:rPr>
        <w:rFonts w:ascii="Symbol" w:hAnsi="Symbol" w:hint="default"/>
      </w:rPr>
    </w:lvl>
  </w:abstractNum>
  <w:abstractNum w:abstractNumId="2">
    <w:nsid w:val="00000001"/>
    <w:multiLevelType w:val="multilevel"/>
    <w:tmpl w:val="00000001"/>
    <w:name w:val="WWNum1"/>
    <w:lvl w:ilvl="0">
      <w:start w:val="1"/>
      <w:numFmt w:val="bullet"/>
      <w:lvlText w:val=""/>
      <w:lvlJc w:val="left"/>
      <w:pPr>
        <w:tabs>
          <w:tab w:val="num" w:pos="393"/>
        </w:tabs>
        <w:ind w:left="393" w:hanging="360"/>
      </w:pPr>
      <w:rPr>
        <w:rFonts w:ascii="Symbol" w:hAnsi="Symbol"/>
      </w:rPr>
    </w:lvl>
    <w:lvl w:ilvl="1">
      <w:start w:val="1"/>
      <w:numFmt w:val="bullet"/>
      <w:lvlText w:val="o"/>
      <w:lvlJc w:val="left"/>
      <w:pPr>
        <w:tabs>
          <w:tab w:val="num" w:pos="1113"/>
        </w:tabs>
        <w:ind w:left="1113" w:hanging="360"/>
      </w:pPr>
      <w:rPr>
        <w:rFonts w:ascii="Courier New" w:hAnsi="Courier New" w:cs="Courier New"/>
      </w:rPr>
    </w:lvl>
    <w:lvl w:ilvl="2">
      <w:start w:val="1"/>
      <w:numFmt w:val="bullet"/>
      <w:lvlText w:val=""/>
      <w:lvlJc w:val="left"/>
      <w:pPr>
        <w:tabs>
          <w:tab w:val="num" w:pos="1833"/>
        </w:tabs>
        <w:ind w:left="1833" w:hanging="360"/>
      </w:pPr>
      <w:rPr>
        <w:rFonts w:ascii="Wingdings" w:hAnsi="Wingdings"/>
      </w:rPr>
    </w:lvl>
    <w:lvl w:ilvl="3">
      <w:start w:val="1"/>
      <w:numFmt w:val="bullet"/>
      <w:lvlText w:val=""/>
      <w:lvlJc w:val="left"/>
      <w:pPr>
        <w:tabs>
          <w:tab w:val="num" w:pos="2553"/>
        </w:tabs>
        <w:ind w:left="2553" w:hanging="360"/>
      </w:pPr>
      <w:rPr>
        <w:rFonts w:ascii="Symbol" w:hAnsi="Symbol"/>
      </w:rPr>
    </w:lvl>
    <w:lvl w:ilvl="4">
      <w:start w:val="1"/>
      <w:numFmt w:val="bullet"/>
      <w:lvlText w:val="o"/>
      <w:lvlJc w:val="left"/>
      <w:pPr>
        <w:tabs>
          <w:tab w:val="num" w:pos="3273"/>
        </w:tabs>
        <w:ind w:left="3273" w:hanging="360"/>
      </w:pPr>
      <w:rPr>
        <w:rFonts w:ascii="Courier New" w:hAnsi="Courier New" w:cs="Courier New"/>
      </w:rPr>
    </w:lvl>
    <w:lvl w:ilvl="5">
      <w:start w:val="1"/>
      <w:numFmt w:val="bullet"/>
      <w:lvlText w:val=""/>
      <w:lvlJc w:val="left"/>
      <w:pPr>
        <w:tabs>
          <w:tab w:val="num" w:pos="3993"/>
        </w:tabs>
        <w:ind w:left="3993" w:hanging="360"/>
      </w:pPr>
      <w:rPr>
        <w:rFonts w:ascii="Wingdings" w:hAnsi="Wingdings"/>
      </w:rPr>
    </w:lvl>
    <w:lvl w:ilvl="6">
      <w:start w:val="1"/>
      <w:numFmt w:val="bullet"/>
      <w:lvlText w:val=""/>
      <w:lvlJc w:val="left"/>
      <w:pPr>
        <w:tabs>
          <w:tab w:val="num" w:pos="4713"/>
        </w:tabs>
        <w:ind w:left="4713" w:hanging="360"/>
      </w:pPr>
      <w:rPr>
        <w:rFonts w:ascii="Symbol" w:hAnsi="Symbol"/>
      </w:rPr>
    </w:lvl>
    <w:lvl w:ilvl="7">
      <w:start w:val="1"/>
      <w:numFmt w:val="bullet"/>
      <w:lvlText w:val="o"/>
      <w:lvlJc w:val="left"/>
      <w:pPr>
        <w:tabs>
          <w:tab w:val="num" w:pos="5433"/>
        </w:tabs>
        <w:ind w:left="5433" w:hanging="360"/>
      </w:pPr>
      <w:rPr>
        <w:rFonts w:ascii="Courier New" w:hAnsi="Courier New" w:cs="Courier New"/>
      </w:rPr>
    </w:lvl>
    <w:lvl w:ilvl="8">
      <w:start w:val="1"/>
      <w:numFmt w:val="bullet"/>
      <w:lvlText w:val=""/>
      <w:lvlJc w:val="left"/>
      <w:pPr>
        <w:tabs>
          <w:tab w:val="num" w:pos="6153"/>
        </w:tabs>
        <w:ind w:left="6153" w:hanging="360"/>
      </w:pPr>
      <w:rPr>
        <w:rFonts w:ascii="Wingdings" w:hAnsi="Wingdings"/>
      </w:rPr>
    </w:lvl>
  </w:abstractNum>
  <w:abstractNum w:abstractNumId="3">
    <w:nsid w:val="00000002"/>
    <w:multiLevelType w:val="multilevel"/>
    <w:tmpl w:val="00000002"/>
    <w:name w:val="WW8Num1"/>
    <w:lvl w:ilvl="0">
      <w:start w:val="1"/>
      <w:numFmt w:val="decimal"/>
      <w:lvlText w:val="%1."/>
      <w:lvlJc w:val="left"/>
      <w:pPr>
        <w:tabs>
          <w:tab w:val="num" w:pos="360"/>
        </w:tabs>
        <w:ind w:left="360" w:hanging="360"/>
      </w:pPr>
    </w:lvl>
    <w:lvl w:ilvl="1">
      <w:start w:val="1"/>
      <w:numFmt w:val="decimal"/>
      <w:lvlText w:val="%1.%2."/>
      <w:lvlJc w:val="left"/>
      <w:pPr>
        <w:tabs>
          <w:tab w:val="num" w:pos="2111"/>
        </w:tabs>
        <w:ind w:left="2111" w:hanging="1260"/>
      </w:pPr>
    </w:lvl>
    <w:lvl w:ilvl="2">
      <w:start w:val="1"/>
      <w:numFmt w:val="decimal"/>
      <w:lvlText w:val="%1.%2.%3."/>
      <w:lvlJc w:val="left"/>
      <w:pPr>
        <w:tabs>
          <w:tab w:val="num" w:pos="2962"/>
        </w:tabs>
        <w:ind w:left="2962" w:hanging="1260"/>
      </w:pPr>
    </w:lvl>
    <w:lvl w:ilvl="3">
      <w:start w:val="1"/>
      <w:numFmt w:val="decimal"/>
      <w:lvlText w:val="%1.%2.%3.%4."/>
      <w:lvlJc w:val="left"/>
      <w:pPr>
        <w:tabs>
          <w:tab w:val="num" w:pos="3813"/>
        </w:tabs>
        <w:ind w:left="3813" w:hanging="1260"/>
      </w:pPr>
    </w:lvl>
    <w:lvl w:ilvl="4">
      <w:start w:val="1"/>
      <w:numFmt w:val="decimal"/>
      <w:lvlText w:val="%1.%2.%3.%4.%5."/>
      <w:lvlJc w:val="left"/>
      <w:pPr>
        <w:tabs>
          <w:tab w:val="num" w:pos="4664"/>
        </w:tabs>
        <w:ind w:left="4664" w:hanging="1260"/>
      </w:pPr>
    </w:lvl>
    <w:lvl w:ilvl="5">
      <w:start w:val="1"/>
      <w:numFmt w:val="decimal"/>
      <w:lvlText w:val="%1.%2.%3.%4.%5.%6."/>
      <w:lvlJc w:val="left"/>
      <w:pPr>
        <w:tabs>
          <w:tab w:val="num" w:pos="5515"/>
        </w:tabs>
        <w:ind w:left="5515" w:hanging="1260"/>
      </w:pPr>
    </w:lvl>
    <w:lvl w:ilvl="6">
      <w:start w:val="1"/>
      <w:numFmt w:val="decimal"/>
      <w:lvlText w:val="%1.%2.%3.%4.%5.%6.%7."/>
      <w:lvlJc w:val="left"/>
      <w:pPr>
        <w:tabs>
          <w:tab w:val="num" w:pos="6546"/>
        </w:tabs>
        <w:ind w:left="6546" w:hanging="1440"/>
      </w:pPr>
    </w:lvl>
    <w:lvl w:ilvl="7">
      <w:start w:val="1"/>
      <w:numFmt w:val="decimal"/>
      <w:lvlText w:val="%1.%2.%3.%4.%5.%6.%7.%8."/>
      <w:lvlJc w:val="left"/>
      <w:pPr>
        <w:tabs>
          <w:tab w:val="num" w:pos="7397"/>
        </w:tabs>
        <w:ind w:left="7397" w:hanging="1440"/>
      </w:pPr>
    </w:lvl>
    <w:lvl w:ilvl="8">
      <w:start w:val="1"/>
      <w:numFmt w:val="decimal"/>
      <w:lvlText w:val="%1.%2.%3.%4.%5.%6.%7.%8.%9."/>
      <w:lvlJc w:val="left"/>
      <w:pPr>
        <w:tabs>
          <w:tab w:val="num" w:pos="8608"/>
        </w:tabs>
        <w:ind w:left="8608" w:hanging="1800"/>
      </w:pPr>
    </w:lvl>
  </w:abstractNum>
  <w:abstractNum w:abstractNumId="4">
    <w:nsid w:val="00000003"/>
    <w:multiLevelType w:val="multilevel"/>
    <w:tmpl w:val="00000003"/>
    <w:name w:val="WW8Num3"/>
    <w:lvl w:ilvl="0">
      <w:start w:val="1"/>
      <w:numFmt w:val="decimal"/>
      <w:lvlText w:val="%1."/>
      <w:lvlJc w:val="left"/>
      <w:pPr>
        <w:tabs>
          <w:tab w:val="num" w:pos="360"/>
        </w:tabs>
        <w:ind w:left="360" w:hanging="360"/>
      </w:pPr>
    </w:lvl>
    <w:lvl w:ilvl="1">
      <w:start w:val="1"/>
      <w:numFmt w:val="decimal"/>
      <w:lvlText w:val="9.%2."/>
      <w:lvlJc w:val="left"/>
      <w:pPr>
        <w:tabs>
          <w:tab w:val="num" w:pos="792"/>
        </w:tabs>
        <w:ind w:left="792" w:hanging="432"/>
      </w:pPr>
    </w:lvl>
    <w:lvl w:ilvl="2">
      <w:start w:val="1"/>
      <w:numFmt w:val="none"/>
      <w:suff w:val="nothing"/>
      <w:lvlText w:val="2.3.1."/>
      <w:lvlJc w:val="left"/>
      <w:pPr>
        <w:tabs>
          <w:tab w:val="num" w:pos="1224"/>
        </w:tabs>
        <w:ind w:left="1224" w:hanging="504"/>
      </w:pPr>
    </w:lvl>
    <w:lvl w:ilvl="3">
      <w:start w:val="1"/>
      <w:numFmt w:val="decimal"/>
      <w:lvlText w:val="%4.."/>
      <w:lvlJc w:val="left"/>
      <w:pPr>
        <w:tabs>
          <w:tab w:val="num" w:pos="1728"/>
        </w:tabs>
        <w:ind w:left="1728" w:hanging="648"/>
      </w:pPr>
    </w:lvl>
    <w:lvl w:ilvl="4">
      <w:start w:val="1"/>
      <w:numFmt w:val="decimal"/>
      <w:lvlText w:val="%4.%5.."/>
      <w:lvlJc w:val="left"/>
      <w:pPr>
        <w:tabs>
          <w:tab w:val="num" w:pos="2232"/>
        </w:tabs>
        <w:ind w:left="2232" w:hanging="792"/>
      </w:pPr>
    </w:lvl>
    <w:lvl w:ilvl="5">
      <w:start w:val="1"/>
      <w:numFmt w:val="decimal"/>
      <w:lvlText w:val="%5.%6.."/>
      <w:lvlJc w:val="left"/>
      <w:pPr>
        <w:tabs>
          <w:tab w:val="num" w:pos="2736"/>
        </w:tabs>
        <w:ind w:left="2736" w:hanging="936"/>
      </w:pPr>
    </w:lvl>
    <w:lvl w:ilvl="6">
      <w:start w:val="1"/>
      <w:numFmt w:val="decimal"/>
      <w:lvlText w:val="%4.%5.%6.%7."/>
      <w:lvlJc w:val="left"/>
      <w:pPr>
        <w:tabs>
          <w:tab w:val="num" w:pos="3240"/>
        </w:tabs>
        <w:ind w:left="3240" w:hanging="1080"/>
      </w:pPr>
    </w:lvl>
    <w:lvl w:ilvl="7">
      <w:start w:val="1"/>
      <w:numFmt w:val="decimal"/>
      <w:lvlText w:val="%4.%5.%6.%7.%8."/>
      <w:lvlJc w:val="left"/>
      <w:pPr>
        <w:tabs>
          <w:tab w:val="num" w:pos="3744"/>
        </w:tabs>
        <w:ind w:left="3744" w:hanging="1224"/>
      </w:pPr>
    </w:lvl>
    <w:lvl w:ilvl="8">
      <w:start w:val="1"/>
      <w:numFmt w:val="decimal"/>
      <w:lvlText w:val="%4.%5.%6.%7.%8.%9."/>
      <w:lvlJc w:val="left"/>
      <w:pPr>
        <w:tabs>
          <w:tab w:val="num" w:pos="4320"/>
        </w:tabs>
        <w:ind w:left="4320" w:hanging="1440"/>
      </w:pPr>
    </w:lvl>
  </w:abstractNum>
  <w:abstractNum w:abstractNumId="5">
    <w:nsid w:val="00000005"/>
    <w:multiLevelType w:val="multilevel"/>
    <w:tmpl w:val="00000005"/>
    <w:name w:val="WW8Num5"/>
    <w:lvl w:ilvl="0">
      <w:start w:val="1"/>
      <w:numFmt w:val="decimal"/>
      <w:lvlText w:val="%1."/>
      <w:lvlJc w:val="left"/>
      <w:pPr>
        <w:tabs>
          <w:tab w:val="num" w:pos="360"/>
        </w:tabs>
        <w:ind w:left="360" w:hanging="360"/>
      </w:pPr>
    </w:lvl>
    <w:lvl w:ilvl="1">
      <w:start w:val="1"/>
      <w:numFmt w:val="decimal"/>
      <w:lvlText w:val="3.%2."/>
      <w:lvlJc w:val="left"/>
      <w:pPr>
        <w:tabs>
          <w:tab w:val="num" w:pos="1283"/>
        </w:tabs>
        <w:ind w:left="1283" w:hanging="432"/>
      </w:pPr>
    </w:lvl>
    <w:lvl w:ilvl="2">
      <w:start w:val="1"/>
      <w:numFmt w:val="none"/>
      <w:suff w:val="nothing"/>
      <w:lvlText w:val="2.3.1."/>
      <w:lvlJc w:val="left"/>
      <w:pPr>
        <w:tabs>
          <w:tab w:val="num" w:pos="1224"/>
        </w:tabs>
        <w:ind w:left="1224" w:hanging="504"/>
      </w:pPr>
    </w:lvl>
    <w:lvl w:ilvl="3">
      <w:start w:val="1"/>
      <w:numFmt w:val="decimal"/>
      <w:lvlText w:val="%4.."/>
      <w:lvlJc w:val="left"/>
      <w:pPr>
        <w:tabs>
          <w:tab w:val="num" w:pos="1728"/>
        </w:tabs>
        <w:ind w:left="1728" w:hanging="648"/>
      </w:pPr>
    </w:lvl>
    <w:lvl w:ilvl="4">
      <w:start w:val="1"/>
      <w:numFmt w:val="decimal"/>
      <w:lvlText w:val="%4.%5.."/>
      <w:lvlJc w:val="left"/>
      <w:pPr>
        <w:tabs>
          <w:tab w:val="num" w:pos="2232"/>
        </w:tabs>
        <w:ind w:left="2232" w:hanging="792"/>
      </w:pPr>
    </w:lvl>
    <w:lvl w:ilvl="5">
      <w:start w:val="1"/>
      <w:numFmt w:val="decimal"/>
      <w:lvlText w:val="%5.%6.."/>
      <w:lvlJc w:val="left"/>
      <w:pPr>
        <w:tabs>
          <w:tab w:val="num" w:pos="2736"/>
        </w:tabs>
        <w:ind w:left="2736" w:hanging="936"/>
      </w:pPr>
    </w:lvl>
    <w:lvl w:ilvl="6">
      <w:start w:val="1"/>
      <w:numFmt w:val="decimal"/>
      <w:lvlText w:val="%4.%5.%6.%7."/>
      <w:lvlJc w:val="left"/>
      <w:pPr>
        <w:tabs>
          <w:tab w:val="num" w:pos="3240"/>
        </w:tabs>
        <w:ind w:left="3240" w:hanging="1080"/>
      </w:pPr>
    </w:lvl>
    <w:lvl w:ilvl="7">
      <w:start w:val="1"/>
      <w:numFmt w:val="decimal"/>
      <w:lvlText w:val="%4.%5.%6.%7.%8."/>
      <w:lvlJc w:val="left"/>
      <w:pPr>
        <w:tabs>
          <w:tab w:val="num" w:pos="3744"/>
        </w:tabs>
        <w:ind w:left="3744" w:hanging="1224"/>
      </w:pPr>
    </w:lvl>
    <w:lvl w:ilvl="8">
      <w:start w:val="1"/>
      <w:numFmt w:val="decimal"/>
      <w:lvlText w:val="%4.%5.%6.%7.%8.%9."/>
      <w:lvlJc w:val="left"/>
      <w:pPr>
        <w:tabs>
          <w:tab w:val="num" w:pos="4320"/>
        </w:tabs>
        <w:ind w:left="4320" w:hanging="1440"/>
      </w:pPr>
    </w:lvl>
  </w:abstractNum>
  <w:abstractNum w:abstractNumId="6">
    <w:nsid w:val="00000006"/>
    <w:multiLevelType w:val="multilevel"/>
    <w:tmpl w:val="00000006"/>
    <w:name w:val="WW8Num6"/>
    <w:lvl w:ilvl="0">
      <w:start w:val="1"/>
      <w:numFmt w:val="decimal"/>
      <w:lvlText w:val="%1."/>
      <w:lvlJc w:val="left"/>
      <w:pPr>
        <w:tabs>
          <w:tab w:val="num" w:pos="360"/>
        </w:tabs>
        <w:ind w:left="360" w:hanging="360"/>
      </w:pPr>
    </w:lvl>
    <w:lvl w:ilvl="1">
      <w:start w:val="1"/>
      <w:numFmt w:val="decimal"/>
      <w:lvlText w:val="4.%2."/>
      <w:lvlJc w:val="left"/>
      <w:pPr>
        <w:tabs>
          <w:tab w:val="num" w:pos="792"/>
        </w:tabs>
        <w:ind w:left="792" w:hanging="432"/>
      </w:pPr>
    </w:lvl>
    <w:lvl w:ilvl="2">
      <w:start w:val="1"/>
      <w:numFmt w:val="none"/>
      <w:suff w:val="nothing"/>
      <w:lvlText w:val="2.3.1."/>
      <w:lvlJc w:val="left"/>
      <w:pPr>
        <w:tabs>
          <w:tab w:val="num" w:pos="1224"/>
        </w:tabs>
        <w:ind w:left="1224" w:hanging="504"/>
      </w:pPr>
    </w:lvl>
    <w:lvl w:ilvl="3">
      <w:start w:val="1"/>
      <w:numFmt w:val="decimal"/>
      <w:lvlText w:val="%4.."/>
      <w:lvlJc w:val="left"/>
      <w:pPr>
        <w:tabs>
          <w:tab w:val="num" w:pos="1728"/>
        </w:tabs>
        <w:ind w:left="1728" w:hanging="648"/>
      </w:pPr>
    </w:lvl>
    <w:lvl w:ilvl="4">
      <w:start w:val="1"/>
      <w:numFmt w:val="decimal"/>
      <w:lvlText w:val="%4.%5.."/>
      <w:lvlJc w:val="left"/>
      <w:pPr>
        <w:tabs>
          <w:tab w:val="num" w:pos="2232"/>
        </w:tabs>
        <w:ind w:left="2232" w:hanging="792"/>
      </w:pPr>
    </w:lvl>
    <w:lvl w:ilvl="5">
      <w:start w:val="1"/>
      <w:numFmt w:val="decimal"/>
      <w:lvlText w:val="%5.%6.."/>
      <w:lvlJc w:val="left"/>
      <w:pPr>
        <w:tabs>
          <w:tab w:val="num" w:pos="2736"/>
        </w:tabs>
        <w:ind w:left="2736" w:hanging="936"/>
      </w:pPr>
    </w:lvl>
    <w:lvl w:ilvl="6">
      <w:start w:val="1"/>
      <w:numFmt w:val="decimal"/>
      <w:lvlText w:val="%4.%5.%6.%7."/>
      <w:lvlJc w:val="left"/>
      <w:pPr>
        <w:tabs>
          <w:tab w:val="num" w:pos="3240"/>
        </w:tabs>
        <w:ind w:left="3240" w:hanging="1080"/>
      </w:pPr>
    </w:lvl>
    <w:lvl w:ilvl="7">
      <w:start w:val="1"/>
      <w:numFmt w:val="decimal"/>
      <w:lvlText w:val="%4.%5.%6.%7.%8."/>
      <w:lvlJc w:val="left"/>
      <w:pPr>
        <w:tabs>
          <w:tab w:val="num" w:pos="3744"/>
        </w:tabs>
        <w:ind w:left="3744" w:hanging="1224"/>
      </w:pPr>
    </w:lvl>
    <w:lvl w:ilvl="8">
      <w:start w:val="1"/>
      <w:numFmt w:val="decimal"/>
      <w:lvlText w:val="%4.%5.%6.%7.%8.%9."/>
      <w:lvlJc w:val="left"/>
      <w:pPr>
        <w:tabs>
          <w:tab w:val="num" w:pos="4320"/>
        </w:tabs>
        <w:ind w:left="4320" w:hanging="1440"/>
      </w:pPr>
    </w:lvl>
  </w:abstractNum>
  <w:abstractNum w:abstractNumId="7">
    <w:nsid w:val="00000007"/>
    <w:multiLevelType w:val="multilevel"/>
    <w:tmpl w:val="00000007"/>
    <w:name w:val="WW8Num7"/>
    <w:lvl w:ilvl="0">
      <w:start w:val="1"/>
      <w:numFmt w:val="decimal"/>
      <w:lvlText w:val="2.3.%1."/>
      <w:lvlJc w:val="left"/>
      <w:pPr>
        <w:tabs>
          <w:tab w:val="num" w:pos="360"/>
        </w:tabs>
        <w:ind w:left="360" w:hanging="360"/>
      </w:pPr>
    </w:lvl>
    <w:lvl w:ilvl="1">
      <w:start w:val="1"/>
      <w:numFmt w:val="decimal"/>
      <w:lvlText w:val="2.%2."/>
      <w:lvlJc w:val="left"/>
      <w:pPr>
        <w:tabs>
          <w:tab w:val="num" w:pos="792"/>
        </w:tabs>
        <w:ind w:left="792" w:hanging="432"/>
      </w:pPr>
    </w:lvl>
    <w:lvl w:ilvl="2">
      <w:start w:val="1"/>
      <w:numFmt w:val="decimal"/>
      <w:lvlText w:val="2.3.%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8">
    <w:nsid w:val="00000008"/>
    <w:multiLevelType w:val="multilevel"/>
    <w:tmpl w:val="00000008"/>
    <w:name w:val="WW8Num8"/>
    <w:lvl w:ilvl="0">
      <w:start w:val="1"/>
      <w:numFmt w:val="decimal"/>
      <w:lvlText w:val="%1."/>
      <w:lvlJc w:val="left"/>
      <w:pPr>
        <w:tabs>
          <w:tab w:val="num" w:pos="360"/>
        </w:tabs>
        <w:ind w:left="360" w:hanging="360"/>
      </w:pPr>
    </w:lvl>
    <w:lvl w:ilvl="1">
      <w:start w:val="1"/>
      <w:numFmt w:val="decimal"/>
      <w:lvlText w:val="1.%2."/>
      <w:lvlJc w:val="left"/>
      <w:pPr>
        <w:tabs>
          <w:tab w:val="num" w:pos="1142"/>
        </w:tabs>
        <w:ind w:left="1142" w:hanging="432"/>
      </w:pPr>
    </w:lvl>
    <w:lvl w:ilvl="2">
      <w:start w:val="1"/>
      <w:numFmt w:val="none"/>
      <w:suff w:val="nothing"/>
      <w:lvlText w:val="2.3.1."/>
      <w:lvlJc w:val="left"/>
      <w:pPr>
        <w:tabs>
          <w:tab w:val="num" w:pos="1224"/>
        </w:tabs>
        <w:ind w:left="1224" w:hanging="504"/>
      </w:pPr>
    </w:lvl>
    <w:lvl w:ilvl="3">
      <w:start w:val="1"/>
      <w:numFmt w:val="decimal"/>
      <w:lvlText w:val="%4.."/>
      <w:lvlJc w:val="left"/>
      <w:pPr>
        <w:tabs>
          <w:tab w:val="num" w:pos="1728"/>
        </w:tabs>
        <w:ind w:left="1728" w:hanging="648"/>
      </w:pPr>
    </w:lvl>
    <w:lvl w:ilvl="4">
      <w:start w:val="1"/>
      <w:numFmt w:val="decimal"/>
      <w:lvlText w:val="%4.%5.."/>
      <w:lvlJc w:val="left"/>
      <w:pPr>
        <w:tabs>
          <w:tab w:val="num" w:pos="2232"/>
        </w:tabs>
        <w:ind w:left="2232" w:hanging="792"/>
      </w:pPr>
    </w:lvl>
    <w:lvl w:ilvl="5">
      <w:start w:val="1"/>
      <w:numFmt w:val="decimal"/>
      <w:lvlText w:val="%5.%6.."/>
      <w:lvlJc w:val="left"/>
      <w:pPr>
        <w:tabs>
          <w:tab w:val="num" w:pos="2736"/>
        </w:tabs>
        <w:ind w:left="2736" w:hanging="936"/>
      </w:pPr>
    </w:lvl>
    <w:lvl w:ilvl="6">
      <w:start w:val="1"/>
      <w:numFmt w:val="decimal"/>
      <w:lvlText w:val="%4.%5.%6.%7."/>
      <w:lvlJc w:val="left"/>
      <w:pPr>
        <w:tabs>
          <w:tab w:val="num" w:pos="3240"/>
        </w:tabs>
        <w:ind w:left="3240" w:hanging="1080"/>
      </w:pPr>
    </w:lvl>
    <w:lvl w:ilvl="7">
      <w:start w:val="1"/>
      <w:numFmt w:val="decimal"/>
      <w:lvlText w:val="%4.%5.%6.%7.%8."/>
      <w:lvlJc w:val="left"/>
      <w:pPr>
        <w:tabs>
          <w:tab w:val="num" w:pos="3744"/>
        </w:tabs>
        <w:ind w:left="3744" w:hanging="1224"/>
      </w:pPr>
    </w:lvl>
    <w:lvl w:ilvl="8">
      <w:start w:val="1"/>
      <w:numFmt w:val="decimal"/>
      <w:lvlText w:val="%4.%5.%6.%7.%8.%9."/>
      <w:lvlJc w:val="left"/>
      <w:pPr>
        <w:tabs>
          <w:tab w:val="num" w:pos="4320"/>
        </w:tabs>
        <w:ind w:left="4320" w:hanging="1440"/>
      </w:pPr>
    </w:lvl>
  </w:abstractNum>
  <w:abstractNum w:abstractNumId="9">
    <w:nsid w:val="0000000A"/>
    <w:multiLevelType w:val="multilevel"/>
    <w:tmpl w:val="0000000A"/>
    <w:name w:val="WW8Num10"/>
    <w:lvl w:ilvl="0">
      <w:start w:val="1"/>
      <w:numFmt w:val="decimal"/>
      <w:lvlText w:val="%1."/>
      <w:lvlJc w:val="left"/>
      <w:pPr>
        <w:tabs>
          <w:tab w:val="num" w:pos="360"/>
        </w:tabs>
        <w:ind w:left="360" w:hanging="360"/>
      </w:pPr>
    </w:lvl>
    <w:lvl w:ilvl="1">
      <w:start w:val="1"/>
      <w:numFmt w:val="decimal"/>
      <w:lvlText w:val="7.%2."/>
      <w:lvlJc w:val="left"/>
      <w:pPr>
        <w:tabs>
          <w:tab w:val="num" w:pos="716"/>
        </w:tabs>
        <w:ind w:left="716" w:hanging="432"/>
      </w:pPr>
    </w:lvl>
    <w:lvl w:ilvl="2">
      <w:start w:val="1"/>
      <w:numFmt w:val="none"/>
      <w:suff w:val="nothing"/>
      <w:lvlText w:val="2.3.1."/>
      <w:lvlJc w:val="left"/>
      <w:pPr>
        <w:tabs>
          <w:tab w:val="num" w:pos="1224"/>
        </w:tabs>
        <w:ind w:left="1224" w:hanging="504"/>
      </w:pPr>
    </w:lvl>
    <w:lvl w:ilvl="3">
      <w:start w:val="1"/>
      <w:numFmt w:val="decimal"/>
      <w:lvlText w:val="%4.."/>
      <w:lvlJc w:val="left"/>
      <w:pPr>
        <w:tabs>
          <w:tab w:val="num" w:pos="1728"/>
        </w:tabs>
        <w:ind w:left="1728" w:hanging="648"/>
      </w:pPr>
    </w:lvl>
    <w:lvl w:ilvl="4">
      <w:start w:val="1"/>
      <w:numFmt w:val="decimal"/>
      <w:lvlText w:val="%4.%5.."/>
      <w:lvlJc w:val="left"/>
      <w:pPr>
        <w:tabs>
          <w:tab w:val="num" w:pos="2232"/>
        </w:tabs>
        <w:ind w:left="2232" w:hanging="792"/>
      </w:pPr>
    </w:lvl>
    <w:lvl w:ilvl="5">
      <w:start w:val="1"/>
      <w:numFmt w:val="decimal"/>
      <w:lvlText w:val="%5.%6.."/>
      <w:lvlJc w:val="left"/>
      <w:pPr>
        <w:tabs>
          <w:tab w:val="num" w:pos="2736"/>
        </w:tabs>
        <w:ind w:left="2736" w:hanging="936"/>
      </w:pPr>
    </w:lvl>
    <w:lvl w:ilvl="6">
      <w:start w:val="1"/>
      <w:numFmt w:val="decimal"/>
      <w:lvlText w:val="%4.%5.%6.%7."/>
      <w:lvlJc w:val="left"/>
      <w:pPr>
        <w:tabs>
          <w:tab w:val="num" w:pos="3240"/>
        </w:tabs>
        <w:ind w:left="3240" w:hanging="1080"/>
      </w:pPr>
    </w:lvl>
    <w:lvl w:ilvl="7">
      <w:start w:val="1"/>
      <w:numFmt w:val="decimal"/>
      <w:lvlText w:val="%4.%5.%6.%7.%8."/>
      <w:lvlJc w:val="left"/>
      <w:pPr>
        <w:tabs>
          <w:tab w:val="num" w:pos="3744"/>
        </w:tabs>
        <w:ind w:left="3744" w:hanging="1224"/>
      </w:pPr>
    </w:lvl>
    <w:lvl w:ilvl="8">
      <w:start w:val="1"/>
      <w:numFmt w:val="decimal"/>
      <w:lvlText w:val="%4.%5.%6.%7.%8.%9."/>
      <w:lvlJc w:val="left"/>
      <w:pPr>
        <w:tabs>
          <w:tab w:val="num" w:pos="4320"/>
        </w:tabs>
        <w:ind w:left="4320" w:hanging="1440"/>
      </w:pPr>
    </w:lvl>
  </w:abstractNum>
  <w:abstractNum w:abstractNumId="10">
    <w:nsid w:val="0000000B"/>
    <w:multiLevelType w:val="multilevel"/>
    <w:tmpl w:val="0000000B"/>
    <w:name w:val="WW8Num11"/>
    <w:lvl w:ilvl="0">
      <w:start w:val="1"/>
      <w:numFmt w:val="decimal"/>
      <w:lvlText w:val="%1."/>
      <w:lvlJc w:val="left"/>
      <w:pPr>
        <w:tabs>
          <w:tab w:val="num" w:pos="360"/>
        </w:tabs>
        <w:ind w:left="360" w:hanging="360"/>
      </w:pPr>
    </w:lvl>
    <w:lvl w:ilvl="1">
      <w:start w:val="1"/>
      <w:numFmt w:val="decimal"/>
      <w:lvlText w:val="5.%2."/>
      <w:lvlJc w:val="left"/>
      <w:pPr>
        <w:tabs>
          <w:tab w:val="num" w:pos="792"/>
        </w:tabs>
        <w:ind w:left="792" w:hanging="432"/>
      </w:pPr>
    </w:lvl>
    <w:lvl w:ilvl="2">
      <w:start w:val="1"/>
      <w:numFmt w:val="none"/>
      <w:suff w:val="nothing"/>
      <w:lvlText w:val="2.3.1."/>
      <w:lvlJc w:val="left"/>
      <w:pPr>
        <w:tabs>
          <w:tab w:val="num" w:pos="1224"/>
        </w:tabs>
        <w:ind w:left="1224" w:hanging="504"/>
      </w:pPr>
    </w:lvl>
    <w:lvl w:ilvl="3">
      <w:start w:val="1"/>
      <w:numFmt w:val="decimal"/>
      <w:lvlText w:val="%4.."/>
      <w:lvlJc w:val="left"/>
      <w:pPr>
        <w:tabs>
          <w:tab w:val="num" w:pos="1728"/>
        </w:tabs>
        <w:ind w:left="1728" w:hanging="648"/>
      </w:pPr>
    </w:lvl>
    <w:lvl w:ilvl="4">
      <w:start w:val="1"/>
      <w:numFmt w:val="decimal"/>
      <w:lvlText w:val="%4.%5.."/>
      <w:lvlJc w:val="left"/>
      <w:pPr>
        <w:tabs>
          <w:tab w:val="num" w:pos="2232"/>
        </w:tabs>
        <w:ind w:left="2232" w:hanging="792"/>
      </w:pPr>
    </w:lvl>
    <w:lvl w:ilvl="5">
      <w:start w:val="1"/>
      <w:numFmt w:val="decimal"/>
      <w:lvlText w:val="%5.%6.."/>
      <w:lvlJc w:val="left"/>
      <w:pPr>
        <w:tabs>
          <w:tab w:val="num" w:pos="2736"/>
        </w:tabs>
        <w:ind w:left="2736" w:hanging="936"/>
      </w:pPr>
    </w:lvl>
    <w:lvl w:ilvl="6">
      <w:start w:val="1"/>
      <w:numFmt w:val="decimal"/>
      <w:lvlText w:val="%4.%5.%6.%7."/>
      <w:lvlJc w:val="left"/>
      <w:pPr>
        <w:tabs>
          <w:tab w:val="num" w:pos="3240"/>
        </w:tabs>
        <w:ind w:left="3240" w:hanging="1080"/>
      </w:pPr>
    </w:lvl>
    <w:lvl w:ilvl="7">
      <w:start w:val="1"/>
      <w:numFmt w:val="decimal"/>
      <w:lvlText w:val="%4.%5.%6.%7.%8."/>
      <w:lvlJc w:val="left"/>
      <w:pPr>
        <w:tabs>
          <w:tab w:val="num" w:pos="3744"/>
        </w:tabs>
        <w:ind w:left="3744" w:hanging="1224"/>
      </w:pPr>
    </w:lvl>
    <w:lvl w:ilvl="8">
      <w:start w:val="1"/>
      <w:numFmt w:val="decimal"/>
      <w:lvlText w:val="%4.%5.%6.%7.%8.%9."/>
      <w:lvlJc w:val="left"/>
      <w:pPr>
        <w:tabs>
          <w:tab w:val="num" w:pos="4320"/>
        </w:tabs>
        <w:ind w:left="4320" w:hanging="1440"/>
      </w:pPr>
    </w:lvl>
  </w:abstractNum>
  <w:abstractNum w:abstractNumId="11">
    <w:nsid w:val="0000000C"/>
    <w:multiLevelType w:val="multilevel"/>
    <w:tmpl w:val="0000000C"/>
    <w:name w:val="WW8Num12"/>
    <w:lvl w:ilvl="0">
      <w:start w:val="1"/>
      <w:numFmt w:val="decimal"/>
      <w:lvlText w:val="2.1.%1."/>
      <w:lvlJc w:val="left"/>
      <w:pPr>
        <w:tabs>
          <w:tab w:val="num" w:pos="720"/>
        </w:tabs>
        <w:ind w:left="720" w:hanging="360"/>
      </w:pPr>
    </w:lvl>
    <w:lvl w:ilvl="1">
      <w:start w:val="1"/>
      <w:numFmt w:val="decimal"/>
      <w:lvlText w:val="2.%2."/>
      <w:lvlJc w:val="left"/>
      <w:pPr>
        <w:tabs>
          <w:tab w:val="num" w:pos="792"/>
        </w:tabs>
        <w:ind w:left="792" w:hanging="432"/>
      </w:pPr>
    </w:lvl>
    <w:lvl w:ilvl="2">
      <w:start w:val="1"/>
      <w:numFmt w:val="decimal"/>
      <w:lvlText w:val="2.3.%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2">
    <w:nsid w:val="0000000D"/>
    <w:multiLevelType w:val="multilevel"/>
    <w:tmpl w:val="0000000D"/>
    <w:name w:val="WW8Num13"/>
    <w:lvl w:ilvl="0">
      <w:start w:val="1"/>
      <w:numFmt w:val="decimal"/>
      <w:lvlText w:val="%1."/>
      <w:lvlJc w:val="left"/>
      <w:pPr>
        <w:tabs>
          <w:tab w:val="num" w:pos="360"/>
        </w:tabs>
        <w:ind w:left="360" w:hanging="360"/>
      </w:pPr>
    </w:lvl>
    <w:lvl w:ilvl="1">
      <w:start w:val="1"/>
      <w:numFmt w:val="decimal"/>
      <w:lvlText w:val="8.%2."/>
      <w:lvlJc w:val="left"/>
      <w:pPr>
        <w:tabs>
          <w:tab w:val="num" w:pos="792"/>
        </w:tabs>
        <w:ind w:left="792" w:hanging="432"/>
      </w:pPr>
    </w:lvl>
    <w:lvl w:ilvl="2">
      <w:start w:val="1"/>
      <w:numFmt w:val="none"/>
      <w:suff w:val="nothing"/>
      <w:lvlText w:val="2.3.1."/>
      <w:lvlJc w:val="left"/>
      <w:pPr>
        <w:tabs>
          <w:tab w:val="num" w:pos="1224"/>
        </w:tabs>
        <w:ind w:left="1224" w:hanging="504"/>
      </w:pPr>
    </w:lvl>
    <w:lvl w:ilvl="3">
      <w:start w:val="1"/>
      <w:numFmt w:val="decimal"/>
      <w:lvlText w:val="%4.."/>
      <w:lvlJc w:val="left"/>
      <w:pPr>
        <w:tabs>
          <w:tab w:val="num" w:pos="1728"/>
        </w:tabs>
        <w:ind w:left="1728" w:hanging="648"/>
      </w:pPr>
    </w:lvl>
    <w:lvl w:ilvl="4">
      <w:start w:val="1"/>
      <w:numFmt w:val="decimal"/>
      <w:lvlText w:val="%4.%5.."/>
      <w:lvlJc w:val="left"/>
      <w:pPr>
        <w:tabs>
          <w:tab w:val="num" w:pos="2232"/>
        </w:tabs>
        <w:ind w:left="2232" w:hanging="792"/>
      </w:pPr>
    </w:lvl>
    <w:lvl w:ilvl="5">
      <w:start w:val="1"/>
      <w:numFmt w:val="decimal"/>
      <w:lvlText w:val="%5.%6.."/>
      <w:lvlJc w:val="left"/>
      <w:pPr>
        <w:tabs>
          <w:tab w:val="num" w:pos="2736"/>
        </w:tabs>
        <w:ind w:left="2736" w:hanging="936"/>
      </w:pPr>
    </w:lvl>
    <w:lvl w:ilvl="6">
      <w:start w:val="1"/>
      <w:numFmt w:val="decimal"/>
      <w:lvlText w:val="%4.%5.%6.%7."/>
      <w:lvlJc w:val="left"/>
      <w:pPr>
        <w:tabs>
          <w:tab w:val="num" w:pos="3240"/>
        </w:tabs>
        <w:ind w:left="3240" w:hanging="1080"/>
      </w:pPr>
    </w:lvl>
    <w:lvl w:ilvl="7">
      <w:start w:val="1"/>
      <w:numFmt w:val="decimal"/>
      <w:lvlText w:val="%4.%5.%6.%7.%8."/>
      <w:lvlJc w:val="left"/>
      <w:pPr>
        <w:tabs>
          <w:tab w:val="num" w:pos="3744"/>
        </w:tabs>
        <w:ind w:left="3744" w:hanging="1224"/>
      </w:pPr>
    </w:lvl>
    <w:lvl w:ilvl="8">
      <w:start w:val="1"/>
      <w:numFmt w:val="decimal"/>
      <w:lvlText w:val="%4.%5.%6.%7.%8.%9."/>
      <w:lvlJc w:val="left"/>
      <w:pPr>
        <w:tabs>
          <w:tab w:val="num" w:pos="4320"/>
        </w:tabs>
        <w:ind w:left="4320" w:hanging="1440"/>
      </w:pPr>
    </w:lvl>
  </w:abstractNum>
  <w:abstractNum w:abstractNumId="13">
    <w:nsid w:val="0000000E"/>
    <w:multiLevelType w:val="multilevel"/>
    <w:tmpl w:val="0000000E"/>
    <w:name w:val="WW8Num14"/>
    <w:lvl w:ilvl="0">
      <w:start w:val="1"/>
      <w:numFmt w:val="decimal"/>
      <w:lvlText w:val="%1."/>
      <w:lvlJc w:val="left"/>
      <w:pPr>
        <w:tabs>
          <w:tab w:val="num" w:pos="360"/>
        </w:tabs>
        <w:ind w:left="360" w:hanging="360"/>
      </w:pPr>
    </w:lvl>
    <w:lvl w:ilvl="1">
      <w:start w:val="1"/>
      <w:numFmt w:val="bullet"/>
      <w:lvlText w:val=""/>
      <w:lvlJc w:val="left"/>
      <w:pPr>
        <w:tabs>
          <w:tab w:val="num" w:pos="720"/>
        </w:tabs>
        <w:ind w:left="720" w:hanging="360"/>
      </w:pPr>
      <w:rPr>
        <w:rFonts w:ascii="Symbol" w:hAnsi="Symbol"/>
      </w:rPr>
    </w:lvl>
    <w:lvl w:ilvl="2">
      <w:start w:val="1"/>
      <w:numFmt w:val="none"/>
      <w:suff w:val="nothing"/>
      <w:lvlText w:val="2.3.1."/>
      <w:lvlJc w:val="left"/>
      <w:pPr>
        <w:tabs>
          <w:tab w:val="num" w:pos="1224"/>
        </w:tabs>
        <w:ind w:left="1224" w:hanging="504"/>
      </w:pPr>
    </w:lvl>
    <w:lvl w:ilvl="3">
      <w:start w:val="1"/>
      <w:numFmt w:val="decimal"/>
      <w:lvlText w:val="%4.."/>
      <w:lvlJc w:val="left"/>
      <w:pPr>
        <w:tabs>
          <w:tab w:val="num" w:pos="1728"/>
        </w:tabs>
        <w:ind w:left="1728" w:hanging="648"/>
      </w:pPr>
    </w:lvl>
    <w:lvl w:ilvl="4">
      <w:start w:val="1"/>
      <w:numFmt w:val="decimal"/>
      <w:lvlText w:val="%4.%5.."/>
      <w:lvlJc w:val="left"/>
      <w:pPr>
        <w:tabs>
          <w:tab w:val="num" w:pos="2232"/>
        </w:tabs>
        <w:ind w:left="2232" w:hanging="792"/>
      </w:pPr>
    </w:lvl>
    <w:lvl w:ilvl="5">
      <w:start w:val="1"/>
      <w:numFmt w:val="decimal"/>
      <w:lvlText w:val="%5.%6.."/>
      <w:lvlJc w:val="left"/>
      <w:pPr>
        <w:tabs>
          <w:tab w:val="num" w:pos="2736"/>
        </w:tabs>
        <w:ind w:left="2736" w:hanging="936"/>
      </w:pPr>
    </w:lvl>
    <w:lvl w:ilvl="6">
      <w:start w:val="1"/>
      <w:numFmt w:val="decimal"/>
      <w:lvlText w:val="%4.%5.%6.%7."/>
      <w:lvlJc w:val="left"/>
      <w:pPr>
        <w:tabs>
          <w:tab w:val="num" w:pos="3240"/>
        </w:tabs>
        <w:ind w:left="3240" w:hanging="1080"/>
      </w:pPr>
    </w:lvl>
    <w:lvl w:ilvl="7">
      <w:start w:val="1"/>
      <w:numFmt w:val="decimal"/>
      <w:lvlText w:val="%4.%5.%6.%7.%8."/>
      <w:lvlJc w:val="left"/>
      <w:pPr>
        <w:tabs>
          <w:tab w:val="num" w:pos="3744"/>
        </w:tabs>
        <w:ind w:left="3744" w:hanging="1224"/>
      </w:pPr>
    </w:lvl>
    <w:lvl w:ilvl="8">
      <w:start w:val="1"/>
      <w:numFmt w:val="decimal"/>
      <w:lvlText w:val="%4.%5.%6.%7.%8.%9."/>
      <w:lvlJc w:val="left"/>
      <w:pPr>
        <w:tabs>
          <w:tab w:val="num" w:pos="4320"/>
        </w:tabs>
        <w:ind w:left="4320" w:hanging="1440"/>
      </w:pPr>
    </w:lvl>
  </w:abstractNum>
  <w:abstractNum w:abstractNumId="14">
    <w:nsid w:val="0000000F"/>
    <w:multiLevelType w:val="multilevel"/>
    <w:tmpl w:val="0000000F"/>
    <w:name w:val="WW8Num15"/>
    <w:lvl w:ilvl="0">
      <w:start w:val="1"/>
      <w:numFmt w:val="decimal"/>
      <w:lvlText w:val="%1."/>
      <w:lvlJc w:val="left"/>
      <w:pPr>
        <w:tabs>
          <w:tab w:val="num" w:pos="720"/>
        </w:tabs>
        <w:ind w:left="720" w:hanging="360"/>
      </w:pPr>
    </w:lvl>
    <w:lvl w:ilvl="1">
      <w:start w:val="1"/>
      <w:numFmt w:val="decimal"/>
      <w:lvlText w:val="%2."/>
      <w:lvlJc w:val="left"/>
      <w:pPr>
        <w:tabs>
          <w:tab w:val="num" w:pos="0"/>
        </w:tabs>
        <w:ind w:left="0" w:hanging="360"/>
      </w:pPr>
    </w:lvl>
    <w:lvl w:ilvl="2">
      <w:start w:val="1"/>
      <w:numFmt w:val="lowerRoman"/>
      <w:lvlText w:val="%3."/>
      <w:lvlJc w:val="right"/>
      <w:pPr>
        <w:tabs>
          <w:tab w:val="num" w:pos="720"/>
        </w:tabs>
        <w:ind w:left="720" w:hanging="180"/>
      </w:pPr>
    </w:lvl>
    <w:lvl w:ilvl="3">
      <w:start w:val="1"/>
      <w:numFmt w:val="decimal"/>
      <w:lvlText w:val="%4."/>
      <w:lvlJc w:val="left"/>
      <w:pPr>
        <w:tabs>
          <w:tab w:val="num" w:pos="1440"/>
        </w:tabs>
        <w:ind w:left="1440" w:hanging="360"/>
      </w:pPr>
    </w:lvl>
    <w:lvl w:ilvl="4">
      <w:start w:val="1"/>
      <w:numFmt w:val="lowerLetter"/>
      <w:lvlText w:val="%5."/>
      <w:lvlJc w:val="left"/>
      <w:pPr>
        <w:tabs>
          <w:tab w:val="num" w:pos="2160"/>
        </w:tabs>
        <w:ind w:left="2160" w:hanging="360"/>
      </w:pPr>
    </w:lvl>
    <w:lvl w:ilvl="5">
      <w:start w:val="1"/>
      <w:numFmt w:val="lowerRoman"/>
      <w:lvlText w:val="%6."/>
      <w:lvlJc w:val="right"/>
      <w:pPr>
        <w:tabs>
          <w:tab w:val="num" w:pos="2880"/>
        </w:tabs>
        <w:ind w:left="2880" w:hanging="180"/>
      </w:pPr>
    </w:lvl>
    <w:lvl w:ilvl="6">
      <w:start w:val="1"/>
      <w:numFmt w:val="decimal"/>
      <w:lvlText w:val="%7."/>
      <w:lvlJc w:val="left"/>
      <w:pPr>
        <w:tabs>
          <w:tab w:val="num" w:pos="3600"/>
        </w:tabs>
        <w:ind w:left="3600" w:hanging="360"/>
      </w:pPr>
    </w:lvl>
    <w:lvl w:ilvl="7">
      <w:start w:val="1"/>
      <w:numFmt w:val="lowerLetter"/>
      <w:lvlText w:val="%8."/>
      <w:lvlJc w:val="left"/>
      <w:pPr>
        <w:tabs>
          <w:tab w:val="num" w:pos="4320"/>
        </w:tabs>
        <w:ind w:left="4320" w:hanging="360"/>
      </w:pPr>
    </w:lvl>
    <w:lvl w:ilvl="8">
      <w:start w:val="1"/>
      <w:numFmt w:val="lowerRoman"/>
      <w:lvlText w:val="%9."/>
      <w:lvlJc w:val="right"/>
      <w:pPr>
        <w:tabs>
          <w:tab w:val="num" w:pos="5040"/>
        </w:tabs>
        <w:ind w:left="5040" w:hanging="180"/>
      </w:pPr>
    </w:lvl>
  </w:abstractNum>
  <w:abstractNum w:abstractNumId="15">
    <w:nsid w:val="0B5607EF"/>
    <w:multiLevelType w:val="hybridMultilevel"/>
    <w:tmpl w:val="B7664A90"/>
    <w:lvl w:ilvl="0" w:tplc="39FA901A">
      <w:start w:val="1"/>
      <w:numFmt w:val="decimal"/>
      <w:lvlText w:val="%1."/>
      <w:lvlJc w:val="left"/>
      <w:pPr>
        <w:ind w:left="474" w:hanging="360"/>
      </w:pPr>
      <w:rPr>
        <w:rFonts w:hint="default"/>
      </w:rPr>
    </w:lvl>
    <w:lvl w:ilvl="1" w:tplc="04190019" w:tentative="1">
      <w:start w:val="1"/>
      <w:numFmt w:val="lowerLetter"/>
      <w:lvlText w:val="%2."/>
      <w:lvlJc w:val="left"/>
      <w:pPr>
        <w:ind w:left="1194" w:hanging="360"/>
      </w:pPr>
    </w:lvl>
    <w:lvl w:ilvl="2" w:tplc="0419001B" w:tentative="1">
      <w:start w:val="1"/>
      <w:numFmt w:val="lowerRoman"/>
      <w:lvlText w:val="%3."/>
      <w:lvlJc w:val="right"/>
      <w:pPr>
        <w:ind w:left="1914" w:hanging="180"/>
      </w:pPr>
    </w:lvl>
    <w:lvl w:ilvl="3" w:tplc="0419000F" w:tentative="1">
      <w:start w:val="1"/>
      <w:numFmt w:val="decimal"/>
      <w:lvlText w:val="%4."/>
      <w:lvlJc w:val="left"/>
      <w:pPr>
        <w:ind w:left="2634" w:hanging="360"/>
      </w:pPr>
    </w:lvl>
    <w:lvl w:ilvl="4" w:tplc="04190019" w:tentative="1">
      <w:start w:val="1"/>
      <w:numFmt w:val="lowerLetter"/>
      <w:lvlText w:val="%5."/>
      <w:lvlJc w:val="left"/>
      <w:pPr>
        <w:ind w:left="3354" w:hanging="360"/>
      </w:pPr>
    </w:lvl>
    <w:lvl w:ilvl="5" w:tplc="0419001B" w:tentative="1">
      <w:start w:val="1"/>
      <w:numFmt w:val="lowerRoman"/>
      <w:lvlText w:val="%6."/>
      <w:lvlJc w:val="right"/>
      <w:pPr>
        <w:ind w:left="4074" w:hanging="180"/>
      </w:pPr>
    </w:lvl>
    <w:lvl w:ilvl="6" w:tplc="0419000F" w:tentative="1">
      <w:start w:val="1"/>
      <w:numFmt w:val="decimal"/>
      <w:lvlText w:val="%7."/>
      <w:lvlJc w:val="left"/>
      <w:pPr>
        <w:ind w:left="4794" w:hanging="360"/>
      </w:pPr>
    </w:lvl>
    <w:lvl w:ilvl="7" w:tplc="04190019" w:tentative="1">
      <w:start w:val="1"/>
      <w:numFmt w:val="lowerLetter"/>
      <w:lvlText w:val="%8."/>
      <w:lvlJc w:val="left"/>
      <w:pPr>
        <w:ind w:left="5514" w:hanging="360"/>
      </w:pPr>
    </w:lvl>
    <w:lvl w:ilvl="8" w:tplc="0419001B" w:tentative="1">
      <w:start w:val="1"/>
      <w:numFmt w:val="lowerRoman"/>
      <w:lvlText w:val="%9."/>
      <w:lvlJc w:val="right"/>
      <w:pPr>
        <w:ind w:left="6234" w:hanging="180"/>
      </w:pPr>
    </w:lvl>
  </w:abstractNum>
  <w:abstractNum w:abstractNumId="16">
    <w:nsid w:val="0E591E14"/>
    <w:multiLevelType w:val="multilevel"/>
    <w:tmpl w:val="AC1EA524"/>
    <w:lvl w:ilvl="0">
      <w:start w:val="1"/>
      <w:numFmt w:val="decimal"/>
      <w:lvlText w:val="%1."/>
      <w:lvlJc w:val="left"/>
      <w:pPr>
        <w:tabs>
          <w:tab w:val="num" w:pos="435"/>
        </w:tabs>
        <w:ind w:left="435" w:hanging="435"/>
      </w:pPr>
      <w:rPr>
        <w:rFonts w:ascii="Times New Roman" w:eastAsia="Times New Roman" w:hAnsi="Times New Roman" w:cs="Times New Roman"/>
      </w:rPr>
    </w:lvl>
    <w:lvl w:ilvl="1">
      <w:start w:val="1"/>
      <w:numFmt w:val="decimal"/>
      <w:suff w:val="space"/>
      <w:lvlText w:val="%2."/>
      <w:lvlJc w:val="left"/>
      <w:pPr>
        <w:ind w:left="-107" w:firstLine="391"/>
      </w:pPr>
      <w:rPr>
        <w:rFonts w:ascii="Times New Roman" w:eastAsia="Times New Roman" w:hAnsi="Times New Roman" w:cs="Times New Roman"/>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7">
    <w:nsid w:val="115A5D66"/>
    <w:multiLevelType w:val="hybridMultilevel"/>
    <w:tmpl w:val="B5B69734"/>
    <w:name w:val="WW8Num4"/>
    <w:lvl w:ilvl="0" w:tplc="00000004">
      <w:start w:val="684"/>
      <w:numFmt w:val="bullet"/>
      <w:lvlText w:val="-"/>
      <w:lvlJc w:val="left"/>
      <w:pPr>
        <w:tabs>
          <w:tab w:val="num" w:pos="751"/>
        </w:tabs>
        <w:ind w:left="751" w:hanging="360"/>
      </w:pPr>
      <w:rPr>
        <w:rFonts w:ascii="OpenSymbol" w:hAnsi="OpenSymbol"/>
      </w:rPr>
    </w:lvl>
    <w:lvl w:ilvl="1" w:tplc="04190003" w:tentative="1">
      <w:start w:val="1"/>
      <w:numFmt w:val="bullet"/>
      <w:lvlText w:val="o"/>
      <w:lvlJc w:val="left"/>
      <w:pPr>
        <w:tabs>
          <w:tab w:val="num" w:pos="1831"/>
        </w:tabs>
        <w:ind w:left="1831" w:hanging="360"/>
      </w:pPr>
      <w:rPr>
        <w:rFonts w:ascii="Courier New" w:hAnsi="Courier New" w:cs="Courier New" w:hint="default"/>
      </w:rPr>
    </w:lvl>
    <w:lvl w:ilvl="2" w:tplc="04190005" w:tentative="1">
      <w:start w:val="1"/>
      <w:numFmt w:val="bullet"/>
      <w:lvlText w:val=""/>
      <w:lvlJc w:val="left"/>
      <w:pPr>
        <w:tabs>
          <w:tab w:val="num" w:pos="2551"/>
        </w:tabs>
        <w:ind w:left="2551" w:hanging="360"/>
      </w:pPr>
      <w:rPr>
        <w:rFonts w:ascii="Wingdings" w:hAnsi="Wingdings" w:hint="default"/>
      </w:rPr>
    </w:lvl>
    <w:lvl w:ilvl="3" w:tplc="04190001" w:tentative="1">
      <w:start w:val="1"/>
      <w:numFmt w:val="bullet"/>
      <w:lvlText w:val=""/>
      <w:lvlJc w:val="left"/>
      <w:pPr>
        <w:tabs>
          <w:tab w:val="num" w:pos="3271"/>
        </w:tabs>
        <w:ind w:left="3271" w:hanging="360"/>
      </w:pPr>
      <w:rPr>
        <w:rFonts w:ascii="Symbol" w:hAnsi="Symbol" w:hint="default"/>
      </w:rPr>
    </w:lvl>
    <w:lvl w:ilvl="4" w:tplc="04190003" w:tentative="1">
      <w:start w:val="1"/>
      <w:numFmt w:val="bullet"/>
      <w:lvlText w:val="o"/>
      <w:lvlJc w:val="left"/>
      <w:pPr>
        <w:tabs>
          <w:tab w:val="num" w:pos="3991"/>
        </w:tabs>
        <w:ind w:left="3991" w:hanging="360"/>
      </w:pPr>
      <w:rPr>
        <w:rFonts w:ascii="Courier New" w:hAnsi="Courier New" w:cs="Courier New" w:hint="default"/>
      </w:rPr>
    </w:lvl>
    <w:lvl w:ilvl="5" w:tplc="04190005" w:tentative="1">
      <w:start w:val="1"/>
      <w:numFmt w:val="bullet"/>
      <w:lvlText w:val=""/>
      <w:lvlJc w:val="left"/>
      <w:pPr>
        <w:tabs>
          <w:tab w:val="num" w:pos="4711"/>
        </w:tabs>
        <w:ind w:left="4711" w:hanging="360"/>
      </w:pPr>
      <w:rPr>
        <w:rFonts w:ascii="Wingdings" w:hAnsi="Wingdings" w:hint="default"/>
      </w:rPr>
    </w:lvl>
    <w:lvl w:ilvl="6" w:tplc="04190001" w:tentative="1">
      <w:start w:val="1"/>
      <w:numFmt w:val="bullet"/>
      <w:lvlText w:val=""/>
      <w:lvlJc w:val="left"/>
      <w:pPr>
        <w:tabs>
          <w:tab w:val="num" w:pos="5431"/>
        </w:tabs>
        <w:ind w:left="5431" w:hanging="360"/>
      </w:pPr>
      <w:rPr>
        <w:rFonts w:ascii="Symbol" w:hAnsi="Symbol" w:hint="default"/>
      </w:rPr>
    </w:lvl>
    <w:lvl w:ilvl="7" w:tplc="04190003" w:tentative="1">
      <w:start w:val="1"/>
      <w:numFmt w:val="bullet"/>
      <w:lvlText w:val="o"/>
      <w:lvlJc w:val="left"/>
      <w:pPr>
        <w:tabs>
          <w:tab w:val="num" w:pos="6151"/>
        </w:tabs>
        <w:ind w:left="6151" w:hanging="360"/>
      </w:pPr>
      <w:rPr>
        <w:rFonts w:ascii="Courier New" w:hAnsi="Courier New" w:cs="Courier New" w:hint="default"/>
      </w:rPr>
    </w:lvl>
    <w:lvl w:ilvl="8" w:tplc="04190005" w:tentative="1">
      <w:start w:val="1"/>
      <w:numFmt w:val="bullet"/>
      <w:lvlText w:val=""/>
      <w:lvlJc w:val="left"/>
      <w:pPr>
        <w:tabs>
          <w:tab w:val="num" w:pos="6871"/>
        </w:tabs>
        <w:ind w:left="6871" w:hanging="360"/>
      </w:pPr>
      <w:rPr>
        <w:rFonts w:ascii="Wingdings" w:hAnsi="Wingdings" w:hint="default"/>
      </w:rPr>
    </w:lvl>
  </w:abstractNum>
  <w:abstractNum w:abstractNumId="18">
    <w:nsid w:val="13817DC4"/>
    <w:multiLevelType w:val="hybridMultilevel"/>
    <w:tmpl w:val="1E40C064"/>
    <w:lvl w:ilvl="0" w:tplc="C7F80550">
      <w:start w:val="5"/>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nsid w:val="1ACF3D0E"/>
    <w:multiLevelType w:val="singleLevel"/>
    <w:tmpl w:val="E306FBF2"/>
    <w:lvl w:ilvl="0">
      <w:start w:val="3"/>
      <w:numFmt w:val="bullet"/>
      <w:lvlText w:val="-"/>
      <w:lvlJc w:val="left"/>
      <w:pPr>
        <w:tabs>
          <w:tab w:val="num" w:pos="1080"/>
        </w:tabs>
        <w:ind w:left="1080" w:hanging="360"/>
      </w:pPr>
      <w:rPr>
        <w:rFonts w:hint="default"/>
      </w:rPr>
    </w:lvl>
  </w:abstractNum>
  <w:abstractNum w:abstractNumId="20">
    <w:nsid w:val="1B606F16"/>
    <w:multiLevelType w:val="hybridMultilevel"/>
    <w:tmpl w:val="DEFAAE08"/>
    <w:lvl w:ilvl="0" w:tplc="ED6E538E">
      <w:start w:val="1"/>
      <w:numFmt w:val="decimal"/>
      <w:lvlText w:val="%1."/>
      <w:lvlJc w:val="left"/>
      <w:pPr>
        <w:ind w:left="972" w:hanging="360"/>
      </w:pPr>
      <w:rPr>
        <w:rFonts w:hint="default"/>
      </w:rPr>
    </w:lvl>
    <w:lvl w:ilvl="1" w:tplc="04190019" w:tentative="1">
      <w:start w:val="1"/>
      <w:numFmt w:val="lowerLetter"/>
      <w:lvlText w:val="%2."/>
      <w:lvlJc w:val="left"/>
      <w:pPr>
        <w:ind w:left="1692" w:hanging="360"/>
      </w:pPr>
    </w:lvl>
    <w:lvl w:ilvl="2" w:tplc="0419001B" w:tentative="1">
      <w:start w:val="1"/>
      <w:numFmt w:val="lowerRoman"/>
      <w:lvlText w:val="%3."/>
      <w:lvlJc w:val="right"/>
      <w:pPr>
        <w:ind w:left="2412" w:hanging="180"/>
      </w:pPr>
    </w:lvl>
    <w:lvl w:ilvl="3" w:tplc="0419000F" w:tentative="1">
      <w:start w:val="1"/>
      <w:numFmt w:val="decimal"/>
      <w:lvlText w:val="%4."/>
      <w:lvlJc w:val="left"/>
      <w:pPr>
        <w:ind w:left="3132" w:hanging="360"/>
      </w:pPr>
    </w:lvl>
    <w:lvl w:ilvl="4" w:tplc="04190019" w:tentative="1">
      <w:start w:val="1"/>
      <w:numFmt w:val="lowerLetter"/>
      <w:lvlText w:val="%5."/>
      <w:lvlJc w:val="left"/>
      <w:pPr>
        <w:ind w:left="3852" w:hanging="360"/>
      </w:pPr>
    </w:lvl>
    <w:lvl w:ilvl="5" w:tplc="0419001B" w:tentative="1">
      <w:start w:val="1"/>
      <w:numFmt w:val="lowerRoman"/>
      <w:lvlText w:val="%6."/>
      <w:lvlJc w:val="right"/>
      <w:pPr>
        <w:ind w:left="4572" w:hanging="180"/>
      </w:pPr>
    </w:lvl>
    <w:lvl w:ilvl="6" w:tplc="0419000F" w:tentative="1">
      <w:start w:val="1"/>
      <w:numFmt w:val="decimal"/>
      <w:lvlText w:val="%7."/>
      <w:lvlJc w:val="left"/>
      <w:pPr>
        <w:ind w:left="5292" w:hanging="360"/>
      </w:pPr>
    </w:lvl>
    <w:lvl w:ilvl="7" w:tplc="04190019" w:tentative="1">
      <w:start w:val="1"/>
      <w:numFmt w:val="lowerLetter"/>
      <w:lvlText w:val="%8."/>
      <w:lvlJc w:val="left"/>
      <w:pPr>
        <w:ind w:left="6012" w:hanging="360"/>
      </w:pPr>
    </w:lvl>
    <w:lvl w:ilvl="8" w:tplc="0419001B" w:tentative="1">
      <w:start w:val="1"/>
      <w:numFmt w:val="lowerRoman"/>
      <w:lvlText w:val="%9."/>
      <w:lvlJc w:val="right"/>
      <w:pPr>
        <w:ind w:left="6732" w:hanging="180"/>
      </w:pPr>
    </w:lvl>
  </w:abstractNum>
  <w:abstractNum w:abstractNumId="21">
    <w:nsid w:val="1D3B1272"/>
    <w:multiLevelType w:val="hybridMultilevel"/>
    <w:tmpl w:val="C8E2182A"/>
    <w:name w:val="WW8Num42"/>
    <w:lvl w:ilvl="0" w:tplc="00000004">
      <w:start w:val="684"/>
      <w:numFmt w:val="bullet"/>
      <w:lvlText w:val="-"/>
      <w:lvlJc w:val="left"/>
      <w:pPr>
        <w:tabs>
          <w:tab w:val="num" w:pos="717"/>
        </w:tabs>
        <w:ind w:left="717" w:hanging="360"/>
      </w:pPr>
      <w:rPr>
        <w:rFonts w:ascii="OpenSymbol" w:hAnsi="OpenSymbol"/>
      </w:rPr>
    </w:lvl>
    <w:lvl w:ilvl="1" w:tplc="04190003" w:tentative="1">
      <w:start w:val="1"/>
      <w:numFmt w:val="bullet"/>
      <w:lvlText w:val="o"/>
      <w:lvlJc w:val="left"/>
      <w:pPr>
        <w:tabs>
          <w:tab w:val="num" w:pos="1797"/>
        </w:tabs>
        <w:ind w:left="1797" w:hanging="360"/>
      </w:pPr>
      <w:rPr>
        <w:rFonts w:ascii="Courier New" w:hAnsi="Courier New" w:cs="Courier New" w:hint="default"/>
      </w:rPr>
    </w:lvl>
    <w:lvl w:ilvl="2" w:tplc="04190005" w:tentative="1">
      <w:start w:val="1"/>
      <w:numFmt w:val="bullet"/>
      <w:lvlText w:val=""/>
      <w:lvlJc w:val="left"/>
      <w:pPr>
        <w:tabs>
          <w:tab w:val="num" w:pos="2517"/>
        </w:tabs>
        <w:ind w:left="2517" w:hanging="360"/>
      </w:pPr>
      <w:rPr>
        <w:rFonts w:ascii="Wingdings" w:hAnsi="Wingdings" w:hint="default"/>
      </w:rPr>
    </w:lvl>
    <w:lvl w:ilvl="3" w:tplc="04190001" w:tentative="1">
      <w:start w:val="1"/>
      <w:numFmt w:val="bullet"/>
      <w:lvlText w:val=""/>
      <w:lvlJc w:val="left"/>
      <w:pPr>
        <w:tabs>
          <w:tab w:val="num" w:pos="3237"/>
        </w:tabs>
        <w:ind w:left="3237" w:hanging="360"/>
      </w:pPr>
      <w:rPr>
        <w:rFonts w:ascii="Symbol" w:hAnsi="Symbol" w:hint="default"/>
      </w:rPr>
    </w:lvl>
    <w:lvl w:ilvl="4" w:tplc="04190003" w:tentative="1">
      <w:start w:val="1"/>
      <w:numFmt w:val="bullet"/>
      <w:lvlText w:val="o"/>
      <w:lvlJc w:val="left"/>
      <w:pPr>
        <w:tabs>
          <w:tab w:val="num" w:pos="3957"/>
        </w:tabs>
        <w:ind w:left="3957" w:hanging="360"/>
      </w:pPr>
      <w:rPr>
        <w:rFonts w:ascii="Courier New" w:hAnsi="Courier New" w:cs="Courier New" w:hint="default"/>
      </w:rPr>
    </w:lvl>
    <w:lvl w:ilvl="5" w:tplc="04190005" w:tentative="1">
      <w:start w:val="1"/>
      <w:numFmt w:val="bullet"/>
      <w:lvlText w:val=""/>
      <w:lvlJc w:val="left"/>
      <w:pPr>
        <w:tabs>
          <w:tab w:val="num" w:pos="4677"/>
        </w:tabs>
        <w:ind w:left="4677" w:hanging="360"/>
      </w:pPr>
      <w:rPr>
        <w:rFonts w:ascii="Wingdings" w:hAnsi="Wingdings" w:hint="default"/>
      </w:rPr>
    </w:lvl>
    <w:lvl w:ilvl="6" w:tplc="04190001" w:tentative="1">
      <w:start w:val="1"/>
      <w:numFmt w:val="bullet"/>
      <w:lvlText w:val=""/>
      <w:lvlJc w:val="left"/>
      <w:pPr>
        <w:tabs>
          <w:tab w:val="num" w:pos="5397"/>
        </w:tabs>
        <w:ind w:left="5397" w:hanging="360"/>
      </w:pPr>
      <w:rPr>
        <w:rFonts w:ascii="Symbol" w:hAnsi="Symbol" w:hint="default"/>
      </w:rPr>
    </w:lvl>
    <w:lvl w:ilvl="7" w:tplc="04190003" w:tentative="1">
      <w:start w:val="1"/>
      <w:numFmt w:val="bullet"/>
      <w:lvlText w:val="o"/>
      <w:lvlJc w:val="left"/>
      <w:pPr>
        <w:tabs>
          <w:tab w:val="num" w:pos="6117"/>
        </w:tabs>
        <w:ind w:left="6117" w:hanging="360"/>
      </w:pPr>
      <w:rPr>
        <w:rFonts w:ascii="Courier New" w:hAnsi="Courier New" w:cs="Courier New" w:hint="default"/>
      </w:rPr>
    </w:lvl>
    <w:lvl w:ilvl="8" w:tplc="04190005" w:tentative="1">
      <w:start w:val="1"/>
      <w:numFmt w:val="bullet"/>
      <w:lvlText w:val=""/>
      <w:lvlJc w:val="left"/>
      <w:pPr>
        <w:tabs>
          <w:tab w:val="num" w:pos="6837"/>
        </w:tabs>
        <w:ind w:left="6837" w:hanging="360"/>
      </w:pPr>
      <w:rPr>
        <w:rFonts w:ascii="Wingdings" w:hAnsi="Wingdings" w:hint="default"/>
      </w:rPr>
    </w:lvl>
  </w:abstractNum>
  <w:abstractNum w:abstractNumId="22">
    <w:nsid w:val="1E571AD9"/>
    <w:multiLevelType w:val="multilevel"/>
    <w:tmpl w:val="2F067F4C"/>
    <w:lvl w:ilvl="0">
      <w:start w:val="1"/>
      <w:numFmt w:val="decimal"/>
      <w:pStyle w:val="-"/>
      <w:lvlText w:val="%1."/>
      <w:lvlJc w:val="center"/>
      <w:pPr>
        <w:tabs>
          <w:tab w:val="num" w:pos="0"/>
        </w:tabs>
        <w:ind w:left="0" w:firstLine="0"/>
      </w:pPr>
      <w:rPr>
        <w:b/>
        <w:i w:val="0"/>
      </w:rPr>
    </w:lvl>
    <w:lvl w:ilvl="1">
      <w:start w:val="1"/>
      <w:numFmt w:val="decimal"/>
      <w:pStyle w:val="-0"/>
      <w:lvlText w:val="%1.%2"/>
      <w:lvlJc w:val="left"/>
      <w:pPr>
        <w:tabs>
          <w:tab w:val="num" w:pos="1571"/>
        </w:tabs>
        <w:ind w:left="153" w:firstLine="567"/>
      </w:pPr>
      <w:rPr>
        <w:rFonts w:cs="Times New Roman"/>
        <w:b w:val="0"/>
        <w:bCs w:val="0"/>
        <w:i w:val="0"/>
        <w:iCs w:val="0"/>
        <w:caps w:val="0"/>
        <w:strike w:val="0"/>
        <w:dstrike w:val="0"/>
        <w:outline w:val="0"/>
        <w:shadow w:val="0"/>
        <w:emboss w:val="0"/>
        <w:imprint w:val="0"/>
        <w:vanish w:val="0"/>
        <w:webHidden w:val="0"/>
        <w:color w:val="auto"/>
        <w:spacing w:val="0"/>
        <w:w w:val="100"/>
        <w:kern w:val="0"/>
        <w:position w:val="0"/>
        <w:sz w:val="24"/>
        <w:szCs w:val="24"/>
        <w:u w:val="none"/>
        <w:effect w:val="none"/>
        <w:vertAlign w:val="baseline"/>
        <w:specVanish w:val="0"/>
      </w:rPr>
    </w:lvl>
    <w:lvl w:ilvl="2">
      <w:start w:val="1"/>
      <w:numFmt w:val="decimal"/>
      <w:pStyle w:val="-1"/>
      <w:lvlText w:val="%1.%2.%3"/>
      <w:lvlJc w:val="left"/>
      <w:pPr>
        <w:tabs>
          <w:tab w:val="num" w:pos="1418"/>
        </w:tabs>
        <w:ind w:left="0" w:firstLine="567"/>
      </w:pPr>
      <w:rPr>
        <w:b w:val="0"/>
        <w:bCs w:val="0"/>
        <w:i w:val="0"/>
        <w:iCs w:val="0"/>
      </w:rPr>
    </w:lvl>
    <w:lvl w:ilvl="3">
      <w:start w:val="1"/>
      <w:numFmt w:val="russianLower"/>
      <w:lvlText w:val="%4)"/>
      <w:lvlJc w:val="left"/>
      <w:pPr>
        <w:tabs>
          <w:tab w:val="num" w:pos="851"/>
        </w:tabs>
        <w:ind w:left="-567" w:firstLine="567"/>
      </w:pPr>
      <w:rPr>
        <w:rFonts w:cs="Times New Roman"/>
        <w:b w:val="0"/>
        <w:bCs w:val="0"/>
        <w:i w:val="0"/>
        <w:iCs w:val="0"/>
        <w:caps w:val="0"/>
        <w:strike w:val="0"/>
        <w:dstrike w:val="0"/>
        <w:outline w:val="0"/>
        <w:shadow w:val="0"/>
        <w:emboss w:val="0"/>
        <w:imprint w:val="0"/>
        <w:vanish w:val="0"/>
        <w:webHidden w:val="0"/>
        <w:color w:val="auto"/>
        <w:spacing w:val="0"/>
        <w:w w:val="100"/>
        <w:kern w:val="0"/>
        <w:position w:val="0"/>
        <w:u w:val="none"/>
        <w:effect w:val="none"/>
        <w:vertAlign w:val="baseline"/>
        <w:specVanish w:val="0"/>
      </w:rPr>
    </w:lvl>
    <w:lvl w:ilvl="4">
      <w:start w:val="1"/>
      <w:numFmt w:val="lowerLetter"/>
      <w:lvlText w:val="%5)"/>
      <w:lvlJc w:val="left"/>
      <w:pPr>
        <w:tabs>
          <w:tab w:val="num" w:pos="1134"/>
        </w:tabs>
        <w:ind w:left="1134" w:hanging="567"/>
      </w:pPr>
    </w:lvl>
    <w:lvl w:ilvl="5">
      <w:start w:val="1"/>
      <w:numFmt w:val="bullet"/>
      <w:lvlText w:val=""/>
      <w:lvlJc w:val="left"/>
      <w:pPr>
        <w:tabs>
          <w:tab w:val="num" w:pos="1701"/>
        </w:tabs>
        <w:ind w:left="1701" w:hanging="567"/>
      </w:pPr>
      <w:rPr>
        <w:rFonts w:ascii="Symbol" w:hAnsi="Symbol" w:hint="default"/>
      </w:rPr>
    </w:lvl>
    <w:lvl w:ilvl="6">
      <w:start w:val="1"/>
      <w:numFmt w:val="lowerLetter"/>
      <w:lvlText w:val="%5%6%7)"/>
      <w:lvlJc w:val="left"/>
      <w:pPr>
        <w:tabs>
          <w:tab w:val="num" w:pos="2268"/>
        </w:tabs>
        <w:ind w:left="2268" w:hanging="567"/>
      </w:pPr>
    </w:lvl>
    <w:lvl w:ilvl="7">
      <w:start w:val="1"/>
      <w:numFmt w:val="decimal"/>
      <w:lvlText w:val="%1.%2.%3.%4.%5.%6.%7.%8."/>
      <w:lvlJc w:val="left"/>
      <w:pPr>
        <w:tabs>
          <w:tab w:val="num" w:pos="3978"/>
        </w:tabs>
        <w:ind w:left="2322" w:hanging="1224"/>
      </w:pPr>
    </w:lvl>
    <w:lvl w:ilvl="8">
      <w:start w:val="1"/>
      <w:numFmt w:val="decimal"/>
      <w:lvlText w:val="%1.%2.%3.%4.%5.%6.%7.%8.%9."/>
      <w:lvlJc w:val="left"/>
      <w:pPr>
        <w:tabs>
          <w:tab w:val="num" w:pos="4698"/>
        </w:tabs>
        <w:ind w:left="2898" w:hanging="1440"/>
      </w:pPr>
    </w:lvl>
  </w:abstractNum>
  <w:abstractNum w:abstractNumId="23">
    <w:nsid w:val="1FCC1ED6"/>
    <w:multiLevelType w:val="hybridMultilevel"/>
    <w:tmpl w:val="5EB23E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32DE366D"/>
    <w:multiLevelType w:val="hybridMultilevel"/>
    <w:tmpl w:val="6E8EC530"/>
    <w:lvl w:ilvl="0" w:tplc="F7784146">
      <w:start w:val="1"/>
      <w:numFmt w:val="decimal"/>
      <w:lvlText w:val="%1."/>
      <w:lvlJc w:val="left"/>
      <w:pPr>
        <w:ind w:left="76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351B1688"/>
    <w:multiLevelType w:val="hybridMultilevel"/>
    <w:tmpl w:val="4C549510"/>
    <w:lvl w:ilvl="0" w:tplc="FFFFFFFF">
      <w:start w:val="1"/>
      <w:numFmt w:val="bullet"/>
      <w:lvlText w:val=""/>
      <w:lvlJc w:val="left"/>
      <w:pPr>
        <w:tabs>
          <w:tab w:val="num" w:pos="786"/>
        </w:tabs>
        <w:ind w:left="786"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26">
    <w:nsid w:val="360F29C5"/>
    <w:multiLevelType w:val="multilevel"/>
    <w:tmpl w:val="644E961C"/>
    <w:lvl w:ilvl="0">
      <w:start w:val="1"/>
      <w:numFmt w:val="decimal"/>
      <w:pStyle w:val="1"/>
      <w:lvlText w:val="%1."/>
      <w:lvlJc w:val="left"/>
      <w:pPr>
        <w:tabs>
          <w:tab w:val="num" w:pos="1080"/>
        </w:tabs>
        <w:ind w:left="1080" w:hanging="360"/>
      </w:pPr>
      <w:rPr>
        <w:rFonts w:hint="default"/>
      </w:rPr>
    </w:lvl>
    <w:lvl w:ilvl="1">
      <w:start w:val="1"/>
      <w:numFmt w:val="decimal"/>
      <w:pStyle w:val="2"/>
      <w:isLgl/>
      <w:lvlText w:val="%1.%2."/>
      <w:lvlJc w:val="left"/>
      <w:pPr>
        <w:tabs>
          <w:tab w:val="num" w:pos="1380"/>
        </w:tabs>
        <w:ind w:left="1380" w:hanging="660"/>
      </w:pPr>
      <w:rPr>
        <w:rFonts w:hint="default"/>
      </w:rPr>
    </w:lvl>
    <w:lvl w:ilvl="2">
      <w:start w:val="1"/>
      <w:numFmt w:val="decimal"/>
      <w:isLgl/>
      <w:lvlText w:val="%1.%2.%3."/>
      <w:lvlJc w:val="left"/>
      <w:pPr>
        <w:tabs>
          <w:tab w:val="num" w:pos="1440"/>
        </w:tabs>
        <w:ind w:left="1440" w:hanging="720"/>
      </w:pPr>
      <w:rPr>
        <w:rFonts w:hint="default"/>
      </w:rPr>
    </w:lvl>
    <w:lvl w:ilvl="3">
      <w:start w:val="1"/>
      <w:numFmt w:val="decimal"/>
      <w:isLgl/>
      <w:lvlText w:val="%1.%2.%3.%4."/>
      <w:lvlJc w:val="left"/>
      <w:pPr>
        <w:tabs>
          <w:tab w:val="num" w:pos="1440"/>
        </w:tabs>
        <w:ind w:left="1440" w:hanging="720"/>
      </w:pPr>
      <w:rPr>
        <w:rFonts w:hint="default"/>
      </w:rPr>
    </w:lvl>
    <w:lvl w:ilvl="4">
      <w:start w:val="1"/>
      <w:numFmt w:val="decimal"/>
      <w:isLgl/>
      <w:lvlText w:val="%1.%2.%3.%4.%5."/>
      <w:lvlJc w:val="left"/>
      <w:pPr>
        <w:tabs>
          <w:tab w:val="num" w:pos="1800"/>
        </w:tabs>
        <w:ind w:left="1800" w:hanging="1080"/>
      </w:pPr>
      <w:rPr>
        <w:rFonts w:hint="default"/>
      </w:rPr>
    </w:lvl>
    <w:lvl w:ilvl="5">
      <w:start w:val="1"/>
      <w:numFmt w:val="decimal"/>
      <w:isLgl/>
      <w:lvlText w:val="%1.%2.%3.%4.%5.%6."/>
      <w:lvlJc w:val="left"/>
      <w:pPr>
        <w:tabs>
          <w:tab w:val="num" w:pos="1800"/>
        </w:tabs>
        <w:ind w:left="1800" w:hanging="1080"/>
      </w:pPr>
      <w:rPr>
        <w:rFonts w:hint="default"/>
      </w:rPr>
    </w:lvl>
    <w:lvl w:ilvl="6">
      <w:start w:val="1"/>
      <w:numFmt w:val="decimal"/>
      <w:isLgl/>
      <w:lvlText w:val="%1.%2.%3.%4.%5.%6.%7."/>
      <w:lvlJc w:val="left"/>
      <w:pPr>
        <w:tabs>
          <w:tab w:val="num" w:pos="2160"/>
        </w:tabs>
        <w:ind w:left="2160" w:hanging="1440"/>
      </w:pPr>
      <w:rPr>
        <w:rFonts w:hint="default"/>
      </w:rPr>
    </w:lvl>
    <w:lvl w:ilvl="7">
      <w:start w:val="1"/>
      <w:numFmt w:val="decimal"/>
      <w:isLgl/>
      <w:lvlText w:val="%1.%2.%3.%4.%5.%6.%7.%8."/>
      <w:lvlJc w:val="left"/>
      <w:pPr>
        <w:tabs>
          <w:tab w:val="num" w:pos="2160"/>
        </w:tabs>
        <w:ind w:left="2160" w:hanging="1440"/>
      </w:pPr>
      <w:rPr>
        <w:rFonts w:hint="default"/>
      </w:rPr>
    </w:lvl>
    <w:lvl w:ilvl="8">
      <w:start w:val="1"/>
      <w:numFmt w:val="decimal"/>
      <w:isLgl/>
      <w:lvlText w:val="%1.%2.%3.%4.%5.%6.%7.%8.%9."/>
      <w:lvlJc w:val="left"/>
      <w:pPr>
        <w:tabs>
          <w:tab w:val="num" w:pos="2520"/>
        </w:tabs>
        <w:ind w:left="2520" w:hanging="1800"/>
      </w:pPr>
      <w:rPr>
        <w:rFonts w:hint="default"/>
      </w:rPr>
    </w:lvl>
  </w:abstractNum>
  <w:abstractNum w:abstractNumId="27">
    <w:nsid w:val="39187D3C"/>
    <w:multiLevelType w:val="hybridMultilevel"/>
    <w:tmpl w:val="B8368AEC"/>
    <w:lvl w:ilvl="0" w:tplc="0419000F">
      <w:start w:val="1"/>
      <w:numFmt w:val="decimal"/>
      <w:lvlText w:val="%1."/>
      <w:lvlJc w:val="left"/>
      <w:pPr>
        <w:ind w:left="9433"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3A730264"/>
    <w:multiLevelType w:val="multilevel"/>
    <w:tmpl w:val="6988F36E"/>
    <w:lvl w:ilvl="0">
      <w:start w:val="7"/>
      <w:numFmt w:val="decimal"/>
      <w:lvlText w:val="%1."/>
      <w:lvlJc w:val="left"/>
      <w:pPr>
        <w:ind w:left="4472" w:hanging="360"/>
      </w:pPr>
      <w:rPr>
        <w:rFonts w:ascii="Times New Roman" w:hAnsi="Times New Roman" w:cs="Times New Roman" w:hint="default"/>
        <w:b/>
      </w:rPr>
    </w:lvl>
    <w:lvl w:ilvl="1">
      <w:start w:val="1"/>
      <w:numFmt w:val="decimal"/>
      <w:lvlText w:val="%1.%2."/>
      <w:lvlJc w:val="left"/>
      <w:pPr>
        <w:ind w:left="786"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9">
    <w:nsid w:val="401B04DC"/>
    <w:multiLevelType w:val="multilevel"/>
    <w:tmpl w:val="5D3081F2"/>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nsid w:val="40E43F1D"/>
    <w:multiLevelType w:val="multilevel"/>
    <w:tmpl w:val="7B608CE4"/>
    <w:lvl w:ilvl="0">
      <w:start w:val="4"/>
      <w:numFmt w:val="decimal"/>
      <w:lvlText w:val="%1."/>
      <w:lvlJc w:val="left"/>
      <w:pPr>
        <w:ind w:left="360" w:hanging="360"/>
      </w:pPr>
      <w:rPr>
        <w:rFonts w:hint="default"/>
        <w:b/>
        <w:i w:val="0"/>
      </w:rPr>
    </w:lvl>
    <w:lvl w:ilvl="1">
      <w:start w:val="6"/>
      <w:numFmt w:val="decimal"/>
      <w:lvlText w:val="%1.%2."/>
      <w:lvlJc w:val="left"/>
      <w:pPr>
        <w:ind w:left="4330"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1">
    <w:nsid w:val="54434FB6"/>
    <w:multiLevelType w:val="multilevel"/>
    <w:tmpl w:val="98FA46E4"/>
    <w:lvl w:ilvl="0">
      <w:start w:val="1"/>
      <w:numFmt w:val="decimal"/>
      <w:lvlText w:val="%1."/>
      <w:lvlJc w:val="left"/>
      <w:pPr>
        <w:ind w:left="360" w:hanging="360"/>
      </w:pPr>
      <w:rPr>
        <w:rFonts w:hint="default"/>
      </w:rPr>
    </w:lvl>
    <w:lvl w:ilvl="1">
      <w:start w:val="1"/>
      <w:numFmt w:val="decimal"/>
      <w:lvlText w:val="%2."/>
      <w:lvlJc w:val="left"/>
      <w:pPr>
        <w:ind w:left="644" w:hanging="360"/>
      </w:pPr>
      <w:rPr>
        <w:rFonts w:ascii="Times New Roman" w:eastAsia="Times New Roman" w:hAnsi="Times New Roman" w:cs="Times New Roman"/>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32">
    <w:nsid w:val="585038BE"/>
    <w:multiLevelType w:val="multilevel"/>
    <w:tmpl w:val="E2C64482"/>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33">
    <w:nsid w:val="65F82684"/>
    <w:multiLevelType w:val="hybridMultilevel"/>
    <w:tmpl w:val="B16038A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67741810"/>
    <w:multiLevelType w:val="multilevel"/>
    <w:tmpl w:val="874CF4C4"/>
    <w:lvl w:ilvl="0">
      <w:start w:val="6"/>
      <w:numFmt w:val="decimal"/>
      <w:lvlText w:val="%1."/>
      <w:lvlJc w:val="left"/>
      <w:pPr>
        <w:tabs>
          <w:tab w:val="num" w:pos="360"/>
        </w:tabs>
        <w:ind w:left="360" w:hanging="360"/>
      </w:pPr>
      <w:rPr>
        <w:rFonts w:hint="default"/>
        <w:i w:val="0"/>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5">
    <w:nsid w:val="6CA71B57"/>
    <w:multiLevelType w:val="multilevel"/>
    <w:tmpl w:val="0B401C3C"/>
    <w:lvl w:ilvl="0">
      <w:start w:val="1"/>
      <w:numFmt w:val="decimal"/>
      <w:lvlText w:val="%1."/>
      <w:lvlJc w:val="left"/>
      <w:pPr>
        <w:ind w:left="3479" w:hanging="360"/>
      </w:pPr>
      <w:rPr>
        <w:rFonts w:hint="default"/>
        <w:b/>
        <w:i w:val="0"/>
      </w:rPr>
    </w:lvl>
    <w:lvl w:ilvl="1">
      <w:start w:val="1"/>
      <w:numFmt w:val="decimal"/>
      <w:lvlText w:val="%1.%2."/>
      <w:lvlJc w:val="left"/>
      <w:pPr>
        <w:ind w:left="360" w:hanging="360"/>
      </w:pPr>
      <w:rPr>
        <w:rFonts w:hint="default"/>
        <w:b w:val="0"/>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6">
    <w:nsid w:val="70C62BA1"/>
    <w:multiLevelType w:val="hybridMultilevel"/>
    <w:tmpl w:val="6338C12E"/>
    <w:lvl w:ilvl="0" w:tplc="0419000F">
      <w:start w:val="1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7DDA5522"/>
    <w:multiLevelType w:val="hybridMultilevel"/>
    <w:tmpl w:val="8AC4FAE4"/>
    <w:lvl w:ilvl="0" w:tplc="BBCE708E">
      <w:numFmt w:val="bullet"/>
      <w:lvlText w:val="-"/>
      <w:lvlJc w:val="left"/>
      <w:pPr>
        <w:ind w:left="720" w:hanging="360"/>
      </w:pPr>
      <w:rPr>
        <w:rFonts w:ascii="Arial" w:eastAsia="Times New Roman" w:hAnsi="Arial" w:cs="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2">
    <w:abstractNumId w:val="26"/>
  </w:num>
  <w:num w:numId="3">
    <w:abstractNumId w:val="28"/>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9"/>
  </w:num>
  <w:num w:numId="5">
    <w:abstractNumId w:val="30"/>
  </w:num>
  <w:num w:numId="6">
    <w:abstractNumId w:val="35"/>
  </w:num>
  <w:num w:numId="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9"/>
  </w:num>
  <w:num w:numId="9">
    <w:abstractNumId w:val="25"/>
  </w:num>
  <w:num w:numId="10">
    <w:abstractNumId w:val="24"/>
  </w:num>
  <w:num w:numId="11">
    <w:abstractNumId w:val="32"/>
  </w:num>
  <w:num w:numId="12">
    <w:abstractNumId w:val="34"/>
  </w:num>
  <w:num w:numId="13">
    <w:abstractNumId w:val="36"/>
  </w:num>
  <w:num w:numId="14">
    <w:abstractNumId w:val="15"/>
  </w:num>
  <w:num w:numId="15">
    <w:abstractNumId w:val="23"/>
  </w:num>
  <w:num w:numId="16">
    <w:abstractNumId w:val="16"/>
  </w:num>
  <w:num w:numId="1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7"/>
  </w:num>
  <w:num w:numId="19">
    <w:abstractNumId w:val="31"/>
  </w:num>
  <w:num w:numId="20">
    <w:abstractNumId w:val="18"/>
  </w:num>
  <w:num w:numId="21">
    <w:abstractNumId w:val="1"/>
  </w:num>
  <w:num w:numId="22">
    <w:abstractNumId w:val="0"/>
  </w:num>
  <w:num w:numId="23">
    <w:abstractNumId w:val="37"/>
  </w:num>
  <w:num w:numId="24">
    <w:abstractNumId w:val="17"/>
  </w:num>
  <w:num w:numId="25">
    <w:abstractNumId w:val="33"/>
  </w:num>
  <w:num w:numId="26">
    <w:abstractNumId w:val="20"/>
  </w:num>
  <w:numIdMacAtCleanup w:val="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oNotTrackMoves/>
  <w:defaultTabStop w:val="708"/>
  <w:autoHyphenation/>
  <w:drawingGridHorizontalSpacing w:val="100"/>
  <w:displayHorizontalDrawingGridEvery w:val="2"/>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737905"/>
    <w:rsid w:val="00000D49"/>
    <w:rsid w:val="000019AB"/>
    <w:rsid w:val="000024CB"/>
    <w:rsid w:val="00002C04"/>
    <w:rsid w:val="00002C1F"/>
    <w:rsid w:val="00004095"/>
    <w:rsid w:val="0000413F"/>
    <w:rsid w:val="00004C59"/>
    <w:rsid w:val="0000635F"/>
    <w:rsid w:val="00006D9D"/>
    <w:rsid w:val="0000753B"/>
    <w:rsid w:val="000076B3"/>
    <w:rsid w:val="00011384"/>
    <w:rsid w:val="0001253B"/>
    <w:rsid w:val="000128C0"/>
    <w:rsid w:val="00012DC6"/>
    <w:rsid w:val="00012DD2"/>
    <w:rsid w:val="000131D0"/>
    <w:rsid w:val="00014B76"/>
    <w:rsid w:val="00015831"/>
    <w:rsid w:val="00016F36"/>
    <w:rsid w:val="00017268"/>
    <w:rsid w:val="000172EE"/>
    <w:rsid w:val="00020CD3"/>
    <w:rsid w:val="00020DBA"/>
    <w:rsid w:val="0002194F"/>
    <w:rsid w:val="0002263B"/>
    <w:rsid w:val="0002363D"/>
    <w:rsid w:val="000239C0"/>
    <w:rsid w:val="00024597"/>
    <w:rsid w:val="00025306"/>
    <w:rsid w:val="00025EED"/>
    <w:rsid w:val="0002688B"/>
    <w:rsid w:val="000270FB"/>
    <w:rsid w:val="0002725E"/>
    <w:rsid w:val="000309FF"/>
    <w:rsid w:val="00030B1F"/>
    <w:rsid w:val="000335B1"/>
    <w:rsid w:val="000348EF"/>
    <w:rsid w:val="00034D07"/>
    <w:rsid w:val="00035D8B"/>
    <w:rsid w:val="000366DC"/>
    <w:rsid w:val="000373C8"/>
    <w:rsid w:val="00037625"/>
    <w:rsid w:val="000403BB"/>
    <w:rsid w:val="00041388"/>
    <w:rsid w:val="00041466"/>
    <w:rsid w:val="00042133"/>
    <w:rsid w:val="000423D5"/>
    <w:rsid w:val="00042576"/>
    <w:rsid w:val="00042592"/>
    <w:rsid w:val="000429DE"/>
    <w:rsid w:val="00042AA8"/>
    <w:rsid w:val="00042DA0"/>
    <w:rsid w:val="0004411B"/>
    <w:rsid w:val="00045890"/>
    <w:rsid w:val="00045A51"/>
    <w:rsid w:val="00046500"/>
    <w:rsid w:val="000471AD"/>
    <w:rsid w:val="0004769A"/>
    <w:rsid w:val="00050EDE"/>
    <w:rsid w:val="000517AB"/>
    <w:rsid w:val="00052102"/>
    <w:rsid w:val="000526DB"/>
    <w:rsid w:val="000533BE"/>
    <w:rsid w:val="00053A67"/>
    <w:rsid w:val="00053FCF"/>
    <w:rsid w:val="0005449D"/>
    <w:rsid w:val="00055055"/>
    <w:rsid w:val="0005684F"/>
    <w:rsid w:val="0005790E"/>
    <w:rsid w:val="00057C77"/>
    <w:rsid w:val="00060BA0"/>
    <w:rsid w:val="0006149F"/>
    <w:rsid w:val="00061556"/>
    <w:rsid w:val="00061B22"/>
    <w:rsid w:val="00061EF4"/>
    <w:rsid w:val="00062CCC"/>
    <w:rsid w:val="00062D60"/>
    <w:rsid w:val="00063715"/>
    <w:rsid w:val="00063F36"/>
    <w:rsid w:val="00065022"/>
    <w:rsid w:val="00065035"/>
    <w:rsid w:val="00065384"/>
    <w:rsid w:val="000659F3"/>
    <w:rsid w:val="00065F16"/>
    <w:rsid w:val="00070680"/>
    <w:rsid w:val="000707DA"/>
    <w:rsid w:val="00072773"/>
    <w:rsid w:val="00072B45"/>
    <w:rsid w:val="000734DF"/>
    <w:rsid w:val="00073BFA"/>
    <w:rsid w:val="0007452F"/>
    <w:rsid w:val="00076382"/>
    <w:rsid w:val="0007688C"/>
    <w:rsid w:val="00080B53"/>
    <w:rsid w:val="0008299B"/>
    <w:rsid w:val="00082A3E"/>
    <w:rsid w:val="0008367F"/>
    <w:rsid w:val="0008382B"/>
    <w:rsid w:val="00084C60"/>
    <w:rsid w:val="00084E83"/>
    <w:rsid w:val="00084EC2"/>
    <w:rsid w:val="000850BB"/>
    <w:rsid w:val="00085234"/>
    <w:rsid w:val="000868F2"/>
    <w:rsid w:val="00090C51"/>
    <w:rsid w:val="000917F5"/>
    <w:rsid w:val="00092636"/>
    <w:rsid w:val="00092D5E"/>
    <w:rsid w:val="00093EC8"/>
    <w:rsid w:val="00094F40"/>
    <w:rsid w:val="000963FE"/>
    <w:rsid w:val="0009665B"/>
    <w:rsid w:val="000A0B74"/>
    <w:rsid w:val="000A207F"/>
    <w:rsid w:val="000A211C"/>
    <w:rsid w:val="000A24C3"/>
    <w:rsid w:val="000A3D6E"/>
    <w:rsid w:val="000A41B8"/>
    <w:rsid w:val="000A4767"/>
    <w:rsid w:val="000A4814"/>
    <w:rsid w:val="000A4CE2"/>
    <w:rsid w:val="000A4D44"/>
    <w:rsid w:val="000A7AEE"/>
    <w:rsid w:val="000B0C43"/>
    <w:rsid w:val="000B0D6C"/>
    <w:rsid w:val="000B0FDB"/>
    <w:rsid w:val="000B3D1F"/>
    <w:rsid w:val="000B3DE3"/>
    <w:rsid w:val="000B4EBA"/>
    <w:rsid w:val="000B790E"/>
    <w:rsid w:val="000B7AAC"/>
    <w:rsid w:val="000C1E78"/>
    <w:rsid w:val="000C251A"/>
    <w:rsid w:val="000C3152"/>
    <w:rsid w:val="000C3889"/>
    <w:rsid w:val="000D0DFC"/>
    <w:rsid w:val="000D1228"/>
    <w:rsid w:val="000D1895"/>
    <w:rsid w:val="000D2D39"/>
    <w:rsid w:val="000D2E43"/>
    <w:rsid w:val="000D3AAB"/>
    <w:rsid w:val="000D3B30"/>
    <w:rsid w:val="000D51EF"/>
    <w:rsid w:val="000D5E23"/>
    <w:rsid w:val="000D720E"/>
    <w:rsid w:val="000D75A0"/>
    <w:rsid w:val="000D786A"/>
    <w:rsid w:val="000E157F"/>
    <w:rsid w:val="000E1FB2"/>
    <w:rsid w:val="000E3EBD"/>
    <w:rsid w:val="000E47FA"/>
    <w:rsid w:val="000E5DF9"/>
    <w:rsid w:val="000E72F9"/>
    <w:rsid w:val="000E7BDE"/>
    <w:rsid w:val="000E7D52"/>
    <w:rsid w:val="000F029D"/>
    <w:rsid w:val="000F1CE5"/>
    <w:rsid w:val="000F4E92"/>
    <w:rsid w:val="000F5006"/>
    <w:rsid w:val="000F5A00"/>
    <w:rsid w:val="000F6323"/>
    <w:rsid w:val="000F65B7"/>
    <w:rsid w:val="000F7597"/>
    <w:rsid w:val="0010070B"/>
    <w:rsid w:val="001013AB"/>
    <w:rsid w:val="00101F16"/>
    <w:rsid w:val="001032CB"/>
    <w:rsid w:val="001035A8"/>
    <w:rsid w:val="00104B4B"/>
    <w:rsid w:val="00105183"/>
    <w:rsid w:val="00105F94"/>
    <w:rsid w:val="00106C5D"/>
    <w:rsid w:val="00111022"/>
    <w:rsid w:val="0011137F"/>
    <w:rsid w:val="00112229"/>
    <w:rsid w:val="001125B3"/>
    <w:rsid w:val="00112B10"/>
    <w:rsid w:val="0011449B"/>
    <w:rsid w:val="00114F44"/>
    <w:rsid w:val="00116864"/>
    <w:rsid w:val="001175B1"/>
    <w:rsid w:val="00121899"/>
    <w:rsid w:val="001229D0"/>
    <w:rsid w:val="00122BCD"/>
    <w:rsid w:val="00123B3A"/>
    <w:rsid w:val="0012503E"/>
    <w:rsid w:val="0012715B"/>
    <w:rsid w:val="00127E28"/>
    <w:rsid w:val="00127EFC"/>
    <w:rsid w:val="001300B6"/>
    <w:rsid w:val="00131044"/>
    <w:rsid w:val="001317D5"/>
    <w:rsid w:val="00132D84"/>
    <w:rsid w:val="00132E31"/>
    <w:rsid w:val="001332DF"/>
    <w:rsid w:val="0013370B"/>
    <w:rsid w:val="00133CC0"/>
    <w:rsid w:val="0013554C"/>
    <w:rsid w:val="0013739A"/>
    <w:rsid w:val="00140C78"/>
    <w:rsid w:val="001430E1"/>
    <w:rsid w:val="00144694"/>
    <w:rsid w:val="001448DF"/>
    <w:rsid w:val="00145E48"/>
    <w:rsid w:val="0014628B"/>
    <w:rsid w:val="00147513"/>
    <w:rsid w:val="0015063D"/>
    <w:rsid w:val="001509CD"/>
    <w:rsid w:val="0015104C"/>
    <w:rsid w:val="001510E8"/>
    <w:rsid w:val="00151BAE"/>
    <w:rsid w:val="0015310B"/>
    <w:rsid w:val="00153281"/>
    <w:rsid w:val="00155D91"/>
    <w:rsid w:val="00156E48"/>
    <w:rsid w:val="00156FE5"/>
    <w:rsid w:val="00160501"/>
    <w:rsid w:val="001606B9"/>
    <w:rsid w:val="00160D2F"/>
    <w:rsid w:val="00161D8E"/>
    <w:rsid w:val="001638FD"/>
    <w:rsid w:val="00165C68"/>
    <w:rsid w:val="00166CCA"/>
    <w:rsid w:val="001677E3"/>
    <w:rsid w:val="00175D01"/>
    <w:rsid w:val="00180218"/>
    <w:rsid w:val="00180377"/>
    <w:rsid w:val="0018107A"/>
    <w:rsid w:val="0018123A"/>
    <w:rsid w:val="00183808"/>
    <w:rsid w:val="001854B6"/>
    <w:rsid w:val="00186503"/>
    <w:rsid w:val="00186881"/>
    <w:rsid w:val="00186970"/>
    <w:rsid w:val="00186A6B"/>
    <w:rsid w:val="001870A7"/>
    <w:rsid w:val="001900F6"/>
    <w:rsid w:val="001932FE"/>
    <w:rsid w:val="0019335C"/>
    <w:rsid w:val="00193908"/>
    <w:rsid w:val="001946B7"/>
    <w:rsid w:val="00194951"/>
    <w:rsid w:val="00194B39"/>
    <w:rsid w:val="0019639E"/>
    <w:rsid w:val="001968E1"/>
    <w:rsid w:val="00196914"/>
    <w:rsid w:val="00196A32"/>
    <w:rsid w:val="00196B25"/>
    <w:rsid w:val="001A11D7"/>
    <w:rsid w:val="001A1280"/>
    <w:rsid w:val="001A18B3"/>
    <w:rsid w:val="001A1F2A"/>
    <w:rsid w:val="001A2236"/>
    <w:rsid w:val="001A4B40"/>
    <w:rsid w:val="001A4CB9"/>
    <w:rsid w:val="001A4F80"/>
    <w:rsid w:val="001A5E31"/>
    <w:rsid w:val="001A6FC3"/>
    <w:rsid w:val="001B0AE0"/>
    <w:rsid w:val="001B10AB"/>
    <w:rsid w:val="001B11BC"/>
    <w:rsid w:val="001B3735"/>
    <w:rsid w:val="001B630C"/>
    <w:rsid w:val="001C0E70"/>
    <w:rsid w:val="001C2899"/>
    <w:rsid w:val="001C4426"/>
    <w:rsid w:val="001C4A1C"/>
    <w:rsid w:val="001C4E98"/>
    <w:rsid w:val="001C5E55"/>
    <w:rsid w:val="001C5E86"/>
    <w:rsid w:val="001C5EF0"/>
    <w:rsid w:val="001D0BBD"/>
    <w:rsid w:val="001D2717"/>
    <w:rsid w:val="001D2A4A"/>
    <w:rsid w:val="001D3C0F"/>
    <w:rsid w:val="001D55DF"/>
    <w:rsid w:val="001D594C"/>
    <w:rsid w:val="001E0631"/>
    <w:rsid w:val="001E116E"/>
    <w:rsid w:val="001E12C2"/>
    <w:rsid w:val="001E1BBB"/>
    <w:rsid w:val="001E3B43"/>
    <w:rsid w:val="001E430A"/>
    <w:rsid w:val="001E48AC"/>
    <w:rsid w:val="001E6DF1"/>
    <w:rsid w:val="001E7A61"/>
    <w:rsid w:val="001F0F69"/>
    <w:rsid w:val="001F2932"/>
    <w:rsid w:val="001F32A6"/>
    <w:rsid w:val="001F3D74"/>
    <w:rsid w:val="001F532B"/>
    <w:rsid w:val="001F56D0"/>
    <w:rsid w:val="001F7116"/>
    <w:rsid w:val="001F731F"/>
    <w:rsid w:val="001F7E01"/>
    <w:rsid w:val="00200F73"/>
    <w:rsid w:val="0020120A"/>
    <w:rsid w:val="0020135D"/>
    <w:rsid w:val="00201522"/>
    <w:rsid w:val="0020336B"/>
    <w:rsid w:val="00204278"/>
    <w:rsid w:val="002052B4"/>
    <w:rsid w:val="002071CE"/>
    <w:rsid w:val="00207A40"/>
    <w:rsid w:val="00207AD7"/>
    <w:rsid w:val="002101EA"/>
    <w:rsid w:val="00212BA0"/>
    <w:rsid w:val="00212BBC"/>
    <w:rsid w:val="00215D1E"/>
    <w:rsid w:val="00216307"/>
    <w:rsid w:val="002177BC"/>
    <w:rsid w:val="00221719"/>
    <w:rsid w:val="00222286"/>
    <w:rsid w:val="002226C0"/>
    <w:rsid w:val="002234B7"/>
    <w:rsid w:val="00223986"/>
    <w:rsid w:val="00223D1B"/>
    <w:rsid w:val="00223E19"/>
    <w:rsid w:val="00224568"/>
    <w:rsid w:val="00224F4C"/>
    <w:rsid w:val="00227616"/>
    <w:rsid w:val="002302B5"/>
    <w:rsid w:val="00230452"/>
    <w:rsid w:val="002316B3"/>
    <w:rsid w:val="00231EC8"/>
    <w:rsid w:val="002328C2"/>
    <w:rsid w:val="00232DEE"/>
    <w:rsid w:val="00233FA2"/>
    <w:rsid w:val="00234FE5"/>
    <w:rsid w:val="00236E2B"/>
    <w:rsid w:val="00237C36"/>
    <w:rsid w:val="00240627"/>
    <w:rsid w:val="00240BA9"/>
    <w:rsid w:val="002415BF"/>
    <w:rsid w:val="00241649"/>
    <w:rsid w:val="00242D9F"/>
    <w:rsid w:val="00243E5D"/>
    <w:rsid w:val="00243FCF"/>
    <w:rsid w:val="00244930"/>
    <w:rsid w:val="00245A45"/>
    <w:rsid w:val="00245C59"/>
    <w:rsid w:val="00247E5F"/>
    <w:rsid w:val="002507B6"/>
    <w:rsid w:val="002507CD"/>
    <w:rsid w:val="00250CE7"/>
    <w:rsid w:val="00253351"/>
    <w:rsid w:val="00254384"/>
    <w:rsid w:val="002546D2"/>
    <w:rsid w:val="00254739"/>
    <w:rsid w:val="002554E3"/>
    <w:rsid w:val="0025573D"/>
    <w:rsid w:val="00256322"/>
    <w:rsid w:val="00256394"/>
    <w:rsid w:val="002579C7"/>
    <w:rsid w:val="00257CEC"/>
    <w:rsid w:val="00257CEF"/>
    <w:rsid w:val="00260413"/>
    <w:rsid w:val="00261653"/>
    <w:rsid w:val="00261828"/>
    <w:rsid w:val="00262F52"/>
    <w:rsid w:val="0026374B"/>
    <w:rsid w:val="00265D91"/>
    <w:rsid w:val="00266620"/>
    <w:rsid w:val="00271024"/>
    <w:rsid w:val="0027155A"/>
    <w:rsid w:val="00271BEC"/>
    <w:rsid w:val="00271BFD"/>
    <w:rsid w:val="00272283"/>
    <w:rsid w:val="00272AFF"/>
    <w:rsid w:val="002741A0"/>
    <w:rsid w:val="002744E8"/>
    <w:rsid w:val="00274B2B"/>
    <w:rsid w:val="00274D02"/>
    <w:rsid w:val="0027564E"/>
    <w:rsid w:val="00280A91"/>
    <w:rsid w:val="00281230"/>
    <w:rsid w:val="00281877"/>
    <w:rsid w:val="00281C16"/>
    <w:rsid w:val="00282360"/>
    <w:rsid w:val="00282650"/>
    <w:rsid w:val="00283D6E"/>
    <w:rsid w:val="00284791"/>
    <w:rsid w:val="00284FB5"/>
    <w:rsid w:val="0029021A"/>
    <w:rsid w:val="00291903"/>
    <w:rsid w:val="002925E2"/>
    <w:rsid w:val="00293B7A"/>
    <w:rsid w:val="00293F37"/>
    <w:rsid w:val="00293F4A"/>
    <w:rsid w:val="00295B0D"/>
    <w:rsid w:val="00297220"/>
    <w:rsid w:val="002A13F6"/>
    <w:rsid w:val="002A2256"/>
    <w:rsid w:val="002A351D"/>
    <w:rsid w:val="002A4597"/>
    <w:rsid w:val="002A5618"/>
    <w:rsid w:val="002A58AD"/>
    <w:rsid w:val="002A62EB"/>
    <w:rsid w:val="002A6390"/>
    <w:rsid w:val="002A6466"/>
    <w:rsid w:val="002A714B"/>
    <w:rsid w:val="002B0145"/>
    <w:rsid w:val="002B0F8A"/>
    <w:rsid w:val="002B1CF8"/>
    <w:rsid w:val="002B1E56"/>
    <w:rsid w:val="002B283C"/>
    <w:rsid w:val="002B2EF5"/>
    <w:rsid w:val="002B38D3"/>
    <w:rsid w:val="002B41E2"/>
    <w:rsid w:val="002B4B79"/>
    <w:rsid w:val="002B52D3"/>
    <w:rsid w:val="002B6221"/>
    <w:rsid w:val="002B652A"/>
    <w:rsid w:val="002B6F09"/>
    <w:rsid w:val="002B6FE5"/>
    <w:rsid w:val="002B75A5"/>
    <w:rsid w:val="002B7C11"/>
    <w:rsid w:val="002B7F82"/>
    <w:rsid w:val="002C01DE"/>
    <w:rsid w:val="002C09A4"/>
    <w:rsid w:val="002C0B9E"/>
    <w:rsid w:val="002C27A3"/>
    <w:rsid w:val="002C338E"/>
    <w:rsid w:val="002C3B5B"/>
    <w:rsid w:val="002C559B"/>
    <w:rsid w:val="002C585A"/>
    <w:rsid w:val="002C6686"/>
    <w:rsid w:val="002D005D"/>
    <w:rsid w:val="002D01A4"/>
    <w:rsid w:val="002D1BBA"/>
    <w:rsid w:val="002D2062"/>
    <w:rsid w:val="002D3208"/>
    <w:rsid w:val="002D35F3"/>
    <w:rsid w:val="002D3C90"/>
    <w:rsid w:val="002D5E7D"/>
    <w:rsid w:val="002D5EA4"/>
    <w:rsid w:val="002E0B40"/>
    <w:rsid w:val="002E1005"/>
    <w:rsid w:val="002E11CF"/>
    <w:rsid w:val="002E380B"/>
    <w:rsid w:val="002E48A4"/>
    <w:rsid w:val="002E4937"/>
    <w:rsid w:val="002E4C29"/>
    <w:rsid w:val="002E543A"/>
    <w:rsid w:val="002E5FEE"/>
    <w:rsid w:val="002E67AC"/>
    <w:rsid w:val="002E76E3"/>
    <w:rsid w:val="002F2738"/>
    <w:rsid w:val="002F364E"/>
    <w:rsid w:val="002F393C"/>
    <w:rsid w:val="002F3A52"/>
    <w:rsid w:val="002F44BE"/>
    <w:rsid w:val="002F4A36"/>
    <w:rsid w:val="002F4D01"/>
    <w:rsid w:val="002F5101"/>
    <w:rsid w:val="002F521A"/>
    <w:rsid w:val="002F591B"/>
    <w:rsid w:val="002F5A25"/>
    <w:rsid w:val="00300266"/>
    <w:rsid w:val="00305FC8"/>
    <w:rsid w:val="003066C2"/>
    <w:rsid w:val="00307497"/>
    <w:rsid w:val="003077DF"/>
    <w:rsid w:val="00310D32"/>
    <w:rsid w:val="003113EC"/>
    <w:rsid w:val="00311EBF"/>
    <w:rsid w:val="00312EE6"/>
    <w:rsid w:val="003132A3"/>
    <w:rsid w:val="0031385C"/>
    <w:rsid w:val="003142BB"/>
    <w:rsid w:val="003157BF"/>
    <w:rsid w:val="003159AC"/>
    <w:rsid w:val="00315F8A"/>
    <w:rsid w:val="00317FFA"/>
    <w:rsid w:val="00323312"/>
    <w:rsid w:val="003239E3"/>
    <w:rsid w:val="00324749"/>
    <w:rsid w:val="0032497D"/>
    <w:rsid w:val="00324E62"/>
    <w:rsid w:val="00324EE6"/>
    <w:rsid w:val="0032536A"/>
    <w:rsid w:val="0032538E"/>
    <w:rsid w:val="00325E01"/>
    <w:rsid w:val="0032780B"/>
    <w:rsid w:val="0033302D"/>
    <w:rsid w:val="00333F4B"/>
    <w:rsid w:val="003341FB"/>
    <w:rsid w:val="0033493A"/>
    <w:rsid w:val="00334FAE"/>
    <w:rsid w:val="00336F8A"/>
    <w:rsid w:val="00336FB0"/>
    <w:rsid w:val="0033754C"/>
    <w:rsid w:val="00337FB1"/>
    <w:rsid w:val="00340FC1"/>
    <w:rsid w:val="00341A64"/>
    <w:rsid w:val="00342895"/>
    <w:rsid w:val="00343A0A"/>
    <w:rsid w:val="00343CDD"/>
    <w:rsid w:val="003442CD"/>
    <w:rsid w:val="0034482B"/>
    <w:rsid w:val="00344BE6"/>
    <w:rsid w:val="00345763"/>
    <w:rsid w:val="00346C67"/>
    <w:rsid w:val="00347170"/>
    <w:rsid w:val="00350854"/>
    <w:rsid w:val="00350F20"/>
    <w:rsid w:val="00351617"/>
    <w:rsid w:val="00352005"/>
    <w:rsid w:val="003533CC"/>
    <w:rsid w:val="00355D6F"/>
    <w:rsid w:val="00356918"/>
    <w:rsid w:val="00356B2B"/>
    <w:rsid w:val="0036260F"/>
    <w:rsid w:val="00363EF1"/>
    <w:rsid w:val="00364DF4"/>
    <w:rsid w:val="00364E41"/>
    <w:rsid w:val="00365312"/>
    <w:rsid w:val="00365F96"/>
    <w:rsid w:val="0036711C"/>
    <w:rsid w:val="0036712A"/>
    <w:rsid w:val="003701F6"/>
    <w:rsid w:val="00370D32"/>
    <w:rsid w:val="00371317"/>
    <w:rsid w:val="003716F4"/>
    <w:rsid w:val="00372CC2"/>
    <w:rsid w:val="003739C8"/>
    <w:rsid w:val="003748FE"/>
    <w:rsid w:val="00374C39"/>
    <w:rsid w:val="00375235"/>
    <w:rsid w:val="00377AC0"/>
    <w:rsid w:val="00377C15"/>
    <w:rsid w:val="00380920"/>
    <w:rsid w:val="00382DC9"/>
    <w:rsid w:val="003841F5"/>
    <w:rsid w:val="00384A9D"/>
    <w:rsid w:val="00386B54"/>
    <w:rsid w:val="00387064"/>
    <w:rsid w:val="003870AF"/>
    <w:rsid w:val="003872CB"/>
    <w:rsid w:val="003878AD"/>
    <w:rsid w:val="00387D77"/>
    <w:rsid w:val="00390778"/>
    <w:rsid w:val="003911BA"/>
    <w:rsid w:val="0039150A"/>
    <w:rsid w:val="003918CE"/>
    <w:rsid w:val="00392427"/>
    <w:rsid w:val="00392A47"/>
    <w:rsid w:val="003935B2"/>
    <w:rsid w:val="0039440B"/>
    <w:rsid w:val="003953D4"/>
    <w:rsid w:val="00395C0A"/>
    <w:rsid w:val="003964B4"/>
    <w:rsid w:val="003967EA"/>
    <w:rsid w:val="00396DDD"/>
    <w:rsid w:val="00397FC8"/>
    <w:rsid w:val="003A02A8"/>
    <w:rsid w:val="003A0913"/>
    <w:rsid w:val="003A0CE7"/>
    <w:rsid w:val="003A2D8B"/>
    <w:rsid w:val="003A36AB"/>
    <w:rsid w:val="003A42C5"/>
    <w:rsid w:val="003A4CD5"/>
    <w:rsid w:val="003A58E7"/>
    <w:rsid w:val="003A70C0"/>
    <w:rsid w:val="003B0542"/>
    <w:rsid w:val="003B0734"/>
    <w:rsid w:val="003B0BEF"/>
    <w:rsid w:val="003B1160"/>
    <w:rsid w:val="003B2BD1"/>
    <w:rsid w:val="003B2CBC"/>
    <w:rsid w:val="003B41F5"/>
    <w:rsid w:val="003B47D1"/>
    <w:rsid w:val="003B4B0A"/>
    <w:rsid w:val="003B50EE"/>
    <w:rsid w:val="003B6176"/>
    <w:rsid w:val="003C07E4"/>
    <w:rsid w:val="003C0DE8"/>
    <w:rsid w:val="003C2545"/>
    <w:rsid w:val="003C5313"/>
    <w:rsid w:val="003C5333"/>
    <w:rsid w:val="003C5E71"/>
    <w:rsid w:val="003C7B6F"/>
    <w:rsid w:val="003C7CB8"/>
    <w:rsid w:val="003C7F9B"/>
    <w:rsid w:val="003D09CB"/>
    <w:rsid w:val="003D16B7"/>
    <w:rsid w:val="003D1BAD"/>
    <w:rsid w:val="003D1EB2"/>
    <w:rsid w:val="003D2330"/>
    <w:rsid w:val="003D24F9"/>
    <w:rsid w:val="003D2629"/>
    <w:rsid w:val="003D28B4"/>
    <w:rsid w:val="003D47ED"/>
    <w:rsid w:val="003D4DFD"/>
    <w:rsid w:val="003D5DF2"/>
    <w:rsid w:val="003D7721"/>
    <w:rsid w:val="003E1620"/>
    <w:rsid w:val="003E3C8D"/>
    <w:rsid w:val="003E4EE6"/>
    <w:rsid w:val="003E57FD"/>
    <w:rsid w:val="003E6247"/>
    <w:rsid w:val="003E73E5"/>
    <w:rsid w:val="003E7618"/>
    <w:rsid w:val="003E7AFE"/>
    <w:rsid w:val="003F0082"/>
    <w:rsid w:val="003F060F"/>
    <w:rsid w:val="003F1325"/>
    <w:rsid w:val="003F24D2"/>
    <w:rsid w:val="003F2AFA"/>
    <w:rsid w:val="003F423B"/>
    <w:rsid w:val="003F4AC3"/>
    <w:rsid w:val="003F6D42"/>
    <w:rsid w:val="003F6DB2"/>
    <w:rsid w:val="003F722A"/>
    <w:rsid w:val="00400F24"/>
    <w:rsid w:val="00403CBD"/>
    <w:rsid w:val="00404684"/>
    <w:rsid w:val="00405328"/>
    <w:rsid w:val="0040552D"/>
    <w:rsid w:val="00405C5F"/>
    <w:rsid w:val="004070D5"/>
    <w:rsid w:val="00410B1E"/>
    <w:rsid w:val="0041119B"/>
    <w:rsid w:val="00411803"/>
    <w:rsid w:val="00411D09"/>
    <w:rsid w:val="004120C8"/>
    <w:rsid w:val="00412302"/>
    <w:rsid w:val="004124B2"/>
    <w:rsid w:val="00413471"/>
    <w:rsid w:val="00414E0A"/>
    <w:rsid w:val="00416177"/>
    <w:rsid w:val="004161CB"/>
    <w:rsid w:val="0041641C"/>
    <w:rsid w:val="0041646D"/>
    <w:rsid w:val="00417F13"/>
    <w:rsid w:val="00420BD5"/>
    <w:rsid w:val="00422374"/>
    <w:rsid w:val="00422C49"/>
    <w:rsid w:val="0042343F"/>
    <w:rsid w:val="00424186"/>
    <w:rsid w:val="0042470B"/>
    <w:rsid w:val="00424738"/>
    <w:rsid w:val="00424F5B"/>
    <w:rsid w:val="00424FAF"/>
    <w:rsid w:val="00425427"/>
    <w:rsid w:val="0042632B"/>
    <w:rsid w:val="00432C6B"/>
    <w:rsid w:val="004333EA"/>
    <w:rsid w:val="00434653"/>
    <w:rsid w:val="00434F19"/>
    <w:rsid w:val="00437250"/>
    <w:rsid w:val="004402D4"/>
    <w:rsid w:val="00441333"/>
    <w:rsid w:val="0044138F"/>
    <w:rsid w:val="00442DF1"/>
    <w:rsid w:val="00444785"/>
    <w:rsid w:val="00445574"/>
    <w:rsid w:val="0044604E"/>
    <w:rsid w:val="00447EAE"/>
    <w:rsid w:val="0045046A"/>
    <w:rsid w:val="00450702"/>
    <w:rsid w:val="00450F9C"/>
    <w:rsid w:val="00453C9A"/>
    <w:rsid w:val="00454434"/>
    <w:rsid w:val="00454AE6"/>
    <w:rsid w:val="00455717"/>
    <w:rsid w:val="00455EBA"/>
    <w:rsid w:val="00455FB4"/>
    <w:rsid w:val="00456148"/>
    <w:rsid w:val="004567FC"/>
    <w:rsid w:val="004569B2"/>
    <w:rsid w:val="004575F6"/>
    <w:rsid w:val="00460549"/>
    <w:rsid w:val="004605AA"/>
    <w:rsid w:val="0046089D"/>
    <w:rsid w:val="00461198"/>
    <w:rsid w:val="00461B2B"/>
    <w:rsid w:val="00461EE7"/>
    <w:rsid w:val="0046238C"/>
    <w:rsid w:val="00462663"/>
    <w:rsid w:val="00463E66"/>
    <w:rsid w:val="004643F2"/>
    <w:rsid w:val="00466042"/>
    <w:rsid w:val="00466C9B"/>
    <w:rsid w:val="00470B20"/>
    <w:rsid w:val="00471144"/>
    <w:rsid w:val="0047201A"/>
    <w:rsid w:val="004724DF"/>
    <w:rsid w:val="00474314"/>
    <w:rsid w:val="004746FF"/>
    <w:rsid w:val="004770EC"/>
    <w:rsid w:val="00477DF7"/>
    <w:rsid w:val="0048025B"/>
    <w:rsid w:val="00481630"/>
    <w:rsid w:val="00481E93"/>
    <w:rsid w:val="004834BF"/>
    <w:rsid w:val="00483AE1"/>
    <w:rsid w:val="00483B38"/>
    <w:rsid w:val="0048480D"/>
    <w:rsid w:val="00485C0A"/>
    <w:rsid w:val="004874BA"/>
    <w:rsid w:val="00487B9C"/>
    <w:rsid w:val="00487F86"/>
    <w:rsid w:val="00490230"/>
    <w:rsid w:val="00490466"/>
    <w:rsid w:val="00491D07"/>
    <w:rsid w:val="00492726"/>
    <w:rsid w:val="00492C6D"/>
    <w:rsid w:val="00492F82"/>
    <w:rsid w:val="0049339D"/>
    <w:rsid w:val="004934D4"/>
    <w:rsid w:val="0049353B"/>
    <w:rsid w:val="00493B7C"/>
    <w:rsid w:val="004945B3"/>
    <w:rsid w:val="00495179"/>
    <w:rsid w:val="0049679C"/>
    <w:rsid w:val="00497B64"/>
    <w:rsid w:val="00497B6B"/>
    <w:rsid w:val="004A0BCC"/>
    <w:rsid w:val="004A1A96"/>
    <w:rsid w:val="004A1E1F"/>
    <w:rsid w:val="004A2529"/>
    <w:rsid w:val="004A3598"/>
    <w:rsid w:val="004A3706"/>
    <w:rsid w:val="004A3B4F"/>
    <w:rsid w:val="004A48A2"/>
    <w:rsid w:val="004A5116"/>
    <w:rsid w:val="004A5882"/>
    <w:rsid w:val="004A60A0"/>
    <w:rsid w:val="004A69A7"/>
    <w:rsid w:val="004A7522"/>
    <w:rsid w:val="004A796B"/>
    <w:rsid w:val="004B1E31"/>
    <w:rsid w:val="004B3423"/>
    <w:rsid w:val="004B417A"/>
    <w:rsid w:val="004B42E0"/>
    <w:rsid w:val="004B7DE4"/>
    <w:rsid w:val="004C340B"/>
    <w:rsid w:val="004C40E1"/>
    <w:rsid w:val="004C4C56"/>
    <w:rsid w:val="004C4E77"/>
    <w:rsid w:val="004C536B"/>
    <w:rsid w:val="004C679C"/>
    <w:rsid w:val="004C7512"/>
    <w:rsid w:val="004C7E5D"/>
    <w:rsid w:val="004D2831"/>
    <w:rsid w:val="004D5EED"/>
    <w:rsid w:val="004D7F2C"/>
    <w:rsid w:val="004E066D"/>
    <w:rsid w:val="004E17FF"/>
    <w:rsid w:val="004E2221"/>
    <w:rsid w:val="004E2B46"/>
    <w:rsid w:val="004E3D09"/>
    <w:rsid w:val="004E423C"/>
    <w:rsid w:val="004E4AF0"/>
    <w:rsid w:val="004E4D37"/>
    <w:rsid w:val="004E5465"/>
    <w:rsid w:val="004E6A81"/>
    <w:rsid w:val="004E6FDB"/>
    <w:rsid w:val="004E76B8"/>
    <w:rsid w:val="004E76E0"/>
    <w:rsid w:val="004F0446"/>
    <w:rsid w:val="004F1D1E"/>
    <w:rsid w:val="004F3429"/>
    <w:rsid w:val="004F3883"/>
    <w:rsid w:val="004F3A43"/>
    <w:rsid w:val="004F424F"/>
    <w:rsid w:val="004F6C18"/>
    <w:rsid w:val="0050034A"/>
    <w:rsid w:val="00501296"/>
    <w:rsid w:val="0050139A"/>
    <w:rsid w:val="00501417"/>
    <w:rsid w:val="00502D2E"/>
    <w:rsid w:val="00503125"/>
    <w:rsid w:val="00503633"/>
    <w:rsid w:val="00504563"/>
    <w:rsid w:val="00504CEE"/>
    <w:rsid w:val="00505589"/>
    <w:rsid w:val="00505B08"/>
    <w:rsid w:val="00505B51"/>
    <w:rsid w:val="0050630F"/>
    <w:rsid w:val="00506E9D"/>
    <w:rsid w:val="0050786D"/>
    <w:rsid w:val="00507E78"/>
    <w:rsid w:val="00510068"/>
    <w:rsid w:val="00511795"/>
    <w:rsid w:val="00511F1A"/>
    <w:rsid w:val="0051275E"/>
    <w:rsid w:val="00512BD6"/>
    <w:rsid w:val="005131AA"/>
    <w:rsid w:val="00513F4E"/>
    <w:rsid w:val="00515345"/>
    <w:rsid w:val="00516796"/>
    <w:rsid w:val="00516E4A"/>
    <w:rsid w:val="00517FCB"/>
    <w:rsid w:val="00521CAA"/>
    <w:rsid w:val="0052256E"/>
    <w:rsid w:val="005237D3"/>
    <w:rsid w:val="005247FE"/>
    <w:rsid w:val="0052527F"/>
    <w:rsid w:val="005258C5"/>
    <w:rsid w:val="005260FE"/>
    <w:rsid w:val="0052654E"/>
    <w:rsid w:val="005320C8"/>
    <w:rsid w:val="005328F8"/>
    <w:rsid w:val="00532BD0"/>
    <w:rsid w:val="00532DE7"/>
    <w:rsid w:val="005333B4"/>
    <w:rsid w:val="00533E87"/>
    <w:rsid w:val="0053549F"/>
    <w:rsid w:val="005378C1"/>
    <w:rsid w:val="0054015E"/>
    <w:rsid w:val="00542215"/>
    <w:rsid w:val="00542837"/>
    <w:rsid w:val="0054285E"/>
    <w:rsid w:val="00543AF5"/>
    <w:rsid w:val="0054495C"/>
    <w:rsid w:val="005458A1"/>
    <w:rsid w:val="00546774"/>
    <w:rsid w:val="0054690E"/>
    <w:rsid w:val="00546921"/>
    <w:rsid w:val="00547249"/>
    <w:rsid w:val="00551565"/>
    <w:rsid w:val="00551968"/>
    <w:rsid w:val="00553E49"/>
    <w:rsid w:val="0055482C"/>
    <w:rsid w:val="0055682A"/>
    <w:rsid w:val="00557BBA"/>
    <w:rsid w:val="00557D18"/>
    <w:rsid w:val="0056198D"/>
    <w:rsid w:val="00564C50"/>
    <w:rsid w:val="00565A5F"/>
    <w:rsid w:val="00565B17"/>
    <w:rsid w:val="0056659D"/>
    <w:rsid w:val="005727CD"/>
    <w:rsid w:val="00572E9E"/>
    <w:rsid w:val="00573025"/>
    <w:rsid w:val="0057353D"/>
    <w:rsid w:val="00574FF1"/>
    <w:rsid w:val="0057541B"/>
    <w:rsid w:val="00577125"/>
    <w:rsid w:val="005802B1"/>
    <w:rsid w:val="00580D7F"/>
    <w:rsid w:val="005836FD"/>
    <w:rsid w:val="005841C1"/>
    <w:rsid w:val="0058498E"/>
    <w:rsid w:val="00585538"/>
    <w:rsid w:val="00585AD3"/>
    <w:rsid w:val="00586FCF"/>
    <w:rsid w:val="00587BA0"/>
    <w:rsid w:val="00590117"/>
    <w:rsid w:val="00590C10"/>
    <w:rsid w:val="00591975"/>
    <w:rsid w:val="00591DDA"/>
    <w:rsid w:val="00591E30"/>
    <w:rsid w:val="005935EA"/>
    <w:rsid w:val="00593D58"/>
    <w:rsid w:val="00594FCB"/>
    <w:rsid w:val="00596112"/>
    <w:rsid w:val="00596AF5"/>
    <w:rsid w:val="005A12C6"/>
    <w:rsid w:val="005A14DF"/>
    <w:rsid w:val="005A25CE"/>
    <w:rsid w:val="005A2859"/>
    <w:rsid w:val="005A390D"/>
    <w:rsid w:val="005A4D19"/>
    <w:rsid w:val="005A7B13"/>
    <w:rsid w:val="005B061D"/>
    <w:rsid w:val="005B07D6"/>
    <w:rsid w:val="005B169E"/>
    <w:rsid w:val="005B18AC"/>
    <w:rsid w:val="005B31D6"/>
    <w:rsid w:val="005B6B91"/>
    <w:rsid w:val="005B7178"/>
    <w:rsid w:val="005B7311"/>
    <w:rsid w:val="005C150C"/>
    <w:rsid w:val="005C1C0D"/>
    <w:rsid w:val="005C1DDF"/>
    <w:rsid w:val="005C2D21"/>
    <w:rsid w:val="005C3537"/>
    <w:rsid w:val="005C400F"/>
    <w:rsid w:val="005C4A17"/>
    <w:rsid w:val="005C538A"/>
    <w:rsid w:val="005C57D3"/>
    <w:rsid w:val="005C6FA0"/>
    <w:rsid w:val="005C73E8"/>
    <w:rsid w:val="005D2F28"/>
    <w:rsid w:val="005D57E4"/>
    <w:rsid w:val="005D66DD"/>
    <w:rsid w:val="005D7959"/>
    <w:rsid w:val="005D7C56"/>
    <w:rsid w:val="005E031A"/>
    <w:rsid w:val="005E121A"/>
    <w:rsid w:val="005E446D"/>
    <w:rsid w:val="005E536D"/>
    <w:rsid w:val="005E5D9E"/>
    <w:rsid w:val="005E6057"/>
    <w:rsid w:val="005E70A3"/>
    <w:rsid w:val="005F05C7"/>
    <w:rsid w:val="005F202B"/>
    <w:rsid w:val="005F2DBB"/>
    <w:rsid w:val="005F6737"/>
    <w:rsid w:val="005F694D"/>
    <w:rsid w:val="005F74F7"/>
    <w:rsid w:val="005F7AF1"/>
    <w:rsid w:val="006007D4"/>
    <w:rsid w:val="006007E5"/>
    <w:rsid w:val="00601F49"/>
    <w:rsid w:val="00603F28"/>
    <w:rsid w:val="00606375"/>
    <w:rsid w:val="00606602"/>
    <w:rsid w:val="00606DA0"/>
    <w:rsid w:val="00610396"/>
    <w:rsid w:val="00610B47"/>
    <w:rsid w:val="00611A6C"/>
    <w:rsid w:val="006151ED"/>
    <w:rsid w:val="00615C2E"/>
    <w:rsid w:val="0061723F"/>
    <w:rsid w:val="00617334"/>
    <w:rsid w:val="0062207D"/>
    <w:rsid w:val="006234E0"/>
    <w:rsid w:val="00626071"/>
    <w:rsid w:val="00626E11"/>
    <w:rsid w:val="00627339"/>
    <w:rsid w:val="006308CF"/>
    <w:rsid w:val="00630CC7"/>
    <w:rsid w:val="006312F5"/>
    <w:rsid w:val="006315BD"/>
    <w:rsid w:val="006316E4"/>
    <w:rsid w:val="00631865"/>
    <w:rsid w:val="00633232"/>
    <w:rsid w:val="006332B6"/>
    <w:rsid w:val="0063581E"/>
    <w:rsid w:val="0063772B"/>
    <w:rsid w:val="0064055E"/>
    <w:rsid w:val="006412D6"/>
    <w:rsid w:val="00642F8B"/>
    <w:rsid w:val="00643241"/>
    <w:rsid w:val="00644B31"/>
    <w:rsid w:val="00645099"/>
    <w:rsid w:val="00646544"/>
    <w:rsid w:val="00647E00"/>
    <w:rsid w:val="00647ED2"/>
    <w:rsid w:val="00650744"/>
    <w:rsid w:val="00651CD4"/>
    <w:rsid w:val="00652AB4"/>
    <w:rsid w:val="00653498"/>
    <w:rsid w:val="00654670"/>
    <w:rsid w:val="00655ED2"/>
    <w:rsid w:val="0065752D"/>
    <w:rsid w:val="006576AB"/>
    <w:rsid w:val="006577CF"/>
    <w:rsid w:val="00657FC8"/>
    <w:rsid w:val="00662C4D"/>
    <w:rsid w:val="00662CBD"/>
    <w:rsid w:val="00662D36"/>
    <w:rsid w:val="00663C47"/>
    <w:rsid w:val="00664C30"/>
    <w:rsid w:val="00665A8F"/>
    <w:rsid w:val="00666B98"/>
    <w:rsid w:val="00666C17"/>
    <w:rsid w:val="006707A2"/>
    <w:rsid w:val="00671385"/>
    <w:rsid w:val="006714B7"/>
    <w:rsid w:val="006715FA"/>
    <w:rsid w:val="00671D4C"/>
    <w:rsid w:val="006732E9"/>
    <w:rsid w:val="006734CF"/>
    <w:rsid w:val="006747EA"/>
    <w:rsid w:val="006748F5"/>
    <w:rsid w:val="00674B55"/>
    <w:rsid w:val="006759F4"/>
    <w:rsid w:val="00675A8C"/>
    <w:rsid w:val="00676E7B"/>
    <w:rsid w:val="006775FB"/>
    <w:rsid w:val="0067790C"/>
    <w:rsid w:val="006813BB"/>
    <w:rsid w:val="00681A97"/>
    <w:rsid w:val="00682A87"/>
    <w:rsid w:val="006836E4"/>
    <w:rsid w:val="00683F1B"/>
    <w:rsid w:val="00684446"/>
    <w:rsid w:val="00684A5A"/>
    <w:rsid w:val="00690E20"/>
    <w:rsid w:val="00693A33"/>
    <w:rsid w:val="00695DF2"/>
    <w:rsid w:val="00695FF6"/>
    <w:rsid w:val="006972FA"/>
    <w:rsid w:val="006975E3"/>
    <w:rsid w:val="006A0522"/>
    <w:rsid w:val="006A0B3F"/>
    <w:rsid w:val="006A23BE"/>
    <w:rsid w:val="006A4661"/>
    <w:rsid w:val="006A49BE"/>
    <w:rsid w:val="006A557F"/>
    <w:rsid w:val="006A55AF"/>
    <w:rsid w:val="006A5ADE"/>
    <w:rsid w:val="006A6883"/>
    <w:rsid w:val="006A6B44"/>
    <w:rsid w:val="006B02B3"/>
    <w:rsid w:val="006B0BD5"/>
    <w:rsid w:val="006B2823"/>
    <w:rsid w:val="006B2BAA"/>
    <w:rsid w:val="006B3113"/>
    <w:rsid w:val="006B4430"/>
    <w:rsid w:val="006B56A8"/>
    <w:rsid w:val="006B6DC3"/>
    <w:rsid w:val="006C2608"/>
    <w:rsid w:val="006C298C"/>
    <w:rsid w:val="006C3073"/>
    <w:rsid w:val="006C4E0C"/>
    <w:rsid w:val="006C58C7"/>
    <w:rsid w:val="006C68CB"/>
    <w:rsid w:val="006D0BB3"/>
    <w:rsid w:val="006D0F30"/>
    <w:rsid w:val="006D1633"/>
    <w:rsid w:val="006D31F5"/>
    <w:rsid w:val="006D3A26"/>
    <w:rsid w:val="006D3D15"/>
    <w:rsid w:val="006D4095"/>
    <w:rsid w:val="006D4CB4"/>
    <w:rsid w:val="006D7007"/>
    <w:rsid w:val="006E12B9"/>
    <w:rsid w:val="006E1650"/>
    <w:rsid w:val="006E2571"/>
    <w:rsid w:val="006E2DC6"/>
    <w:rsid w:val="006E31CA"/>
    <w:rsid w:val="006E3BEE"/>
    <w:rsid w:val="006E3E03"/>
    <w:rsid w:val="006E5049"/>
    <w:rsid w:val="006E5A0F"/>
    <w:rsid w:val="006E681E"/>
    <w:rsid w:val="006E6B3D"/>
    <w:rsid w:val="006E6C94"/>
    <w:rsid w:val="006E6CC8"/>
    <w:rsid w:val="006F0159"/>
    <w:rsid w:val="006F04CD"/>
    <w:rsid w:val="006F0E81"/>
    <w:rsid w:val="006F1DA3"/>
    <w:rsid w:val="006F23DF"/>
    <w:rsid w:val="006F324F"/>
    <w:rsid w:val="006F33F2"/>
    <w:rsid w:val="006F3690"/>
    <w:rsid w:val="006F3D9C"/>
    <w:rsid w:val="006F4024"/>
    <w:rsid w:val="006F4D23"/>
    <w:rsid w:val="006F75B5"/>
    <w:rsid w:val="006F79B2"/>
    <w:rsid w:val="00701438"/>
    <w:rsid w:val="00701ABB"/>
    <w:rsid w:val="007021BD"/>
    <w:rsid w:val="007026B7"/>
    <w:rsid w:val="007030E1"/>
    <w:rsid w:val="00703F15"/>
    <w:rsid w:val="00704593"/>
    <w:rsid w:val="00704BE9"/>
    <w:rsid w:val="007067A0"/>
    <w:rsid w:val="007068D3"/>
    <w:rsid w:val="00707EF9"/>
    <w:rsid w:val="00711A49"/>
    <w:rsid w:val="00714774"/>
    <w:rsid w:val="00714F3A"/>
    <w:rsid w:val="007168C1"/>
    <w:rsid w:val="00716993"/>
    <w:rsid w:val="00716E8B"/>
    <w:rsid w:val="00717C9D"/>
    <w:rsid w:val="00717D35"/>
    <w:rsid w:val="007215C9"/>
    <w:rsid w:val="00722A28"/>
    <w:rsid w:val="00723343"/>
    <w:rsid w:val="00724862"/>
    <w:rsid w:val="00724896"/>
    <w:rsid w:val="00725A01"/>
    <w:rsid w:val="00725B01"/>
    <w:rsid w:val="00725D82"/>
    <w:rsid w:val="00726C14"/>
    <w:rsid w:val="00731E01"/>
    <w:rsid w:val="00732F66"/>
    <w:rsid w:val="00733F20"/>
    <w:rsid w:val="0073429E"/>
    <w:rsid w:val="00734771"/>
    <w:rsid w:val="00734961"/>
    <w:rsid w:val="007349D2"/>
    <w:rsid w:val="00735307"/>
    <w:rsid w:val="00735DBB"/>
    <w:rsid w:val="0073651A"/>
    <w:rsid w:val="00736979"/>
    <w:rsid w:val="00737905"/>
    <w:rsid w:val="00740AB4"/>
    <w:rsid w:val="00741072"/>
    <w:rsid w:val="007411AE"/>
    <w:rsid w:val="00743E14"/>
    <w:rsid w:val="007443BC"/>
    <w:rsid w:val="00744B7F"/>
    <w:rsid w:val="00745AB3"/>
    <w:rsid w:val="00750D4B"/>
    <w:rsid w:val="00751124"/>
    <w:rsid w:val="00751152"/>
    <w:rsid w:val="00752531"/>
    <w:rsid w:val="0075267E"/>
    <w:rsid w:val="00754504"/>
    <w:rsid w:val="00756997"/>
    <w:rsid w:val="00756ACF"/>
    <w:rsid w:val="00757269"/>
    <w:rsid w:val="007607EA"/>
    <w:rsid w:val="007623E6"/>
    <w:rsid w:val="00762CB0"/>
    <w:rsid w:val="00763D64"/>
    <w:rsid w:val="00766D08"/>
    <w:rsid w:val="00767302"/>
    <w:rsid w:val="007677B0"/>
    <w:rsid w:val="00767878"/>
    <w:rsid w:val="007679A0"/>
    <w:rsid w:val="00770F62"/>
    <w:rsid w:val="00771505"/>
    <w:rsid w:val="0077223D"/>
    <w:rsid w:val="0077308E"/>
    <w:rsid w:val="00773226"/>
    <w:rsid w:val="007734BF"/>
    <w:rsid w:val="007734FC"/>
    <w:rsid w:val="007735C1"/>
    <w:rsid w:val="00773D2F"/>
    <w:rsid w:val="0077523D"/>
    <w:rsid w:val="00775BBC"/>
    <w:rsid w:val="00776B2A"/>
    <w:rsid w:val="00777015"/>
    <w:rsid w:val="00777DD5"/>
    <w:rsid w:val="007808B5"/>
    <w:rsid w:val="007835F0"/>
    <w:rsid w:val="00783AB7"/>
    <w:rsid w:val="007840AE"/>
    <w:rsid w:val="0078497F"/>
    <w:rsid w:val="007851D1"/>
    <w:rsid w:val="00785B9C"/>
    <w:rsid w:val="00785DF6"/>
    <w:rsid w:val="007866F5"/>
    <w:rsid w:val="00786901"/>
    <w:rsid w:val="00786A81"/>
    <w:rsid w:val="00787384"/>
    <w:rsid w:val="0078750A"/>
    <w:rsid w:val="00787B7E"/>
    <w:rsid w:val="007924F5"/>
    <w:rsid w:val="00792F50"/>
    <w:rsid w:val="007931FA"/>
    <w:rsid w:val="007947F1"/>
    <w:rsid w:val="00796649"/>
    <w:rsid w:val="00796CDF"/>
    <w:rsid w:val="007A074A"/>
    <w:rsid w:val="007A08B1"/>
    <w:rsid w:val="007A1601"/>
    <w:rsid w:val="007A1818"/>
    <w:rsid w:val="007A228E"/>
    <w:rsid w:val="007A3019"/>
    <w:rsid w:val="007A4512"/>
    <w:rsid w:val="007A47B3"/>
    <w:rsid w:val="007A5241"/>
    <w:rsid w:val="007A5BEE"/>
    <w:rsid w:val="007A60E9"/>
    <w:rsid w:val="007A646E"/>
    <w:rsid w:val="007A70FB"/>
    <w:rsid w:val="007A7373"/>
    <w:rsid w:val="007A7F54"/>
    <w:rsid w:val="007B07D2"/>
    <w:rsid w:val="007B0B3A"/>
    <w:rsid w:val="007B2742"/>
    <w:rsid w:val="007B28C9"/>
    <w:rsid w:val="007B3635"/>
    <w:rsid w:val="007B36C2"/>
    <w:rsid w:val="007B4621"/>
    <w:rsid w:val="007B5543"/>
    <w:rsid w:val="007B5DFC"/>
    <w:rsid w:val="007C112F"/>
    <w:rsid w:val="007C16D7"/>
    <w:rsid w:val="007C187A"/>
    <w:rsid w:val="007C3D04"/>
    <w:rsid w:val="007C48BE"/>
    <w:rsid w:val="007C5674"/>
    <w:rsid w:val="007C6A4E"/>
    <w:rsid w:val="007D04B8"/>
    <w:rsid w:val="007D127E"/>
    <w:rsid w:val="007D14D8"/>
    <w:rsid w:val="007D1AC9"/>
    <w:rsid w:val="007D26C2"/>
    <w:rsid w:val="007D2ACA"/>
    <w:rsid w:val="007D5C8F"/>
    <w:rsid w:val="007D65FA"/>
    <w:rsid w:val="007D7BFE"/>
    <w:rsid w:val="007E0812"/>
    <w:rsid w:val="007E0907"/>
    <w:rsid w:val="007E0AC2"/>
    <w:rsid w:val="007E0CE6"/>
    <w:rsid w:val="007E1982"/>
    <w:rsid w:val="007E1B78"/>
    <w:rsid w:val="007E2788"/>
    <w:rsid w:val="007E4A9A"/>
    <w:rsid w:val="007E4DAD"/>
    <w:rsid w:val="007E58AE"/>
    <w:rsid w:val="007F168B"/>
    <w:rsid w:val="007F2F5C"/>
    <w:rsid w:val="007F3AF9"/>
    <w:rsid w:val="007F4390"/>
    <w:rsid w:val="007F4986"/>
    <w:rsid w:val="007F4F12"/>
    <w:rsid w:val="007F72C8"/>
    <w:rsid w:val="007F7945"/>
    <w:rsid w:val="00800CB9"/>
    <w:rsid w:val="00802A9B"/>
    <w:rsid w:val="00803CFA"/>
    <w:rsid w:val="00804690"/>
    <w:rsid w:val="00805268"/>
    <w:rsid w:val="00806BD1"/>
    <w:rsid w:val="00806E5D"/>
    <w:rsid w:val="0080742E"/>
    <w:rsid w:val="00807544"/>
    <w:rsid w:val="00807583"/>
    <w:rsid w:val="00807E54"/>
    <w:rsid w:val="00810B8C"/>
    <w:rsid w:val="008110A1"/>
    <w:rsid w:val="00811E01"/>
    <w:rsid w:val="008124BB"/>
    <w:rsid w:val="00815412"/>
    <w:rsid w:val="00815896"/>
    <w:rsid w:val="0081660E"/>
    <w:rsid w:val="0081726A"/>
    <w:rsid w:val="00820077"/>
    <w:rsid w:val="00821420"/>
    <w:rsid w:val="00821442"/>
    <w:rsid w:val="00821E84"/>
    <w:rsid w:val="00822445"/>
    <w:rsid w:val="008226F8"/>
    <w:rsid w:val="00823862"/>
    <w:rsid w:val="00823CA8"/>
    <w:rsid w:val="0082500A"/>
    <w:rsid w:val="00825401"/>
    <w:rsid w:val="008270FB"/>
    <w:rsid w:val="00827235"/>
    <w:rsid w:val="00827457"/>
    <w:rsid w:val="008279FB"/>
    <w:rsid w:val="00830DBD"/>
    <w:rsid w:val="00831C88"/>
    <w:rsid w:val="00831F6C"/>
    <w:rsid w:val="00833B02"/>
    <w:rsid w:val="00834616"/>
    <w:rsid w:val="00834A0A"/>
    <w:rsid w:val="00834BF7"/>
    <w:rsid w:val="008351BC"/>
    <w:rsid w:val="0083547E"/>
    <w:rsid w:val="00836197"/>
    <w:rsid w:val="008367F1"/>
    <w:rsid w:val="00836AD3"/>
    <w:rsid w:val="00837974"/>
    <w:rsid w:val="00840E85"/>
    <w:rsid w:val="00841D58"/>
    <w:rsid w:val="00842388"/>
    <w:rsid w:val="00843176"/>
    <w:rsid w:val="00844690"/>
    <w:rsid w:val="00845615"/>
    <w:rsid w:val="008456E1"/>
    <w:rsid w:val="00845A83"/>
    <w:rsid w:val="00845B38"/>
    <w:rsid w:val="00846B5F"/>
    <w:rsid w:val="00846F1D"/>
    <w:rsid w:val="00850EE9"/>
    <w:rsid w:val="0085151C"/>
    <w:rsid w:val="008534D8"/>
    <w:rsid w:val="008536C1"/>
    <w:rsid w:val="0085379B"/>
    <w:rsid w:val="0085581E"/>
    <w:rsid w:val="008566F9"/>
    <w:rsid w:val="00856D49"/>
    <w:rsid w:val="00857891"/>
    <w:rsid w:val="00857F5B"/>
    <w:rsid w:val="008602B8"/>
    <w:rsid w:val="008602FE"/>
    <w:rsid w:val="00860ED7"/>
    <w:rsid w:val="00861531"/>
    <w:rsid w:val="00862948"/>
    <w:rsid w:val="00862B53"/>
    <w:rsid w:val="00862E4D"/>
    <w:rsid w:val="00864EE0"/>
    <w:rsid w:val="0086562A"/>
    <w:rsid w:val="00866451"/>
    <w:rsid w:val="00866532"/>
    <w:rsid w:val="00866C06"/>
    <w:rsid w:val="008715C7"/>
    <w:rsid w:val="008741D6"/>
    <w:rsid w:val="0087797C"/>
    <w:rsid w:val="00880C0A"/>
    <w:rsid w:val="00881A70"/>
    <w:rsid w:val="0088260D"/>
    <w:rsid w:val="008826C8"/>
    <w:rsid w:val="008838AF"/>
    <w:rsid w:val="00884CD8"/>
    <w:rsid w:val="008900B6"/>
    <w:rsid w:val="008903B5"/>
    <w:rsid w:val="008907CF"/>
    <w:rsid w:val="00892A47"/>
    <w:rsid w:val="00892A5D"/>
    <w:rsid w:val="008935B8"/>
    <w:rsid w:val="00893895"/>
    <w:rsid w:val="00893D68"/>
    <w:rsid w:val="008960DD"/>
    <w:rsid w:val="008967E4"/>
    <w:rsid w:val="00897EC0"/>
    <w:rsid w:val="008A1F12"/>
    <w:rsid w:val="008A2C24"/>
    <w:rsid w:val="008A3734"/>
    <w:rsid w:val="008A3CCB"/>
    <w:rsid w:val="008A3D32"/>
    <w:rsid w:val="008A477C"/>
    <w:rsid w:val="008A4A79"/>
    <w:rsid w:val="008A5100"/>
    <w:rsid w:val="008A69AE"/>
    <w:rsid w:val="008A70B9"/>
    <w:rsid w:val="008B00BF"/>
    <w:rsid w:val="008B1C58"/>
    <w:rsid w:val="008B243F"/>
    <w:rsid w:val="008B3142"/>
    <w:rsid w:val="008B42D9"/>
    <w:rsid w:val="008B52ED"/>
    <w:rsid w:val="008B6082"/>
    <w:rsid w:val="008B6A25"/>
    <w:rsid w:val="008C0F0A"/>
    <w:rsid w:val="008C1547"/>
    <w:rsid w:val="008C1D64"/>
    <w:rsid w:val="008C2F8D"/>
    <w:rsid w:val="008C55D3"/>
    <w:rsid w:val="008D0565"/>
    <w:rsid w:val="008D18A6"/>
    <w:rsid w:val="008D1FC7"/>
    <w:rsid w:val="008D272B"/>
    <w:rsid w:val="008D416C"/>
    <w:rsid w:val="008D42C4"/>
    <w:rsid w:val="008D43C3"/>
    <w:rsid w:val="008D4611"/>
    <w:rsid w:val="008E0BE3"/>
    <w:rsid w:val="008E106B"/>
    <w:rsid w:val="008E2708"/>
    <w:rsid w:val="008E3878"/>
    <w:rsid w:val="008E3F31"/>
    <w:rsid w:val="008E4047"/>
    <w:rsid w:val="008E4948"/>
    <w:rsid w:val="008F0118"/>
    <w:rsid w:val="008F0496"/>
    <w:rsid w:val="008F1691"/>
    <w:rsid w:val="008F170C"/>
    <w:rsid w:val="008F22FD"/>
    <w:rsid w:val="008F2B5A"/>
    <w:rsid w:val="008F2F35"/>
    <w:rsid w:val="008F598C"/>
    <w:rsid w:val="008F6688"/>
    <w:rsid w:val="008F6E3E"/>
    <w:rsid w:val="008F7416"/>
    <w:rsid w:val="008F7B7B"/>
    <w:rsid w:val="008F7CAE"/>
    <w:rsid w:val="00900441"/>
    <w:rsid w:val="009005E4"/>
    <w:rsid w:val="009016F2"/>
    <w:rsid w:val="00905188"/>
    <w:rsid w:val="00906988"/>
    <w:rsid w:val="00906C79"/>
    <w:rsid w:val="009101C7"/>
    <w:rsid w:val="009102A9"/>
    <w:rsid w:val="00911AA6"/>
    <w:rsid w:val="00912DF7"/>
    <w:rsid w:val="009133B5"/>
    <w:rsid w:val="00913803"/>
    <w:rsid w:val="009138EE"/>
    <w:rsid w:val="0091431C"/>
    <w:rsid w:val="00915DA2"/>
    <w:rsid w:val="00916058"/>
    <w:rsid w:val="00917774"/>
    <w:rsid w:val="00917AD6"/>
    <w:rsid w:val="009201C9"/>
    <w:rsid w:val="00921B51"/>
    <w:rsid w:val="00922F0E"/>
    <w:rsid w:val="00923C4C"/>
    <w:rsid w:val="009244CD"/>
    <w:rsid w:val="00924B74"/>
    <w:rsid w:val="00925089"/>
    <w:rsid w:val="00925F05"/>
    <w:rsid w:val="009264FF"/>
    <w:rsid w:val="00926A07"/>
    <w:rsid w:val="00926E36"/>
    <w:rsid w:val="00927F4C"/>
    <w:rsid w:val="009304E8"/>
    <w:rsid w:val="00930AA6"/>
    <w:rsid w:val="00936D43"/>
    <w:rsid w:val="0093766C"/>
    <w:rsid w:val="00937D88"/>
    <w:rsid w:val="00941602"/>
    <w:rsid w:val="00941F12"/>
    <w:rsid w:val="009422BB"/>
    <w:rsid w:val="0094371A"/>
    <w:rsid w:val="00943C65"/>
    <w:rsid w:val="00944580"/>
    <w:rsid w:val="009445DD"/>
    <w:rsid w:val="00944AF4"/>
    <w:rsid w:val="009454DD"/>
    <w:rsid w:val="009458AA"/>
    <w:rsid w:val="009476E9"/>
    <w:rsid w:val="00950B75"/>
    <w:rsid w:val="00950D52"/>
    <w:rsid w:val="0095127F"/>
    <w:rsid w:val="009526D0"/>
    <w:rsid w:val="00952818"/>
    <w:rsid w:val="00953E90"/>
    <w:rsid w:val="0095457D"/>
    <w:rsid w:val="00956044"/>
    <w:rsid w:val="0095676D"/>
    <w:rsid w:val="0095768E"/>
    <w:rsid w:val="00957C14"/>
    <w:rsid w:val="009606E6"/>
    <w:rsid w:val="0096134A"/>
    <w:rsid w:val="00962312"/>
    <w:rsid w:val="009628E8"/>
    <w:rsid w:val="00963897"/>
    <w:rsid w:val="00963BE0"/>
    <w:rsid w:val="00963FAE"/>
    <w:rsid w:val="0096496F"/>
    <w:rsid w:val="009669CE"/>
    <w:rsid w:val="00966DFE"/>
    <w:rsid w:val="00966FE3"/>
    <w:rsid w:val="0096794C"/>
    <w:rsid w:val="00967D9D"/>
    <w:rsid w:val="00971889"/>
    <w:rsid w:val="00971AF8"/>
    <w:rsid w:val="00972303"/>
    <w:rsid w:val="009739A6"/>
    <w:rsid w:val="00974069"/>
    <w:rsid w:val="00975400"/>
    <w:rsid w:val="00975DC3"/>
    <w:rsid w:val="00976075"/>
    <w:rsid w:val="00980682"/>
    <w:rsid w:val="0098084B"/>
    <w:rsid w:val="00982A59"/>
    <w:rsid w:val="00982B49"/>
    <w:rsid w:val="00982F79"/>
    <w:rsid w:val="00984595"/>
    <w:rsid w:val="00987D68"/>
    <w:rsid w:val="00987E1A"/>
    <w:rsid w:val="00992B10"/>
    <w:rsid w:val="0099581E"/>
    <w:rsid w:val="00995ACE"/>
    <w:rsid w:val="00995EF4"/>
    <w:rsid w:val="00996655"/>
    <w:rsid w:val="00996964"/>
    <w:rsid w:val="00996C70"/>
    <w:rsid w:val="00997DFB"/>
    <w:rsid w:val="009A00E4"/>
    <w:rsid w:val="009A018D"/>
    <w:rsid w:val="009A1211"/>
    <w:rsid w:val="009A237C"/>
    <w:rsid w:val="009A3CBE"/>
    <w:rsid w:val="009A3F1F"/>
    <w:rsid w:val="009A54D7"/>
    <w:rsid w:val="009A6E42"/>
    <w:rsid w:val="009B09A2"/>
    <w:rsid w:val="009B13CF"/>
    <w:rsid w:val="009B1D1E"/>
    <w:rsid w:val="009B2D72"/>
    <w:rsid w:val="009B31BE"/>
    <w:rsid w:val="009B3E8D"/>
    <w:rsid w:val="009B445B"/>
    <w:rsid w:val="009B44DD"/>
    <w:rsid w:val="009B6EC3"/>
    <w:rsid w:val="009C186D"/>
    <w:rsid w:val="009C346D"/>
    <w:rsid w:val="009C396D"/>
    <w:rsid w:val="009C3C89"/>
    <w:rsid w:val="009C4C73"/>
    <w:rsid w:val="009C559F"/>
    <w:rsid w:val="009C614A"/>
    <w:rsid w:val="009C6C7C"/>
    <w:rsid w:val="009C6EB7"/>
    <w:rsid w:val="009C72C2"/>
    <w:rsid w:val="009D0A52"/>
    <w:rsid w:val="009D78C2"/>
    <w:rsid w:val="009E009A"/>
    <w:rsid w:val="009E0D54"/>
    <w:rsid w:val="009E0EB5"/>
    <w:rsid w:val="009E19C8"/>
    <w:rsid w:val="009E22B8"/>
    <w:rsid w:val="009E43F5"/>
    <w:rsid w:val="009E6D25"/>
    <w:rsid w:val="009F0E03"/>
    <w:rsid w:val="009F14CF"/>
    <w:rsid w:val="009F241B"/>
    <w:rsid w:val="009F2478"/>
    <w:rsid w:val="009F26FB"/>
    <w:rsid w:val="009F44DF"/>
    <w:rsid w:val="009F4A50"/>
    <w:rsid w:val="009F6177"/>
    <w:rsid w:val="009F6E0F"/>
    <w:rsid w:val="009F70C4"/>
    <w:rsid w:val="009F7F41"/>
    <w:rsid w:val="00A003C4"/>
    <w:rsid w:val="00A0058C"/>
    <w:rsid w:val="00A00A59"/>
    <w:rsid w:val="00A00DBD"/>
    <w:rsid w:val="00A033EA"/>
    <w:rsid w:val="00A0350F"/>
    <w:rsid w:val="00A03DFD"/>
    <w:rsid w:val="00A04ED6"/>
    <w:rsid w:val="00A0533C"/>
    <w:rsid w:val="00A0655A"/>
    <w:rsid w:val="00A074CA"/>
    <w:rsid w:val="00A074CE"/>
    <w:rsid w:val="00A0789F"/>
    <w:rsid w:val="00A07CC4"/>
    <w:rsid w:val="00A07D80"/>
    <w:rsid w:val="00A07EB9"/>
    <w:rsid w:val="00A11517"/>
    <w:rsid w:val="00A12DDC"/>
    <w:rsid w:val="00A175C6"/>
    <w:rsid w:val="00A17614"/>
    <w:rsid w:val="00A215DA"/>
    <w:rsid w:val="00A23970"/>
    <w:rsid w:val="00A245D9"/>
    <w:rsid w:val="00A24677"/>
    <w:rsid w:val="00A247FA"/>
    <w:rsid w:val="00A250B1"/>
    <w:rsid w:val="00A2542A"/>
    <w:rsid w:val="00A27320"/>
    <w:rsid w:val="00A27B43"/>
    <w:rsid w:val="00A27F7B"/>
    <w:rsid w:val="00A316B5"/>
    <w:rsid w:val="00A32346"/>
    <w:rsid w:val="00A32742"/>
    <w:rsid w:val="00A32D2E"/>
    <w:rsid w:val="00A33DF8"/>
    <w:rsid w:val="00A3403C"/>
    <w:rsid w:val="00A36815"/>
    <w:rsid w:val="00A37D30"/>
    <w:rsid w:val="00A403B7"/>
    <w:rsid w:val="00A417F7"/>
    <w:rsid w:val="00A41B55"/>
    <w:rsid w:val="00A41D4C"/>
    <w:rsid w:val="00A42F1C"/>
    <w:rsid w:val="00A4343B"/>
    <w:rsid w:val="00A43FFA"/>
    <w:rsid w:val="00A45ECD"/>
    <w:rsid w:val="00A463AD"/>
    <w:rsid w:val="00A46777"/>
    <w:rsid w:val="00A51CD9"/>
    <w:rsid w:val="00A52EDB"/>
    <w:rsid w:val="00A542CD"/>
    <w:rsid w:val="00A55AA0"/>
    <w:rsid w:val="00A55AC7"/>
    <w:rsid w:val="00A567F7"/>
    <w:rsid w:val="00A56CDE"/>
    <w:rsid w:val="00A56DF3"/>
    <w:rsid w:val="00A57A2E"/>
    <w:rsid w:val="00A57CB4"/>
    <w:rsid w:val="00A60B3B"/>
    <w:rsid w:val="00A61063"/>
    <w:rsid w:val="00A610C7"/>
    <w:rsid w:val="00A62777"/>
    <w:rsid w:val="00A627B4"/>
    <w:rsid w:val="00A62BE8"/>
    <w:rsid w:val="00A631A9"/>
    <w:rsid w:val="00A65121"/>
    <w:rsid w:val="00A65CF4"/>
    <w:rsid w:val="00A66A8C"/>
    <w:rsid w:val="00A71896"/>
    <w:rsid w:val="00A73C8E"/>
    <w:rsid w:val="00A74080"/>
    <w:rsid w:val="00A745AD"/>
    <w:rsid w:val="00A746CC"/>
    <w:rsid w:val="00A767D0"/>
    <w:rsid w:val="00A76ABE"/>
    <w:rsid w:val="00A76D71"/>
    <w:rsid w:val="00A77663"/>
    <w:rsid w:val="00A777FC"/>
    <w:rsid w:val="00A811A7"/>
    <w:rsid w:val="00A8193D"/>
    <w:rsid w:val="00A82C98"/>
    <w:rsid w:val="00A85A20"/>
    <w:rsid w:val="00A85DEC"/>
    <w:rsid w:val="00A87329"/>
    <w:rsid w:val="00A87B2A"/>
    <w:rsid w:val="00A87D8A"/>
    <w:rsid w:val="00A90079"/>
    <w:rsid w:val="00A90796"/>
    <w:rsid w:val="00A90E4E"/>
    <w:rsid w:val="00A918DC"/>
    <w:rsid w:val="00A92704"/>
    <w:rsid w:val="00A94884"/>
    <w:rsid w:val="00A9598A"/>
    <w:rsid w:val="00A95C2B"/>
    <w:rsid w:val="00A96FBA"/>
    <w:rsid w:val="00A97686"/>
    <w:rsid w:val="00AA0DDA"/>
    <w:rsid w:val="00AA0E3F"/>
    <w:rsid w:val="00AA1001"/>
    <w:rsid w:val="00AA1250"/>
    <w:rsid w:val="00AA1F40"/>
    <w:rsid w:val="00AA2423"/>
    <w:rsid w:val="00AA2A09"/>
    <w:rsid w:val="00AA3663"/>
    <w:rsid w:val="00AA5A03"/>
    <w:rsid w:val="00AA621B"/>
    <w:rsid w:val="00AA6304"/>
    <w:rsid w:val="00AB02B6"/>
    <w:rsid w:val="00AB0505"/>
    <w:rsid w:val="00AB4B37"/>
    <w:rsid w:val="00AB5AA7"/>
    <w:rsid w:val="00AB6161"/>
    <w:rsid w:val="00AB6F9D"/>
    <w:rsid w:val="00AB6FED"/>
    <w:rsid w:val="00AB73A2"/>
    <w:rsid w:val="00AB78D6"/>
    <w:rsid w:val="00AC0DD0"/>
    <w:rsid w:val="00AC0DE3"/>
    <w:rsid w:val="00AC1BED"/>
    <w:rsid w:val="00AC3157"/>
    <w:rsid w:val="00AC35D1"/>
    <w:rsid w:val="00AC3ABD"/>
    <w:rsid w:val="00AC5B29"/>
    <w:rsid w:val="00AC651D"/>
    <w:rsid w:val="00AC78BB"/>
    <w:rsid w:val="00AC7BC8"/>
    <w:rsid w:val="00AD02D0"/>
    <w:rsid w:val="00AD0B25"/>
    <w:rsid w:val="00AD1888"/>
    <w:rsid w:val="00AD3FAD"/>
    <w:rsid w:val="00AD68F9"/>
    <w:rsid w:val="00AD6BB0"/>
    <w:rsid w:val="00AE137A"/>
    <w:rsid w:val="00AE212D"/>
    <w:rsid w:val="00AE24A5"/>
    <w:rsid w:val="00AE30B2"/>
    <w:rsid w:val="00AE343E"/>
    <w:rsid w:val="00AE4022"/>
    <w:rsid w:val="00AE50C3"/>
    <w:rsid w:val="00AE5DCA"/>
    <w:rsid w:val="00AE644F"/>
    <w:rsid w:val="00AE6D1C"/>
    <w:rsid w:val="00AF08E0"/>
    <w:rsid w:val="00AF10A1"/>
    <w:rsid w:val="00AF14BB"/>
    <w:rsid w:val="00AF166A"/>
    <w:rsid w:val="00AF1B70"/>
    <w:rsid w:val="00AF2DC6"/>
    <w:rsid w:val="00AF409A"/>
    <w:rsid w:val="00AF4960"/>
    <w:rsid w:val="00AF567E"/>
    <w:rsid w:val="00AF674C"/>
    <w:rsid w:val="00AF6FC2"/>
    <w:rsid w:val="00B00B17"/>
    <w:rsid w:val="00B01ABD"/>
    <w:rsid w:val="00B01FBD"/>
    <w:rsid w:val="00B020EF"/>
    <w:rsid w:val="00B0291F"/>
    <w:rsid w:val="00B0412E"/>
    <w:rsid w:val="00B0770C"/>
    <w:rsid w:val="00B07E0D"/>
    <w:rsid w:val="00B10CD4"/>
    <w:rsid w:val="00B129A5"/>
    <w:rsid w:val="00B12EC9"/>
    <w:rsid w:val="00B143CD"/>
    <w:rsid w:val="00B14585"/>
    <w:rsid w:val="00B151D2"/>
    <w:rsid w:val="00B163F2"/>
    <w:rsid w:val="00B2001E"/>
    <w:rsid w:val="00B20857"/>
    <w:rsid w:val="00B20CD6"/>
    <w:rsid w:val="00B216C0"/>
    <w:rsid w:val="00B219D3"/>
    <w:rsid w:val="00B220CD"/>
    <w:rsid w:val="00B22576"/>
    <w:rsid w:val="00B22AE6"/>
    <w:rsid w:val="00B23236"/>
    <w:rsid w:val="00B232D4"/>
    <w:rsid w:val="00B23B98"/>
    <w:rsid w:val="00B24733"/>
    <w:rsid w:val="00B25225"/>
    <w:rsid w:val="00B25531"/>
    <w:rsid w:val="00B25672"/>
    <w:rsid w:val="00B26D1E"/>
    <w:rsid w:val="00B2708E"/>
    <w:rsid w:val="00B27C15"/>
    <w:rsid w:val="00B30882"/>
    <w:rsid w:val="00B32E05"/>
    <w:rsid w:val="00B34D1C"/>
    <w:rsid w:val="00B37CDE"/>
    <w:rsid w:val="00B40454"/>
    <w:rsid w:val="00B4086D"/>
    <w:rsid w:val="00B408E6"/>
    <w:rsid w:val="00B40D07"/>
    <w:rsid w:val="00B43C47"/>
    <w:rsid w:val="00B43E66"/>
    <w:rsid w:val="00B44B8C"/>
    <w:rsid w:val="00B45E32"/>
    <w:rsid w:val="00B50845"/>
    <w:rsid w:val="00B510BA"/>
    <w:rsid w:val="00B5291F"/>
    <w:rsid w:val="00B52EF0"/>
    <w:rsid w:val="00B53E5E"/>
    <w:rsid w:val="00B54B99"/>
    <w:rsid w:val="00B561DE"/>
    <w:rsid w:val="00B61223"/>
    <w:rsid w:val="00B61F48"/>
    <w:rsid w:val="00B62654"/>
    <w:rsid w:val="00B63FBE"/>
    <w:rsid w:val="00B648E4"/>
    <w:rsid w:val="00B649DA"/>
    <w:rsid w:val="00B652F7"/>
    <w:rsid w:val="00B675B3"/>
    <w:rsid w:val="00B676B7"/>
    <w:rsid w:val="00B67C6E"/>
    <w:rsid w:val="00B67F3D"/>
    <w:rsid w:val="00B70554"/>
    <w:rsid w:val="00B722AF"/>
    <w:rsid w:val="00B7268A"/>
    <w:rsid w:val="00B72EC8"/>
    <w:rsid w:val="00B73627"/>
    <w:rsid w:val="00B75674"/>
    <w:rsid w:val="00B75E34"/>
    <w:rsid w:val="00B75E78"/>
    <w:rsid w:val="00B76EC6"/>
    <w:rsid w:val="00B771A9"/>
    <w:rsid w:val="00B77CAD"/>
    <w:rsid w:val="00B80CBF"/>
    <w:rsid w:val="00B81B80"/>
    <w:rsid w:val="00B81E65"/>
    <w:rsid w:val="00B81FAD"/>
    <w:rsid w:val="00B834CA"/>
    <w:rsid w:val="00B8414A"/>
    <w:rsid w:val="00B846A1"/>
    <w:rsid w:val="00B87C9A"/>
    <w:rsid w:val="00B918F7"/>
    <w:rsid w:val="00B91DFA"/>
    <w:rsid w:val="00B92532"/>
    <w:rsid w:val="00B926B5"/>
    <w:rsid w:val="00B94214"/>
    <w:rsid w:val="00B94603"/>
    <w:rsid w:val="00B9480A"/>
    <w:rsid w:val="00B94979"/>
    <w:rsid w:val="00B95CE3"/>
    <w:rsid w:val="00B960E1"/>
    <w:rsid w:val="00B9693F"/>
    <w:rsid w:val="00B969C9"/>
    <w:rsid w:val="00B96AD3"/>
    <w:rsid w:val="00B976DC"/>
    <w:rsid w:val="00BA07BE"/>
    <w:rsid w:val="00BA2349"/>
    <w:rsid w:val="00BA3353"/>
    <w:rsid w:val="00BA5073"/>
    <w:rsid w:val="00BA6449"/>
    <w:rsid w:val="00BA6804"/>
    <w:rsid w:val="00BA6C77"/>
    <w:rsid w:val="00BB0077"/>
    <w:rsid w:val="00BB1333"/>
    <w:rsid w:val="00BB26FA"/>
    <w:rsid w:val="00BB2890"/>
    <w:rsid w:val="00BB3135"/>
    <w:rsid w:val="00BB3CC2"/>
    <w:rsid w:val="00BB6BC8"/>
    <w:rsid w:val="00BB6EE6"/>
    <w:rsid w:val="00BB7291"/>
    <w:rsid w:val="00BB7628"/>
    <w:rsid w:val="00BB7CF3"/>
    <w:rsid w:val="00BC013A"/>
    <w:rsid w:val="00BC0973"/>
    <w:rsid w:val="00BC0D36"/>
    <w:rsid w:val="00BC2683"/>
    <w:rsid w:val="00BC4235"/>
    <w:rsid w:val="00BC5181"/>
    <w:rsid w:val="00BC6CC9"/>
    <w:rsid w:val="00BC74AD"/>
    <w:rsid w:val="00BC7A45"/>
    <w:rsid w:val="00BC7AFE"/>
    <w:rsid w:val="00BD0166"/>
    <w:rsid w:val="00BD035F"/>
    <w:rsid w:val="00BD0877"/>
    <w:rsid w:val="00BD0948"/>
    <w:rsid w:val="00BD09F6"/>
    <w:rsid w:val="00BD2C86"/>
    <w:rsid w:val="00BD3DED"/>
    <w:rsid w:val="00BD4692"/>
    <w:rsid w:val="00BD4A34"/>
    <w:rsid w:val="00BD6261"/>
    <w:rsid w:val="00BD7C8B"/>
    <w:rsid w:val="00BE1B01"/>
    <w:rsid w:val="00BE459C"/>
    <w:rsid w:val="00BE4EF0"/>
    <w:rsid w:val="00BE5A01"/>
    <w:rsid w:val="00BE5C2D"/>
    <w:rsid w:val="00BE6D48"/>
    <w:rsid w:val="00BE7153"/>
    <w:rsid w:val="00BF07F7"/>
    <w:rsid w:val="00BF1704"/>
    <w:rsid w:val="00BF1E46"/>
    <w:rsid w:val="00BF33D2"/>
    <w:rsid w:val="00BF3429"/>
    <w:rsid w:val="00BF552D"/>
    <w:rsid w:val="00BF684C"/>
    <w:rsid w:val="00BF6AE5"/>
    <w:rsid w:val="00C0082E"/>
    <w:rsid w:val="00C00870"/>
    <w:rsid w:val="00C00C51"/>
    <w:rsid w:val="00C0135C"/>
    <w:rsid w:val="00C01CA7"/>
    <w:rsid w:val="00C01E98"/>
    <w:rsid w:val="00C01F25"/>
    <w:rsid w:val="00C02AB0"/>
    <w:rsid w:val="00C02B0C"/>
    <w:rsid w:val="00C02B5E"/>
    <w:rsid w:val="00C04E23"/>
    <w:rsid w:val="00C0545C"/>
    <w:rsid w:val="00C058C0"/>
    <w:rsid w:val="00C111E1"/>
    <w:rsid w:val="00C11705"/>
    <w:rsid w:val="00C14ABB"/>
    <w:rsid w:val="00C15B4C"/>
    <w:rsid w:val="00C16CF7"/>
    <w:rsid w:val="00C201F1"/>
    <w:rsid w:val="00C216C2"/>
    <w:rsid w:val="00C2194B"/>
    <w:rsid w:val="00C21F7C"/>
    <w:rsid w:val="00C22888"/>
    <w:rsid w:val="00C25215"/>
    <w:rsid w:val="00C264EB"/>
    <w:rsid w:val="00C26E43"/>
    <w:rsid w:val="00C271CC"/>
    <w:rsid w:val="00C275E7"/>
    <w:rsid w:val="00C27847"/>
    <w:rsid w:val="00C27C1E"/>
    <w:rsid w:val="00C27FF8"/>
    <w:rsid w:val="00C31741"/>
    <w:rsid w:val="00C32121"/>
    <w:rsid w:val="00C32164"/>
    <w:rsid w:val="00C3216D"/>
    <w:rsid w:val="00C338E4"/>
    <w:rsid w:val="00C3493B"/>
    <w:rsid w:val="00C35695"/>
    <w:rsid w:val="00C406FB"/>
    <w:rsid w:val="00C41782"/>
    <w:rsid w:val="00C4401F"/>
    <w:rsid w:val="00C451B0"/>
    <w:rsid w:val="00C45BC9"/>
    <w:rsid w:val="00C46AEE"/>
    <w:rsid w:val="00C47EB0"/>
    <w:rsid w:val="00C47EF2"/>
    <w:rsid w:val="00C503F1"/>
    <w:rsid w:val="00C5066A"/>
    <w:rsid w:val="00C52385"/>
    <w:rsid w:val="00C55326"/>
    <w:rsid w:val="00C55390"/>
    <w:rsid w:val="00C557D2"/>
    <w:rsid w:val="00C559F1"/>
    <w:rsid w:val="00C55F39"/>
    <w:rsid w:val="00C57197"/>
    <w:rsid w:val="00C57386"/>
    <w:rsid w:val="00C6088B"/>
    <w:rsid w:val="00C6102E"/>
    <w:rsid w:val="00C61914"/>
    <w:rsid w:val="00C61B93"/>
    <w:rsid w:val="00C61D02"/>
    <w:rsid w:val="00C62233"/>
    <w:rsid w:val="00C64181"/>
    <w:rsid w:val="00C646F8"/>
    <w:rsid w:val="00C64B83"/>
    <w:rsid w:val="00C64DC9"/>
    <w:rsid w:val="00C6545E"/>
    <w:rsid w:val="00C655EC"/>
    <w:rsid w:val="00C65632"/>
    <w:rsid w:val="00C65A77"/>
    <w:rsid w:val="00C665E3"/>
    <w:rsid w:val="00C66F7C"/>
    <w:rsid w:val="00C7084D"/>
    <w:rsid w:val="00C71A24"/>
    <w:rsid w:val="00C72A60"/>
    <w:rsid w:val="00C72EDF"/>
    <w:rsid w:val="00C72FAF"/>
    <w:rsid w:val="00C73EA8"/>
    <w:rsid w:val="00C74687"/>
    <w:rsid w:val="00C74ECD"/>
    <w:rsid w:val="00C757BC"/>
    <w:rsid w:val="00C7643B"/>
    <w:rsid w:val="00C769AA"/>
    <w:rsid w:val="00C775CA"/>
    <w:rsid w:val="00C77A48"/>
    <w:rsid w:val="00C80258"/>
    <w:rsid w:val="00C82360"/>
    <w:rsid w:val="00C83A95"/>
    <w:rsid w:val="00C864B8"/>
    <w:rsid w:val="00C87F9D"/>
    <w:rsid w:val="00C918A4"/>
    <w:rsid w:val="00C93CEF"/>
    <w:rsid w:val="00C94398"/>
    <w:rsid w:val="00C9575E"/>
    <w:rsid w:val="00C97219"/>
    <w:rsid w:val="00C97B63"/>
    <w:rsid w:val="00CA170C"/>
    <w:rsid w:val="00CA4194"/>
    <w:rsid w:val="00CA42F3"/>
    <w:rsid w:val="00CA4970"/>
    <w:rsid w:val="00CA650D"/>
    <w:rsid w:val="00CA6AAF"/>
    <w:rsid w:val="00CA713A"/>
    <w:rsid w:val="00CA7A87"/>
    <w:rsid w:val="00CB032A"/>
    <w:rsid w:val="00CB0BA3"/>
    <w:rsid w:val="00CB11CC"/>
    <w:rsid w:val="00CB2D7A"/>
    <w:rsid w:val="00CB34A1"/>
    <w:rsid w:val="00CB39C9"/>
    <w:rsid w:val="00CB4163"/>
    <w:rsid w:val="00CB447E"/>
    <w:rsid w:val="00CB52DF"/>
    <w:rsid w:val="00CB5B76"/>
    <w:rsid w:val="00CB5CFF"/>
    <w:rsid w:val="00CB6734"/>
    <w:rsid w:val="00CC00F9"/>
    <w:rsid w:val="00CC0336"/>
    <w:rsid w:val="00CC1635"/>
    <w:rsid w:val="00CC172F"/>
    <w:rsid w:val="00CC257E"/>
    <w:rsid w:val="00CC2F49"/>
    <w:rsid w:val="00CC3A3E"/>
    <w:rsid w:val="00CC4CAB"/>
    <w:rsid w:val="00CC5FC5"/>
    <w:rsid w:val="00CC6B48"/>
    <w:rsid w:val="00CD23B3"/>
    <w:rsid w:val="00CD2926"/>
    <w:rsid w:val="00CD2F8D"/>
    <w:rsid w:val="00CD36E1"/>
    <w:rsid w:val="00CD54C2"/>
    <w:rsid w:val="00CD55F2"/>
    <w:rsid w:val="00CD5767"/>
    <w:rsid w:val="00CD5A9E"/>
    <w:rsid w:val="00CD7A28"/>
    <w:rsid w:val="00CE0BE9"/>
    <w:rsid w:val="00CE179E"/>
    <w:rsid w:val="00CE1C34"/>
    <w:rsid w:val="00CE24BD"/>
    <w:rsid w:val="00CE32C1"/>
    <w:rsid w:val="00CE3A5C"/>
    <w:rsid w:val="00CE5902"/>
    <w:rsid w:val="00CE60C0"/>
    <w:rsid w:val="00CE6AD1"/>
    <w:rsid w:val="00CE7AA5"/>
    <w:rsid w:val="00CE7B29"/>
    <w:rsid w:val="00CF03C9"/>
    <w:rsid w:val="00CF07EB"/>
    <w:rsid w:val="00CF15E4"/>
    <w:rsid w:val="00CF1CC1"/>
    <w:rsid w:val="00CF1D36"/>
    <w:rsid w:val="00CF2720"/>
    <w:rsid w:val="00CF2D1C"/>
    <w:rsid w:val="00CF2DB8"/>
    <w:rsid w:val="00CF2E9E"/>
    <w:rsid w:val="00CF5323"/>
    <w:rsid w:val="00CF5739"/>
    <w:rsid w:val="00CF5CB2"/>
    <w:rsid w:val="00CF79F9"/>
    <w:rsid w:val="00CF7C5B"/>
    <w:rsid w:val="00D0193B"/>
    <w:rsid w:val="00D02FAE"/>
    <w:rsid w:val="00D04066"/>
    <w:rsid w:val="00D0440A"/>
    <w:rsid w:val="00D050F4"/>
    <w:rsid w:val="00D065B3"/>
    <w:rsid w:val="00D067EE"/>
    <w:rsid w:val="00D10025"/>
    <w:rsid w:val="00D104BE"/>
    <w:rsid w:val="00D11612"/>
    <w:rsid w:val="00D134A8"/>
    <w:rsid w:val="00D13A49"/>
    <w:rsid w:val="00D13DDD"/>
    <w:rsid w:val="00D1434A"/>
    <w:rsid w:val="00D14A77"/>
    <w:rsid w:val="00D16F93"/>
    <w:rsid w:val="00D171AF"/>
    <w:rsid w:val="00D176C7"/>
    <w:rsid w:val="00D17E6A"/>
    <w:rsid w:val="00D21741"/>
    <w:rsid w:val="00D22EDC"/>
    <w:rsid w:val="00D246B3"/>
    <w:rsid w:val="00D252BF"/>
    <w:rsid w:val="00D25C19"/>
    <w:rsid w:val="00D261CD"/>
    <w:rsid w:val="00D26281"/>
    <w:rsid w:val="00D26545"/>
    <w:rsid w:val="00D27894"/>
    <w:rsid w:val="00D30109"/>
    <w:rsid w:val="00D3144B"/>
    <w:rsid w:val="00D3264C"/>
    <w:rsid w:val="00D32826"/>
    <w:rsid w:val="00D336FA"/>
    <w:rsid w:val="00D3388C"/>
    <w:rsid w:val="00D3421B"/>
    <w:rsid w:val="00D36C89"/>
    <w:rsid w:val="00D36D05"/>
    <w:rsid w:val="00D37759"/>
    <w:rsid w:val="00D4085C"/>
    <w:rsid w:val="00D425E7"/>
    <w:rsid w:val="00D43704"/>
    <w:rsid w:val="00D44207"/>
    <w:rsid w:val="00D44394"/>
    <w:rsid w:val="00D44ED6"/>
    <w:rsid w:val="00D4522D"/>
    <w:rsid w:val="00D46AA8"/>
    <w:rsid w:val="00D4735F"/>
    <w:rsid w:val="00D477CE"/>
    <w:rsid w:val="00D53476"/>
    <w:rsid w:val="00D544B4"/>
    <w:rsid w:val="00D547CA"/>
    <w:rsid w:val="00D54AE4"/>
    <w:rsid w:val="00D555EE"/>
    <w:rsid w:val="00D55A91"/>
    <w:rsid w:val="00D576CF"/>
    <w:rsid w:val="00D57C38"/>
    <w:rsid w:val="00D62742"/>
    <w:rsid w:val="00D63BE9"/>
    <w:rsid w:val="00D63E0B"/>
    <w:rsid w:val="00D6418C"/>
    <w:rsid w:val="00D65568"/>
    <w:rsid w:val="00D65A07"/>
    <w:rsid w:val="00D65A37"/>
    <w:rsid w:val="00D70959"/>
    <w:rsid w:val="00D70BB6"/>
    <w:rsid w:val="00D71ED2"/>
    <w:rsid w:val="00D723B3"/>
    <w:rsid w:val="00D72A97"/>
    <w:rsid w:val="00D74AC8"/>
    <w:rsid w:val="00D74F40"/>
    <w:rsid w:val="00D7502F"/>
    <w:rsid w:val="00D75D35"/>
    <w:rsid w:val="00D75D6C"/>
    <w:rsid w:val="00D76786"/>
    <w:rsid w:val="00D81C17"/>
    <w:rsid w:val="00D81D70"/>
    <w:rsid w:val="00D81D81"/>
    <w:rsid w:val="00D83BB9"/>
    <w:rsid w:val="00D84E95"/>
    <w:rsid w:val="00D86020"/>
    <w:rsid w:val="00D90BDD"/>
    <w:rsid w:val="00D910B6"/>
    <w:rsid w:val="00D93539"/>
    <w:rsid w:val="00D957A1"/>
    <w:rsid w:val="00D9600F"/>
    <w:rsid w:val="00D9630B"/>
    <w:rsid w:val="00D9774E"/>
    <w:rsid w:val="00D97F5D"/>
    <w:rsid w:val="00DA0164"/>
    <w:rsid w:val="00DA043A"/>
    <w:rsid w:val="00DA0AC2"/>
    <w:rsid w:val="00DA1B2A"/>
    <w:rsid w:val="00DA1CAD"/>
    <w:rsid w:val="00DA213E"/>
    <w:rsid w:val="00DA49DD"/>
    <w:rsid w:val="00DA51FD"/>
    <w:rsid w:val="00DA5241"/>
    <w:rsid w:val="00DA52BB"/>
    <w:rsid w:val="00DA540B"/>
    <w:rsid w:val="00DA5EC1"/>
    <w:rsid w:val="00DA5F96"/>
    <w:rsid w:val="00DA6A32"/>
    <w:rsid w:val="00DA73BD"/>
    <w:rsid w:val="00DA7ED3"/>
    <w:rsid w:val="00DB4909"/>
    <w:rsid w:val="00DB4DC7"/>
    <w:rsid w:val="00DB5074"/>
    <w:rsid w:val="00DB54E7"/>
    <w:rsid w:val="00DB7176"/>
    <w:rsid w:val="00DB743C"/>
    <w:rsid w:val="00DC1442"/>
    <w:rsid w:val="00DC1CC0"/>
    <w:rsid w:val="00DC48CB"/>
    <w:rsid w:val="00DC57BB"/>
    <w:rsid w:val="00DC57E1"/>
    <w:rsid w:val="00DC5E14"/>
    <w:rsid w:val="00DC6C29"/>
    <w:rsid w:val="00DD0F7A"/>
    <w:rsid w:val="00DD2292"/>
    <w:rsid w:val="00DD298A"/>
    <w:rsid w:val="00DD2BE6"/>
    <w:rsid w:val="00DD2DC3"/>
    <w:rsid w:val="00DD400D"/>
    <w:rsid w:val="00DD602A"/>
    <w:rsid w:val="00DE07FD"/>
    <w:rsid w:val="00DE09A9"/>
    <w:rsid w:val="00DE1506"/>
    <w:rsid w:val="00DE5129"/>
    <w:rsid w:val="00DE599C"/>
    <w:rsid w:val="00DE6A1C"/>
    <w:rsid w:val="00DE7648"/>
    <w:rsid w:val="00DE7F34"/>
    <w:rsid w:val="00DF02FC"/>
    <w:rsid w:val="00DF0F73"/>
    <w:rsid w:val="00DF1AF1"/>
    <w:rsid w:val="00DF1B98"/>
    <w:rsid w:val="00DF1CF2"/>
    <w:rsid w:val="00DF6781"/>
    <w:rsid w:val="00DF6988"/>
    <w:rsid w:val="00DF6A64"/>
    <w:rsid w:val="00E0228D"/>
    <w:rsid w:val="00E039A9"/>
    <w:rsid w:val="00E03A46"/>
    <w:rsid w:val="00E03F87"/>
    <w:rsid w:val="00E04CCD"/>
    <w:rsid w:val="00E05124"/>
    <w:rsid w:val="00E057B8"/>
    <w:rsid w:val="00E075C1"/>
    <w:rsid w:val="00E1011A"/>
    <w:rsid w:val="00E10C40"/>
    <w:rsid w:val="00E12420"/>
    <w:rsid w:val="00E12BB2"/>
    <w:rsid w:val="00E131AB"/>
    <w:rsid w:val="00E140B8"/>
    <w:rsid w:val="00E14622"/>
    <w:rsid w:val="00E14DDF"/>
    <w:rsid w:val="00E15BAE"/>
    <w:rsid w:val="00E15C37"/>
    <w:rsid w:val="00E161AD"/>
    <w:rsid w:val="00E164F5"/>
    <w:rsid w:val="00E16CB6"/>
    <w:rsid w:val="00E17584"/>
    <w:rsid w:val="00E1760D"/>
    <w:rsid w:val="00E206C1"/>
    <w:rsid w:val="00E209E1"/>
    <w:rsid w:val="00E215E4"/>
    <w:rsid w:val="00E21685"/>
    <w:rsid w:val="00E21B99"/>
    <w:rsid w:val="00E22119"/>
    <w:rsid w:val="00E23654"/>
    <w:rsid w:val="00E243B7"/>
    <w:rsid w:val="00E262FC"/>
    <w:rsid w:val="00E2670A"/>
    <w:rsid w:val="00E32176"/>
    <w:rsid w:val="00E32FAF"/>
    <w:rsid w:val="00E33F80"/>
    <w:rsid w:val="00E341FE"/>
    <w:rsid w:val="00E35799"/>
    <w:rsid w:val="00E36943"/>
    <w:rsid w:val="00E40AB7"/>
    <w:rsid w:val="00E4163D"/>
    <w:rsid w:val="00E41E1F"/>
    <w:rsid w:val="00E434B6"/>
    <w:rsid w:val="00E43C4B"/>
    <w:rsid w:val="00E440E6"/>
    <w:rsid w:val="00E475AE"/>
    <w:rsid w:val="00E4790F"/>
    <w:rsid w:val="00E51CE6"/>
    <w:rsid w:val="00E51D95"/>
    <w:rsid w:val="00E51DE8"/>
    <w:rsid w:val="00E52296"/>
    <w:rsid w:val="00E52391"/>
    <w:rsid w:val="00E543E3"/>
    <w:rsid w:val="00E54496"/>
    <w:rsid w:val="00E5459E"/>
    <w:rsid w:val="00E56E5D"/>
    <w:rsid w:val="00E56F15"/>
    <w:rsid w:val="00E57A05"/>
    <w:rsid w:val="00E61D5D"/>
    <w:rsid w:val="00E623A1"/>
    <w:rsid w:val="00E677F2"/>
    <w:rsid w:val="00E71542"/>
    <w:rsid w:val="00E72138"/>
    <w:rsid w:val="00E724A8"/>
    <w:rsid w:val="00E728F2"/>
    <w:rsid w:val="00E734EB"/>
    <w:rsid w:val="00E73DDE"/>
    <w:rsid w:val="00E7511E"/>
    <w:rsid w:val="00E759CA"/>
    <w:rsid w:val="00E75DCF"/>
    <w:rsid w:val="00E75F20"/>
    <w:rsid w:val="00E760D5"/>
    <w:rsid w:val="00E77AC0"/>
    <w:rsid w:val="00E83C76"/>
    <w:rsid w:val="00E846C6"/>
    <w:rsid w:val="00E848A4"/>
    <w:rsid w:val="00E85981"/>
    <w:rsid w:val="00E87A3B"/>
    <w:rsid w:val="00E90348"/>
    <w:rsid w:val="00E913D1"/>
    <w:rsid w:val="00E927AF"/>
    <w:rsid w:val="00E942AC"/>
    <w:rsid w:val="00E94578"/>
    <w:rsid w:val="00E96EB7"/>
    <w:rsid w:val="00EA049F"/>
    <w:rsid w:val="00EA0578"/>
    <w:rsid w:val="00EA294C"/>
    <w:rsid w:val="00EA3697"/>
    <w:rsid w:val="00EA38A3"/>
    <w:rsid w:val="00EA65E2"/>
    <w:rsid w:val="00EA6A05"/>
    <w:rsid w:val="00EA7722"/>
    <w:rsid w:val="00EA7D4F"/>
    <w:rsid w:val="00EB1C9A"/>
    <w:rsid w:val="00EB1F3E"/>
    <w:rsid w:val="00EB1FD0"/>
    <w:rsid w:val="00EB2073"/>
    <w:rsid w:val="00EB2287"/>
    <w:rsid w:val="00EB2A00"/>
    <w:rsid w:val="00EB33B0"/>
    <w:rsid w:val="00EB5151"/>
    <w:rsid w:val="00EB7E8F"/>
    <w:rsid w:val="00EC0CDD"/>
    <w:rsid w:val="00EC1223"/>
    <w:rsid w:val="00EC2548"/>
    <w:rsid w:val="00EC318D"/>
    <w:rsid w:val="00EC4ED3"/>
    <w:rsid w:val="00EC56DB"/>
    <w:rsid w:val="00EC57E6"/>
    <w:rsid w:val="00EC7AFE"/>
    <w:rsid w:val="00ED1A9E"/>
    <w:rsid w:val="00ED1D8B"/>
    <w:rsid w:val="00ED43CB"/>
    <w:rsid w:val="00ED6FC9"/>
    <w:rsid w:val="00EE0661"/>
    <w:rsid w:val="00EE1D80"/>
    <w:rsid w:val="00EE4442"/>
    <w:rsid w:val="00EE4775"/>
    <w:rsid w:val="00EE4B5E"/>
    <w:rsid w:val="00EE4BA5"/>
    <w:rsid w:val="00EE6494"/>
    <w:rsid w:val="00EF1DA8"/>
    <w:rsid w:val="00EF2B89"/>
    <w:rsid w:val="00EF3CFA"/>
    <w:rsid w:val="00EF5D58"/>
    <w:rsid w:val="00EF62D3"/>
    <w:rsid w:val="00EF6F00"/>
    <w:rsid w:val="00EF7500"/>
    <w:rsid w:val="00EF79E3"/>
    <w:rsid w:val="00EF7A7B"/>
    <w:rsid w:val="00F003E2"/>
    <w:rsid w:val="00F03350"/>
    <w:rsid w:val="00F03C4E"/>
    <w:rsid w:val="00F03FB7"/>
    <w:rsid w:val="00F062E2"/>
    <w:rsid w:val="00F06303"/>
    <w:rsid w:val="00F06CF4"/>
    <w:rsid w:val="00F070BA"/>
    <w:rsid w:val="00F07714"/>
    <w:rsid w:val="00F07B09"/>
    <w:rsid w:val="00F1054D"/>
    <w:rsid w:val="00F11559"/>
    <w:rsid w:val="00F12FEA"/>
    <w:rsid w:val="00F13483"/>
    <w:rsid w:val="00F1498E"/>
    <w:rsid w:val="00F155F3"/>
    <w:rsid w:val="00F16490"/>
    <w:rsid w:val="00F167C5"/>
    <w:rsid w:val="00F16BA0"/>
    <w:rsid w:val="00F171D6"/>
    <w:rsid w:val="00F20615"/>
    <w:rsid w:val="00F20730"/>
    <w:rsid w:val="00F211D4"/>
    <w:rsid w:val="00F21BE9"/>
    <w:rsid w:val="00F21C8D"/>
    <w:rsid w:val="00F21DB2"/>
    <w:rsid w:val="00F21EBF"/>
    <w:rsid w:val="00F22252"/>
    <w:rsid w:val="00F23EFE"/>
    <w:rsid w:val="00F23FE2"/>
    <w:rsid w:val="00F2431E"/>
    <w:rsid w:val="00F25E8B"/>
    <w:rsid w:val="00F27B08"/>
    <w:rsid w:val="00F305F2"/>
    <w:rsid w:val="00F30C79"/>
    <w:rsid w:val="00F318DC"/>
    <w:rsid w:val="00F31DE4"/>
    <w:rsid w:val="00F3512A"/>
    <w:rsid w:val="00F357F0"/>
    <w:rsid w:val="00F36124"/>
    <w:rsid w:val="00F404CF"/>
    <w:rsid w:val="00F41064"/>
    <w:rsid w:val="00F419F8"/>
    <w:rsid w:val="00F42186"/>
    <w:rsid w:val="00F42463"/>
    <w:rsid w:val="00F43E42"/>
    <w:rsid w:val="00F443F2"/>
    <w:rsid w:val="00F44A1C"/>
    <w:rsid w:val="00F44D5E"/>
    <w:rsid w:val="00F456AB"/>
    <w:rsid w:val="00F46349"/>
    <w:rsid w:val="00F466FF"/>
    <w:rsid w:val="00F4677A"/>
    <w:rsid w:val="00F50054"/>
    <w:rsid w:val="00F50251"/>
    <w:rsid w:val="00F510F8"/>
    <w:rsid w:val="00F51666"/>
    <w:rsid w:val="00F5203A"/>
    <w:rsid w:val="00F5225A"/>
    <w:rsid w:val="00F52A30"/>
    <w:rsid w:val="00F535D5"/>
    <w:rsid w:val="00F53D06"/>
    <w:rsid w:val="00F53EA0"/>
    <w:rsid w:val="00F540CE"/>
    <w:rsid w:val="00F546C9"/>
    <w:rsid w:val="00F54E4C"/>
    <w:rsid w:val="00F56345"/>
    <w:rsid w:val="00F579E5"/>
    <w:rsid w:val="00F60097"/>
    <w:rsid w:val="00F603AE"/>
    <w:rsid w:val="00F61695"/>
    <w:rsid w:val="00F61EFA"/>
    <w:rsid w:val="00F62F6E"/>
    <w:rsid w:val="00F63415"/>
    <w:rsid w:val="00F64804"/>
    <w:rsid w:val="00F648D7"/>
    <w:rsid w:val="00F65488"/>
    <w:rsid w:val="00F66286"/>
    <w:rsid w:val="00F66327"/>
    <w:rsid w:val="00F66EF0"/>
    <w:rsid w:val="00F670ED"/>
    <w:rsid w:val="00F7032D"/>
    <w:rsid w:val="00F720AF"/>
    <w:rsid w:val="00F72155"/>
    <w:rsid w:val="00F72912"/>
    <w:rsid w:val="00F72B24"/>
    <w:rsid w:val="00F72B47"/>
    <w:rsid w:val="00F72ED3"/>
    <w:rsid w:val="00F7328F"/>
    <w:rsid w:val="00F741E1"/>
    <w:rsid w:val="00F74788"/>
    <w:rsid w:val="00F75573"/>
    <w:rsid w:val="00F7664B"/>
    <w:rsid w:val="00F76686"/>
    <w:rsid w:val="00F77741"/>
    <w:rsid w:val="00F817F1"/>
    <w:rsid w:val="00F83524"/>
    <w:rsid w:val="00F866C8"/>
    <w:rsid w:val="00F87D5B"/>
    <w:rsid w:val="00F903E5"/>
    <w:rsid w:val="00F91433"/>
    <w:rsid w:val="00F921B3"/>
    <w:rsid w:val="00F926AF"/>
    <w:rsid w:val="00F92B4C"/>
    <w:rsid w:val="00F9409D"/>
    <w:rsid w:val="00F951A2"/>
    <w:rsid w:val="00F9562E"/>
    <w:rsid w:val="00F95DEF"/>
    <w:rsid w:val="00F96166"/>
    <w:rsid w:val="00F9694E"/>
    <w:rsid w:val="00F96B7A"/>
    <w:rsid w:val="00F97BBF"/>
    <w:rsid w:val="00FA006C"/>
    <w:rsid w:val="00FA0E98"/>
    <w:rsid w:val="00FA14FF"/>
    <w:rsid w:val="00FA1D79"/>
    <w:rsid w:val="00FA20FA"/>
    <w:rsid w:val="00FA23D7"/>
    <w:rsid w:val="00FA3286"/>
    <w:rsid w:val="00FA34FC"/>
    <w:rsid w:val="00FA4099"/>
    <w:rsid w:val="00FA42C9"/>
    <w:rsid w:val="00FA5D01"/>
    <w:rsid w:val="00FB2ADA"/>
    <w:rsid w:val="00FB3E69"/>
    <w:rsid w:val="00FB4DE4"/>
    <w:rsid w:val="00FB6A32"/>
    <w:rsid w:val="00FB762A"/>
    <w:rsid w:val="00FB7B37"/>
    <w:rsid w:val="00FC185C"/>
    <w:rsid w:val="00FC1B2E"/>
    <w:rsid w:val="00FC4EA1"/>
    <w:rsid w:val="00FC55D4"/>
    <w:rsid w:val="00FC663B"/>
    <w:rsid w:val="00FC6B33"/>
    <w:rsid w:val="00FD0408"/>
    <w:rsid w:val="00FD06E5"/>
    <w:rsid w:val="00FD0F3F"/>
    <w:rsid w:val="00FD1085"/>
    <w:rsid w:val="00FD16C5"/>
    <w:rsid w:val="00FD1B70"/>
    <w:rsid w:val="00FD2E5E"/>
    <w:rsid w:val="00FD3661"/>
    <w:rsid w:val="00FD3A5E"/>
    <w:rsid w:val="00FD44C1"/>
    <w:rsid w:val="00FD5065"/>
    <w:rsid w:val="00FD595F"/>
    <w:rsid w:val="00FD6C9B"/>
    <w:rsid w:val="00FD75DD"/>
    <w:rsid w:val="00FE0590"/>
    <w:rsid w:val="00FE0E54"/>
    <w:rsid w:val="00FE17C7"/>
    <w:rsid w:val="00FE32AE"/>
    <w:rsid w:val="00FE35A7"/>
    <w:rsid w:val="00FE3872"/>
    <w:rsid w:val="00FE6C96"/>
    <w:rsid w:val="00FE78B0"/>
    <w:rsid w:val="00FF05A6"/>
    <w:rsid w:val="00FF06E3"/>
    <w:rsid w:val="00FF0D9D"/>
    <w:rsid w:val="00FF24EB"/>
    <w:rsid w:val="00FF2A8D"/>
    <w:rsid w:val="00FF37C4"/>
    <w:rsid w:val="00FF407E"/>
    <w:rsid w:val="00FF4861"/>
    <w:rsid w:val="00FF4A93"/>
    <w:rsid w:val="00FF641C"/>
    <w:rsid w:val="00FF66A2"/>
    <w:rsid w:val="00FF7C7B"/>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header" w:uiPriority="99"/>
    <w:lsdException w:name="caption" w:qFormat="1"/>
    <w:lsdException w:name="Title" w:qFormat="1"/>
    <w:lsdException w:name="Subtitle" w:qFormat="1"/>
    <w:lsdException w:name="Hyperlink" w:uiPriority="99"/>
    <w:lsdException w:name="FollowedHyperlink" w:uiPriority="99"/>
    <w:lsdException w:name="Strong" w:qFormat="1"/>
    <w:lsdException w:name="Emphasis" w:qFormat="1"/>
    <w:lsdException w:name="No List" w:uiPriority="99"/>
    <w:lsdException w:name="Table Grid" w:uiPriority="59"/>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61695"/>
  </w:style>
  <w:style w:type="paragraph" w:styleId="10">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
    <w:basedOn w:val="a"/>
    <w:next w:val="a"/>
    <w:link w:val="11"/>
    <w:qFormat/>
    <w:rsid w:val="00737905"/>
    <w:pPr>
      <w:keepNext/>
      <w:spacing w:before="240" w:after="60"/>
      <w:outlineLvl w:val="0"/>
    </w:pPr>
    <w:rPr>
      <w:rFonts w:ascii="Arial" w:hAnsi="Arial"/>
      <w:b/>
      <w:bCs/>
      <w:kern w:val="32"/>
      <w:sz w:val="32"/>
      <w:szCs w:val="32"/>
      <w:lang/>
    </w:rPr>
  </w:style>
  <w:style w:type="paragraph" w:styleId="20">
    <w:name w:val="heading 2"/>
    <w:aliases w:val="H2"/>
    <w:basedOn w:val="a"/>
    <w:next w:val="a"/>
    <w:link w:val="21"/>
    <w:qFormat/>
    <w:rsid w:val="00737905"/>
    <w:pPr>
      <w:keepNext/>
      <w:pBdr>
        <w:bottom w:val="single" w:sz="12" w:space="3" w:color="auto"/>
      </w:pBdr>
      <w:outlineLvl w:val="1"/>
    </w:pPr>
    <w:rPr>
      <w:sz w:val="28"/>
      <w:lang/>
    </w:rPr>
  </w:style>
  <w:style w:type="paragraph" w:styleId="3">
    <w:name w:val="heading 3"/>
    <w:basedOn w:val="a"/>
    <w:next w:val="a"/>
    <w:link w:val="30"/>
    <w:qFormat/>
    <w:rsid w:val="00737905"/>
    <w:pPr>
      <w:keepNext/>
      <w:pBdr>
        <w:bottom w:val="single" w:sz="12" w:space="31" w:color="auto"/>
      </w:pBdr>
      <w:jc w:val="both"/>
      <w:outlineLvl w:val="2"/>
    </w:pPr>
    <w:rPr>
      <w:sz w:val="28"/>
      <w:lang/>
    </w:rPr>
  </w:style>
  <w:style w:type="paragraph" w:styleId="4">
    <w:name w:val="heading 4"/>
    <w:basedOn w:val="a"/>
    <w:next w:val="a"/>
    <w:link w:val="40"/>
    <w:qFormat/>
    <w:rsid w:val="00AA0E3F"/>
    <w:pPr>
      <w:keepNext/>
      <w:pBdr>
        <w:bottom w:val="single" w:sz="12" w:space="31" w:color="auto"/>
      </w:pBdr>
      <w:ind w:firstLine="709"/>
      <w:jc w:val="both"/>
      <w:outlineLvl w:val="3"/>
    </w:pPr>
    <w:rPr>
      <w:sz w:val="28"/>
      <w:lang/>
    </w:rPr>
  </w:style>
  <w:style w:type="paragraph" w:styleId="5">
    <w:name w:val="heading 5"/>
    <w:basedOn w:val="a"/>
    <w:next w:val="a"/>
    <w:link w:val="50"/>
    <w:qFormat/>
    <w:rsid w:val="00892A5D"/>
    <w:pPr>
      <w:keepNext/>
      <w:ind w:left="-108"/>
      <w:outlineLvl w:val="4"/>
    </w:pPr>
    <w:rPr>
      <w:sz w:val="24"/>
    </w:rPr>
  </w:style>
  <w:style w:type="paragraph" w:styleId="6">
    <w:name w:val="heading 6"/>
    <w:basedOn w:val="a"/>
    <w:next w:val="a"/>
    <w:link w:val="60"/>
    <w:qFormat/>
    <w:rsid w:val="00272AFF"/>
    <w:pPr>
      <w:spacing w:before="240" w:after="60"/>
      <w:outlineLvl w:val="5"/>
    </w:pPr>
    <w:rPr>
      <w:b/>
      <w:bCs/>
      <w:sz w:val="22"/>
      <w:szCs w:val="22"/>
      <w:lang/>
    </w:rPr>
  </w:style>
  <w:style w:type="paragraph" w:styleId="7">
    <w:name w:val="heading 7"/>
    <w:basedOn w:val="a"/>
    <w:next w:val="a"/>
    <w:link w:val="70"/>
    <w:qFormat/>
    <w:rsid w:val="00AA0E3F"/>
    <w:pPr>
      <w:keepNext/>
      <w:jc w:val="both"/>
      <w:outlineLvl w:val="6"/>
    </w:pPr>
    <w:rPr>
      <w:sz w:val="24"/>
      <w:lang/>
    </w:rPr>
  </w:style>
  <w:style w:type="paragraph" w:styleId="8">
    <w:name w:val="heading 8"/>
    <w:basedOn w:val="a"/>
    <w:next w:val="a"/>
    <w:link w:val="80"/>
    <w:qFormat/>
    <w:rsid w:val="00892A5D"/>
    <w:pPr>
      <w:keepNext/>
      <w:jc w:val="both"/>
      <w:outlineLvl w:val="7"/>
    </w:pPr>
    <w:rPr>
      <w:b/>
      <w:sz w:val="24"/>
      <w:lang/>
    </w:rPr>
  </w:style>
  <w:style w:type="paragraph" w:styleId="9">
    <w:name w:val="heading 9"/>
    <w:basedOn w:val="a"/>
    <w:next w:val="a"/>
    <w:link w:val="90"/>
    <w:qFormat/>
    <w:rsid w:val="00AA0E3F"/>
    <w:pPr>
      <w:keepNext/>
      <w:outlineLvl w:val="8"/>
    </w:pPr>
    <w:rPr>
      <w:b/>
      <w:sz w:val="24"/>
      <w:lang/>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aliases w:val="Document Header1 Знак,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0"/>
    <w:rsid w:val="002D01A4"/>
    <w:rPr>
      <w:rFonts w:ascii="Arial" w:hAnsi="Arial" w:cs="Arial"/>
      <w:b/>
      <w:bCs/>
      <w:kern w:val="32"/>
      <w:sz w:val="32"/>
      <w:szCs w:val="32"/>
    </w:rPr>
  </w:style>
  <w:style w:type="character" w:customStyle="1" w:styleId="40">
    <w:name w:val="Заголовок 4 Знак"/>
    <w:link w:val="4"/>
    <w:rsid w:val="00AA0E3F"/>
    <w:rPr>
      <w:sz w:val="28"/>
    </w:rPr>
  </w:style>
  <w:style w:type="character" w:customStyle="1" w:styleId="50">
    <w:name w:val="Заголовок 5 Знак"/>
    <w:link w:val="5"/>
    <w:rsid w:val="00892A5D"/>
    <w:rPr>
      <w:sz w:val="24"/>
      <w:lang w:val="ru-RU" w:eastAsia="ru-RU" w:bidi="ar-SA"/>
    </w:rPr>
  </w:style>
  <w:style w:type="character" w:customStyle="1" w:styleId="70">
    <w:name w:val="Заголовок 7 Знак"/>
    <w:link w:val="7"/>
    <w:rsid w:val="00AA0E3F"/>
    <w:rPr>
      <w:sz w:val="24"/>
    </w:rPr>
  </w:style>
  <w:style w:type="character" w:customStyle="1" w:styleId="90">
    <w:name w:val="Заголовок 9 Знак"/>
    <w:link w:val="9"/>
    <w:rsid w:val="00AA0E3F"/>
    <w:rPr>
      <w:b/>
      <w:sz w:val="24"/>
    </w:rPr>
  </w:style>
  <w:style w:type="paragraph" w:styleId="a3">
    <w:name w:val="Body Text"/>
    <w:basedOn w:val="a"/>
    <w:link w:val="a4"/>
    <w:rsid w:val="00737905"/>
    <w:pPr>
      <w:spacing w:after="120"/>
    </w:pPr>
  </w:style>
  <w:style w:type="character" w:customStyle="1" w:styleId="a4">
    <w:name w:val="Основной текст Знак"/>
    <w:link w:val="a3"/>
    <w:rsid w:val="00EF6F00"/>
  </w:style>
  <w:style w:type="paragraph" w:customStyle="1" w:styleId="31">
    <w:name w:val="Стиль3"/>
    <w:basedOn w:val="22"/>
    <w:rsid w:val="00737905"/>
    <w:pPr>
      <w:widowControl w:val="0"/>
      <w:tabs>
        <w:tab w:val="num" w:pos="1307"/>
      </w:tabs>
      <w:adjustRightInd w:val="0"/>
      <w:spacing w:after="0" w:line="240" w:lineRule="auto"/>
      <w:ind w:left="1080"/>
      <w:jc w:val="both"/>
      <w:textAlignment w:val="baseline"/>
    </w:pPr>
    <w:rPr>
      <w:sz w:val="24"/>
    </w:rPr>
  </w:style>
  <w:style w:type="paragraph" w:styleId="22">
    <w:name w:val="Body Text Indent 2"/>
    <w:basedOn w:val="a"/>
    <w:link w:val="23"/>
    <w:rsid w:val="00737905"/>
    <w:pPr>
      <w:spacing w:after="120" w:line="480" w:lineRule="auto"/>
      <w:ind w:left="283"/>
    </w:pPr>
  </w:style>
  <w:style w:type="character" w:customStyle="1" w:styleId="23">
    <w:name w:val="Основной текст с отступом 2 Знак"/>
    <w:link w:val="22"/>
    <w:rsid w:val="00892A5D"/>
    <w:rPr>
      <w:lang w:val="ru-RU" w:eastAsia="ru-RU" w:bidi="ar-SA"/>
    </w:rPr>
  </w:style>
  <w:style w:type="paragraph" w:customStyle="1" w:styleId="ConsNormal">
    <w:name w:val="ConsNormal"/>
    <w:link w:val="ConsNormal0"/>
    <w:rsid w:val="00737905"/>
    <w:pPr>
      <w:widowControl w:val="0"/>
      <w:ind w:firstLine="720"/>
    </w:pPr>
    <w:rPr>
      <w:rFonts w:ascii="Arial" w:hAnsi="Arial"/>
    </w:rPr>
  </w:style>
  <w:style w:type="character" w:customStyle="1" w:styleId="ConsNormal0">
    <w:name w:val="ConsNormal Знак"/>
    <w:link w:val="ConsNormal"/>
    <w:rsid w:val="00737905"/>
    <w:rPr>
      <w:rFonts w:ascii="Arial" w:hAnsi="Arial"/>
      <w:lang w:val="ru-RU" w:eastAsia="ru-RU" w:bidi="ar-SA"/>
    </w:rPr>
  </w:style>
  <w:style w:type="paragraph" w:customStyle="1" w:styleId="ConsNonformat">
    <w:name w:val="ConsNonformat"/>
    <w:link w:val="ConsNonformat0"/>
    <w:rsid w:val="00737905"/>
    <w:pPr>
      <w:widowControl w:val="0"/>
    </w:pPr>
    <w:rPr>
      <w:rFonts w:ascii="Courier New" w:hAnsi="Courier New"/>
    </w:rPr>
  </w:style>
  <w:style w:type="character" w:customStyle="1" w:styleId="ConsNonformat0">
    <w:name w:val="ConsNonformat Знак"/>
    <w:link w:val="ConsNonformat"/>
    <w:rsid w:val="00737905"/>
    <w:rPr>
      <w:rFonts w:ascii="Courier New" w:hAnsi="Courier New"/>
      <w:lang w:val="ru-RU" w:eastAsia="ru-RU" w:bidi="ar-SA"/>
    </w:rPr>
  </w:style>
  <w:style w:type="paragraph" w:styleId="a5">
    <w:name w:val="Body Text Indent"/>
    <w:aliases w:val="текст,Основной текст 1,Нумерованный список !!,Нумерованный список !! Знак Знак Знак Знак"/>
    <w:basedOn w:val="a"/>
    <w:link w:val="a6"/>
    <w:rsid w:val="00737905"/>
    <w:pPr>
      <w:spacing w:after="120"/>
      <w:ind w:left="283"/>
    </w:pPr>
  </w:style>
  <w:style w:type="character" w:customStyle="1" w:styleId="a6">
    <w:name w:val="Основной текст с отступом Знак"/>
    <w:aliases w:val="текст Знак,Основной текст 1 Знак,Нумерованный список !! Знак,Нумерованный список !! Знак Знак Знак Знак Знак"/>
    <w:link w:val="a5"/>
    <w:rsid w:val="004C40E1"/>
    <w:rPr>
      <w:lang w:val="ru-RU" w:eastAsia="ru-RU" w:bidi="ar-SA"/>
    </w:rPr>
  </w:style>
  <w:style w:type="character" w:styleId="a7">
    <w:name w:val="Hyperlink"/>
    <w:uiPriority w:val="99"/>
    <w:rsid w:val="00737905"/>
    <w:rPr>
      <w:rFonts w:eastAsia="Calibri"/>
      <w:color w:val="0000FF"/>
      <w:u w:val="single"/>
      <w:lang w:val="ru-RU" w:eastAsia="zh-CN" w:bidi="ar-SA"/>
    </w:rPr>
  </w:style>
  <w:style w:type="table" w:styleId="a8">
    <w:name w:val="Table Grid"/>
    <w:basedOn w:val="a1"/>
    <w:uiPriority w:val="59"/>
    <w:rsid w:val="0073790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Block Text"/>
    <w:basedOn w:val="a"/>
    <w:rsid w:val="00737905"/>
    <w:pPr>
      <w:ind w:left="142" w:right="141" w:firstLine="425"/>
      <w:jc w:val="both"/>
    </w:pPr>
    <w:rPr>
      <w:rFonts w:ascii="Arial" w:hAnsi="Arial"/>
      <w:i/>
      <w:sz w:val="28"/>
    </w:rPr>
  </w:style>
  <w:style w:type="paragraph" w:customStyle="1" w:styleId="Default">
    <w:name w:val="Default"/>
    <w:rsid w:val="00737905"/>
    <w:pPr>
      <w:autoSpaceDE w:val="0"/>
      <w:autoSpaceDN w:val="0"/>
      <w:adjustRightInd w:val="0"/>
    </w:pPr>
    <w:rPr>
      <w:color w:val="000000"/>
      <w:sz w:val="24"/>
      <w:szCs w:val="24"/>
    </w:rPr>
  </w:style>
  <w:style w:type="paragraph" w:styleId="32">
    <w:name w:val="Body Text Indent 3"/>
    <w:basedOn w:val="a"/>
    <w:link w:val="33"/>
    <w:rsid w:val="00737905"/>
    <w:pPr>
      <w:spacing w:after="120"/>
      <w:ind w:left="283"/>
    </w:pPr>
    <w:rPr>
      <w:sz w:val="16"/>
      <w:szCs w:val="16"/>
      <w:lang/>
    </w:rPr>
  </w:style>
  <w:style w:type="paragraph" w:styleId="aa">
    <w:name w:val="Title"/>
    <w:basedOn w:val="a"/>
    <w:link w:val="ab"/>
    <w:qFormat/>
    <w:rsid w:val="00737905"/>
    <w:pPr>
      <w:jc w:val="center"/>
    </w:pPr>
    <w:rPr>
      <w:b/>
      <w:sz w:val="28"/>
    </w:rPr>
  </w:style>
  <w:style w:type="character" w:customStyle="1" w:styleId="ab">
    <w:name w:val="Название Знак"/>
    <w:link w:val="aa"/>
    <w:locked/>
    <w:rsid w:val="00B77CAD"/>
    <w:rPr>
      <w:b/>
      <w:sz w:val="28"/>
      <w:lang w:val="ru-RU" w:eastAsia="ru-RU" w:bidi="ar-SA"/>
    </w:rPr>
  </w:style>
  <w:style w:type="paragraph" w:customStyle="1" w:styleId="ac">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C201F1"/>
    <w:pPr>
      <w:spacing w:after="160" w:line="240" w:lineRule="exact"/>
    </w:pPr>
    <w:rPr>
      <w:rFonts w:eastAsia="Calibri"/>
      <w:lang w:eastAsia="zh-CN"/>
    </w:rPr>
  </w:style>
  <w:style w:type="paragraph" w:styleId="ad">
    <w:name w:val="footer"/>
    <w:aliases w:val="Верхний  колонтитул"/>
    <w:basedOn w:val="a"/>
    <w:link w:val="ae"/>
    <w:rsid w:val="009F7F41"/>
    <w:pPr>
      <w:tabs>
        <w:tab w:val="center" w:pos="4153"/>
        <w:tab w:val="right" w:pos="8306"/>
      </w:tabs>
    </w:pPr>
  </w:style>
  <w:style w:type="character" w:customStyle="1" w:styleId="ae">
    <w:name w:val="Нижний колонтитул Знак"/>
    <w:aliases w:val="Верхний  колонтитул Знак"/>
    <w:link w:val="ad"/>
    <w:rsid w:val="00984595"/>
    <w:rPr>
      <w:lang w:val="ru-RU" w:eastAsia="ru-RU" w:bidi="ar-SA"/>
    </w:rPr>
  </w:style>
  <w:style w:type="character" w:styleId="af">
    <w:name w:val="page number"/>
    <w:rsid w:val="009F7F41"/>
    <w:rPr>
      <w:rFonts w:eastAsia="Calibri"/>
      <w:lang w:val="ru-RU" w:eastAsia="zh-CN" w:bidi="ar-SA"/>
    </w:rPr>
  </w:style>
  <w:style w:type="paragraph" w:styleId="af0">
    <w:name w:val="caption"/>
    <w:basedOn w:val="a"/>
    <w:qFormat/>
    <w:rsid w:val="009F7F41"/>
    <w:pPr>
      <w:jc w:val="center"/>
    </w:pPr>
    <w:rPr>
      <w:b/>
      <w:sz w:val="28"/>
    </w:rPr>
  </w:style>
  <w:style w:type="paragraph" w:customStyle="1" w:styleId="12">
    <w:name w:val="Знак Знак Знак1 Знак Знак Знак Знак Знак Знак Знак Знак"/>
    <w:basedOn w:val="a"/>
    <w:rsid w:val="001F0F69"/>
    <w:pPr>
      <w:spacing w:after="160" w:line="240" w:lineRule="exact"/>
    </w:pPr>
    <w:rPr>
      <w:rFonts w:eastAsia="Calibri"/>
      <w:lang w:eastAsia="zh-CN"/>
    </w:rPr>
  </w:style>
  <w:style w:type="paragraph" w:styleId="af1">
    <w:name w:val="Plain Text"/>
    <w:basedOn w:val="a"/>
    <w:link w:val="af2"/>
    <w:rsid w:val="00F21BE9"/>
    <w:rPr>
      <w:rFonts w:ascii="Courier New" w:hAnsi="Courier New"/>
    </w:rPr>
  </w:style>
  <w:style w:type="character" w:customStyle="1" w:styleId="af2">
    <w:name w:val="Текст Знак"/>
    <w:link w:val="af1"/>
    <w:rsid w:val="00892A5D"/>
    <w:rPr>
      <w:rFonts w:ascii="Courier New" w:hAnsi="Courier New"/>
      <w:lang w:val="ru-RU" w:eastAsia="ru-RU" w:bidi="ar-SA"/>
    </w:rPr>
  </w:style>
  <w:style w:type="paragraph" w:customStyle="1" w:styleId="Style10">
    <w:name w:val="Style10"/>
    <w:basedOn w:val="a"/>
    <w:rsid w:val="00F21BE9"/>
    <w:pPr>
      <w:widowControl w:val="0"/>
      <w:autoSpaceDE w:val="0"/>
      <w:autoSpaceDN w:val="0"/>
      <w:adjustRightInd w:val="0"/>
      <w:spacing w:line="288" w:lineRule="exact"/>
    </w:pPr>
    <w:rPr>
      <w:sz w:val="24"/>
      <w:szCs w:val="24"/>
    </w:rPr>
  </w:style>
  <w:style w:type="paragraph" w:customStyle="1" w:styleId="Style13">
    <w:name w:val="Style13"/>
    <w:basedOn w:val="a"/>
    <w:rsid w:val="00F21BE9"/>
    <w:pPr>
      <w:widowControl w:val="0"/>
      <w:autoSpaceDE w:val="0"/>
      <w:autoSpaceDN w:val="0"/>
      <w:adjustRightInd w:val="0"/>
      <w:spacing w:line="283" w:lineRule="exact"/>
      <w:jc w:val="center"/>
    </w:pPr>
    <w:rPr>
      <w:sz w:val="24"/>
      <w:szCs w:val="24"/>
    </w:rPr>
  </w:style>
  <w:style w:type="paragraph" w:customStyle="1" w:styleId="Style14">
    <w:name w:val="Style14"/>
    <w:basedOn w:val="a"/>
    <w:rsid w:val="00F21BE9"/>
    <w:pPr>
      <w:widowControl w:val="0"/>
      <w:autoSpaceDE w:val="0"/>
      <w:autoSpaceDN w:val="0"/>
      <w:adjustRightInd w:val="0"/>
      <w:spacing w:line="288" w:lineRule="exact"/>
    </w:pPr>
    <w:rPr>
      <w:sz w:val="24"/>
      <w:szCs w:val="24"/>
    </w:rPr>
  </w:style>
  <w:style w:type="paragraph" w:customStyle="1" w:styleId="Style15">
    <w:name w:val="Style15"/>
    <w:basedOn w:val="a"/>
    <w:rsid w:val="00F21BE9"/>
    <w:pPr>
      <w:widowControl w:val="0"/>
      <w:autoSpaceDE w:val="0"/>
      <w:autoSpaceDN w:val="0"/>
      <w:adjustRightInd w:val="0"/>
      <w:spacing w:line="283" w:lineRule="exact"/>
      <w:jc w:val="center"/>
    </w:pPr>
    <w:rPr>
      <w:sz w:val="24"/>
      <w:szCs w:val="24"/>
    </w:rPr>
  </w:style>
  <w:style w:type="character" w:customStyle="1" w:styleId="FontStyle17">
    <w:name w:val="Font Style17"/>
    <w:rsid w:val="00F21BE9"/>
    <w:rPr>
      <w:rFonts w:ascii="Times New Roman" w:hAnsi="Times New Roman" w:cs="Times New Roman"/>
      <w:b/>
      <w:bCs/>
      <w:sz w:val="22"/>
      <w:szCs w:val="22"/>
    </w:rPr>
  </w:style>
  <w:style w:type="character" w:customStyle="1" w:styleId="FontStyle19">
    <w:name w:val="Font Style19"/>
    <w:rsid w:val="00F21BE9"/>
    <w:rPr>
      <w:rFonts w:ascii="Times New Roman" w:hAnsi="Times New Roman" w:cs="Times New Roman"/>
      <w:sz w:val="22"/>
      <w:szCs w:val="22"/>
    </w:rPr>
  </w:style>
  <w:style w:type="paragraph" w:styleId="24">
    <w:name w:val="Body Text 2"/>
    <w:basedOn w:val="a"/>
    <w:link w:val="25"/>
    <w:rsid w:val="00272AFF"/>
    <w:pPr>
      <w:spacing w:after="120" w:line="480" w:lineRule="auto"/>
    </w:pPr>
  </w:style>
  <w:style w:type="paragraph" w:styleId="34">
    <w:name w:val="Body Text 3"/>
    <w:basedOn w:val="a"/>
    <w:link w:val="35"/>
    <w:rsid w:val="00272AFF"/>
    <w:pPr>
      <w:spacing w:after="120"/>
    </w:pPr>
    <w:rPr>
      <w:sz w:val="16"/>
      <w:szCs w:val="16"/>
      <w:lang/>
    </w:rPr>
  </w:style>
  <w:style w:type="paragraph" w:customStyle="1" w:styleId="13">
    <w:name w:val="Знак Знак1 Знак Знак Знак Знак Знак Знак Знак Знак Знак Знак Знак Знак Знак Знак Знак Знак Знак"/>
    <w:basedOn w:val="a"/>
    <w:rsid w:val="00AA1F40"/>
    <w:pPr>
      <w:tabs>
        <w:tab w:val="num" w:pos="1347"/>
      </w:tabs>
      <w:spacing w:after="160" w:line="240" w:lineRule="exact"/>
    </w:pPr>
    <w:rPr>
      <w:rFonts w:eastAsia="Calibri"/>
      <w:lang w:eastAsia="zh-CN"/>
    </w:rPr>
  </w:style>
  <w:style w:type="paragraph" w:styleId="af3">
    <w:name w:val="header"/>
    <w:aliases w:val="Название 2"/>
    <w:basedOn w:val="a"/>
    <w:link w:val="af4"/>
    <w:uiPriority w:val="99"/>
    <w:rsid w:val="008351BC"/>
    <w:pPr>
      <w:tabs>
        <w:tab w:val="center" w:pos="4677"/>
        <w:tab w:val="right" w:pos="9355"/>
      </w:tabs>
    </w:pPr>
  </w:style>
  <w:style w:type="character" w:customStyle="1" w:styleId="af4">
    <w:name w:val="Верхний колонтитул Знак"/>
    <w:aliases w:val="Название 2 Знак"/>
    <w:link w:val="af3"/>
    <w:uiPriority w:val="99"/>
    <w:rsid w:val="00892A5D"/>
    <w:rPr>
      <w:lang w:val="ru-RU" w:eastAsia="ru-RU" w:bidi="ar-SA"/>
    </w:rPr>
  </w:style>
  <w:style w:type="paragraph" w:styleId="af5">
    <w:name w:val="Balloon Text"/>
    <w:basedOn w:val="a"/>
    <w:link w:val="af6"/>
    <w:uiPriority w:val="99"/>
    <w:rsid w:val="00E4163D"/>
    <w:rPr>
      <w:rFonts w:ascii="Tahoma" w:hAnsi="Tahoma"/>
      <w:sz w:val="16"/>
      <w:szCs w:val="16"/>
      <w:lang/>
    </w:rPr>
  </w:style>
  <w:style w:type="paragraph" w:customStyle="1" w:styleId="ConsPlusNormal">
    <w:name w:val="ConsPlusNormal"/>
    <w:rsid w:val="00DA6A32"/>
    <w:pPr>
      <w:widowControl w:val="0"/>
      <w:autoSpaceDE w:val="0"/>
      <w:autoSpaceDN w:val="0"/>
      <w:adjustRightInd w:val="0"/>
      <w:ind w:firstLine="720"/>
    </w:pPr>
    <w:rPr>
      <w:rFonts w:ascii="Arial" w:hAnsi="Arial" w:cs="Arial"/>
    </w:rPr>
  </w:style>
  <w:style w:type="paragraph" w:customStyle="1" w:styleId="af7">
    <w:name w:val="Знак Знак Знак"/>
    <w:basedOn w:val="a"/>
    <w:link w:val="af8"/>
    <w:rsid w:val="00C83A95"/>
    <w:pPr>
      <w:tabs>
        <w:tab w:val="num" w:pos="1440"/>
      </w:tabs>
      <w:spacing w:after="160" w:line="240" w:lineRule="exact"/>
      <w:ind w:left="1440" w:hanging="360"/>
    </w:pPr>
    <w:rPr>
      <w:rFonts w:eastAsia="Calibri"/>
      <w:lang w:eastAsia="zh-CN"/>
    </w:rPr>
  </w:style>
  <w:style w:type="character" w:customStyle="1" w:styleId="af8">
    <w:name w:val="Знак Знак Знак Знак"/>
    <w:link w:val="af7"/>
    <w:rsid w:val="00C83A95"/>
    <w:rPr>
      <w:rFonts w:eastAsia="Calibri"/>
      <w:lang w:val="ru-RU" w:eastAsia="zh-CN" w:bidi="ar-SA"/>
    </w:rPr>
  </w:style>
  <w:style w:type="paragraph" w:customStyle="1" w:styleId="af9">
    <w:name w:val="Содержимое таблицы"/>
    <w:basedOn w:val="a"/>
    <w:rsid w:val="00C83A95"/>
    <w:pPr>
      <w:widowControl w:val="0"/>
      <w:suppressLineNumbers/>
      <w:suppressAutoHyphens/>
    </w:pPr>
    <w:rPr>
      <w:sz w:val="24"/>
    </w:rPr>
  </w:style>
  <w:style w:type="paragraph" w:customStyle="1" w:styleId="ConsPlusNonformat">
    <w:name w:val="ConsPlusNonformat"/>
    <w:uiPriority w:val="99"/>
    <w:rsid w:val="002E1005"/>
    <w:pPr>
      <w:autoSpaceDE w:val="0"/>
      <w:autoSpaceDN w:val="0"/>
      <w:adjustRightInd w:val="0"/>
    </w:pPr>
    <w:rPr>
      <w:rFonts w:ascii="Courier New" w:hAnsi="Courier New" w:cs="Courier New"/>
    </w:rPr>
  </w:style>
  <w:style w:type="paragraph" w:styleId="afa">
    <w:name w:val="List Paragraph"/>
    <w:basedOn w:val="a"/>
    <w:qFormat/>
    <w:rsid w:val="004C7512"/>
    <w:pPr>
      <w:ind w:left="708"/>
    </w:pPr>
  </w:style>
  <w:style w:type="paragraph" w:customStyle="1" w:styleId="msonormalcxspmiddle">
    <w:name w:val="msonormalcxspmiddle"/>
    <w:basedOn w:val="a"/>
    <w:rsid w:val="005F7AF1"/>
    <w:pPr>
      <w:spacing w:before="100" w:beforeAutospacing="1" w:after="100" w:afterAutospacing="1"/>
    </w:pPr>
    <w:rPr>
      <w:sz w:val="24"/>
      <w:szCs w:val="24"/>
    </w:rPr>
  </w:style>
  <w:style w:type="character" w:customStyle="1" w:styleId="apple-style-span">
    <w:name w:val="apple-style-span"/>
    <w:rsid w:val="00380920"/>
    <w:rPr>
      <w:rFonts w:eastAsia="Calibri"/>
      <w:lang w:val="ru-RU" w:eastAsia="zh-CN" w:bidi="ar-SA"/>
    </w:rPr>
  </w:style>
  <w:style w:type="paragraph" w:customStyle="1" w:styleId="14">
    <w:name w:val="Знак Знак1"/>
    <w:basedOn w:val="a"/>
    <w:rsid w:val="00BE4EF0"/>
    <w:pPr>
      <w:tabs>
        <w:tab w:val="num" w:pos="1440"/>
      </w:tabs>
      <w:spacing w:after="160" w:line="240" w:lineRule="exact"/>
      <w:ind w:left="1440" w:hanging="360"/>
    </w:pPr>
    <w:rPr>
      <w:rFonts w:eastAsia="Calibri"/>
      <w:lang w:eastAsia="zh-CN"/>
    </w:rPr>
  </w:style>
  <w:style w:type="character" w:customStyle="1" w:styleId="26">
    <w:name w:val="Знак Знак2"/>
    <w:locked/>
    <w:rsid w:val="00984595"/>
    <w:rPr>
      <w:b/>
      <w:sz w:val="28"/>
      <w:lang w:val="ru-RU" w:eastAsia="ru-RU" w:bidi="ar-SA"/>
    </w:rPr>
  </w:style>
  <w:style w:type="paragraph" w:styleId="afb">
    <w:name w:val="No Spacing"/>
    <w:qFormat/>
    <w:rsid w:val="00892A5D"/>
    <w:rPr>
      <w:sz w:val="24"/>
      <w:szCs w:val="24"/>
    </w:rPr>
  </w:style>
  <w:style w:type="paragraph" w:styleId="afc">
    <w:name w:val="Document Map"/>
    <w:basedOn w:val="a"/>
    <w:link w:val="afd"/>
    <w:semiHidden/>
    <w:unhideWhenUsed/>
    <w:rsid w:val="00892A5D"/>
    <w:rPr>
      <w:rFonts w:ascii="Tahoma" w:hAnsi="Tahoma" w:cs="Tahoma"/>
      <w:sz w:val="16"/>
      <w:szCs w:val="16"/>
    </w:rPr>
  </w:style>
  <w:style w:type="character" w:customStyle="1" w:styleId="afd">
    <w:name w:val="Схема документа Знак"/>
    <w:link w:val="afc"/>
    <w:semiHidden/>
    <w:rsid w:val="00892A5D"/>
    <w:rPr>
      <w:rFonts w:ascii="Tahoma" w:hAnsi="Tahoma" w:cs="Tahoma"/>
      <w:sz w:val="16"/>
      <w:szCs w:val="16"/>
      <w:lang w:val="ru-RU" w:eastAsia="ru-RU" w:bidi="ar-SA"/>
    </w:rPr>
  </w:style>
  <w:style w:type="paragraph" w:customStyle="1" w:styleId="xl97">
    <w:name w:val="xl97"/>
    <w:basedOn w:val="a"/>
    <w:rsid w:val="00892A5D"/>
    <w:pPr>
      <w:pBdr>
        <w:bottom w:val="single" w:sz="8" w:space="0" w:color="auto"/>
      </w:pBdr>
      <w:spacing w:before="100" w:beforeAutospacing="1" w:after="100" w:afterAutospacing="1"/>
      <w:textAlignment w:val="top"/>
    </w:pPr>
    <w:rPr>
      <w:sz w:val="24"/>
      <w:szCs w:val="24"/>
    </w:rPr>
  </w:style>
  <w:style w:type="paragraph" w:customStyle="1" w:styleId="xl98">
    <w:name w:val="xl98"/>
    <w:basedOn w:val="a"/>
    <w:rsid w:val="00892A5D"/>
    <w:pPr>
      <w:pBdr>
        <w:bottom w:val="single" w:sz="8" w:space="0" w:color="auto"/>
        <w:right w:val="single" w:sz="8" w:space="0" w:color="auto"/>
      </w:pBdr>
      <w:spacing w:before="100" w:beforeAutospacing="1" w:after="100" w:afterAutospacing="1"/>
      <w:textAlignment w:val="top"/>
    </w:pPr>
    <w:rPr>
      <w:sz w:val="24"/>
      <w:szCs w:val="24"/>
    </w:rPr>
  </w:style>
  <w:style w:type="paragraph" w:customStyle="1" w:styleId="xl99">
    <w:name w:val="xl99"/>
    <w:basedOn w:val="a"/>
    <w:rsid w:val="00892A5D"/>
    <w:pPr>
      <w:pBdr>
        <w:right w:val="single" w:sz="8" w:space="0" w:color="auto"/>
      </w:pBdr>
      <w:spacing w:before="100" w:beforeAutospacing="1" w:after="100" w:afterAutospacing="1"/>
      <w:textAlignment w:val="top"/>
    </w:pPr>
    <w:rPr>
      <w:sz w:val="24"/>
      <w:szCs w:val="24"/>
    </w:rPr>
  </w:style>
  <w:style w:type="paragraph" w:customStyle="1" w:styleId="xl100">
    <w:name w:val="xl100"/>
    <w:basedOn w:val="a"/>
    <w:rsid w:val="00892A5D"/>
    <w:pPr>
      <w:pBdr>
        <w:bottom w:val="single" w:sz="8" w:space="0" w:color="auto"/>
        <w:right w:val="single" w:sz="8" w:space="0" w:color="auto"/>
      </w:pBdr>
      <w:spacing w:before="100" w:beforeAutospacing="1" w:after="100" w:afterAutospacing="1"/>
      <w:jc w:val="right"/>
      <w:textAlignment w:val="top"/>
    </w:pPr>
    <w:rPr>
      <w:sz w:val="24"/>
      <w:szCs w:val="24"/>
    </w:rPr>
  </w:style>
  <w:style w:type="paragraph" w:customStyle="1" w:styleId="xl101">
    <w:name w:val="xl101"/>
    <w:basedOn w:val="a"/>
    <w:rsid w:val="00892A5D"/>
    <w:pPr>
      <w:pBdr>
        <w:top w:val="single" w:sz="8" w:space="0" w:color="auto"/>
        <w:bottom w:val="single" w:sz="8" w:space="0" w:color="auto"/>
        <w:right w:val="single" w:sz="8" w:space="0" w:color="auto"/>
      </w:pBdr>
      <w:spacing w:before="100" w:beforeAutospacing="1" w:after="100" w:afterAutospacing="1"/>
      <w:textAlignment w:val="top"/>
    </w:pPr>
    <w:rPr>
      <w:b/>
      <w:bCs/>
      <w:sz w:val="24"/>
      <w:szCs w:val="24"/>
    </w:rPr>
  </w:style>
  <w:style w:type="paragraph" w:customStyle="1" w:styleId="xl102">
    <w:name w:val="xl102"/>
    <w:basedOn w:val="a"/>
    <w:rsid w:val="00892A5D"/>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sz w:val="24"/>
      <w:szCs w:val="24"/>
    </w:rPr>
  </w:style>
  <w:style w:type="paragraph" w:customStyle="1" w:styleId="xl103">
    <w:name w:val="xl103"/>
    <w:basedOn w:val="a"/>
    <w:rsid w:val="00892A5D"/>
    <w:pPr>
      <w:pBdr>
        <w:left w:val="single" w:sz="8" w:space="0" w:color="auto"/>
        <w:bottom w:val="single" w:sz="8" w:space="0" w:color="auto"/>
        <w:right w:val="single" w:sz="8" w:space="0" w:color="auto"/>
      </w:pBdr>
      <w:spacing w:before="100" w:beforeAutospacing="1" w:after="100" w:afterAutospacing="1"/>
      <w:textAlignment w:val="top"/>
    </w:pPr>
    <w:rPr>
      <w:sz w:val="24"/>
      <w:szCs w:val="24"/>
    </w:rPr>
  </w:style>
  <w:style w:type="paragraph" w:customStyle="1" w:styleId="xl104">
    <w:name w:val="xl104"/>
    <w:basedOn w:val="a"/>
    <w:rsid w:val="00892A5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rPr>
  </w:style>
  <w:style w:type="paragraph" w:customStyle="1" w:styleId="xl105">
    <w:name w:val="xl105"/>
    <w:basedOn w:val="a"/>
    <w:rsid w:val="00892A5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rPr>
  </w:style>
  <w:style w:type="paragraph" w:customStyle="1" w:styleId="xl106">
    <w:name w:val="xl106"/>
    <w:basedOn w:val="a"/>
    <w:rsid w:val="00892A5D"/>
    <w:pPr>
      <w:pBdr>
        <w:left w:val="single" w:sz="8" w:space="0" w:color="auto"/>
        <w:bottom w:val="single" w:sz="8" w:space="0" w:color="auto"/>
      </w:pBdr>
      <w:shd w:val="clear" w:color="000000" w:fill="FFFFFF"/>
      <w:spacing w:before="100" w:beforeAutospacing="1" w:after="100" w:afterAutospacing="1"/>
      <w:textAlignment w:val="top"/>
    </w:pPr>
    <w:rPr>
      <w:sz w:val="24"/>
      <w:szCs w:val="24"/>
    </w:rPr>
  </w:style>
  <w:style w:type="paragraph" w:customStyle="1" w:styleId="xl107">
    <w:name w:val="xl107"/>
    <w:basedOn w:val="a"/>
    <w:rsid w:val="00892A5D"/>
    <w:pPr>
      <w:pBdr>
        <w:top w:val="single" w:sz="8" w:space="0" w:color="auto"/>
        <w:left w:val="single" w:sz="8" w:space="0" w:color="auto"/>
        <w:bottom w:val="single" w:sz="8" w:space="0" w:color="auto"/>
        <w:right w:val="single" w:sz="4" w:space="0" w:color="auto"/>
      </w:pBdr>
      <w:spacing w:before="100" w:beforeAutospacing="1" w:after="100" w:afterAutospacing="1"/>
      <w:jc w:val="right"/>
      <w:textAlignment w:val="top"/>
    </w:pPr>
    <w:rPr>
      <w:sz w:val="24"/>
      <w:szCs w:val="24"/>
    </w:rPr>
  </w:style>
  <w:style w:type="paragraph" w:customStyle="1" w:styleId="xl108">
    <w:name w:val="xl108"/>
    <w:basedOn w:val="a"/>
    <w:rsid w:val="00892A5D"/>
    <w:pPr>
      <w:pBdr>
        <w:top w:val="single" w:sz="8" w:space="0" w:color="auto"/>
        <w:left w:val="single" w:sz="8" w:space="0" w:color="auto"/>
        <w:bottom w:val="single" w:sz="8" w:space="0" w:color="auto"/>
        <w:right w:val="single" w:sz="4" w:space="0" w:color="auto"/>
      </w:pBdr>
      <w:spacing w:before="100" w:beforeAutospacing="1" w:after="100" w:afterAutospacing="1"/>
      <w:jc w:val="right"/>
      <w:textAlignment w:val="top"/>
    </w:pPr>
    <w:rPr>
      <w:sz w:val="24"/>
      <w:szCs w:val="24"/>
    </w:rPr>
  </w:style>
  <w:style w:type="paragraph" w:customStyle="1" w:styleId="xl109">
    <w:name w:val="xl109"/>
    <w:basedOn w:val="a"/>
    <w:rsid w:val="00892A5D"/>
    <w:pPr>
      <w:pBdr>
        <w:top w:val="single" w:sz="8" w:space="0" w:color="auto"/>
        <w:left w:val="single" w:sz="8" w:space="0" w:color="auto"/>
        <w:bottom w:val="single" w:sz="8" w:space="0" w:color="auto"/>
        <w:right w:val="single" w:sz="8" w:space="0" w:color="auto"/>
      </w:pBdr>
      <w:spacing w:before="100" w:beforeAutospacing="1" w:after="100" w:afterAutospacing="1"/>
      <w:jc w:val="right"/>
      <w:textAlignment w:val="top"/>
    </w:pPr>
    <w:rPr>
      <w:sz w:val="24"/>
      <w:szCs w:val="24"/>
    </w:rPr>
  </w:style>
  <w:style w:type="paragraph" w:customStyle="1" w:styleId="xl110">
    <w:name w:val="xl110"/>
    <w:basedOn w:val="a"/>
    <w:rsid w:val="00892A5D"/>
    <w:pPr>
      <w:pBdr>
        <w:top w:val="single" w:sz="8" w:space="0" w:color="auto"/>
        <w:left w:val="single" w:sz="8" w:space="0" w:color="auto"/>
        <w:bottom w:val="single" w:sz="8" w:space="0" w:color="auto"/>
        <w:right w:val="single" w:sz="4" w:space="0" w:color="auto"/>
      </w:pBdr>
      <w:spacing w:before="100" w:beforeAutospacing="1" w:after="100" w:afterAutospacing="1"/>
      <w:jc w:val="right"/>
      <w:textAlignment w:val="top"/>
    </w:pPr>
    <w:rPr>
      <w:sz w:val="24"/>
      <w:szCs w:val="24"/>
    </w:rPr>
  </w:style>
  <w:style w:type="paragraph" w:customStyle="1" w:styleId="xl111">
    <w:name w:val="xl111"/>
    <w:basedOn w:val="a"/>
    <w:rsid w:val="00892A5D"/>
    <w:pPr>
      <w:pBdr>
        <w:left w:val="single" w:sz="8" w:space="0" w:color="auto"/>
        <w:bottom w:val="single" w:sz="8" w:space="0" w:color="auto"/>
        <w:right w:val="single" w:sz="8" w:space="0" w:color="auto"/>
      </w:pBdr>
      <w:shd w:val="clear" w:color="000000" w:fill="FFFFFF"/>
      <w:spacing w:before="100" w:beforeAutospacing="1" w:after="100" w:afterAutospacing="1"/>
      <w:textAlignment w:val="top"/>
    </w:pPr>
    <w:rPr>
      <w:sz w:val="24"/>
      <w:szCs w:val="24"/>
    </w:rPr>
  </w:style>
  <w:style w:type="paragraph" w:customStyle="1" w:styleId="xl112">
    <w:name w:val="xl112"/>
    <w:basedOn w:val="a"/>
    <w:rsid w:val="00892A5D"/>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textAlignment w:val="top"/>
    </w:pPr>
    <w:rPr>
      <w:sz w:val="24"/>
      <w:szCs w:val="24"/>
    </w:rPr>
  </w:style>
  <w:style w:type="paragraph" w:customStyle="1" w:styleId="xl113">
    <w:name w:val="xl113"/>
    <w:basedOn w:val="a"/>
    <w:rsid w:val="00892A5D"/>
    <w:pPr>
      <w:pBdr>
        <w:left w:val="single" w:sz="8" w:space="0" w:color="auto"/>
        <w:bottom w:val="single" w:sz="8" w:space="0" w:color="auto"/>
        <w:right w:val="single" w:sz="8" w:space="0" w:color="auto"/>
      </w:pBdr>
      <w:shd w:val="clear" w:color="000000" w:fill="FFFFFF"/>
      <w:spacing w:before="100" w:beforeAutospacing="1" w:after="100" w:afterAutospacing="1"/>
      <w:textAlignment w:val="top"/>
    </w:pPr>
    <w:rPr>
      <w:sz w:val="24"/>
      <w:szCs w:val="24"/>
    </w:rPr>
  </w:style>
  <w:style w:type="paragraph" w:customStyle="1" w:styleId="xl114">
    <w:name w:val="xl114"/>
    <w:basedOn w:val="a"/>
    <w:rsid w:val="00892A5D"/>
    <w:pPr>
      <w:pBdr>
        <w:top w:val="single" w:sz="8" w:space="0" w:color="auto"/>
        <w:left w:val="single" w:sz="8" w:space="0" w:color="auto"/>
        <w:bottom w:val="single" w:sz="8" w:space="0" w:color="auto"/>
      </w:pBdr>
      <w:spacing w:before="100" w:beforeAutospacing="1" w:after="100" w:afterAutospacing="1"/>
      <w:textAlignment w:val="top"/>
    </w:pPr>
    <w:rPr>
      <w:sz w:val="24"/>
      <w:szCs w:val="24"/>
    </w:rPr>
  </w:style>
  <w:style w:type="paragraph" w:customStyle="1" w:styleId="xl115">
    <w:name w:val="xl115"/>
    <w:basedOn w:val="a"/>
    <w:rsid w:val="00892A5D"/>
    <w:pPr>
      <w:pBdr>
        <w:top w:val="single" w:sz="8" w:space="0" w:color="auto"/>
        <w:bottom w:val="single" w:sz="8" w:space="0" w:color="auto"/>
        <w:right w:val="single" w:sz="8" w:space="0" w:color="auto"/>
      </w:pBdr>
      <w:spacing w:before="100" w:beforeAutospacing="1" w:after="100" w:afterAutospacing="1"/>
      <w:textAlignment w:val="top"/>
    </w:pPr>
    <w:rPr>
      <w:sz w:val="24"/>
      <w:szCs w:val="24"/>
    </w:rPr>
  </w:style>
  <w:style w:type="paragraph" w:customStyle="1" w:styleId="xl116">
    <w:name w:val="xl116"/>
    <w:basedOn w:val="a"/>
    <w:rsid w:val="00892A5D"/>
    <w:pPr>
      <w:pBdr>
        <w:top w:val="single" w:sz="8" w:space="0" w:color="auto"/>
        <w:left w:val="single" w:sz="8" w:space="0" w:color="auto"/>
        <w:bottom w:val="single" w:sz="8" w:space="0" w:color="auto"/>
      </w:pBdr>
      <w:spacing w:before="100" w:beforeAutospacing="1" w:after="100" w:afterAutospacing="1"/>
    </w:pPr>
    <w:rPr>
      <w:sz w:val="24"/>
      <w:szCs w:val="24"/>
    </w:rPr>
  </w:style>
  <w:style w:type="paragraph" w:customStyle="1" w:styleId="xl117">
    <w:name w:val="xl117"/>
    <w:basedOn w:val="a"/>
    <w:rsid w:val="00892A5D"/>
    <w:pPr>
      <w:pBdr>
        <w:top w:val="single" w:sz="8" w:space="0" w:color="auto"/>
        <w:bottom w:val="single" w:sz="8" w:space="0" w:color="auto"/>
        <w:right w:val="single" w:sz="8" w:space="0" w:color="auto"/>
      </w:pBdr>
      <w:spacing w:before="100" w:beforeAutospacing="1" w:after="100" w:afterAutospacing="1"/>
    </w:pPr>
    <w:rPr>
      <w:sz w:val="24"/>
      <w:szCs w:val="24"/>
    </w:rPr>
  </w:style>
  <w:style w:type="paragraph" w:customStyle="1" w:styleId="xl118">
    <w:name w:val="xl118"/>
    <w:basedOn w:val="a"/>
    <w:rsid w:val="00892A5D"/>
    <w:pPr>
      <w:pBdr>
        <w:top w:val="single" w:sz="8" w:space="0" w:color="auto"/>
        <w:bottom w:val="single" w:sz="8" w:space="0" w:color="auto"/>
        <w:right w:val="single" w:sz="8" w:space="0" w:color="auto"/>
      </w:pBdr>
      <w:spacing w:before="100" w:beforeAutospacing="1" w:after="100" w:afterAutospacing="1"/>
    </w:pPr>
    <w:rPr>
      <w:sz w:val="24"/>
      <w:szCs w:val="24"/>
    </w:rPr>
  </w:style>
  <w:style w:type="paragraph" w:customStyle="1" w:styleId="xl119">
    <w:name w:val="xl119"/>
    <w:basedOn w:val="a"/>
    <w:rsid w:val="00892A5D"/>
    <w:pPr>
      <w:pBdr>
        <w:top w:val="single" w:sz="8" w:space="0" w:color="auto"/>
        <w:left w:val="single" w:sz="8" w:space="0" w:color="auto"/>
        <w:bottom w:val="single" w:sz="8" w:space="0" w:color="auto"/>
      </w:pBdr>
      <w:shd w:val="clear" w:color="000000" w:fill="FFFFFF"/>
      <w:spacing w:before="100" w:beforeAutospacing="1" w:after="100" w:afterAutospacing="1"/>
      <w:textAlignment w:val="top"/>
    </w:pPr>
    <w:rPr>
      <w:b/>
      <w:bCs/>
      <w:sz w:val="24"/>
      <w:szCs w:val="24"/>
    </w:rPr>
  </w:style>
  <w:style w:type="paragraph" w:customStyle="1" w:styleId="xl120">
    <w:name w:val="xl120"/>
    <w:basedOn w:val="a"/>
    <w:rsid w:val="00892A5D"/>
    <w:pPr>
      <w:pBdr>
        <w:top w:val="single" w:sz="8" w:space="0" w:color="auto"/>
        <w:bottom w:val="single" w:sz="8" w:space="0" w:color="auto"/>
      </w:pBdr>
      <w:spacing w:before="100" w:beforeAutospacing="1" w:after="100" w:afterAutospacing="1"/>
      <w:textAlignment w:val="top"/>
    </w:pPr>
    <w:rPr>
      <w:b/>
      <w:bCs/>
      <w:sz w:val="24"/>
      <w:szCs w:val="24"/>
    </w:rPr>
  </w:style>
  <w:style w:type="paragraph" w:customStyle="1" w:styleId="xl121">
    <w:name w:val="xl121"/>
    <w:basedOn w:val="a"/>
    <w:rsid w:val="00892A5D"/>
    <w:pPr>
      <w:pBdr>
        <w:top w:val="single" w:sz="8" w:space="0" w:color="auto"/>
        <w:bottom w:val="single" w:sz="8" w:space="0" w:color="auto"/>
        <w:right w:val="single" w:sz="8" w:space="0" w:color="auto"/>
      </w:pBdr>
      <w:spacing w:before="100" w:beforeAutospacing="1" w:after="100" w:afterAutospacing="1"/>
      <w:textAlignment w:val="top"/>
    </w:pPr>
    <w:rPr>
      <w:b/>
      <w:bCs/>
      <w:sz w:val="24"/>
      <w:szCs w:val="24"/>
    </w:rPr>
  </w:style>
  <w:style w:type="paragraph" w:customStyle="1" w:styleId="xl122">
    <w:name w:val="xl122"/>
    <w:basedOn w:val="a"/>
    <w:rsid w:val="00892A5D"/>
    <w:pPr>
      <w:pBdr>
        <w:top w:val="single" w:sz="8" w:space="0" w:color="auto"/>
        <w:bottom w:val="single" w:sz="8" w:space="0" w:color="auto"/>
        <w:right w:val="single" w:sz="8" w:space="0" w:color="auto"/>
      </w:pBdr>
      <w:spacing w:before="100" w:beforeAutospacing="1" w:after="100" w:afterAutospacing="1"/>
      <w:textAlignment w:val="top"/>
    </w:pPr>
    <w:rPr>
      <w:sz w:val="24"/>
      <w:szCs w:val="24"/>
    </w:rPr>
  </w:style>
  <w:style w:type="paragraph" w:customStyle="1" w:styleId="xl123">
    <w:name w:val="xl123"/>
    <w:basedOn w:val="a"/>
    <w:rsid w:val="00892A5D"/>
    <w:pPr>
      <w:pBdr>
        <w:top w:val="single" w:sz="8" w:space="0" w:color="auto"/>
        <w:left w:val="single" w:sz="8" w:space="0" w:color="auto"/>
        <w:right w:val="single" w:sz="8" w:space="0" w:color="auto"/>
      </w:pBdr>
      <w:spacing w:before="100" w:beforeAutospacing="1" w:after="100" w:afterAutospacing="1"/>
      <w:textAlignment w:val="top"/>
    </w:pPr>
    <w:rPr>
      <w:sz w:val="24"/>
      <w:szCs w:val="24"/>
    </w:rPr>
  </w:style>
  <w:style w:type="paragraph" w:customStyle="1" w:styleId="xl124">
    <w:name w:val="xl124"/>
    <w:basedOn w:val="a"/>
    <w:rsid w:val="00892A5D"/>
    <w:pPr>
      <w:pBdr>
        <w:left w:val="single" w:sz="8" w:space="0" w:color="auto"/>
        <w:bottom w:val="single" w:sz="8" w:space="0" w:color="auto"/>
        <w:right w:val="single" w:sz="8" w:space="0" w:color="auto"/>
      </w:pBdr>
      <w:spacing w:before="100" w:beforeAutospacing="1" w:after="100" w:afterAutospacing="1"/>
      <w:textAlignment w:val="top"/>
    </w:pPr>
    <w:rPr>
      <w:sz w:val="24"/>
      <w:szCs w:val="24"/>
    </w:rPr>
  </w:style>
  <w:style w:type="paragraph" w:customStyle="1" w:styleId="xl125">
    <w:name w:val="xl125"/>
    <w:basedOn w:val="a"/>
    <w:rsid w:val="00892A5D"/>
    <w:pPr>
      <w:pBdr>
        <w:top w:val="single" w:sz="8" w:space="0" w:color="auto"/>
        <w:left w:val="single" w:sz="8" w:space="0" w:color="auto"/>
      </w:pBdr>
      <w:spacing w:before="100" w:beforeAutospacing="1" w:after="100" w:afterAutospacing="1"/>
      <w:textAlignment w:val="top"/>
    </w:pPr>
    <w:rPr>
      <w:sz w:val="24"/>
      <w:szCs w:val="24"/>
    </w:rPr>
  </w:style>
  <w:style w:type="paragraph" w:customStyle="1" w:styleId="xl126">
    <w:name w:val="xl126"/>
    <w:basedOn w:val="a"/>
    <w:rsid w:val="00892A5D"/>
    <w:pPr>
      <w:pBdr>
        <w:top w:val="single" w:sz="8" w:space="0" w:color="auto"/>
        <w:right w:val="single" w:sz="8" w:space="0" w:color="auto"/>
      </w:pBdr>
      <w:spacing w:before="100" w:beforeAutospacing="1" w:after="100" w:afterAutospacing="1"/>
    </w:pPr>
    <w:rPr>
      <w:sz w:val="24"/>
      <w:szCs w:val="24"/>
    </w:rPr>
  </w:style>
  <w:style w:type="paragraph" w:customStyle="1" w:styleId="xl127">
    <w:name w:val="xl127"/>
    <w:basedOn w:val="a"/>
    <w:rsid w:val="00892A5D"/>
    <w:pPr>
      <w:pBdr>
        <w:left w:val="single" w:sz="8" w:space="0" w:color="auto"/>
        <w:bottom w:val="single" w:sz="8" w:space="0" w:color="auto"/>
      </w:pBdr>
      <w:spacing w:before="100" w:beforeAutospacing="1" w:after="100" w:afterAutospacing="1"/>
      <w:textAlignment w:val="top"/>
    </w:pPr>
    <w:rPr>
      <w:sz w:val="24"/>
      <w:szCs w:val="24"/>
    </w:rPr>
  </w:style>
  <w:style w:type="paragraph" w:customStyle="1" w:styleId="xl128">
    <w:name w:val="xl128"/>
    <w:basedOn w:val="a"/>
    <w:rsid w:val="00892A5D"/>
    <w:pPr>
      <w:pBdr>
        <w:bottom w:val="single" w:sz="8" w:space="0" w:color="auto"/>
        <w:right w:val="single" w:sz="8" w:space="0" w:color="auto"/>
      </w:pBdr>
      <w:spacing w:before="100" w:beforeAutospacing="1" w:after="100" w:afterAutospacing="1"/>
    </w:pPr>
    <w:rPr>
      <w:sz w:val="24"/>
      <w:szCs w:val="24"/>
    </w:rPr>
  </w:style>
  <w:style w:type="paragraph" w:customStyle="1" w:styleId="xl129">
    <w:name w:val="xl129"/>
    <w:basedOn w:val="a"/>
    <w:rsid w:val="00892A5D"/>
    <w:pPr>
      <w:pBdr>
        <w:top w:val="single" w:sz="8" w:space="0" w:color="auto"/>
        <w:right w:val="single" w:sz="8" w:space="0" w:color="auto"/>
      </w:pBdr>
      <w:spacing w:before="100" w:beforeAutospacing="1" w:after="100" w:afterAutospacing="1"/>
      <w:textAlignment w:val="top"/>
    </w:pPr>
    <w:rPr>
      <w:sz w:val="24"/>
      <w:szCs w:val="24"/>
    </w:rPr>
  </w:style>
  <w:style w:type="paragraph" w:customStyle="1" w:styleId="xl130">
    <w:name w:val="xl130"/>
    <w:basedOn w:val="a"/>
    <w:rsid w:val="00892A5D"/>
    <w:pPr>
      <w:pBdr>
        <w:top w:val="single" w:sz="8" w:space="0" w:color="auto"/>
        <w:left w:val="single" w:sz="8" w:space="0" w:color="auto"/>
        <w:right w:val="single" w:sz="8" w:space="0" w:color="auto"/>
      </w:pBdr>
      <w:spacing w:before="100" w:beforeAutospacing="1" w:after="100" w:afterAutospacing="1"/>
      <w:jc w:val="both"/>
      <w:textAlignment w:val="top"/>
    </w:pPr>
    <w:rPr>
      <w:sz w:val="24"/>
      <w:szCs w:val="24"/>
    </w:rPr>
  </w:style>
  <w:style w:type="paragraph" w:customStyle="1" w:styleId="xl131">
    <w:name w:val="xl131"/>
    <w:basedOn w:val="a"/>
    <w:rsid w:val="00892A5D"/>
    <w:pPr>
      <w:pBdr>
        <w:left w:val="single" w:sz="8" w:space="0" w:color="auto"/>
        <w:bottom w:val="single" w:sz="8" w:space="0" w:color="auto"/>
        <w:right w:val="single" w:sz="8" w:space="0" w:color="auto"/>
      </w:pBdr>
      <w:spacing w:before="100" w:beforeAutospacing="1" w:after="100" w:afterAutospacing="1"/>
      <w:jc w:val="both"/>
      <w:textAlignment w:val="top"/>
    </w:pPr>
    <w:rPr>
      <w:sz w:val="24"/>
      <w:szCs w:val="24"/>
    </w:rPr>
  </w:style>
  <w:style w:type="paragraph" w:customStyle="1" w:styleId="xl132">
    <w:name w:val="xl132"/>
    <w:basedOn w:val="a"/>
    <w:rsid w:val="00892A5D"/>
    <w:pPr>
      <w:pBdr>
        <w:top w:val="single" w:sz="8" w:space="0" w:color="auto"/>
        <w:left w:val="single" w:sz="8" w:space="0" w:color="auto"/>
        <w:bottom w:val="single" w:sz="8" w:space="0" w:color="auto"/>
      </w:pBdr>
      <w:spacing w:before="100" w:beforeAutospacing="1" w:after="100" w:afterAutospacing="1"/>
      <w:textAlignment w:val="top"/>
    </w:pPr>
    <w:rPr>
      <w:b/>
      <w:bCs/>
      <w:sz w:val="24"/>
      <w:szCs w:val="24"/>
    </w:rPr>
  </w:style>
  <w:style w:type="paragraph" w:customStyle="1" w:styleId="xl133">
    <w:name w:val="xl133"/>
    <w:basedOn w:val="a"/>
    <w:rsid w:val="00892A5D"/>
    <w:pPr>
      <w:pBdr>
        <w:top w:val="single" w:sz="8" w:space="0" w:color="auto"/>
        <w:bottom w:val="single" w:sz="8" w:space="0" w:color="auto"/>
      </w:pBdr>
      <w:spacing w:before="100" w:beforeAutospacing="1" w:after="100" w:afterAutospacing="1"/>
      <w:textAlignment w:val="top"/>
    </w:pPr>
    <w:rPr>
      <w:sz w:val="24"/>
      <w:szCs w:val="24"/>
    </w:rPr>
  </w:style>
  <w:style w:type="paragraph" w:customStyle="1" w:styleId="xl134">
    <w:name w:val="xl134"/>
    <w:basedOn w:val="a"/>
    <w:rsid w:val="00892A5D"/>
    <w:pPr>
      <w:pBdr>
        <w:top w:val="single" w:sz="8" w:space="0" w:color="auto"/>
        <w:left w:val="single" w:sz="8" w:space="0" w:color="auto"/>
        <w:bottom w:val="single" w:sz="8" w:space="0" w:color="auto"/>
      </w:pBdr>
      <w:spacing w:before="100" w:beforeAutospacing="1" w:after="100" w:afterAutospacing="1"/>
    </w:pPr>
    <w:rPr>
      <w:sz w:val="24"/>
      <w:szCs w:val="24"/>
    </w:rPr>
  </w:style>
  <w:style w:type="paragraph" w:customStyle="1" w:styleId="xl135">
    <w:name w:val="xl135"/>
    <w:basedOn w:val="a"/>
    <w:rsid w:val="00892A5D"/>
    <w:pPr>
      <w:pBdr>
        <w:top w:val="single" w:sz="8" w:space="0" w:color="auto"/>
        <w:left w:val="single" w:sz="8" w:space="0" w:color="auto"/>
        <w:bottom w:val="single" w:sz="8" w:space="0" w:color="auto"/>
      </w:pBdr>
      <w:spacing w:before="100" w:beforeAutospacing="1" w:after="100" w:afterAutospacing="1"/>
      <w:jc w:val="right"/>
      <w:textAlignment w:val="top"/>
    </w:pPr>
    <w:rPr>
      <w:sz w:val="24"/>
      <w:szCs w:val="24"/>
    </w:rPr>
  </w:style>
  <w:style w:type="paragraph" w:customStyle="1" w:styleId="xl136">
    <w:name w:val="xl136"/>
    <w:basedOn w:val="a"/>
    <w:rsid w:val="00892A5D"/>
    <w:pPr>
      <w:pBdr>
        <w:top w:val="single" w:sz="8" w:space="0" w:color="auto"/>
        <w:bottom w:val="single" w:sz="8" w:space="0" w:color="auto"/>
        <w:right w:val="single" w:sz="8" w:space="0" w:color="auto"/>
      </w:pBdr>
      <w:spacing w:before="100" w:beforeAutospacing="1" w:after="100" w:afterAutospacing="1"/>
      <w:jc w:val="right"/>
      <w:textAlignment w:val="top"/>
    </w:pPr>
    <w:rPr>
      <w:sz w:val="24"/>
      <w:szCs w:val="24"/>
    </w:rPr>
  </w:style>
  <w:style w:type="paragraph" w:customStyle="1" w:styleId="xl137">
    <w:name w:val="xl137"/>
    <w:basedOn w:val="a"/>
    <w:rsid w:val="00892A5D"/>
    <w:pPr>
      <w:pBdr>
        <w:top w:val="single" w:sz="8" w:space="0" w:color="auto"/>
        <w:bottom w:val="single" w:sz="8" w:space="0" w:color="auto"/>
      </w:pBdr>
      <w:spacing w:before="100" w:beforeAutospacing="1" w:after="100" w:afterAutospacing="1"/>
      <w:textAlignment w:val="top"/>
    </w:pPr>
    <w:rPr>
      <w:b/>
      <w:bCs/>
      <w:sz w:val="24"/>
      <w:szCs w:val="24"/>
    </w:rPr>
  </w:style>
  <w:style w:type="paragraph" w:customStyle="1" w:styleId="xl138">
    <w:name w:val="xl138"/>
    <w:basedOn w:val="a"/>
    <w:rsid w:val="00892A5D"/>
    <w:pPr>
      <w:pBdr>
        <w:top w:val="single" w:sz="8" w:space="0" w:color="auto"/>
        <w:left w:val="single" w:sz="8" w:space="0" w:color="auto"/>
        <w:right w:val="single" w:sz="8" w:space="0" w:color="auto"/>
      </w:pBdr>
      <w:shd w:val="clear" w:color="000000" w:fill="FFFFFF"/>
      <w:spacing w:before="100" w:beforeAutospacing="1" w:after="100" w:afterAutospacing="1"/>
      <w:textAlignment w:val="top"/>
    </w:pPr>
    <w:rPr>
      <w:sz w:val="24"/>
      <w:szCs w:val="24"/>
    </w:rPr>
  </w:style>
  <w:style w:type="paragraph" w:customStyle="1" w:styleId="xl139">
    <w:name w:val="xl139"/>
    <w:basedOn w:val="a"/>
    <w:rsid w:val="00892A5D"/>
    <w:pPr>
      <w:pBdr>
        <w:top w:val="single" w:sz="8" w:space="0" w:color="auto"/>
        <w:left w:val="single" w:sz="8" w:space="0" w:color="auto"/>
        <w:bottom w:val="single" w:sz="8" w:space="0" w:color="auto"/>
      </w:pBdr>
      <w:spacing w:before="100" w:beforeAutospacing="1" w:after="100" w:afterAutospacing="1"/>
      <w:textAlignment w:val="center"/>
    </w:pPr>
    <w:rPr>
      <w:sz w:val="24"/>
      <w:szCs w:val="24"/>
    </w:rPr>
  </w:style>
  <w:style w:type="paragraph" w:customStyle="1" w:styleId="xl140">
    <w:name w:val="xl140"/>
    <w:basedOn w:val="a"/>
    <w:rsid w:val="00892A5D"/>
    <w:pPr>
      <w:pBdr>
        <w:top w:val="single" w:sz="8" w:space="0" w:color="auto"/>
        <w:bottom w:val="single" w:sz="8" w:space="0" w:color="auto"/>
        <w:right w:val="single" w:sz="8" w:space="0" w:color="auto"/>
      </w:pBdr>
      <w:spacing w:before="100" w:beforeAutospacing="1" w:after="100" w:afterAutospacing="1"/>
    </w:pPr>
    <w:rPr>
      <w:sz w:val="24"/>
      <w:szCs w:val="24"/>
    </w:rPr>
  </w:style>
  <w:style w:type="paragraph" w:customStyle="1" w:styleId="xl141">
    <w:name w:val="xl141"/>
    <w:basedOn w:val="a"/>
    <w:rsid w:val="00892A5D"/>
    <w:pPr>
      <w:pBdr>
        <w:top w:val="single" w:sz="8" w:space="0" w:color="auto"/>
        <w:left w:val="single" w:sz="8" w:space="0" w:color="auto"/>
        <w:bottom w:val="single" w:sz="8" w:space="0" w:color="auto"/>
      </w:pBdr>
      <w:spacing w:before="100" w:beforeAutospacing="1" w:after="100" w:afterAutospacing="1"/>
      <w:textAlignment w:val="top"/>
    </w:pPr>
    <w:rPr>
      <w:sz w:val="24"/>
      <w:szCs w:val="24"/>
    </w:rPr>
  </w:style>
  <w:style w:type="paragraph" w:customStyle="1" w:styleId="xl142">
    <w:name w:val="xl142"/>
    <w:basedOn w:val="a"/>
    <w:rsid w:val="00892A5D"/>
    <w:pPr>
      <w:pBdr>
        <w:left w:val="single" w:sz="8" w:space="0" w:color="auto"/>
        <w:right w:val="single" w:sz="8" w:space="0" w:color="auto"/>
      </w:pBdr>
      <w:spacing w:before="100" w:beforeAutospacing="1" w:after="100" w:afterAutospacing="1"/>
      <w:textAlignment w:val="top"/>
    </w:pPr>
    <w:rPr>
      <w:sz w:val="24"/>
      <w:szCs w:val="24"/>
    </w:rPr>
  </w:style>
  <w:style w:type="paragraph" w:customStyle="1" w:styleId="xl143">
    <w:name w:val="xl143"/>
    <w:basedOn w:val="a"/>
    <w:rsid w:val="00892A5D"/>
    <w:pPr>
      <w:pBdr>
        <w:top w:val="single" w:sz="8" w:space="0" w:color="auto"/>
        <w:left w:val="single" w:sz="8" w:space="0" w:color="auto"/>
        <w:bottom w:val="single" w:sz="8" w:space="0" w:color="auto"/>
      </w:pBdr>
      <w:spacing w:before="100" w:beforeAutospacing="1" w:after="100" w:afterAutospacing="1"/>
      <w:jc w:val="right"/>
    </w:pPr>
    <w:rPr>
      <w:sz w:val="24"/>
      <w:szCs w:val="24"/>
    </w:rPr>
  </w:style>
  <w:style w:type="paragraph" w:customStyle="1" w:styleId="xl144">
    <w:name w:val="xl144"/>
    <w:basedOn w:val="a"/>
    <w:rsid w:val="00892A5D"/>
    <w:pPr>
      <w:pBdr>
        <w:top w:val="single" w:sz="8" w:space="0" w:color="auto"/>
        <w:bottom w:val="single" w:sz="8" w:space="0" w:color="auto"/>
      </w:pBdr>
      <w:spacing w:before="100" w:beforeAutospacing="1" w:after="100" w:afterAutospacing="1"/>
      <w:jc w:val="right"/>
    </w:pPr>
    <w:rPr>
      <w:sz w:val="24"/>
      <w:szCs w:val="24"/>
    </w:rPr>
  </w:style>
  <w:style w:type="paragraph" w:customStyle="1" w:styleId="xl145">
    <w:name w:val="xl145"/>
    <w:basedOn w:val="a"/>
    <w:rsid w:val="00892A5D"/>
    <w:pPr>
      <w:pBdr>
        <w:top w:val="single" w:sz="8" w:space="0" w:color="auto"/>
        <w:bottom w:val="single" w:sz="8" w:space="0" w:color="auto"/>
        <w:right w:val="single" w:sz="8" w:space="0" w:color="auto"/>
      </w:pBdr>
      <w:spacing w:before="100" w:beforeAutospacing="1" w:after="100" w:afterAutospacing="1"/>
      <w:jc w:val="right"/>
    </w:pPr>
    <w:rPr>
      <w:sz w:val="24"/>
      <w:szCs w:val="24"/>
    </w:rPr>
  </w:style>
  <w:style w:type="paragraph" w:customStyle="1" w:styleId="xl146">
    <w:name w:val="xl146"/>
    <w:basedOn w:val="a"/>
    <w:rsid w:val="00892A5D"/>
    <w:pPr>
      <w:pBdr>
        <w:bottom w:val="single" w:sz="8" w:space="0" w:color="auto"/>
      </w:pBdr>
      <w:spacing w:before="100" w:beforeAutospacing="1" w:after="100" w:afterAutospacing="1"/>
      <w:textAlignment w:val="top"/>
    </w:pPr>
    <w:rPr>
      <w:b/>
      <w:bCs/>
      <w:sz w:val="24"/>
      <w:szCs w:val="24"/>
    </w:rPr>
  </w:style>
  <w:style w:type="paragraph" w:customStyle="1" w:styleId="xl147">
    <w:name w:val="xl147"/>
    <w:basedOn w:val="a"/>
    <w:rsid w:val="00892A5D"/>
    <w:pPr>
      <w:pBdr>
        <w:left w:val="single" w:sz="8" w:space="0" w:color="auto"/>
        <w:bottom w:val="single" w:sz="8" w:space="0" w:color="auto"/>
      </w:pBdr>
      <w:spacing w:before="100" w:beforeAutospacing="1" w:after="100" w:afterAutospacing="1"/>
      <w:textAlignment w:val="top"/>
    </w:pPr>
    <w:rPr>
      <w:sz w:val="24"/>
      <w:szCs w:val="24"/>
    </w:rPr>
  </w:style>
  <w:style w:type="paragraph" w:customStyle="1" w:styleId="xl148">
    <w:name w:val="xl148"/>
    <w:basedOn w:val="a"/>
    <w:rsid w:val="00892A5D"/>
    <w:pPr>
      <w:pBdr>
        <w:bottom w:val="single" w:sz="8" w:space="0" w:color="auto"/>
        <w:right w:val="single" w:sz="8" w:space="0" w:color="auto"/>
      </w:pBdr>
      <w:spacing w:before="100" w:beforeAutospacing="1" w:after="100" w:afterAutospacing="1"/>
      <w:textAlignment w:val="top"/>
    </w:pPr>
    <w:rPr>
      <w:sz w:val="24"/>
      <w:szCs w:val="24"/>
    </w:rPr>
  </w:style>
  <w:style w:type="paragraph" w:customStyle="1" w:styleId="xl149">
    <w:name w:val="xl149"/>
    <w:basedOn w:val="a"/>
    <w:rsid w:val="00892A5D"/>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sz w:val="24"/>
      <w:szCs w:val="24"/>
    </w:rPr>
  </w:style>
  <w:style w:type="paragraph" w:customStyle="1" w:styleId="xl150">
    <w:name w:val="xl150"/>
    <w:basedOn w:val="a"/>
    <w:rsid w:val="00892A5D"/>
    <w:pPr>
      <w:pBdr>
        <w:left w:val="single" w:sz="8" w:space="0" w:color="auto"/>
        <w:bottom w:val="single" w:sz="8" w:space="0" w:color="auto"/>
        <w:right w:val="single" w:sz="8" w:space="0" w:color="auto"/>
      </w:pBdr>
      <w:spacing w:before="100" w:beforeAutospacing="1" w:after="100" w:afterAutospacing="1"/>
    </w:pPr>
    <w:rPr>
      <w:sz w:val="24"/>
      <w:szCs w:val="24"/>
    </w:rPr>
  </w:style>
  <w:style w:type="paragraph" w:customStyle="1" w:styleId="xl151">
    <w:name w:val="xl151"/>
    <w:basedOn w:val="a"/>
    <w:rsid w:val="00892A5D"/>
    <w:pPr>
      <w:pBdr>
        <w:top w:val="single" w:sz="8" w:space="0" w:color="auto"/>
        <w:left w:val="single" w:sz="8" w:space="0" w:color="auto"/>
        <w:bottom w:val="single" w:sz="8" w:space="0" w:color="auto"/>
        <w:right w:val="single" w:sz="8" w:space="0" w:color="auto"/>
      </w:pBdr>
      <w:spacing w:before="100" w:beforeAutospacing="1" w:after="100" w:afterAutospacing="1"/>
    </w:pPr>
    <w:rPr>
      <w:sz w:val="24"/>
      <w:szCs w:val="24"/>
    </w:rPr>
  </w:style>
  <w:style w:type="paragraph" w:customStyle="1" w:styleId="xl152">
    <w:name w:val="xl152"/>
    <w:basedOn w:val="a"/>
    <w:rsid w:val="00892A5D"/>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sz w:val="24"/>
      <w:szCs w:val="24"/>
    </w:rPr>
  </w:style>
  <w:style w:type="paragraph" w:customStyle="1" w:styleId="xl153">
    <w:name w:val="xl153"/>
    <w:basedOn w:val="a"/>
    <w:rsid w:val="00892A5D"/>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sz w:val="24"/>
      <w:szCs w:val="24"/>
    </w:rPr>
  </w:style>
  <w:style w:type="paragraph" w:customStyle="1" w:styleId="xl154">
    <w:name w:val="xl154"/>
    <w:basedOn w:val="a"/>
    <w:rsid w:val="00892A5D"/>
    <w:pPr>
      <w:pBdr>
        <w:top w:val="single" w:sz="8" w:space="0" w:color="auto"/>
        <w:bottom w:val="single" w:sz="8" w:space="0" w:color="auto"/>
        <w:right w:val="single" w:sz="8" w:space="0" w:color="auto"/>
      </w:pBdr>
      <w:spacing w:before="100" w:beforeAutospacing="1" w:after="100" w:afterAutospacing="1"/>
    </w:pPr>
    <w:rPr>
      <w:sz w:val="24"/>
      <w:szCs w:val="24"/>
    </w:rPr>
  </w:style>
  <w:style w:type="paragraph" w:customStyle="1" w:styleId="xl155">
    <w:name w:val="xl155"/>
    <w:basedOn w:val="a"/>
    <w:rsid w:val="00892A5D"/>
    <w:pPr>
      <w:pBdr>
        <w:right w:val="single" w:sz="8" w:space="0" w:color="auto"/>
      </w:pBdr>
      <w:spacing w:before="100" w:beforeAutospacing="1" w:after="100" w:afterAutospacing="1"/>
      <w:jc w:val="right"/>
      <w:textAlignment w:val="top"/>
    </w:pPr>
    <w:rPr>
      <w:sz w:val="24"/>
      <w:szCs w:val="24"/>
    </w:rPr>
  </w:style>
  <w:style w:type="paragraph" w:customStyle="1" w:styleId="xl156">
    <w:name w:val="xl156"/>
    <w:basedOn w:val="a"/>
    <w:rsid w:val="00892A5D"/>
    <w:pPr>
      <w:pBdr>
        <w:top w:val="single" w:sz="8" w:space="0" w:color="auto"/>
        <w:left w:val="single" w:sz="8" w:space="0" w:color="auto"/>
        <w:bottom w:val="single" w:sz="8" w:space="0" w:color="auto"/>
        <w:right w:val="single" w:sz="8" w:space="0" w:color="auto"/>
      </w:pBdr>
      <w:spacing w:before="100" w:beforeAutospacing="1" w:after="100" w:afterAutospacing="1"/>
      <w:jc w:val="right"/>
      <w:textAlignment w:val="top"/>
    </w:pPr>
    <w:rPr>
      <w:sz w:val="24"/>
      <w:szCs w:val="24"/>
    </w:rPr>
  </w:style>
  <w:style w:type="paragraph" w:customStyle="1" w:styleId="xl157">
    <w:name w:val="xl157"/>
    <w:basedOn w:val="a"/>
    <w:rsid w:val="00892A5D"/>
    <w:pPr>
      <w:pBdr>
        <w:bottom w:val="single" w:sz="8" w:space="0" w:color="auto"/>
        <w:right w:val="single" w:sz="8" w:space="0" w:color="auto"/>
      </w:pBdr>
      <w:spacing w:before="100" w:beforeAutospacing="1" w:after="100" w:afterAutospacing="1"/>
      <w:jc w:val="right"/>
      <w:textAlignment w:val="top"/>
    </w:pPr>
    <w:rPr>
      <w:sz w:val="24"/>
      <w:szCs w:val="24"/>
    </w:rPr>
  </w:style>
  <w:style w:type="paragraph" w:customStyle="1" w:styleId="15">
    <w:name w:val="Знак Знак Знак Знак Знак Знак Знак Знак Знак Знак1 Знак Знак Знак Знак Знак Знак Знак Знак Знак"/>
    <w:basedOn w:val="a"/>
    <w:rsid w:val="00892A5D"/>
    <w:pPr>
      <w:spacing w:after="160" w:line="240" w:lineRule="exact"/>
    </w:pPr>
    <w:rPr>
      <w:rFonts w:eastAsia="Calibri"/>
      <w:lang w:eastAsia="zh-CN"/>
    </w:rPr>
  </w:style>
  <w:style w:type="paragraph" w:customStyle="1" w:styleId="36">
    <w:name w:val="Раздел 3"/>
    <w:basedOn w:val="a"/>
    <w:rsid w:val="00892A5D"/>
    <w:pPr>
      <w:tabs>
        <w:tab w:val="num" w:pos="360"/>
      </w:tabs>
      <w:spacing w:before="120" w:after="120"/>
      <w:ind w:left="360" w:hanging="360"/>
      <w:jc w:val="center"/>
    </w:pPr>
    <w:rPr>
      <w:b/>
      <w:bCs/>
      <w:sz w:val="24"/>
      <w:szCs w:val="24"/>
    </w:rPr>
  </w:style>
  <w:style w:type="paragraph" w:customStyle="1" w:styleId="afe">
    <w:name w:val="Знак Знак Знак Знак Знак Знак Знак Знак Знак Знак Знак Знак Знак Знак Знак Знак Знак Знак Знак Знак Знак Знак"/>
    <w:basedOn w:val="a"/>
    <w:rsid w:val="00892A5D"/>
    <w:pPr>
      <w:spacing w:after="160" w:line="240" w:lineRule="exact"/>
    </w:pPr>
    <w:rPr>
      <w:rFonts w:eastAsia="Calibri"/>
      <w:lang w:eastAsia="zh-CN"/>
    </w:rPr>
  </w:style>
  <w:style w:type="paragraph" w:customStyle="1" w:styleId="aff">
    <w:name w:val="Знак Знак Знак Знак Знак Знак Знак"/>
    <w:basedOn w:val="a"/>
    <w:rsid w:val="00892A5D"/>
    <w:pPr>
      <w:spacing w:after="160" w:line="240" w:lineRule="exact"/>
    </w:pPr>
    <w:rPr>
      <w:rFonts w:eastAsia="Calibri"/>
      <w:lang w:eastAsia="zh-CN"/>
    </w:rPr>
  </w:style>
  <w:style w:type="paragraph" w:customStyle="1" w:styleId="16">
    <w:name w:val="Знак1"/>
    <w:basedOn w:val="a"/>
    <w:rsid w:val="00892A5D"/>
    <w:pPr>
      <w:tabs>
        <w:tab w:val="num" w:pos="567"/>
      </w:tabs>
      <w:spacing w:after="160" w:line="240" w:lineRule="exact"/>
    </w:pPr>
    <w:rPr>
      <w:rFonts w:eastAsia="Calibri"/>
      <w:lang w:eastAsia="zh-CN"/>
    </w:rPr>
  </w:style>
  <w:style w:type="paragraph" w:customStyle="1" w:styleId="17">
    <w:name w:val="Знак Знак Знак Знак Знак Знак Знак1 Знак Знак Знак"/>
    <w:basedOn w:val="a"/>
    <w:rsid w:val="00892A5D"/>
    <w:pPr>
      <w:spacing w:after="160" w:line="240" w:lineRule="exact"/>
    </w:pPr>
    <w:rPr>
      <w:rFonts w:eastAsia="Calibri"/>
      <w:lang w:eastAsia="zh-CN"/>
    </w:rPr>
  </w:style>
  <w:style w:type="paragraph" w:customStyle="1" w:styleId="18">
    <w:name w:val="Знак1"/>
    <w:basedOn w:val="a"/>
    <w:rsid w:val="00892A5D"/>
    <w:pPr>
      <w:spacing w:after="160" w:line="240" w:lineRule="exact"/>
    </w:pPr>
    <w:rPr>
      <w:rFonts w:eastAsia="Calibri"/>
      <w:lang w:eastAsia="zh-CN"/>
    </w:rPr>
  </w:style>
  <w:style w:type="paragraph" w:customStyle="1" w:styleId="aff0">
    <w:name w:val="ЗАГОЛОВОК"/>
    <w:rsid w:val="00892A5D"/>
    <w:pPr>
      <w:jc w:val="center"/>
    </w:pPr>
    <w:rPr>
      <w:b/>
      <w:sz w:val="24"/>
    </w:rPr>
  </w:style>
  <w:style w:type="paragraph" w:customStyle="1" w:styleId="ConsPlusCell">
    <w:name w:val="ConsPlusCell"/>
    <w:rsid w:val="00892A5D"/>
    <w:pPr>
      <w:widowControl w:val="0"/>
      <w:autoSpaceDE w:val="0"/>
      <w:autoSpaceDN w:val="0"/>
      <w:adjustRightInd w:val="0"/>
    </w:pPr>
    <w:rPr>
      <w:rFonts w:ascii="Arial" w:hAnsi="Arial" w:cs="Arial"/>
    </w:rPr>
  </w:style>
  <w:style w:type="paragraph" w:customStyle="1" w:styleId="210">
    <w:name w:val="Основной текст 21"/>
    <w:basedOn w:val="a"/>
    <w:rsid w:val="00892A5D"/>
    <w:pPr>
      <w:ind w:firstLine="851"/>
      <w:jc w:val="both"/>
    </w:pPr>
    <w:rPr>
      <w:sz w:val="24"/>
    </w:rPr>
  </w:style>
  <w:style w:type="paragraph" w:customStyle="1" w:styleId="-0">
    <w:name w:val="Контракт-пункт"/>
    <w:basedOn w:val="a"/>
    <w:rsid w:val="00892A5D"/>
    <w:pPr>
      <w:numPr>
        <w:ilvl w:val="1"/>
        <w:numId w:val="1"/>
      </w:numPr>
      <w:jc w:val="both"/>
    </w:pPr>
    <w:rPr>
      <w:sz w:val="24"/>
      <w:szCs w:val="24"/>
    </w:rPr>
  </w:style>
  <w:style w:type="paragraph" w:customStyle="1" w:styleId="-">
    <w:name w:val="Контракт-раздел"/>
    <w:basedOn w:val="a"/>
    <w:next w:val="-0"/>
    <w:rsid w:val="00892A5D"/>
    <w:pPr>
      <w:keepNext/>
      <w:numPr>
        <w:numId w:val="1"/>
      </w:numPr>
      <w:tabs>
        <w:tab w:val="left" w:pos="540"/>
      </w:tabs>
      <w:suppressAutoHyphens/>
      <w:spacing w:before="360" w:after="120"/>
      <w:jc w:val="center"/>
      <w:outlineLvl w:val="2"/>
    </w:pPr>
    <w:rPr>
      <w:b/>
      <w:bCs/>
      <w:caps/>
      <w:smallCaps/>
      <w:sz w:val="24"/>
      <w:szCs w:val="24"/>
    </w:rPr>
  </w:style>
  <w:style w:type="paragraph" w:customStyle="1" w:styleId="-1">
    <w:name w:val="Контракт-подпункт"/>
    <w:basedOn w:val="a"/>
    <w:rsid w:val="00892A5D"/>
    <w:pPr>
      <w:numPr>
        <w:ilvl w:val="2"/>
        <w:numId w:val="1"/>
      </w:numPr>
      <w:jc w:val="both"/>
    </w:pPr>
    <w:rPr>
      <w:sz w:val="24"/>
      <w:szCs w:val="24"/>
    </w:rPr>
  </w:style>
  <w:style w:type="character" w:customStyle="1" w:styleId="-2">
    <w:name w:val="Контракт-подпункт Знак Знак"/>
    <w:locked/>
    <w:rsid w:val="00892A5D"/>
    <w:rPr>
      <w:rFonts w:eastAsia="Calibri"/>
      <w:sz w:val="24"/>
      <w:szCs w:val="24"/>
      <w:lang w:val="ru-RU" w:eastAsia="ru-RU" w:bidi="ar-SA"/>
    </w:rPr>
  </w:style>
  <w:style w:type="paragraph" w:customStyle="1" w:styleId="-3">
    <w:name w:val="Контракт-подпункт Знак"/>
    <w:basedOn w:val="a"/>
    <w:rsid w:val="00892A5D"/>
    <w:pPr>
      <w:tabs>
        <w:tab w:val="num" w:pos="1418"/>
      </w:tabs>
      <w:ind w:firstLine="567"/>
      <w:jc w:val="both"/>
    </w:pPr>
    <w:rPr>
      <w:sz w:val="24"/>
      <w:szCs w:val="24"/>
    </w:rPr>
  </w:style>
  <w:style w:type="character" w:customStyle="1" w:styleId="-4">
    <w:name w:val="Контракт-подподпункт Знак"/>
    <w:locked/>
    <w:rsid w:val="00892A5D"/>
    <w:rPr>
      <w:rFonts w:eastAsia="Calibri"/>
      <w:sz w:val="24"/>
      <w:szCs w:val="24"/>
      <w:lang w:val="ru-RU" w:eastAsia="ru-RU" w:bidi="ar-SA"/>
    </w:rPr>
  </w:style>
  <w:style w:type="paragraph" w:customStyle="1" w:styleId="-5">
    <w:name w:val="Контракт-подподпункт"/>
    <w:basedOn w:val="a"/>
    <w:rsid w:val="00892A5D"/>
    <w:pPr>
      <w:tabs>
        <w:tab w:val="num" w:pos="851"/>
      </w:tabs>
      <w:ind w:left="-567" w:firstLine="567"/>
      <w:jc w:val="both"/>
    </w:pPr>
    <w:rPr>
      <w:sz w:val="24"/>
      <w:szCs w:val="24"/>
    </w:rPr>
  </w:style>
  <w:style w:type="character" w:customStyle="1" w:styleId="mini1">
    <w:name w:val="mini1"/>
    <w:rsid w:val="00892A5D"/>
    <w:rPr>
      <w:rFonts w:ascii="Verdana" w:eastAsia="Calibri" w:hAnsi="Verdana" w:hint="default"/>
      <w:sz w:val="5"/>
      <w:szCs w:val="5"/>
      <w:lang w:val="ru-RU" w:eastAsia="zh-CN" w:bidi="ar-SA"/>
    </w:rPr>
  </w:style>
  <w:style w:type="paragraph" w:customStyle="1" w:styleId="27">
    <w:name w:val="Название объекта2"/>
    <w:basedOn w:val="a"/>
    <w:next w:val="a"/>
    <w:rsid w:val="00F27B08"/>
    <w:pPr>
      <w:suppressAutoHyphens/>
      <w:ind w:firstLine="720"/>
    </w:pPr>
    <w:rPr>
      <w:b/>
      <w:i/>
      <w:sz w:val="24"/>
      <w:lang w:eastAsia="ar-SA"/>
    </w:rPr>
  </w:style>
  <w:style w:type="character" w:customStyle="1" w:styleId="WW8Num16z1">
    <w:name w:val="WW8Num16z1"/>
    <w:rsid w:val="004A5882"/>
    <w:rPr>
      <w:color w:val="auto"/>
    </w:rPr>
  </w:style>
  <w:style w:type="paragraph" w:customStyle="1" w:styleId="19">
    <w:name w:val="Название объекта1"/>
    <w:basedOn w:val="a"/>
    <w:rsid w:val="008741D6"/>
    <w:pPr>
      <w:suppressAutoHyphens/>
      <w:jc w:val="center"/>
    </w:pPr>
    <w:rPr>
      <w:b/>
      <w:sz w:val="28"/>
      <w:lang w:eastAsia="ar-SA"/>
    </w:rPr>
  </w:style>
  <w:style w:type="paragraph" w:customStyle="1" w:styleId="aff1">
    <w:name w:val="Основной шрифт абзаца Знак Знак Знак Знак Знак Знак"/>
    <w:aliases w:val=" Знак3 Знак Знак Знак Знак Знак Знак Знак Знак Знак"/>
    <w:basedOn w:val="a"/>
    <w:rsid w:val="002D01A4"/>
    <w:pPr>
      <w:spacing w:after="160" w:line="240" w:lineRule="exact"/>
    </w:pPr>
    <w:rPr>
      <w:rFonts w:eastAsia="Calibri"/>
      <w:lang w:eastAsia="zh-CN"/>
    </w:rPr>
  </w:style>
  <w:style w:type="paragraph" w:customStyle="1" w:styleId="ConsTitle">
    <w:name w:val="ConsTitle"/>
    <w:rsid w:val="00AA0E3F"/>
    <w:pPr>
      <w:widowControl w:val="0"/>
    </w:pPr>
    <w:rPr>
      <w:rFonts w:ascii="Arial" w:hAnsi="Arial"/>
      <w:b/>
      <w:sz w:val="16"/>
    </w:rPr>
  </w:style>
  <w:style w:type="paragraph" w:customStyle="1" w:styleId="ConsCell">
    <w:name w:val="ConsCell"/>
    <w:rsid w:val="00AA0E3F"/>
    <w:pPr>
      <w:widowControl w:val="0"/>
    </w:pPr>
    <w:rPr>
      <w:rFonts w:ascii="Arial" w:hAnsi="Arial"/>
    </w:rPr>
  </w:style>
  <w:style w:type="paragraph" w:customStyle="1" w:styleId="ConsDocList">
    <w:name w:val="ConsDocList"/>
    <w:rsid w:val="00AA0E3F"/>
    <w:pPr>
      <w:widowControl w:val="0"/>
    </w:pPr>
    <w:rPr>
      <w:rFonts w:ascii="Courier New" w:hAnsi="Courier New"/>
    </w:rPr>
  </w:style>
  <w:style w:type="paragraph" w:styleId="aff2">
    <w:name w:val="Subtitle"/>
    <w:basedOn w:val="a"/>
    <w:link w:val="aff3"/>
    <w:qFormat/>
    <w:rsid w:val="00AA0E3F"/>
    <w:pPr>
      <w:shd w:val="clear" w:color="auto" w:fill="FFFFFF"/>
      <w:spacing w:line="250" w:lineRule="exact"/>
      <w:ind w:right="30"/>
      <w:jc w:val="center"/>
    </w:pPr>
    <w:rPr>
      <w:b/>
      <w:bCs/>
      <w:sz w:val="22"/>
      <w:lang/>
    </w:rPr>
  </w:style>
  <w:style w:type="character" w:customStyle="1" w:styleId="aff3">
    <w:name w:val="Подзаголовок Знак"/>
    <w:link w:val="aff2"/>
    <w:rsid w:val="00AA0E3F"/>
    <w:rPr>
      <w:b/>
      <w:bCs/>
      <w:sz w:val="22"/>
      <w:shd w:val="clear" w:color="auto" w:fill="FFFFFF"/>
    </w:rPr>
  </w:style>
  <w:style w:type="paragraph" w:customStyle="1" w:styleId="aff4">
    <w:name w:val="Формула Где"/>
    <w:basedOn w:val="a"/>
    <w:next w:val="a"/>
    <w:rsid w:val="00AA0E3F"/>
    <w:pPr>
      <w:tabs>
        <w:tab w:val="left" w:pos="1276"/>
        <w:tab w:val="left" w:pos="1701"/>
      </w:tabs>
      <w:suppressAutoHyphens/>
      <w:spacing w:after="60" w:line="360" w:lineRule="auto"/>
      <w:ind w:firstLine="709"/>
      <w:jc w:val="both"/>
    </w:pPr>
    <w:rPr>
      <w:sz w:val="24"/>
    </w:rPr>
  </w:style>
  <w:style w:type="character" w:customStyle="1" w:styleId="postbody">
    <w:name w:val="postbody"/>
    <w:rsid w:val="00AA0E3F"/>
  </w:style>
  <w:style w:type="paragraph" w:styleId="aff5">
    <w:name w:val="Normal (Web)"/>
    <w:basedOn w:val="a"/>
    <w:rsid w:val="00AA0E3F"/>
    <w:rPr>
      <w:sz w:val="24"/>
      <w:szCs w:val="24"/>
    </w:rPr>
  </w:style>
  <w:style w:type="paragraph" w:customStyle="1" w:styleId="invisible">
    <w:name w:val="invisible"/>
    <w:basedOn w:val="a"/>
    <w:rsid w:val="00AA0E3F"/>
    <w:pPr>
      <w:spacing w:before="100" w:beforeAutospacing="1" w:after="100" w:afterAutospacing="1"/>
    </w:pPr>
    <w:rPr>
      <w:rFonts w:eastAsia="MS Mincho"/>
      <w:sz w:val="24"/>
      <w:szCs w:val="24"/>
      <w:lang w:eastAsia="ja-JP"/>
    </w:rPr>
  </w:style>
  <w:style w:type="character" w:styleId="aff6">
    <w:name w:val="FollowedHyperlink"/>
    <w:uiPriority w:val="99"/>
    <w:rsid w:val="00AA0E3F"/>
    <w:rPr>
      <w:color w:val="800080"/>
      <w:u w:val="single"/>
    </w:rPr>
  </w:style>
  <w:style w:type="paragraph" w:customStyle="1" w:styleId="xl26">
    <w:name w:val="xl26"/>
    <w:basedOn w:val="a"/>
    <w:rsid w:val="00AA0E3F"/>
    <w:pPr>
      <w:spacing w:before="100" w:beforeAutospacing="1" w:after="100" w:afterAutospacing="1"/>
    </w:pPr>
    <w:rPr>
      <w:rFonts w:eastAsia="Arial Unicode MS"/>
      <w:sz w:val="24"/>
      <w:szCs w:val="24"/>
    </w:rPr>
  </w:style>
  <w:style w:type="paragraph" w:customStyle="1" w:styleId="aff7">
    <w:name w:val="Знак"/>
    <w:basedOn w:val="a"/>
    <w:rsid w:val="00AA0E3F"/>
    <w:pPr>
      <w:spacing w:after="160" w:line="240" w:lineRule="exact"/>
    </w:pPr>
    <w:rPr>
      <w:rFonts w:ascii="Verdana" w:hAnsi="Verdana"/>
      <w:lang w:val="en-US" w:eastAsia="en-US"/>
    </w:rPr>
  </w:style>
  <w:style w:type="paragraph" w:customStyle="1" w:styleId="1a">
    <w:name w:val="Текст1"/>
    <w:basedOn w:val="a"/>
    <w:rsid w:val="00AA0E3F"/>
    <w:pPr>
      <w:suppressAutoHyphens/>
    </w:pPr>
    <w:rPr>
      <w:rFonts w:ascii="Courier New" w:hAnsi="Courier New" w:cs="Courier New"/>
      <w:lang w:eastAsia="ar-SA"/>
    </w:rPr>
  </w:style>
  <w:style w:type="paragraph" w:customStyle="1" w:styleId="1b">
    <w:name w:val="Знак Знак Знак Знак Знак Знак1"/>
    <w:basedOn w:val="a"/>
    <w:rsid w:val="00AA0E3F"/>
    <w:pPr>
      <w:tabs>
        <w:tab w:val="num" w:pos="567"/>
      </w:tabs>
      <w:spacing w:after="160" w:line="240" w:lineRule="exact"/>
    </w:pPr>
    <w:rPr>
      <w:rFonts w:eastAsia="Calibri"/>
      <w:lang w:eastAsia="zh-CN"/>
    </w:rPr>
  </w:style>
  <w:style w:type="paragraph" w:styleId="1c">
    <w:name w:val="toc 1"/>
    <w:basedOn w:val="a"/>
    <w:next w:val="a"/>
    <w:autoRedefine/>
    <w:uiPriority w:val="39"/>
    <w:qFormat/>
    <w:rsid w:val="00AA0E3F"/>
  </w:style>
  <w:style w:type="character" w:customStyle="1" w:styleId="FontStyle12">
    <w:name w:val="Font Style12"/>
    <w:rsid w:val="00AA0E3F"/>
    <w:rPr>
      <w:rFonts w:ascii="Times New Roman" w:eastAsia="Calibri" w:hAnsi="Times New Roman" w:cs="Times New Roman"/>
      <w:b/>
      <w:bCs/>
      <w:sz w:val="20"/>
      <w:szCs w:val="20"/>
      <w:lang w:val="ru-RU" w:eastAsia="zh-CN" w:bidi="ar-SA"/>
    </w:rPr>
  </w:style>
  <w:style w:type="paragraph" w:customStyle="1" w:styleId="Style3">
    <w:name w:val="Style3"/>
    <w:basedOn w:val="a"/>
    <w:rsid w:val="00AA0E3F"/>
    <w:pPr>
      <w:widowControl w:val="0"/>
      <w:autoSpaceDE w:val="0"/>
      <w:autoSpaceDN w:val="0"/>
      <w:adjustRightInd w:val="0"/>
      <w:spacing w:line="235" w:lineRule="exact"/>
      <w:jc w:val="center"/>
    </w:pPr>
    <w:rPr>
      <w:sz w:val="24"/>
      <w:szCs w:val="24"/>
    </w:rPr>
  </w:style>
  <w:style w:type="character" w:customStyle="1" w:styleId="FontStyle11">
    <w:name w:val="Font Style11"/>
    <w:rsid w:val="00AA0E3F"/>
    <w:rPr>
      <w:rFonts w:ascii="Times New Roman" w:eastAsia="Calibri" w:hAnsi="Times New Roman" w:cs="Times New Roman"/>
      <w:b/>
      <w:bCs/>
      <w:sz w:val="12"/>
      <w:szCs w:val="12"/>
      <w:lang w:val="ru-RU" w:eastAsia="zh-CN" w:bidi="ar-SA"/>
    </w:rPr>
  </w:style>
  <w:style w:type="character" w:styleId="aff8">
    <w:name w:val="Strong"/>
    <w:qFormat/>
    <w:rsid w:val="00AA0E3F"/>
    <w:rPr>
      <w:rFonts w:eastAsia="Calibri"/>
      <w:b/>
      <w:bCs/>
      <w:lang w:val="ru-RU" w:eastAsia="zh-CN" w:bidi="ar-SA"/>
    </w:rPr>
  </w:style>
  <w:style w:type="paragraph" w:customStyle="1" w:styleId="aff9">
    <w:name w:val="Знак Знак Знак Знак Знак Знак Знак Знак"/>
    <w:basedOn w:val="a"/>
    <w:rsid w:val="00AA0E3F"/>
    <w:pPr>
      <w:spacing w:after="160" w:line="240" w:lineRule="exact"/>
    </w:pPr>
    <w:rPr>
      <w:rFonts w:eastAsia="Calibri"/>
      <w:lang w:eastAsia="zh-CN"/>
    </w:rPr>
  </w:style>
  <w:style w:type="paragraph" w:customStyle="1" w:styleId="37">
    <w:name w:val="Знак3 Знак Знак Знак"/>
    <w:basedOn w:val="a"/>
    <w:rsid w:val="00AA0E3F"/>
    <w:pPr>
      <w:spacing w:after="160" w:line="240" w:lineRule="exact"/>
    </w:pPr>
    <w:rPr>
      <w:rFonts w:eastAsia="Calibri"/>
      <w:lang w:eastAsia="zh-CN"/>
    </w:rPr>
  </w:style>
  <w:style w:type="paragraph" w:customStyle="1" w:styleId="38">
    <w:name w:val="Знак3 Знак Знак Знак Знак Знак Знак"/>
    <w:aliases w:val="Основной шрифт абзаца Знак Знак Знак Знак"/>
    <w:basedOn w:val="a"/>
    <w:rsid w:val="00AA0E3F"/>
    <w:pPr>
      <w:spacing w:after="160" w:line="240" w:lineRule="exact"/>
    </w:pPr>
    <w:rPr>
      <w:rFonts w:eastAsia="Calibri"/>
      <w:lang w:eastAsia="zh-CN"/>
    </w:rPr>
  </w:style>
  <w:style w:type="paragraph" w:customStyle="1" w:styleId="28">
    <w:name w:val="Знак2"/>
    <w:basedOn w:val="a"/>
    <w:rsid w:val="00AA0E3F"/>
    <w:pPr>
      <w:tabs>
        <w:tab w:val="num" w:pos="567"/>
      </w:tabs>
      <w:spacing w:after="160" w:line="240" w:lineRule="exact"/>
    </w:pPr>
    <w:rPr>
      <w:rFonts w:eastAsia="Calibri"/>
      <w:lang w:eastAsia="zh-CN"/>
    </w:rPr>
  </w:style>
  <w:style w:type="paragraph" w:customStyle="1" w:styleId="39">
    <w:name w:val="Знак3"/>
    <w:basedOn w:val="a"/>
    <w:rsid w:val="00AA0E3F"/>
    <w:pPr>
      <w:spacing w:after="160" w:line="240" w:lineRule="exact"/>
    </w:pPr>
    <w:rPr>
      <w:rFonts w:eastAsia="Calibri"/>
      <w:lang w:eastAsia="zh-CN"/>
    </w:rPr>
  </w:style>
  <w:style w:type="paragraph" w:customStyle="1" w:styleId="affa">
    <w:name w:val="Основной шрифт абзаца Знак Знак Знак"/>
    <w:aliases w:val=" Знак3 Знак Знак Знак Знак"/>
    <w:basedOn w:val="a"/>
    <w:rsid w:val="00AA0E3F"/>
    <w:pPr>
      <w:spacing w:after="160" w:line="240" w:lineRule="exact"/>
    </w:pPr>
    <w:rPr>
      <w:rFonts w:eastAsia="Calibri"/>
      <w:lang w:eastAsia="zh-CN"/>
    </w:rPr>
  </w:style>
  <w:style w:type="paragraph" w:customStyle="1" w:styleId="affb">
    <w:name w:val="Знак Знак"/>
    <w:basedOn w:val="a"/>
    <w:rsid w:val="00AA0E3F"/>
    <w:pPr>
      <w:spacing w:after="160" w:line="240" w:lineRule="exact"/>
    </w:pPr>
    <w:rPr>
      <w:rFonts w:eastAsia="Calibri"/>
      <w:lang w:eastAsia="zh-CN"/>
    </w:rPr>
  </w:style>
  <w:style w:type="paragraph" w:customStyle="1" w:styleId="affc">
    <w:name w:val="Знак Знак Знак"/>
    <w:basedOn w:val="a"/>
    <w:rsid w:val="00324749"/>
    <w:pPr>
      <w:spacing w:after="160" w:line="240" w:lineRule="exact"/>
    </w:pPr>
    <w:rPr>
      <w:rFonts w:eastAsia="Calibri"/>
      <w:lang w:eastAsia="zh-CN"/>
    </w:rPr>
  </w:style>
  <w:style w:type="paragraph" w:customStyle="1" w:styleId="affd">
    <w:name w:val="Основной шрифт абзаца Знак Знак Знак Знак Знак"/>
    <w:aliases w:val=" Знак3 Знак Знак Знак Знак Знак Знак Знак"/>
    <w:basedOn w:val="a"/>
    <w:rsid w:val="002E543A"/>
    <w:pPr>
      <w:spacing w:after="160" w:line="240" w:lineRule="exact"/>
    </w:pPr>
    <w:rPr>
      <w:rFonts w:eastAsia="Calibri"/>
      <w:lang w:eastAsia="zh-CN"/>
    </w:rPr>
  </w:style>
  <w:style w:type="paragraph" w:customStyle="1" w:styleId="affe">
    <w:name w:val="Знак Знак Знак Знак Знак Знак"/>
    <w:basedOn w:val="a"/>
    <w:rsid w:val="00EF6F00"/>
    <w:pPr>
      <w:spacing w:after="160" w:line="240" w:lineRule="exact"/>
    </w:pPr>
    <w:rPr>
      <w:rFonts w:eastAsia="Calibri"/>
      <w:lang w:eastAsia="zh-CN"/>
    </w:rPr>
  </w:style>
  <w:style w:type="paragraph" w:customStyle="1" w:styleId="afff">
    <w:name w:val="Знак"/>
    <w:basedOn w:val="a"/>
    <w:rsid w:val="00B14585"/>
    <w:pPr>
      <w:spacing w:after="160" w:line="240" w:lineRule="exact"/>
    </w:pPr>
    <w:rPr>
      <w:rFonts w:eastAsia="Calibri"/>
      <w:lang w:eastAsia="zh-CN"/>
    </w:rPr>
  </w:style>
  <w:style w:type="character" w:customStyle="1" w:styleId="TitleChar">
    <w:name w:val="Title Char"/>
    <w:locked/>
    <w:rsid w:val="00BF6AE5"/>
    <w:rPr>
      <w:b/>
      <w:sz w:val="28"/>
      <w:lang w:val="ru-RU" w:eastAsia="ru-RU" w:bidi="ar-SA"/>
    </w:rPr>
  </w:style>
  <w:style w:type="character" w:customStyle="1" w:styleId="FooterChar">
    <w:name w:val="Footer Char"/>
    <w:locked/>
    <w:rsid w:val="00690E20"/>
    <w:rPr>
      <w:rFonts w:ascii="Times New Roman" w:hAnsi="Times New Roman" w:cs="Times New Roman"/>
      <w:sz w:val="20"/>
      <w:szCs w:val="20"/>
      <w:lang w:eastAsia="ru-RU"/>
    </w:rPr>
  </w:style>
  <w:style w:type="character" w:customStyle="1" w:styleId="ConsNormal1">
    <w:name w:val="ConsNormal Знак Знак"/>
    <w:locked/>
    <w:rsid w:val="009264FF"/>
    <w:rPr>
      <w:rFonts w:ascii="Arial" w:hAnsi="Arial"/>
      <w:lang w:val="ru-RU" w:eastAsia="ru-RU" w:bidi="ar-SA"/>
    </w:rPr>
  </w:style>
  <w:style w:type="paragraph" w:customStyle="1" w:styleId="afff0">
    <w:name w:val="Знак Знак Знак Знак Знак Знак Знак Знак Знак Знак Знак Знак Знак"/>
    <w:basedOn w:val="a"/>
    <w:rsid w:val="005E536D"/>
    <w:pPr>
      <w:spacing w:after="160" w:line="240" w:lineRule="exact"/>
    </w:pPr>
    <w:rPr>
      <w:rFonts w:ascii="Verdana" w:hAnsi="Verdana"/>
      <w:sz w:val="24"/>
      <w:szCs w:val="24"/>
      <w:lang w:val="en-US" w:eastAsia="en-US"/>
    </w:rPr>
  </w:style>
  <w:style w:type="paragraph" w:customStyle="1" w:styleId="29">
    <w:name w:val="Знак Знак Знак Знак Знак2 Знак"/>
    <w:basedOn w:val="a"/>
    <w:rsid w:val="005E536D"/>
    <w:pPr>
      <w:tabs>
        <w:tab w:val="num" w:pos="1347"/>
      </w:tabs>
      <w:spacing w:after="160" w:line="240" w:lineRule="exact"/>
    </w:pPr>
    <w:rPr>
      <w:rFonts w:eastAsia="Calibri"/>
      <w:lang w:eastAsia="zh-CN"/>
    </w:rPr>
  </w:style>
  <w:style w:type="paragraph" w:customStyle="1" w:styleId="afff1">
    <w:name w:val="Знак Знак Знак Знак Знак Знак Знак Знак Знак Знак Знак Знак Знак"/>
    <w:basedOn w:val="a"/>
    <w:rsid w:val="005E536D"/>
    <w:pPr>
      <w:spacing w:after="160" w:line="240" w:lineRule="exact"/>
    </w:pPr>
    <w:rPr>
      <w:rFonts w:ascii="Verdana" w:hAnsi="Verdana"/>
      <w:sz w:val="24"/>
      <w:szCs w:val="24"/>
      <w:lang w:val="en-US" w:eastAsia="en-US"/>
    </w:rPr>
  </w:style>
  <w:style w:type="paragraph" w:customStyle="1" w:styleId="afff2">
    <w:name w:val="Комментарий"/>
    <w:basedOn w:val="a"/>
    <w:next w:val="a"/>
    <w:uiPriority w:val="99"/>
    <w:rsid w:val="005E536D"/>
    <w:pPr>
      <w:autoSpaceDE w:val="0"/>
      <w:autoSpaceDN w:val="0"/>
      <w:adjustRightInd w:val="0"/>
      <w:ind w:left="170"/>
      <w:jc w:val="both"/>
    </w:pPr>
    <w:rPr>
      <w:rFonts w:ascii="Arial" w:hAnsi="Arial" w:cs="Arial"/>
      <w:i/>
      <w:iCs/>
      <w:color w:val="800080"/>
      <w:sz w:val="24"/>
      <w:szCs w:val="24"/>
    </w:rPr>
  </w:style>
  <w:style w:type="character" w:customStyle="1" w:styleId="30">
    <w:name w:val="Заголовок 3 Знак"/>
    <w:link w:val="3"/>
    <w:rsid w:val="005E536D"/>
    <w:rPr>
      <w:sz w:val="28"/>
    </w:rPr>
  </w:style>
  <w:style w:type="paragraph" w:customStyle="1" w:styleId="afff3">
    <w:name w:val="Таблицы (моноширинный)"/>
    <w:basedOn w:val="a"/>
    <w:next w:val="a"/>
    <w:uiPriority w:val="99"/>
    <w:rsid w:val="005E536D"/>
    <w:pPr>
      <w:autoSpaceDE w:val="0"/>
      <w:autoSpaceDN w:val="0"/>
      <w:adjustRightInd w:val="0"/>
      <w:jc w:val="both"/>
    </w:pPr>
    <w:rPr>
      <w:rFonts w:ascii="Courier New" w:eastAsia="Calibri" w:hAnsi="Courier New" w:cs="Courier New"/>
      <w:sz w:val="24"/>
      <w:szCs w:val="24"/>
      <w:lang w:eastAsia="en-US"/>
    </w:rPr>
  </w:style>
  <w:style w:type="character" w:customStyle="1" w:styleId="FontStyle15">
    <w:name w:val="Font Style15"/>
    <w:rsid w:val="005E536D"/>
    <w:rPr>
      <w:rFonts w:ascii="Times New Roman" w:hAnsi="Times New Roman" w:cs="Times New Roman"/>
      <w:sz w:val="26"/>
      <w:szCs w:val="26"/>
    </w:rPr>
  </w:style>
  <w:style w:type="paragraph" w:customStyle="1" w:styleId="1d">
    <w:name w:val="Знак Знак Знак Знак Знак Знак Знак Знак Знак Знак Знак Знак Знак1"/>
    <w:basedOn w:val="a"/>
    <w:rsid w:val="005E536D"/>
    <w:pPr>
      <w:spacing w:after="160" w:line="240" w:lineRule="exact"/>
    </w:pPr>
    <w:rPr>
      <w:rFonts w:ascii="Verdana" w:hAnsi="Verdana"/>
      <w:sz w:val="24"/>
      <w:szCs w:val="24"/>
      <w:lang w:val="en-US" w:eastAsia="en-US"/>
    </w:rPr>
  </w:style>
  <w:style w:type="character" w:customStyle="1" w:styleId="33">
    <w:name w:val="Основной текст с отступом 3 Знак"/>
    <w:link w:val="32"/>
    <w:rsid w:val="00CE32C1"/>
    <w:rPr>
      <w:sz w:val="16"/>
      <w:szCs w:val="16"/>
    </w:rPr>
  </w:style>
  <w:style w:type="paragraph" w:customStyle="1" w:styleId="1e">
    <w:name w:val="Без интервала1"/>
    <w:uiPriority w:val="99"/>
    <w:qFormat/>
    <w:rsid w:val="0041119B"/>
    <w:rPr>
      <w:rFonts w:ascii="Calibri" w:eastAsia="Calibri" w:hAnsi="Calibri" w:cs="Calibri"/>
      <w:sz w:val="22"/>
      <w:szCs w:val="22"/>
      <w:lang w:eastAsia="en-US"/>
    </w:rPr>
  </w:style>
  <w:style w:type="paragraph" w:customStyle="1" w:styleId="1f">
    <w:name w:val="Абзац списка1"/>
    <w:basedOn w:val="a"/>
    <w:uiPriority w:val="99"/>
    <w:qFormat/>
    <w:rsid w:val="0041119B"/>
    <w:pPr>
      <w:ind w:left="720"/>
    </w:pPr>
  </w:style>
  <w:style w:type="character" w:customStyle="1" w:styleId="25">
    <w:name w:val="Основной текст 2 Знак"/>
    <w:link w:val="24"/>
    <w:rsid w:val="00B129A5"/>
  </w:style>
  <w:style w:type="paragraph" w:customStyle="1" w:styleId="Heading">
    <w:name w:val="Heading"/>
    <w:rsid w:val="00AB6F9D"/>
    <w:pPr>
      <w:suppressAutoHyphens/>
      <w:autoSpaceDE w:val="0"/>
    </w:pPr>
    <w:rPr>
      <w:rFonts w:ascii="Arial" w:hAnsi="Arial" w:cs="Arial"/>
      <w:b/>
      <w:bCs/>
      <w:sz w:val="22"/>
      <w:szCs w:val="22"/>
      <w:lang w:eastAsia="ar-SA"/>
    </w:rPr>
  </w:style>
  <w:style w:type="character" w:customStyle="1" w:styleId="21">
    <w:name w:val="Заголовок 2 Знак"/>
    <w:aliases w:val="H2 Знак"/>
    <w:link w:val="20"/>
    <w:rsid w:val="00DC48CB"/>
    <w:rPr>
      <w:sz w:val="28"/>
    </w:rPr>
  </w:style>
  <w:style w:type="character" w:customStyle="1" w:styleId="60">
    <w:name w:val="Заголовок 6 Знак"/>
    <w:link w:val="6"/>
    <w:rsid w:val="00DC48CB"/>
    <w:rPr>
      <w:b/>
      <w:bCs/>
      <w:sz w:val="22"/>
      <w:szCs w:val="22"/>
    </w:rPr>
  </w:style>
  <w:style w:type="character" w:customStyle="1" w:styleId="80">
    <w:name w:val="Заголовок 8 Знак"/>
    <w:link w:val="8"/>
    <w:rsid w:val="00DC48CB"/>
    <w:rPr>
      <w:b/>
      <w:sz w:val="24"/>
    </w:rPr>
  </w:style>
  <w:style w:type="paragraph" w:customStyle="1" w:styleId="afff4">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DC48CB"/>
    <w:pPr>
      <w:spacing w:after="160" w:line="240" w:lineRule="exact"/>
    </w:pPr>
    <w:rPr>
      <w:rFonts w:eastAsia="Calibri"/>
      <w:lang w:eastAsia="zh-CN"/>
    </w:rPr>
  </w:style>
  <w:style w:type="paragraph" w:customStyle="1" w:styleId="1f0">
    <w:name w:val="Знак Знак Знак1 Знак Знак Знак Знак Знак Знак Знак Знак"/>
    <w:basedOn w:val="a"/>
    <w:rsid w:val="00DC48CB"/>
    <w:pPr>
      <w:spacing w:after="160" w:line="240" w:lineRule="exact"/>
    </w:pPr>
    <w:rPr>
      <w:rFonts w:eastAsia="Calibri"/>
      <w:lang w:eastAsia="zh-CN"/>
    </w:rPr>
  </w:style>
  <w:style w:type="paragraph" w:customStyle="1" w:styleId="1">
    <w:name w:val="Стиль1"/>
    <w:basedOn w:val="a"/>
    <w:rsid w:val="00DC48CB"/>
    <w:pPr>
      <w:keepNext/>
      <w:keepLines/>
      <w:widowControl w:val="0"/>
      <w:numPr>
        <w:numId w:val="2"/>
      </w:numPr>
      <w:suppressLineNumbers/>
      <w:suppressAutoHyphens/>
      <w:spacing w:after="60"/>
    </w:pPr>
    <w:rPr>
      <w:b/>
      <w:sz w:val="28"/>
      <w:szCs w:val="24"/>
    </w:rPr>
  </w:style>
  <w:style w:type="paragraph" w:customStyle="1" w:styleId="2">
    <w:name w:val="Стиль2"/>
    <w:basedOn w:val="2a"/>
    <w:rsid w:val="00DC48CB"/>
    <w:pPr>
      <w:keepNext/>
      <w:keepLines/>
      <w:widowControl w:val="0"/>
      <w:numPr>
        <w:ilvl w:val="1"/>
        <w:numId w:val="2"/>
      </w:numPr>
      <w:suppressLineNumbers/>
      <w:tabs>
        <w:tab w:val="clear" w:pos="1380"/>
        <w:tab w:val="num" w:pos="1080"/>
      </w:tabs>
      <w:suppressAutoHyphens/>
      <w:spacing w:after="60"/>
      <w:ind w:left="1080" w:hanging="360"/>
      <w:jc w:val="both"/>
    </w:pPr>
    <w:rPr>
      <w:b/>
      <w:sz w:val="24"/>
    </w:rPr>
  </w:style>
  <w:style w:type="paragraph" w:customStyle="1" w:styleId="afff5">
    <w:name w:val="Пункт"/>
    <w:basedOn w:val="a"/>
    <w:rsid w:val="00DC48CB"/>
    <w:pPr>
      <w:jc w:val="both"/>
    </w:pPr>
    <w:rPr>
      <w:sz w:val="24"/>
      <w:szCs w:val="28"/>
    </w:rPr>
  </w:style>
  <w:style w:type="paragraph" w:customStyle="1" w:styleId="afff6">
    <w:name w:val="Подпункт"/>
    <w:basedOn w:val="afff5"/>
    <w:rsid w:val="00DC48CB"/>
    <w:pPr>
      <w:tabs>
        <w:tab w:val="num" w:pos="1134"/>
      </w:tabs>
      <w:spacing w:line="360" w:lineRule="auto"/>
      <w:ind w:left="1134" w:hanging="1134"/>
    </w:pPr>
    <w:rPr>
      <w:snapToGrid w:val="0"/>
      <w:sz w:val="28"/>
      <w:szCs w:val="20"/>
    </w:rPr>
  </w:style>
  <w:style w:type="paragraph" w:customStyle="1" w:styleId="2b">
    <w:name w:val="Пункт2"/>
    <w:basedOn w:val="afff5"/>
    <w:rsid w:val="00DC48CB"/>
    <w:pPr>
      <w:keepNext/>
      <w:numPr>
        <w:ilvl w:val="2"/>
      </w:numPr>
      <w:tabs>
        <w:tab w:val="num" w:pos="1134"/>
      </w:tabs>
      <w:suppressAutoHyphens/>
      <w:spacing w:before="240" w:after="120"/>
      <w:ind w:left="1134" w:hanging="1134"/>
      <w:jc w:val="left"/>
      <w:outlineLvl w:val="2"/>
    </w:pPr>
    <w:rPr>
      <w:b/>
      <w:snapToGrid w:val="0"/>
      <w:sz w:val="28"/>
      <w:szCs w:val="20"/>
    </w:rPr>
  </w:style>
  <w:style w:type="paragraph" w:styleId="2a">
    <w:name w:val="List Number 2"/>
    <w:basedOn w:val="a"/>
    <w:rsid w:val="00DC48CB"/>
    <w:pPr>
      <w:tabs>
        <w:tab w:val="num" w:pos="1080"/>
      </w:tabs>
      <w:ind w:left="1080" w:hanging="360"/>
    </w:pPr>
  </w:style>
  <w:style w:type="paragraph" w:customStyle="1" w:styleId="310">
    <w:name w:val="Основной текст с отступом 31"/>
    <w:basedOn w:val="a"/>
    <w:rsid w:val="00DC48CB"/>
    <w:pPr>
      <w:ind w:firstLine="426"/>
      <w:jc w:val="both"/>
    </w:pPr>
    <w:rPr>
      <w:kern w:val="28"/>
      <w:sz w:val="24"/>
    </w:rPr>
  </w:style>
  <w:style w:type="paragraph" w:customStyle="1" w:styleId="1f1">
    <w:name w:val="Без интервала1"/>
    <w:rsid w:val="00DC48CB"/>
    <w:pPr>
      <w:jc w:val="right"/>
    </w:pPr>
    <w:rPr>
      <w:rFonts w:eastAsia="Calibri"/>
      <w:b/>
      <w:sz w:val="22"/>
      <w:szCs w:val="22"/>
      <w:lang w:eastAsia="en-US"/>
    </w:rPr>
  </w:style>
  <w:style w:type="paragraph" w:customStyle="1" w:styleId="ConsPlusTitle">
    <w:name w:val="ConsPlusTitle"/>
    <w:rsid w:val="00DC48CB"/>
    <w:pPr>
      <w:autoSpaceDE w:val="0"/>
      <w:autoSpaceDN w:val="0"/>
      <w:adjustRightInd w:val="0"/>
    </w:pPr>
    <w:rPr>
      <w:rFonts w:ascii="Arial" w:hAnsi="Arial" w:cs="Arial"/>
      <w:b/>
      <w:bCs/>
    </w:rPr>
  </w:style>
  <w:style w:type="character" w:customStyle="1" w:styleId="af6">
    <w:name w:val="Текст выноски Знак"/>
    <w:link w:val="af5"/>
    <w:uiPriority w:val="99"/>
    <w:rsid w:val="00DC48CB"/>
    <w:rPr>
      <w:rFonts w:ascii="Tahoma" w:hAnsi="Tahoma" w:cs="Tahoma"/>
      <w:sz w:val="16"/>
      <w:szCs w:val="16"/>
    </w:rPr>
  </w:style>
  <w:style w:type="character" w:customStyle="1" w:styleId="35">
    <w:name w:val="Основной текст 3 Знак"/>
    <w:link w:val="34"/>
    <w:rsid w:val="00DC48CB"/>
    <w:rPr>
      <w:sz w:val="16"/>
      <w:szCs w:val="16"/>
    </w:rPr>
  </w:style>
  <w:style w:type="paragraph" w:customStyle="1" w:styleId="1f2">
    <w:name w:val="Знак Знак1 Знак Знак Знак Знак Знак Знак Знак Знак Знак Знак Знак Знак Знак Знак Знак Знак Знак"/>
    <w:basedOn w:val="a"/>
    <w:rsid w:val="00DC48CB"/>
    <w:pPr>
      <w:tabs>
        <w:tab w:val="num" w:pos="1347"/>
      </w:tabs>
      <w:spacing w:after="160" w:line="240" w:lineRule="exact"/>
    </w:pPr>
    <w:rPr>
      <w:rFonts w:eastAsia="Calibri"/>
      <w:lang w:eastAsia="zh-CN"/>
    </w:rPr>
  </w:style>
  <w:style w:type="paragraph" w:styleId="afff7">
    <w:name w:val="footnote text"/>
    <w:basedOn w:val="a"/>
    <w:link w:val="afff8"/>
    <w:rsid w:val="00DC48CB"/>
    <w:rPr>
      <w:rFonts w:eastAsia="Calibri"/>
      <w:szCs w:val="24"/>
      <w:lang/>
    </w:rPr>
  </w:style>
  <w:style w:type="character" w:customStyle="1" w:styleId="afff8">
    <w:name w:val="Текст сноски Знак"/>
    <w:link w:val="afff7"/>
    <w:rsid w:val="00DC48CB"/>
    <w:rPr>
      <w:rFonts w:eastAsia="Calibri"/>
      <w:szCs w:val="24"/>
    </w:rPr>
  </w:style>
  <w:style w:type="paragraph" w:customStyle="1" w:styleId="1f3">
    <w:name w:val="Абзац списка1"/>
    <w:basedOn w:val="a"/>
    <w:rsid w:val="00DC48CB"/>
    <w:pPr>
      <w:suppressAutoHyphens/>
      <w:ind w:left="720"/>
      <w:contextualSpacing/>
    </w:pPr>
    <w:rPr>
      <w:sz w:val="24"/>
      <w:szCs w:val="24"/>
      <w:lang w:eastAsia="ar-SA"/>
    </w:rPr>
  </w:style>
  <w:style w:type="paragraph" w:customStyle="1" w:styleId="211">
    <w:name w:val="Основной текст 21"/>
    <w:basedOn w:val="a"/>
    <w:rsid w:val="00DC48CB"/>
    <w:pPr>
      <w:tabs>
        <w:tab w:val="left" w:pos="8789"/>
      </w:tabs>
      <w:ind w:right="-1"/>
      <w:jc w:val="both"/>
    </w:pPr>
    <w:rPr>
      <w:sz w:val="28"/>
    </w:rPr>
  </w:style>
  <w:style w:type="paragraph" w:customStyle="1" w:styleId="311">
    <w:name w:val="Основной текст 31"/>
    <w:basedOn w:val="a"/>
    <w:rsid w:val="00DC48CB"/>
    <w:pPr>
      <w:jc w:val="both"/>
    </w:pPr>
    <w:rPr>
      <w:kern w:val="28"/>
      <w:sz w:val="24"/>
    </w:rPr>
  </w:style>
  <w:style w:type="character" w:customStyle="1" w:styleId="apple-converted-space">
    <w:name w:val="apple-converted-space"/>
    <w:rsid w:val="00DC48CB"/>
  </w:style>
  <w:style w:type="character" w:customStyle="1" w:styleId="1f4">
    <w:name w:val="Знак Знак Знак1"/>
    <w:rsid w:val="00DC48CB"/>
    <w:rPr>
      <w:lang w:val="ru-RU" w:eastAsia="ru-RU" w:bidi="ar-SA"/>
    </w:rPr>
  </w:style>
  <w:style w:type="character" w:customStyle="1" w:styleId="2c">
    <w:name w:val="Название 2 Знак Знак"/>
    <w:rsid w:val="00DC48CB"/>
    <w:rPr>
      <w:sz w:val="24"/>
      <w:szCs w:val="24"/>
      <w:lang w:val="ru-RU" w:eastAsia="ru-RU" w:bidi="ar-SA"/>
    </w:rPr>
  </w:style>
  <w:style w:type="character" w:customStyle="1" w:styleId="H21">
    <w:name w:val="H2 Знак Знак1"/>
    <w:rsid w:val="00DC48CB"/>
    <w:rPr>
      <w:sz w:val="28"/>
      <w:lang w:val="ru-RU" w:eastAsia="ru-RU" w:bidi="ar-SA"/>
    </w:rPr>
  </w:style>
  <w:style w:type="paragraph" w:customStyle="1" w:styleId="1f5">
    <w:name w:val="Обычный1"/>
    <w:rsid w:val="00DC48CB"/>
    <w:pPr>
      <w:widowControl w:val="0"/>
      <w:ind w:left="800" w:right="1800"/>
    </w:pPr>
    <w:rPr>
      <w:snapToGrid w:val="0"/>
    </w:rPr>
  </w:style>
  <w:style w:type="paragraph" w:customStyle="1" w:styleId="xl25">
    <w:name w:val="xl25"/>
    <w:basedOn w:val="a"/>
    <w:rsid w:val="00DC48CB"/>
    <w:pPr>
      <w:shd w:val="clear" w:color="auto" w:fill="FFFFFF"/>
      <w:spacing w:before="100" w:beforeAutospacing="1" w:after="100" w:afterAutospacing="1"/>
      <w:textAlignment w:val="center"/>
    </w:pPr>
    <w:rPr>
      <w:rFonts w:ascii="MS Sans Serif" w:eastAsia="Arial Unicode MS" w:hAnsi="MS Sans Serif" w:cs="Arial Unicode MS"/>
      <w:sz w:val="24"/>
      <w:szCs w:val="24"/>
    </w:rPr>
  </w:style>
  <w:style w:type="paragraph" w:customStyle="1" w:styleId="xl27">
    <w:name w:val="xl27"/>
    <w:basedOn w:val="a"/>
    <w:rsid w:val="00DC48CB"/>
    <w:pPr>
      <w:pBdr>
        <w:top w:val="single" w:sz="8" w:space="0" w:color="auto"/>
        <w:left w:val="single" w:sz="8" w:space="0" w:color="auto"/>
        <w:bottom w:val="single" w:sz="8" w:space="0" w:color="auto"/>
        <w:right w:val="single" w:sz="8" w:space="0" w:color="auto"/>
      </w:pBdr>
      <w:shd w:val="clear" w:color="auto" w:fill="C0C0C0"/>
      <w:spacing w:before="100" w:beforeAutospacing="1" w:after="100" w:afterAutospacing="1"/>
      <w:jc w:val="center"/>
      <w:textAlignment w:val="center"/>
    </w:pPr>
    <w:rPr>
      <w:rFonts w:ascii="MS Sans Serif" w:eastAsia="Arial Unicode MS" w:hAnsi="MS Sans Serif" w:cs="Arial Unicode MS"/>
      <w:b/>
      <w:bCs/>
      <w:sz w:val="17"/>
      <w:szCs w:val="17"/>
    </w:rPr>
  </w:style>
  <w:style w:type="paragraph" w:customStyle="1" w:styleId="xl28">
    <w:name w:val="xl28"/>
    <w:basedOn w:val="a"/>
    <w:rsid w:val="00DC48CB"/>
    <w:pPr>
      <w:spacing w:before="100" w:beforeAutospacing="1" w:after="100" w:afterAutospacing="1"/>
      <w:jc w:val="center"/>
      <w:textAlignment w:val="center"/>
    </w:pPr>
    <w:rPr>
      <w:rFonts w:ascii="MS Sans Serif" w:eastAsia="Arial Unicode MS" w:hAnsi="MS Sans Serif" w:cs="Arial Unicode MS"/>
      <w:sz w:val="17"/>
      <w:szCs w:val="17"/>
    </w:rPr>
  </w:style>
  <w:style w:type="paragraph" w:customStyle="1" w:styleId="xl29">
    <w:name w:val="xl29"/>
    <w:basedOn w:val="a"/>
    <w:rsid w:val="00DC48C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MS Sans Serif" w:eastAsia="Arial Unicode MS" w:hAnsi="MS Sans Serif" w:cs="Arial Unicode MS"/>
      <w:sz w:val="17"/>
      <w:szCs w:val="17"/>
    </w:rPr>
  </w:style>
  <w:style w:type="paragraph" w:customStyle="1" w:styleId="xl30">
    <w:name w:val="xl30"/>
    <w:basedOn w:val="a"/>
    <w:rsid w:val="00DC48CB"/>
    <w:pPr>
      <w:pBdr>
        <w:top w:val="single" w:sz="4" w:space="0" w:color="auto"/>
        <w:left w:val="single" w:sz="4" w:space="0" w:color="auto"/>
        <w:right w:val="single" w:sz="4" w:space="0" w:color="auto"/>
      </w:pBdr>
      <w:spacing w:before="100" w:beforeAutospacing="1" w:after="100" w:afterAutospacing="1"/>
      <w:jc w:val="center"/>
      <w:textAlignment w:val="center"/>
    </w:pPr>
    <w:rPr>
      <w:rFonts w:ascii="MS Sans Serif" w:eastAsia="Arial Unicode MS" w:hAnsi="MS Sans Serif" w:cs="Arial Unicode MS"/>
      <w:sz w:val="17"/>
      <w:szCs w:val="17"/>
    </w:rPr>
  </w:style>
  <w:style w:type="paragraph" w:customStyle="1" w:styleId="xl31">
    <w:name w:val="xl31"/>
    <w:basedOn w:val="a"/>
    <w:rsid w:val="00DC48CB"/>
    <w:pPr>
      <w:pBdr>
        <w:left w:val="single" w:sz="4" w:space="0" w:color="auto"/>
        <w:right w:val="single" w:sz="4" w:space="0" w:color="auto"/>
      </w:pBdr>
      <w:spacing w:before="100" w:beforeAutospacing="1" w:after="100" w:afterAutospacing="1"/>
      <w:jc w:val="center"/>
      <w:textAlignment w:val="center"/>
    </w:pPr>
    <w:rPr>
      <w:rFonts w:ascii="MS Sans Serif" w:eastAsia="Arial Unicode MS" w:hAnsi="MS Sans Serif" w:cs="Arial Unicode MS"/>
      <w:sz w:val="17"/>
      <w:szCs w:val="17"/>
    </w:rPr>
  </w:style>
  <w:style w:type="paragraph" w:customStyle="1" w:styleId="xl32">
    <w:name w:val="xl32"/>
    <w:basedOn w:val="a"/>
    <w:rsid w:val="00DC48CB"/>
    <w:pPr>
      <w:spacing w:before="100" w:beforeAutospacing="1" w:after="100" w:afterAutospacing="1"/>
      <w:textAlignment w:val="top"/>
    </w:pPr>
    <w:rPr>
      <w:rFonts w:ascii="Arial Unicode MS" w:eastAsia="Arial Unicode MS" w:hAnsi="Arial Unicode MS" w:cs="Arial Unicode MS"/>
      <w:sz w:val="22"/>
      <w:szCs w:val="22"/>
    </w:rPr>
  </w:style>
  <w:style w:type="paragraph" w:customStyle="1" w:styleId="xl33">
    <w:name w:val="xl33"/>
    <w:basedOn w:val="a"/>
    <w:rsid w:val="00DC48CB"/>
    <w:pPr>
      <w:pBdr>
        <w:top w:val="single" w:sz="8" w:space="0" w:color="auto"/>
        <w:left w:val="single" w:sz="8" w:space="0" w:color="auto"/>
        <w:right w:val="single" w:sz="8" w:space="0" w:color="auto"/>
      </w:pBdr>
      <w:shd w:val="clear" w:color="auto" w:fill="C0C0C0"/>
      <w:spacing w:before="100" w:beforeAutospacing="1" w:after="100" w:afterAutospacing="1"/>
      <w:jc w:val="center"/>
      <w:textAlignment w:val="center"/>
    </w:pPr>
    <w:rPr>
      <w:rFonts w:ascii="MS Sans Serif" w:eastAsia="Arial Unicode MS" w:hAnsi="MS Sans Serif" w:cs="Arial Unicode MS"/>
      <w:b/>
      <w:bCs/>
      <w:sz w:val="17"/>
      <w:szCs w:val="17"/>
    </w:rPr>
  </w:style>
  <w:style w:type="paragraph" w:customStyle="1" w:styleId="xl34">
    <w:name w:val="xl34"/>
    <w:basedOn w:val="a"/>
    <w:rsid w:val="00DC48CB"/>
    <w:pPr>
      <w:pBdr>
        <w:left w:val="single" w:sz="4" w:space="0" w:color="auto"/>
        <w:bottom w:val="single" w:sz="4" w:space="0" w:color="auto"/>
        <w:right w:val="single" w:sz="4" w:space="0" w:color="auto"/>
      </w:pBdr>
      <w:spacing w:before="100" w:beforeAutospacing="1" w:after="100" w:afterAutospacing="1"/>
      <w:jc w:val="center"/>
      <w:textAlignment w:val="center"/>
    </w:pPr>
    <w:rPr>
      <w:rFonts w:ascii="MS Sans Serif" w:eastAsia="Arial Unicode MS" w:hAnsi="MS Sans Serif" w:cs="Arial Unicode MS"/>
      <w:sz w:val="17"/>
      <w:szCs w:val="17"/>
    </w:rPr>
  </w:style>
  <w:style w:type="paragraph" w:customStyle="1" w:styleId="xl35">
    <w:name w:val="xl35"/>
    <w:basedOn w:val="a"/>
    <w:rsid w:val="00DC48CB"/>
    <w:pPr>
      <w:pBdr>
        <w:left w:val="single" w:sz="4" w:space="0" w:color="auto"/>
        <w:bottom w:val="single" w:sz="4" w:space="0" w:color="auto"/>
        <w:right w:val="single" w:sz="4" w:space="0" w:color="auto"/>
      </w:pBdr>
      <w:spacing w:before="100" w:beforeAutospacing="1" w:after="100" w:afterAutospacing="1"/>
      <w:textAlignment w:val="center"/>
    </w:pPr>
    <w:rPr>
      <w:rFonts w:ascii="MS Sans Serif" w:eastAsia="Arial Unicode MS" w:hAnsi="MS Sans Serif" w:cs="Arial Unicode MS"/>
      <w:sz w:val="22"/>
      <w:szCs w:val="22"/>
    </w:rPr>
  </w:style>
  <w:style w:type="paragraph" w:customStyle="1" w:styleId="xl36">
    <w:name w:val="xl36"/>
    <w:basedOn w:val="a"/>
    <w:rsid w:val="00DC48CB"/>
    <w:pPr>
      <w:pBdr>
        <w:left w:val="single" w:sz="4" w:space="0" w:color="auto"/>
        <w:bottom w:val="single" w:sz="4" w:space="0" w:color="auto"/>
        <w:right w:val="single" w:sz="4" w:space="0" w:color="auto"/>
      </w:pBdr>
      <w:spacing w:before="100" w:beforeAutospacing="1" w:after="100" w:afterAutospacing="1"/>
      <w:jc w:val="center"/>
      <w:textAlignment w:val="center"/>
    </w:pPr>
    <w:rPr>
      <w:rFonts w:ascii="MS Sans Serif" w:eastAsia="Arial Unicode MS" w:hAnsi="MS Sans Serif" w:cs="Arial Unicode MS"/>
      <w:sz w:val="22"/>
      <w:szCs w:val="22"/>
    </w:rPr>
  </w:style>
  <w:style w:type="paragraph" w:customStyle="1" w:styleId="xl37">
    <w:name w:val="xl37"/>
    <w:basedOn w:val="a"/>
    <w:rsid w:val="00DC48CB"/>
    <w:pPr>
      <w:pBdr>
        <w:left w:val="single" w:sz="4" w:space="0" w:color="auto"/>
        <w:bottom w:val="single" w:sz="4" w:space="0" w:color="auto"/>
        <w:right w:val="single" w:sz="4" w:space="0" w:color="auto"/>
      </w:pBdr>
      <w:spacing w:before="100" w:beforeAutospacing="1" w:after="100" w:afterAutospacing="1"/>
      <w:jc w:val="right"/>
      <w:textAlignment w:val="center"/>
    </w:pPr>
    <w:rPr>
      <w:rFonts w:ascii="MS Sans Serif" w:eastAsia="Arial Unicode MS" w:hAnsi="MS Sans Serif" w:cs="Arial Unicode MS"/>
      <w:sz w:val="22"/>
      <w:szCs w:val="22"/>
    </w:rPr>
  </w:style>
  <w:style w:type="paragraph" w:customStyle="1" w:styleId="xl38">
    <w:name w:val="xl38"/>
    <w:basedOn w:val="a"/>
    <w:rsid w:val="00DC48CB"/>
    <w:pPr>
      <w:spacing w:before="100" w:beforeAutospacing="1" w:after="100" w:afterAutospacing="1"/>
      <w:textAlignment w:val="center"/>
    </w:pPr>
    <w:rPr>
      <w:rFonts w:ascii="MS Sans Serif" w:eastAsia="Arial Unicode MS" w:hAnsi="MS Sans Serif" w:cs="Arial Unicode MS"/>
      <w:sz w:val="22"/>
      <w:szCs w:val="22"/>
    </w:rPr>
  </w:style>
  <w:style w:type="paragraph" w:customStyle="1" w:styleId="xl39">
    <w:name w:val="xl39"/>
    <w:basedOn w:val="a"/>
    <w:rsid w:val="00DC48CB"/>
    <w:pPr>
      <w:spacing w:before="100" w:beforeAutospacing="1" w:after="100" w:afterAutospacing="1"/>
      <w:jc w:val="center"/>
      <w:textAlignment w:val="center"/>
    </w:pPr>
    <w:rPr>
      <w:rFonts w:ascii="MS Sans Serif" w:eastAsia="Arial Unicode MS" w:hAnsi="MS Sans Serif" w:cs="Arial Unicode MS"/>
      <w:sz w:val="22"/>
      <w:szCs w:val="22"/>
    </w:rPr>
  </w:style>
  <w:style w:type="paragraph" w:customStyle="1" w:styleId="xl40">
    <w:name w:val="xl40"/>
    <w:basedOn w:val="a"/>
    <w:rsid w:val="00DC48CB"/>
    <w:pPr>
      <w:spacing w:before="100" w:beforeAutospacing="1" w:after="100" w:afterAutospacing="1"/>
      <w:jc w:val="right"/>
      <w:textAlignment w:val="center"/>
    </w:pPr>
    <w:rPr>
      <w:rFonts w:ascii="MS Sans Serif" w:eastAsia="Arial Unicode MS" w:hAnsi="MS Sans Serif" w:cs="Arial Unicode MS"/>
      <w:sz w:val="22"/>
      <w:szCs w:val="22"/>
    </w:rPr>
  </w:style>
  <w:style w:type="paragraph" w:customStyle="1" w:styleId="xl41">
    <w:name w:val="xl41"/>
    <w:basedOn w:val="a"/>
    <w:rsid w:val="00DC48CB"/>
    <w:pPr>
      <w:spacing w:before="100" w:beforeAutospacing="1" w:after="100" w:afterAutospacing="1"/>
      <w:jc w:val="right"/>
      <w:textAlignment w:val="center"/>
    </w:pPr>
    <w:rPr>
      <w:rFonts w:ascii="MS Sans Serif" w:eastAsia="Arial Unicode MS" w:hAnsi="MS Sans Serif" w:cs="Arial Unicode MS"/>
      <w:sz w:val="22"/>
      <w:szCs w:val="22"/>
    </w:rPr>
  </w:style>
  <w:style w:type="paragraph" w:customStyle="1" w:styleId="xl42">
    <w:name w:val="xl42"/>
    <w:basedOn w:val="a"/>
    <w:rsid w:val="00DC48C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MS Sans Serif" w:eastAsia="Arial Unicode MS" w:hAnsi="MS Sans Serif" w:cs="Arial Unicode MS"/>
      <w:sz w:val="22"/>
      <w:szCs w:val="22"/>
    </w:rPr>
  </w:style>
  <w:style w:type="paragraph" w:customStyle="1" w:styleId="xl43">
    <w:name w:val="xl43"/>
    <w:basedOn w:val="a"/>
    <w:rsid w:val="00DC48C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MS Sans Serif" w:eastAsia="Arial Unicode MS" w:hAnsi="MS Sans Serif" w:cs="Arial Unicode MS"/>
      <w:sz w:val="22"/>
      <w:szCs w:val="22"/>
    </w:rPr>
  </w:style>
  <w:style w:type="paragraph" w:customStyle="1" w:styleId="xl44">
    <w:name w:val="xl44"/>
    <w:basedOn w:val="a"/>
    <w:rsid w:val="00DC48C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MS Sans Serif" w:eastAsia="Arial Unicode MS" w:hAnsi="MS Sans Serif" w:cs="Arial Unicode MS"/>
      <w:sz w:val="22"/>
      <w:szCs w:val="22"/>
    </w:rPr>
  </w:style>
  <w:style w:type="paragraph" w:customStyle="1" w:styleId="xl45">
    <w:name w:val="xl45"/>
    <w:basedOn w:val="a"/>
    <w:rsid w:val="00DC48C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MS Sans Serif" w:eastAsia="Arial Unicode MS" w:hAnsi="MS Sans Serif" w:cs="Arial Unicode MS"/>
      <w:sz w:val="22"/>
      <w:szCs w:val="22"/>
    </w:rPr>
  </w:style>
  <w:style w:type="paragraph" w:customStyle="1" w:styleId="xl46">
    <w:name w:val="xl46"/>
    <w:basedOn w:val="a"/>
    <w:rsid w:val="00DC48CB"/>
    <w:pPr>
      <w:pBdr>
        <w:top w:val="single" w:sz="4" w:space="0" w:color="auto"/>
        <w:left w:val="single" w:sz="4" w:space="0" w:color="auto"/>
        <w:bottom w:val="single" w:sz="4" w:space="0" w:color="auto"/>
      </w:pBdr>
      <w:spacing w:before="100" w:beforeAutospacing="1" w:after="100" w:afterAutospacing="1"/>
      <w:jc w:val="center"/>
      <w:textAlignment w:val="center"/>
    </w:pPr>
    <w:rPr>
      <w:rFonts w:ascii="MS Sans Serif" w:eastAsia="Arial Unicode MS" w:hAnsi="MS Sans Serif" w:cs="Arial Unicode MS"/>
      <w:sz w:val="17"/>
      <w:szCs w:val="17"/>
    </w:rPr>
  </w:style>
  <w:style w:type="paragraph" w:customStyle="1" w:styleId="xl47">
    <w:name w:val="xl47"/>
    <w:basedOn w:val="a"/>
    <w:rsid w:val="00DC48CB"/>
    <w:pPr>
      <w:pBdr>
        <w:top w:val="single" w:sz="4" w:space="0" w:color="auto"/>
        <w:bottom w:val="single" w:sz="4" w:space="0" w:color="auto"/>
        <w:right w:val="single" w:sz="4" w:space="0" w:color="auto"/>
      </w:pBdr>
      <w:spacing w:before="100" w:beforeAutospacing="1" w:after="100" w:afterAutospacing="1"/>
      <w:textAlignment w:val="center"/>
    </w:pPr>
    <w:rPr>
      <w:rFonts w:ascii="MS Sans Serif" w:eastAsia="Arial Unicode MS" w:hAnsi="MS Sans Serif" w:cs="Arial Unicode MS"/>
      <w:sz w:val="22"/>
      <w:szCs w:val="22"/>
    </w:rPr>
  </w:style>
  <w:style w:type="paragraph" w:customStyle="1" w:styleId="xl48">
    <w:name w:val="xl48"/>
    <w:basedOn w:val="a"/>
    <w:rsid w:val="00DC48CB"/>
    <w:pPr>
      <w:pBdr>
        <w:top w:val="single" w:sz="4" w:space="0" w:color="auto"/>
        <w:bottom w:val="single" w:sz="4" w:space="0" w:color="auto"/>
      </w:pBdr>
      <w:spacing w:before="100" w:beforeAutospacing="1" w:after="100" w:afterAutospacing="1"/>
      <w:jc w:val="center"/>
      <w:textAlignment w:val="center"/>
    </w:pPr>
    <w:rPr>
      <w:rFonts w:ascii="MS Sans Serif" w:eastAsia="Arial Unicode MS" w:hAnsi="MS Sans Serif" w:cs="Arial Unicode MS"/>
      <w:sz w:val="17"/>
      <w:szCs w:val="17"/>
    </w:rPr>
  </w:style>
  <w:style w:type="paragraph" w:customStyle="1" w:styleId="xl49">
    <w:name w:val="xl49"/>
    <w:basedOn w:val="a"/>
    <w:rsid w:val="00DC48CB"/>
    <w:pPr>
      <w:pBdr>
        <w:top w:val="single" w:sz="4" w:space="0" w:color="auto"/>
        <w:bottom w:val="single" w:sz="4" w:space="0" w:color="auto"/>
      </w:pBdr>
      <w:spacing w:before="100" w:beforeAutospacing="1" w:after="100" w:afterAutospacing="1"/>
      <w:textAlignment w:val="center"/>
    </w:pPr>
    <w:rPr>
      <w:rFonts w:ascii="MS Sans Serif" w:eastAsia="Arial Unicode MS" w:hAnsi="MS Sans Serif" w:cs="Arial Unicode MS"/>
      <w:sz w:val="22"/>
      <w:szCs w:val="22"/>
    </w:rPr>
  </w:style>
  <w:style w:type="paragraph" w:customStyle="1" w:styleId="xl50">
    <w:name w:val="xl50"/>
    <w:basedOn w:val="a"/>
    <w:rsid w:val="00DC48CB"/>
    <w:pPr>
      <w:pBdr>
        <w:top w:val="single" w:sz="4" w:space="0" w:color="auto"/>
        <w:bottom w:val="single" w:sz="4" w:space="0" w:color="auto"/>
      </w:pBdr>
      <w:spacing w:before="100" w:beforeAutospacing="1" w:after="100" w:afterAutospacing="1"/>
      <w:jc w:val="center"/>
      <w:textAlignment w:val="center"/>
    </w:pPr>
    <w:rPr>
      <w:rFonts w:ascii="MS Sans Serif" w:eastAsia="Arial Unicode MS" w:hAnsi="MS Sans Serif" w:cs="Arial Unicode MS"/>
      <w:sz w:val="22"/>
      <w:szCs w:val="22"/>
    </w:rPr>
  </w:style>
  <w:style w:type="paragraph" w:customStyle="1" w:styleId="xl51">
    <w:name w:val="xl51"/>
    <w:basedOn w:val="a"/>
    <w:rsid w:val="00DC48CB"/>
    <w:pPr>
      <w:pBdr>
        <w:top w:val="single" w:sz="4" w:space="0" w:color="auto"/>
        <w:bottom w:val="single" w:sz="4" w:space="0" w:color="auto"/>
      </w:pBdr>
      <w:spacing w:before="100" w:beforeAutospacing="1" w:after="100" w:afterAutospacing="1"/>
      <w:jc w:val="right"/>
      <w:textAlignment w:val="center"/>
    </w:pPr>
    <w:rPr>
      <w:rFonts w:ascii="MS Sans Serif" w:eastAsia="Arial Unicode MS" w:hAnsi="MS Sans Serif" w:cs="Arial Unicode MS"/>
      <w:sz w:val="22"/>
      <w:szCs w:val="22"/>
    </w:rPr>
  </w:style>
  <w:style w:type="paragraph" w:customStyle="1" w:styleId="xl52">
    <w:name w:val="xl52"/>
    <w:basedOn w:val="a"/>
    <w:rsid w:val="00DC48CB"/>
    <w:pPr>
      <w:pBdr>
        <w:left w:val="single" w:sz="4" w:space="0" w:color="auto"/>
        <w:bottom w:val="single" w:sz="4" w:space="0" w:color="auto"/>
      </w:pBdr>
      <w:shd w:val="clear" w:color="auto" w:fill="FFCC00"/>
      <w:spacing w:before="100" w:beforeAutospacing="1" w:after="100" w:afterAutospacing="1"/>
      <w:jc w:val="center"/>
      <w:textAlignment w:val="center"/>
    </w:pPr>
    <w:rPr>
      <w:rFonts w:ascii="MS Sans Serif" w:eastAsia="Arial Unicode MS" w:hAnsi="MS Sans Serif" w:cs="Arial Unicode MS"/>
      <w:sz w:val="17"/>
      <w:szCs w:val="17"/>
    </w:rPr>
  </w:style>
  <w:style w:type="paragraph" w:customStyle="1" w:styleId="xl53">
    <w:name w:val="xl53"/>
    <w:basedOn w:val="a"/>
    <w:rsid w:val="00DC48CB"/>
    <w:pPr>
      <w:pBdr>
        <w:top w:val="single" w:sz="4" w:space="0" w:color="auto"/>
        <w:left w:val="single" w:sz="4" w:space="0" w:color="auto"/>
        <w:right w:val="single" w:sz="4" w:space="0" w:color="auto"/>
      </w:pBdr>
      <w:shd w:val="clear" w:color="auto" w:fill="FFCC00"/>
      <w:spacing w:before="100" w:beforeAutospacing="1" w:after="100" w:afterAutospacing="1"/>
      <w:jc w:val="center"/>
      <w:textAlignment w:val="center"/>
    </w:pPr>
    <w:rPr>
      <w:rFonts w:ascii="MS Sans Serif" w:eastAsia="Arial Unicode MS" w:hAnsi="MS Sans Serif" w:cs="Arial Unicode MS"/>
      <w:sz w:val="17"/>
      <w:szCs w:val="17"/>
    </w:rPr>
  </w:style>
  <w:style w:type="paragraph" w:customStyle="1" w:styleId="xl54">
    <w:name w:val="xl54"/>
    <w:basedOn w:val="a"/>
    <w:rsid w:val="00DC48CB"/>
    <w:pPr>
      <w:pBdr>
        <w:top w:val="single" w:sz="4" w:space="0" w:color="auto"/>
        <w:left w:val="single" w:sz="4" w:space="0" w:color="auto"/>
        <w:bottom w:val="single" w:sz="4" w:space="0" w:color="auto"/>
        <w:right w:val="single" w:sz="4" w:space="0" w:color="auto"/>
      </w:pBdr>
      <w:shd w:val="clear" w:color="auto" w:fill="FFCC00"/>
      <w:spacing w:before="100" w:beforeAutospacing="1" w:after="100" w:afterAutospacing="1"/>
      <w:jc w:val="center"/>
      <w:textAlignment w:val="center"/>
    </w:pPr>
    <w:rPr>
      <w:rFonts w:ascii="MS Sans Serif" w:eastAsia="Arial Unicode MS" w:hAnsi="MS Sans Serif" w:cs="Arial Unicode MS"/>
      <w:sz w:val="17"/>
      <w:szCs w:val="17"/>
    </w:rPr>
  </w:style>
  <w:style w:type="paragraph" w:customStyle="1" w:styleId="xl55">
    <w:name w:val="xl55"/>
    <w:basedOn w:val="a"/>
    <w:rsid w:val="00DC48CB"/>
    <w:pPr>
      <w:pBdr>
        <w:top w:val="single" w:sz="4" w:space="0" w:color="auto"/>
        <w:left w:val="single" w:sz="4" w:space="0" w:color="auto"/>
        <w:right w:val="single" w:sz="4" w:space="0" w:color="auto"/>
      </w:pBdr>
      <w:shd w:val="clear" w:color="auto" w:fill="FFCC00"/>
      <w:spacing w:before="100" w:beforeAutospacing="1" w:after="100" w:afterAutospacing="1"/>
      <w:textAlignment w:val="center"/>
    </w:pPr>
    <w:rPr>
      <w:rFonts w:ascii="MS Sans Serif" w:eastAsia="Arial Unicode MS" w:hAnsi="MS Sans Serif" w:cs="Arial Unicode MS"/>
      <w:sz w:val="22"/>
      <w:szCs w:val="22"/>
    </w:rPr>
  </w:style>
  <w:style w:type="paragraph" w:customStyle="1" w:styleId="xl56">
    <w:name w:val="xl56"/>
    <w:basedOn w:val="a"/>
    <w:rsid w:val="00DC48CB"/>
    <w:pPr>
      <w:pBdr>
        <w:top w:val="single" w:sz="4" w:space="0" w:color="auto"/>
        <w:left w:val="single" w:sz="4" w:space="0" w:color="auto"/>
        <w:right w:val="single" w:sz="4" w:space="0" w:color="auto"/>
      </w:pBdr>
      <w:shd w:val="clear" w:color="auto" w:fill="FFCC00"/>
      <w:spacing w:before="100" w:beforeAutospacing="1" w:after="100" w:afterAutospacing="1"/>
      <w:jc w:val="center"/>
      <w:textAlignment w:val="center"/>
    </w:pPr>
    <w:rPr>
      <w:rFonts w:ascii="MS Sans Serif" w:eastAsia="Arial Unicode MS" w:hAnsi="MS Sans Serif" w:cs="Arial Unicode MS"/>
      <w:sz w:val="22"/>
      <w:szCs w:val="22"/>
    </w:rPr>
  </w:style>
  <w:style w:type="paragraph" w:customStyle="1" w:styleId="xl57">
    <w:name w:val="xl57"/>
    <w:basedOn w:val="a"/>
    <w:rsid w:val="00DC48CB"/>
    <w:pPr>
      <w:pBdr>
        <w:top w:val="single" w:sz="4" w:space="0" w:color="auto"/>
        <w:left w:val="single" w:sz="4" w:space="0" w:color="auto"/>
        <w:right w:val="single" w:sz="4" w:space="0" w:color="auto"/>
      </w:pBdr>
      <w:shd w:val="clear" w:color="auto" w:fill="FFCC00"/>
      <w:spacing w:before="100" w:beforeAutospacing="1" w:after="100" w:afterAutospacing="1"/>
      <w:jc w:val="right"/>
      <w:textAlignment w:val="center"/>
    </w:pPr>
    <w:rPr>
      <w:rFonts w:ascii="MS Sans Serif" w:eastAsia="Arial Unicode MS" w:hAnsi="MS Sans Serif" w:cs="Arial Unicode MS"/>
      <w:sz w:val="22"/>
      <w:szCs w:val="22"/>
    </w:rPr>
  </w:style>
  <w:style w:type="paragraph" w:customStyle="1" w:styleId="xl58">
    <w:name w:val="xl58"/>
    <w:basedOn w:val="a"/>
    <w:rsid w:val="00DC48CB"/>
    <w:pPr>
      <w:pBdr>
        <w:top w:val="single" w:sz="4" w:space="0" w:color="auto"/>
        <w:left w:val="single" w:sz="4" w:space="0" w:color="auto"/>
        <w:right w:val="single" w:sz="4" w:space="0" w:color="auto"/>
      </w:pBdr>
      <w:shd w:val="clear" w:color="auto" w:fill="FFCC00"/>
      <w:spacing w:before="100" w:beforeAutospacing="1" w:after="100" w:afterAutospacing="1"/>
      <w:jc w:val="right"/>
      <w:textAlignment w:val="center"/>
    </w:pPr>
    <w:rPr>
      <w:rFonts w:ascii="MS Sans Serif" w:eastAsia="Arial Unicode MS" w:hAnsi="MS Sans Serif" w:cs="Arial Unicode MS"/>
      <w:sz w:val="22"/>
      <w:szCs w:val="22"/>
    </w:rPr>
  </w:style>
  <w:style w:type="paragraph" w:customStyle="1" w:styleId="xl59">
    <w:name w:val="xl59"/>
    <w:basedOn w:val="a"/>
    <w:rsid w:val="00DC48CB"/>
    <w:pPr>
      <w:pBdr>
        <w:left w:val="single" w:sz="4" w:space="0" w:color="auto"/>
        <w:right w:val="single" w:sz="4" w:space="0" w:color="auto"/>
      </w:pBdr>
      <w:shd w:val="clear" w:color="auto" w:fill="FFCC00"/>
      <w:spacing w:before="100" w:beforeAutospacing="1" w:after="100" w:afterAutospacing="1"/>
      <w:jc w:val="center"/>
      <w:textAlignment w:val="center"/>
    </w:pPr>
    <w:rPr>
      <w:rFonts w:ascii="MS Sans Serif" w:eastAsia="Arial Unicode MS" w:hAnsi="MS Sans Serif" w:cs="Arial Unicode MS"/>
      <w:sz w:val="17"/>
      <w:szCs w:val="17"/>
    </w:rPr>
  </w:style>
  <w:style w:type="paragraph" w:customStyle="1" w:styleId="xl60">
    <w:name w:val="xl60"/>
    <w:basedOn w:val="a"/>
    <w:rsid w:val="00DC48CB"/>
    <w:pPr>
      <w:pBdr>
        <w:left w:val="single" w:sz="4" w:space="0" w:color="auto"/>
        <w:bottom w:val="single" w:sz="4" w:space="0" w:color="auto"/>
        <w:right w:val="single" w:sz="4" w:space="0" w:color="auto"/>
      </w:pBdr>
      <w:shd w:val="clear" w:color="auto" w:fill="FFCC00"/>
      <w:spacing w:before="100" w:beforeAutospacing="1" w:after="100" w:afterAutospacing="1"/>
      <w:jc w:val="center"/>
      <w:textAlignment w:val="center"/>
    </w:pPr>
    <w:rPr>
      <w:rFonts w:ascii="MS Sans Serif" w:eastAsia="Arial Unicode MS" w:hAnsi="MS Sans Serif" w:cs="Arial Unicode MS"/>
      <w:sz w:val="17"/>
      <w:szCs w:val="17"/>
    </w:rPr>
  </w:style>
  <w:style w:type="paragraph" w:customStyle="1" w:styleId="xl61">
    <w:name w:val="xl61"/>
    <w:basedOn w:val="a"/>
    <w:rsid w:val="00DC48CB"/>
    <w:pPr>
      <w:pBdr>
        <w:top w:val="single" w:sz="4" w:space="0" w:color="auto"/>
        <w:left w:val="single" w:sz="4" w:space="0" w:color="auto"/>
        <w:right w:val="single" w:sz="4" w:space="0" w:color="auto"/>
      </w:pBdr>
      <w:spacing w:before="100" w:beforeAutospacing="1" w:after="100" w:afterAutospacing="1"/>
      <w:jc w:val="right"/>
      <w:textAlignment w:val="center"/>
    </w:pPr>
    <w:rPr>
      <w:rFonts w:ascii="MS Sans Serif" w:eastAsia="Arial Unicode MS" w:hAnsi="MS Sans Serif" w:cs="Arial Unicode MS"/>
      <w:sz w:val="22"/>
      <w:szCs w:val="22"/>
    </w:rPr>
  </w:style>
  <w:style w:type="paragraph" w:customStyle="1" w:styleId="xl62">
    <w:name w:val="xl62"/>
    <w:basedOn w:val="a"/>
    <w:rsid w:val="00DC48CB"/>
    <w:pPr>
      <w:pBdr>
        <w:left w:val="single" w:sz="4" w:space="0" w:color="auto"/>
        <w:bottom w:val="single" w:sz="4" w:space="0" w:color="auto"/>
        <w:right w:val="single" w:sz="4" w:space="0" w:color="auto"/>
      </w:pBdr>
      <w:shd w:val="clear" w:color="auto" w:fill="FFCC00"/>
      <w:spacing w:before="100" w:beforeAutospacing="1" w:after="100" w:afterAutospacing="1"/>
      <w:textAlignment w:val="center"/>
    </w:pPr>
    <w:rPr>
      <w:rFonts w:ascii="MS Sans Serif" w:eastAsia="Arial Unicode MS" w:hAnsi="MS Sans Serif" w:cs="Arial Unicode MS"/>
      <w:sz w:val="22"/>
      <w:szCs w:val="22"/>
    </w:rPr>
  </w:style>
  <w:style w:type="paragraph" w:customStyle="1" w:styleId="xl63">
    <w:name w:val="xl63"/>
    <w:basedOn w:val="a"/>
    <w:rsid w:val="00DC48CB"/>
    <w:pPr>
      <w:pBdr>
        <w:left w:val="single" w:sz="4" w:space="0" w:color="auto"/>
        <w:bottom w:val="single" w:sz="4" w:space="0" w:color="auto"/>
        <w:right w:val="single" w:sz="4" w:space="0" w:color="auto"/>
      </w:pBdr>
      <w:shd w:val="clear" w:color="auto" w:fill="FFCC00"/>
      <w:spacing w:before="100" w:beforeAutospacing="1" w:after="100" w:afterAutospacing="1"/>
      <w:jc w:val="center"/>
      <w:textAlignment w:val="center"/>
    </w:pPr>
    <w:rPr>
      <w:rFonts w:ascii="MS Sans Serif" w:eastAsia="Arial Unicode MS" w:hAnsi="MS Sans Serif" w:cs="Arial Unicode MS"/>
      <w:sz w:val="22"/>
      <w:szCs w:val="22"/>
    </w:rPr>
  </w:style>
  <w:style w:type="paragraph" w:customStyle="1" w:styleId="xl64">
    <w:name w:val="xl64"/>
    <w:basedOn w:val="a"/>
    <w:rsid w:val="00DC48CB"/>
    <w:pPr>
      <w:pBdr>
        <w:left w:val="single" w:sz="4" w:space="0" w:color="auto"/>
        <w:bottom w:val="single" w:sz="4" w:space="0" w:color="auto"/>
        <w:right w:val="single" w:sz="4" w:space="0" w:color="auto"/>
      </w:pBdr>
      <w:shd w:val="clear" w:color="auto" w:fill="FFCC00"/>
      <w:spacing w:before="100" w:beforeAutospacing="1" w:after="100" w:afterAutospacing="1"/>
      <w:jc w:val="right"/>
      <w:textAlignment w:val="center"/>
    </w:pPr>
    <w:rPr>
      <w:rFonts w:ascii="MS Sans Serif" w:eastAsia="Arial Unicode MS" w:hAnsi="MS Sans Serif" w:cs="Arial Unicode MS"/>
      <w:sz w:val="22"/>
      <w:szCs w:val="22"/>
    </w:rPr>
  </w:style>
  <w:style w:type="paragraph" w:customStyle="1" w:styleId="xl65">
    <w:name w:val="xl65"/>
    <w:basedOn w:val="a"/>
    <w:rsid w:val="00DC48CB"/>
    <w:pPr>
      <w:pBdr>
        <w:top w:val="single" w:sz="4" w:space="0" w:color="auto"/>
        <w:left w:val="single" w:sz="4" w:space="0" w:color="auto"/>
        <w:right w:val="single" w:sz="4" w:space="0" w:color="auto"/>
      </w:pBdr>
      <w:spacing w:before="100" w:beforeAutospacing="1" w:after="100" w:afterAutospacing="1"/>
      <w:textAlignment w:val="center"/>
    </w:pPr>
    <w:rPr>
      <w:rFonts w:ascii="MS Sans Serif" w:eastAsia="Arial Unicode MS" w:hAnsi="MS Sans Serif" w:cs="Arial Unicode MS"/>
      <w:sz w:val="22"/>
      <w:szCs w:val="22"/>
    </w:rPr>
  </w:style>
  <w:style w:type="paragraph" w:customStyle="1" w:styleId="xl66">
    <w:name w:val="xl66"/>
    <w:basedOn w:val="a"/>
    <w:rsid w:val="00DC48CB"/>
    <w:pPr>
      <w:pBdr>
        <w:top w:val="single" w:sz="4" w:space="0" w:color="auto"/>
        <w:left w:val="single" w:sz="4" w:space="0" w:color="auto"/>
        <w:right w:val="single" w:sz="4" w:space="0" w:color="auto"/>
      </w:pBdr>
      <w:spacing w:before="100" w:beforeAutospacing="1" w:after="100" w:afterAutospacing="1"/>
      <w:jc w:val="center"/>
      <w:textAlignment w:val="center"/>
    </w:pPr>
    <w:rPr>
      <w:rFonts w:ascii="MS Sans Serif" w:eastAsia="Arial Unicode MS" w:hAnsi="MS Sans Serif" w:cs="Arial Unicode MS"/>
      <w:sz w:val="22"/>
      <w:szCs w:val="22"/>
    </w:rPr>
  </w:style>
  <w:style w:type="paragraph" w:customStyle="1" w:styleId="xl67">
    <w:name w:val="xl67"/>
    <w:basedOn w:val="a"/>
    <w:rsid w:val="00DC48CB"/>
    <w:pPr>
      <w:pBdr>
        <w:left w:val="single" w:sz="4" w:space="0" w:color="auto"/>
      </w:pBdr>
      <w:spacing w:before="100" w:beforeAutospacing="1" w:after="100" w:afterAutospacing="1"/>
      <w:jc w:val="center"/>
      <w:textAlignment w:val="center"/>
    </w:pPr>
    <w:rPr>
      <w:rFonts w:ascii="MS Sans Serif" w:eastAsia="Arial Unicode MS" w:hAnsi="MS Sans Serif" w:cs="Arial Unicode MS"/>
      <w:sz w:val="17"/>
      <w:szCs w:val="17"/>
    </w:rPr>
  </w:style>
  <w:style w:type="paragraph" w:customStyle="1" w:styleId="xl68">
    <w:name w:val="xl68"/>
    <w:basedOn w:val="a"/>
    <w:rsid w:val="00DC48CB"/>
    <w:pPr>
      <w:pBdr>
        <w:top w:val="single" w:sz="4" w:space="0" w:color="auto"/>
        <w:right w:val="single" w:sz="4" w:space="0" w:color="auto"/>
      </w:pBdr>
      <w:shd w:val="clear" w:color="auto" w:fill="FFCC00"/>
      <w:spacing w:before="100" w:beforeAutospacing="1" w:after="100" w:afterAutospacing="1"/>
      <w:textAlignment w:val="center"/>
    </w:pPr>
    <w:rPr>
      <w:rFonts w:ascii="MS Sans Serif" w:eastAsia="Arial Unicode MS" w:hAnsi="MS Sans Serif" w:cs="Arial Unicode MS"/>
      <w:sz w:val="22"/>
      <w:szCs w:val="22"/>
    </w:rPr>
  </w:style>
  <w:style w:type="paragraph" w:customStyle="1" w:styleId="xl69">
    <w:name w:val="xl69"/>
    <w:basedOn w:val="a"/>
    <w:rsid w:val="00DC48CB"/>
    <w:pPr>
      <w:pBdr>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70">
    <w:name w:val="xl70"/>
    <w:basedOn w:val="a"/>
    <w:rsid w:val="00DC48CB"/>
    <w:pPr>
      <w:shd w:val="clear" w:color="auto" w:fill="FFFFFF"/>
      <w:spacing w:before="100" w:beforeAutospacing="1" w:after="100" w:afterAutospacing="1"/>
      <w:textAlignment w:val="top"/>
    </w:pPr>
    <w:rPr>
      <w:rFonts w:ascii="MS Sans Serif" w:eastAsia="Arial Unicode MS" w:hAnsi="MS Sans Serif" w:cs="Arial Unicode MS"/>
      <w:sz w:val="24"/>
      <w:szCs w:val="24"/>
    </w:rPr>
  </w:style>
  <w:style w:type="paragraph" w:customStyle="1" w:styleId="xl71">
    <w:name w:val="xl71"/>
    <w:basedOn w:val="a"/>
    <w:rsid w:val="00DC48CB"/>
    <w:pPr>
      <w:spacing w:before="100" w:beforeAutospacing="1" w:after="100" w:afterAutospacing="1"/>
      <w:textAlignment w:val="center"/>
    </w:pPr>
    <w:rPr>
      <w:rFonts w:ascii="MS Sans Serif" w:eastAsia="Arial Unicode MS" w:hAnsi="MS Sans Serif" w:cs="Arial Unicode MS"/>
      <w:b/>
      <w:bCs/>
      <w:sz w:val="17"/>
      <w:szCs w:val="17"/>
    </w:rPr>
  </w:style>
  <w:style w:type="paragraph" w:customStyle="1" w:styleId="xl72">
    <w:name w:val="xl72"/>
    <w:basedOn w:val="a"/>
    <w:rsid w:val="00DC48CB"/>
    <w:pPr>
      <w:shd w:val="clear" w:color="auto" w:fill="FFFFFF"/>
      <w:spacing w:before="100" w:beforeAutospacing="1" w:after="100" w:afterAutospacing="1"/>
      <w:textAlignment w:val="top"/>
    </w:pPr>
    <w:rPr>
      <w:rFonts w:ascii="MS Sans Serif" w:eastAsia="Arial Unicode MS" w:hAnsi="MS Sans Serif" w:cs="Arial Unicode MS"/>
      <w:sz w:val="22"/>
      <w:szCs w:val="22"/>
    </w:rPr>
  </w:style>
  <w:style w:type="paragraph" w:customStyle="1" w:styleId="1f6">
    <w:name w:val="1"/>
    <w:basedOn w:val="a"/>
    <w:rsid w:val="00DC48CB"/>
    <w:pPr>
      <w:spacing w:after="160" w:line="240" w:lineRule="exact"/>
    </w:pPr>
    <w:rPr>
      <w:rFonts w:eastAsia="Calibri"/>
      <w:lang w:eastAsia="zh-CN"/>
    </w:rPr>
  </w:style>
  <w:style w:type="paragraph" w:customStyle="1" w:styleId="WW-">
    <w:name w:val="WW-Цитата"/>
    <w:basedOn w:val="a"/>
    <w:rsid w:val="00DC48CB"/>
    <w:pPr>
      <w:suppressAutoHyphens/>
      <w:ind w:left="-851" w:right="-1050"/>
      <w:jc w:val="both"/>
    </w:pPr>
    <w:rPr>
      <w:sz w:val="24"/>
    </w:rPr>
  </w:style>
  <w:style w:type="paragraph" w:styleId="2d">
    <w:name w:val="List Bullet 2"/>
    <w:basedOn w:val="a"/>
    <w:autoRedefine/>
    <w:rsid w:val="00DC48CB"/>
    <w:pPr>
      <w:tabs>
        <w:tab w:val="num" w:pos="643"/>
      </w:tabs>
      <w:ind w:left="643" w:hanging="360"/>
    </w:pPr>
    <w:rPr>
      <w:sz w:val="24"/>
      <w:lang w:val="en-US"/>
    </w:rPr>
  </w:style>
  <w:style w:type="paragraph" w:customStyle="1" w:styleId="1f7">
    <w:name w:val="Знак Знак Знак Знак Знак1"/>
    <w:basedOn w:val="a"/>
    <w:rsid w:val="00DC48CB"/>
    <w:pPr>
      <w:tabs>
        <w:tab w:val="num" w:pos="567"/>
      </w:tabs>
      <w:spacing w:after="160" w:line="240" w:lineRule="exact"/>
      <w:ind w:hanging="567"/>
    </w:pPr>
    <w:rPr>
      <w:rFonts w:eastAsia="Calibri"/>
      <w:lang w:eastAsia="zh-CN"/>
    </w:rPr>
  </w:style>
  <w:style w:type="paragraph" w:styleId="3a">
    <w:name w:val="List Bullet 3"/>
    <w:basedOn w:val="a"/>
    <w:autoRedefine/>
    <w:rsid w:val="00DC48CB"/>
    <w:rPr>
      <w:sz w:val="24"/>
      <w:lang w:val="en-US"/>
    </w:rPr>
  </w:style>
  <w:style w:type="paragraph" w:customStyle="1" w:styleId="afff9">
    <w:name w:val="Знак Знак Знак Знак Знак"/>
    <w:basedOn w:val="a"/>
    <w:rsid w:val="00DC48CB"/>
    <w:pPr>
      <w:tabs>
        <w:tab w:val="num" w:pos="567"/>
      </w:tabs>
      <w:spacing w:after="160" w:line="240" w:lineRule="exact"/>
      <w:ind w:hanging="567"/>
    </w:pPr>
    <w:rPr>
      <w:lang w:eastAsia="zh-CN"/>
    </w:rPr>
  </w:style>
  <w:style w:type="paragraph" w:customStyle="1" w:styleId="1f8">
    <w:name w:val="Знак1 Знак Знак Знак Знак Знак Знак Знак Знак Знак Знак Знак Знак"/>
    <w:basedOn w:val="a"/>
    <w:rsid w:val="00DC48CB"/>
    <w:pPr>
      <w:spacing w:after="160" w:line="240" w:lineRule="exact"/>
    </w:pPr>
    <w:rPr>
      <w:rFonts w:eastAsia="Calibri"/>
      <w:lang w:eastAsia="zh-CN"/>
    </w:rPr>
  </w:style>
  <w:style w:type="paragraph" w:customStyle="1" w:styleId="212">
    <w:name w:val="Основной текст с отступом 21"/>
    <w:basedOn w:val="a"/>
    <w:rsid w:val="00DC48CB"/>
    <w:pPr>
      <w:ind w:firstLine="720"/>
      <w:jc w:val="both"/>
    </w:pPr>
    <w:rPr>
      <w:sz w:val="28"/>
    </w:rPr>
  </w:style>
  <w:style w:type="paragraph" w:customStyle="1" w:styleId="2e">
    <w:name w:val="Знак Знак Знак Знак Знак2 Знак"/>
    <w:basedOn w:val="a"/>
    <w:rsid w:val="00DC48CB"/>
    <w:pPr>
      <w:tabs>
        <w:tab w:val="num" w:pos="1347"/>
      </w:tabs>
      <w:spacing w:after="160" w:line="240" w:lineRule="exact"/>
    </w:pPr>
    <w:rPr>
      <w:rFonts w:eastAsia="Calibri"/>
      <w:lang w:eastAsia="zh-CN"/>
    </w:rPr>
  </w:style>
  <w:style w:type="paragraph" w:customStyle="1" w:styleId="afffa">
    <w:name w:val="Знак Знак Знак Знак Знак Знак Знак Знак Знак"/>
    <w:basedOn w:val="a"/>
    <w:rsid w:val="00DC48CB"/>
    <w:pPr>
      <w:spacing w:after="160" w:line="240" w:lineRule="exact"/>
    </w:pPr>
    <w:rPr>
      <w:rFonts w:eastAsia="Calibri"/>
      <w:lang w:eastAsia="zh-CN"/>
    </w:rPr>
  </w:style>
  <w:style w:type="paragraph" w:customStyle="1" w:styleId="2f">
    <w:name w:val="Знак Знак Знак Знак Знак2"/>
    <w:basedOn w:val="a"/>
    <w:rsid w:val="00DC48CB"/>
    <w:pPr>
      <w:tabs>
        <w:tab w:val="num" w:pos="1347"/>
      </w:tabs>
      <w:spacing w:after="160" w:line="240" w:lineRule="exact"/>
    </w:pPr>
    <w:rPr>
      <w:rFonts w:eastAsia="Calibri"/>
      <w:lang w:eastAsia="zh-CN"/>
    </w:rPr>
  </w:style>
  <w:style w:type="paragraph" w:customStyle="1" w:styleId="1f9">
    <w:name w:val="Знак Знак1 Знак Знак Знак Знак Знак Знак Знак Знак Знак Знак Знак Знак Знак Знак"/>
    <w:basedOn w:val="a"/>
    <w:rsid w:val="00DC48CB"/>
    <w:pPr>
      <w:spacing w:after="160" w:line="240" w:lineRule="exact"/>
    </w:pPr>
    <w:rPr>
      <w:rFonts w:eastAsia="Calibri"/>
      <w:lang w:eastAsia="zh-CN"/>
    </w:rPr>
  </w:style>
  <w:style w:type="paragraph" w:customStyle="1" w:styleId="110">
    <w:name w:val="Обычный + 11 пт"/>
    <w:aliases w:val="По ширине"/>
    <w:basedOn w:val="a"/>
    <w:rsid w:val="00DC48CB"/>
    <w:pPr>
      <w:shd w:val="clear" w:color="auto" w:fill="FFFFFF"/>
      <w:spacing w:line="274" w:lineRule="exact"/>
      <w:jc w:val="both"/>
    </w:pPr>
    <w:rPr>
      <w:sz w:val="22"/>
      <w:szCs w:val="22"/>
    </w:rPr>
  </w:style>
  <w:style w:type="character" w:customStyle="1" w:styleId="61">
    <w:name w:val="Знак Знак6"/>
    <w:rsid w:val="00DC48CB"/>
    <w:rPr>
      <w:sz w:val="28"/>
      <w:lang w:val="ru-RU" w:eastAsia="ru-RU" w:bidi="ar-SA"/>
    </w:rPr>
  </w:style>
  <w:style w:type="character" w:customStyle="1" w:styleId="H2">
    <w:name w:val="H2 Знак Знак"/>
    <w:rsid w:val="00DC48CB"/>
    <w:rPr>
      <w:sz w:val="28"/>
      <w:lang w:val="ru-RU" w:eastAsia="ru-RU" w:bidi="ar-SA"/>
    </w:rPr>
  </w:style>
  <w:style w:type="paragraph" w:customStyle="1" w:styleId="2f0">
    <w:name w:val="Без интервала2"/>
    <w:rsid w:val="00DC48CB"/>
    <w:pPr>
      <w:jc w:val="right"/>
    </w:pPr>
    <w:rPr>
      <w:rFonts w:eastAsia="Calibri"/>
      <w:b/>
      <w:sz w:val="22"/>
      <w:szCs w:val="22"/>
      <w:lang w:eastAsia="en-US"/>
    </w:rPr>
  </w:style>
  <w:style w:type="character" w:customStyle="1" w:styleId="textspanview">
    <w:name w:val="textspanview"/>
    <w:rsid w:val="00DC48CB"/>
  </w:style>
  <w:style w:type="character" w:customStyle="1" w:styleId="iceouttxt1">
    <w:name w:val="iceouttxt1"/>
    <w:rsid w:val="00DC48CB"/>
    <w:rPr>
      <w:rFonts w:ascii="Arial" w:hAnsi="Arial" w:cs="Arial" w:hint="default"/>
      <w:color w:val="666666"/>
      <w:sz w:val="17"/>
      <w:szCs w:val="17"/>
    </w:rPr>
  </w:style>
  <w:style w:type="paragraph" w:customStyle="1" w:styleId="afffb">
    <w:name w:val="Стиль"/>
    <w:rsid w:val="00DC48CB"/>
    <w:pPr>
      <w:widowControl w:val="0"/>
      <w:autoSpaceDE w:val="0"/>
      <w:autoSpaceDN w:val="0"/>
      <w:adjustRightInd w:val="0"/>
    </w:pPr>
    <w:rPr>
      <w:sz w:val="24"/>
      <w:szCs w:val="24"/>
    </w:rPr>
  </w:style>
  <w:style w:type="paragraph" w:customStyle="1" w:styleId="afffc">
    <w:name w:val="Таблица"/>
    <w:basedOn w:val="a"/>
    <w:rsid w:val="00CF1CC1"/>
    <w:rPr>
      <w:rFonts w:ascii="Arial" w:hAnsi="Arial"/>
      <w:sz w:val="18"/>
    </w:rPr>
  </w:style>
  <w:style w:type="paragraph" w:customStyle="1" w:styleId="afffd">
    <w:name w:val="Текстовка"/>
    <w:basedOn w:val="afffc"/>
    <w:rsid w:val="00CF1CC1"/>
    <w:pPr>
      <w:ind w:firstLine="567"/>
      <w:jc w:val="both"/>
    </w:pPr>
  </w:style>
  <w:style w:type="paragraph" w:customStyle="1" w:styleId="afffe">
    <w:name w:val="Новый подстрочник"/>
    <w:basedOn w:val="afffc"/>
    <w:autoRedefine/>
    <w:rsid w:val="00CF1CC1"/>
    <w:pPr>
      <w:jc w:val="center"/>
    </w:pPr>
    <w:rPr>
      <w:sz w:val="16"/>
    </w:rPr>
  </w:style>
  <w:style w:type="paragraph" w:customStyle="1" w:styleId="2f1">
    <w:name w:val="Обычный2"/>
    <w:rsid w:val="00CF1CC1"/>
    <w:pPr>
      <w:widowControl w:val="0"/>
      <w:ind w:firstLine="567"/>
      <w:jc w:val="both"/>
    </w:pPr>
    <w:rPr>
      <w:rFonts w:ascii="Arial" w:hAnsi="Arial"/>
      <w:snapToGrid w:val="0"/>
    </w:rPr>
  </w:style>
  <w:style w:type="numbering" w:customStyle="1" w:styleId="1fa">
    <w:name w:val="Нет списка1"/>
    <w:next w:val="a2"/>
    <w:semiHidden/>
    <w:rsid w:val="001F7E01"/>
  </w:style>
  <w:style w:type="paragraph" w:styleId="affff">
    <w:name w:val="TOC Heading"/>
    <w:basedOn w:val="10"/>
    <w:next w:val="a"/>
    <w:uiPriority w:val="39"/>
    <w:semiHidden/>
    <w:unhideWhenUsed/>
    <w:qFormat/>
    <w:rsid w:val="001F7E01"/>
    <w:pPr>
      <w:keepLines/>
      <w:spacing w:before="480" w:after="0" w:line="276" w:lineRule="auto"/>
      <w:outlineLvl w:val="9"/>
    </w:pPr>
    <w:rPr>
      <w:rFonts w:ascii="Cambria" w:hAnsi="Cambria"/>
      <w:color w:val="365F91"/>
      <w:kern w:val="0"/>
      <w:sz w:val="28"/>
      <w:szCs w:val="28"/>
      <w:lang w:val="ru-RU" w:eastAsia="ru-RU"/>
    </w:rPr>
  </w:style>
  <w:style w:type="paragraph" w:styleId="2f2">
    <w:name w:val="toc 2"/>
    <w:basedOn w:val="a"/>
    <w:next w:val="a"/>
    <w:autoRedefine/>
    <w:uiPriority w:val="39"/>
    <w:qFormat/>
    <w:rsid w:val="001F7E01"/>
    <w:pPr>
      <w:ind w:left="200"/>
    </w:pPr>
  </w:style>
  <w:style w:type="paragraph" w:styleId="3b">
    <w:name w:val="toc 3"/>
    <w:basedOn w:val="a"/>
    <w:next w:val="a"/>
    <w:autoRedefine/>
    <w:uiPriority w:val="39"/>
    <w:qFormat/>
    <w:rsid w:val="001F7E01"/>
    <w:pPr>
      <w:ind w:left="400"/>
    </w:pPr>
  </w:style>
  <w:style w:type="paragraph" w:styleId="62">
    <w:name w:val="toc 6"/>
    <w:basedOn w:val="a"/>
    <w:next w:val="a"/>
    <w:autoRedefine/>
    <w:uiPriority w:val="39"/>
    <w:rsid w:val="001F7E01"/>
    <w:pPr>
      <w:ind w:left="1000"/>
    </w:pPr>
  </w:style>
  <w:style w:type="paragraph" w:styleId="41">
    <w:name w:val="toc 4"/>
    <w:basedOn w:val="a"/>
    <w:next w:val="a"/>
    <w:autoRedefine/>
    <w:uiPriority w:val="39"/>
    <w:rsid w:val="001F7E01"/>
    <w:pPr>
      <w:ind w:left="600"/>
    </w:pPr>
  </w:style>
  <w:style w:type="paragraph" w:styleId="51">
    <w:name w:val="toc 5"/>
    <w:basedOn w:val="a"/>
    <w:next w:val="a"/>
    <w:autoRedefine/>
    <w:uiPriority w:val="39"/>
    <w:rsid w:val="001F7E01"/>
    <w:pPr>
      <w:ind w:left="800"/>
    </w:pPr>
  </w:style>
  <w:style w:type="character" w:customStyle="1" w:styleId="H22">
    <w:name w:val="H2 Знак Знак2"/>
    <w:rsid w:val="00F65488"/>
    <w:rPr>
      <w:sz w:val="28"/>
    </w:rPr>
  </w:style>
  <w:style w:type="character" w:customStyle="1" w:styleId="160">
    <w:name w:val="Знак Знак16"/>
    <w:rsid w:val="00F65488"/>
    <w:rPr>
      <w:rFonts w:ascii="Arial" w:hAnsi="Arial" w:cs="Arial"/>
      <w:b/>
      <w:bCs/>
      <w:kern w:val="32"/>
      <w:sz w:val="32"/>
      <w:szCs w:val="32"/>
    </w:rPr>
  </w:style>
  <w:style w:type="character" w:customStyle="1" w:styleId="150">
    <w:name w:val="Знак Знак15"/>
    <w:semiHidden/>
    <w:rsid w:val="00F65488"/>
    <w:rPr>
      <w:rFonts w:ascii="Calibri" w:eastAsia="Times New Roman" w:hAnsi="Calibri" w:cs="Times New Roman"/>
      <w:b/>
      <w:bCs/>
      <w:sz w:val="28"/>
      <w:szCs w:val="28"/>
    </w:rPr>
  </w:style>
  <w:style w:type="character" w:customStyle="1" w:styleId="140">
    <w:name w:val="Знак Знак14"/>
    <w:semiHidden/>
    <w:rsid w:val="00F65488"/>
    <w:rPr>
      <w:rFonts w:ascii="Calibri" w:eastAsia="Times New Roman" w:hAnsi="Calibri" w:cs="Times New Roman"/>
      <w:b/>
      <w:bCs/>
      <w:sz w:val="22"/>
      <w:szCs w:val="22"/>
    </w:rPr>
  </w:style>
  <w:style w:type="character" w:customStyle="1" w:styleId="120">
    <w:name w:val="Знак Знак12"/>
    <w:semiHidden/>
    <w:rsid w:val="00F65488"/>
    <w:rPr>
      <w:rFonts w:ascii="Calibri" w:eastAsia="Times New Roman" w:hAnsi="Calibri" w:cs="Times New Roman"/>
      <w:i/>
      <w:iCs/>
      <w:sz w:val="24"/>
      <w:szCs w:val="24"/>
    </w:rPr>
  </w:style>
  <w:style w:type="character" w:customStyle="1" w:styleId="100">
    <w:name w:val="Знак Знак10"/>
    <w:locked/>
    <w:rsid w:val="00F65488"/>
  </w:style>
  <w:style w:type="character" w:customStyle="1" w:styleId="91">
    <w:name w:val="Знак Знак9"/>
    <w:locked/>
    <w:rsid w:val="00F65488"/>
    <w:rPr>
      <w:sz w:val="16"/>
      <w:szCs w:val="16"/>
    </w:rPr>
  </w:style>
  <w:style w:type="character" w:customStyle="1" w:styleId="81">
    <w:name w:val="Знак Знак8"/>
    <w:locked/>
    <w:rsid w:val="00F65488"/>
    <w:rPr>
      <w:b/>
      <w:sz w:val="28"/>
    </w:rPr>
  </w:style>
  <w:style w:type="character" w:customStyle="1" w:styleId="52">
    <w:name w:val="Знак Знак5"/>
    <w:rsid w:val="00F65488"/>
  </w:style>
  <w:style w:type="character" w:customStyle="1" w:styleId="213">
    <w:name w:val="Название 2 Знак Знак1"/>
    <w:rsid w:val="00F65488"/>
  </w:style>
  <w:style w:type="character" w:customStyle="1" w:styleId="71">
    <w:name w:val="Знак Знак7"/>
    <w:rsid w:val="00F65488"/>
  </w:style>
  <w:style w:type="character" w:customStyle="1" w:styleId="42">
    <w:name w:val="Знак Знак4"/>
    <w:rsid w:val="00F65488"/>
    <w:rPr>
      <w:rFonts w:ascii="Tahoma" w:hAnsi="Tahoma" w:cs="Tahoma"/>
      <w:sz w:val="16"/>
      <w:szCs w:val="16"/>
    </w:rPr>
  </w:style>
  <w:style w:type="character" w:customStyle="1" w:styleId="130">
    <w:name w:val="Знак Знак13"/>
    <w:rsid w:val="00F65488"/>
    <w:rPr>
      <w:sz w:val="24"/>
    </w:rPr>
  </w:style>
  <w:style w:type="character" w:customStyle="1" w:styleId="111">
    <w:name w:val="Знак Знак11"/>
    <w:rsid w:val="00F65488"/>
    <w:rPr>
      <w:b/>
      <w:sz w:val="24"/>
    </w:rPr>
  </w:style>
  <w:style w:type="character" w:customStyle="1" w:styleId="3c">
    <w:name w:val="Знак Знак3"/>
    <w:rsid w:val="00F65488"/>
    <w:rPr>
      <w:sz w:val="16"/>
      <w:szCs w:val="16"/>
    </w:rPr>
  </w:style>
  <w:style w:type="character" w:customStyle="1" w:styleId="2f3">
    <w:name w:val="Знак Знак2"/>
    <w:rsid w:val="00F65488"/>
    <w:rPr>
      <w:rFonts w:eastAsia="Calibri"/>
      <w:szCs w:val="24"/>
    </w:rPr>
  </w:style>
  <w:style w:type="character" w:customStyle="1" w:styleId="1fb">
    <w:name w:val="Знак Знак1"/>
    <w:rsid w:val="00F65488"/>
    <w:rPr>
      <w:b/>
      <w:bCs/>
      <w:sz w:val="22"/>
      <w:shd w:val="clear" w:color="auto" w:fill="FFFFFF"/>
    </w:rPr>
  </w:style>
  <w:style w:type="paragraph" w:customStyle="1" w:styleId="xl73">
    <w:name w:val="xl73"/>
    <w:basedOn w:val="a"/>
    <w:rsid w:val="00F65488"/>
    <w:pPr>
      <w:spacing w:before="100" w:beforeAutospacing="1" w:after="100" w:afterAutospacing="1"/>
      <w:jc w:val="center"/>
      <w:textAlignment w:val="top"/>
    </w:pPr>
    <w:rPr>
      <w:rFonts w:eastAsia="Arial Unicode MS"/>
      <w:sz w:val="12"/>
      <w:szCs w:val="12"/>
    </w:rPr>
  </w:style>
  <w:style w:type="paragraph" w:customStyle="1" w:styleId="xl74">
    <w:name w:val="xl74"/>
    <w:basedOn w:val="a"/>
    <w:rsid w:val="00F65488"/>
    <w:pPr>
      <w:pBdr>
        <w:top w:val="single" w:sz="4" w:space="0" w:color="auto"/>
        <w:left w:val="single" w:sz="4" w:space="0" w:color="auto"/>
        <w:bottom w:val="single" w:sz="4" w:space="0" w:color="auto"/>
      </w:pBdr>
      <w:spacing w:before="100" w:beforeAutospacing="1" w:after="100" w:afterAutospacing="1"/>
      <w:jc w:val="center"/>
      <w:textAlignment w:val="center"/>
    </w:pPr>
    <w:rPr>
      <w:rFonts w:eastAsia="Arial Unicode MS"/>
      <w:sz w:val="18"/>
      <w:szCs w:val="18"/>
    </w:rPr>
  </w:style>
  <w:style w:type="paragraph" w:customStyle="1" w:styleId="xl75">
    <w:name w:val="xl75"/>
    <w:basedOn w:val="a"/>
    <w:rsid w:val="00F65488"/>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sz w:val="18"/>
      <w:szCs w:val="18"/>
    </w:rPr>
  </w:style>
  <w:style w:type="paragraph" w:customStyle="1" w:styleId="xl76">
    <w:name w:val="xl76"/>
    <w:basedOn w:val="a"/>
    <w:rsid w:val="00F6548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sz w:val="18"/>
      <w:szCs w:val="18"/>
    </w:rPr>
  </w:style>
  <w:style w:type="paragraph" w:customStyle="1" w:styleId="xl77">
    <w:name w:val="xl77"/>
    <w:basedOn w:val="a"/>
    <w:rsid w:val="001509C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8">
    <w:name w:val="xl78"/>
    <w:basedOn w:val="a"/>
    <w:rsid w:val="001509C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79">
    <w:name w:val="xl79"/>
    <w:basedOn w:val="a"/>
    <w:rsid w:val="001509C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80">
    <w:name w:val="xl80"/>
    <w:basedOn w:val="a"/>
    <w:rsid w:val="001509C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81">
    <w:name w:val="xl81"/>
    <w:basedOn w:val="a"/>
    <w:rsid w:val="001509C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82">
    <w:name w:val="xl82"/>
    <w:basedOn w:val="a"/>
    <w:rsid w:val="001509CD"/>
    <w:pPr>
      <w:pBdr>
        <w:top w:val="single" w:sz="4" w:space="0" w:color="auto"/>
        <w:left w:val="single" w:sz="4" w:space="31" w:color="auto"/>
        <w:bottom w:val="single" w:sz="4" w:space="0" w:color="auto"/>
        <w:right w:val="single" w:sz="4" w:space="0" w:color="auto"/>
      </w:pBdr>
      <w:spacing w:before="100" w:beforeAutospacing="1" w:after="100" w:afterAutospacing="1"/>
      <w:ind w:firstLineChars="1500" w:firstLine="1500"/>
      <w:textAlignment w:val="center"/>
    </w:pPr>
    <w:rPr>
      <w:sz w:val="24"/>
      <w:szCs w:val="24"/>
    </w:rPr>
  </w:style>
  <w:style w:type="paragraph" w:customStyle="1" w:styleId="xl83">
    <w:name w:val="xl83"/>
    <w:basedOn w:val="a"/>
    <w:rsid w:val="001509C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84">
    <w:name w:val="xl84"/>
    <w:basedOn w:val="a"/>
    <w:rsid w:val="001509C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5">
    <w:name w:val="xl85"/>
    <w:basedOn w:val="a"/>
    <w:rsid w:val="001509C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86">
    <w:name w:val="xl86"/>
    <w:basedOn w:val="a"/>
    <w:rsid w:val="001509C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87">
    <w:name w:val="xl87"/>
    <w:basedOn w:val="a"/>
    <w:rsid w:val="001509C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88">
    <w:name w:val="xl88"/>
    <w:basedOn w:val="a"/>
    <w:rsid w:val="001509CD"/>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89">
    <w:name w:val="xl89"/>
    <w:basedOn w:val="a"/>
    <w:rsid w:val="001509C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90">
    <w:name w:val="xl90"/>
    <w:basedOn w:val="a"/>
    <w:rsid w:val="001509C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1">
    <w:name w:val="xl91"/>
    <w:basedOn w:val="a"/>
    <w:rsid w:val="001509CD"/>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92">
    <w:name w:val="xl92"/>
    <w:basedOn w:val="a"/>
    <w:rsid w:val="001509CD"/>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93">
    <w:name w:val="xl93"/>
    <w:basedOn w:val="a"/>
    <w:rsid w:val="001509C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xl94">
    <w:name w:val="xl94"/>
    <w:basedOn w:val="a"/>
    <w:rsid w:val="001509CD"/>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5">
    <w:name w:val="xl95"/>
    <w:basedOn w:val="a"/>
    <w:rsid w:val="001509CD"/>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6">
    <w:name w:val="xl96"/>
    <w:basedOn w:val="a"/>
    <w:rsid w:val="001509CD"/>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s>
</file>

<file path=word/webSettings.xml><?xml version="1.0" encoding="utf-8"?>
<w:webSettings xmlns:r="http://schemas.openxmlformats.org/officeDocument/2006/relationships" xmlns:w="http://schemas.openxmlformats.org/wordprocessingml/2006/main">
  <w:divs>
    <w:div w:id="82650210">
      <w:bodyDiv w:val="1"/>
      <w:marLeft w:val="0"/>
      <w:marRight w:val="0"/>
      <w:marTop w:val="0"/>
      <w:marBottom w:val="0"/>
      <w:divBdr>
        <w:top w:val="none" w:sz="0" w:space="0" w:color="auto"/>
        <w:left w:val="none" w:sz="0" w:space="0" w:color="auto"/>
        <w:bottom w:val="none" w:sz="0" w:space="0" w:color="auto"/>
        <w:right w:val="none" w:sz="0" w:space="0" w:color="auto"/>
      </w:divBdr>
    </w:div>
    <w:div w:id="274599357">
      <w:bodyDiv w:val="1"/>
      <w:marLeft w:val="0"/>
      <w:marRight w:val="0"/>
      <w:marTop w:val="0"/>
      <w:marBottom w:val="0"/>
      <w:divBdr>
        <w:top w:val="none" w:sz="0" w:space="0" w:color="auto"/>
        <w:left w:val="none" w:sz="0" w:space="0" w:color="auto"/>
        <w:bottom w:val="none" w:sz="0" w:space="0" w:color="auto"/>
        <w:right w:val="none" w:sz="0" w:space="0" w:color="auto"/>
      </w:divBdr>
    </w:div>
    <w:div w:id="276185300">
      <w:bodyDiv w:val="1"/>
      <w:marLeft w:val="0"/>
      <w:marRight w:val="0"/>
      <w:marTop w:val="0"/>
      <w:marBottom w:val="0"/>
      <w:divBdr>
        <w:top w:val="none" w:sz="0" w:space="0" w:color="auto"/>
        <w:left w:val="none" w:sz="0" w:space="0" w:color="auto"/>
        <w:bottom w:val="none" w:sz="0" w:space="0" w:color="auto"/>
        <w:right w:val="none" w:sz="0" w:space="0" w:color="auto"/>
      </w:divBdr>
    </w:div>
    <w:div w:id="287588348">
      <w:bodyDiv w:val="1"/>
      <w:marLeft w:val="0"/>
      <w:marRight w:val="0"/>
      <w:marTop w:val="0"/>
      <w:marBottom w:val="0"/>
      <w:divBdr>
        <w:top w:val="none" w:sz="0" w:space="0" w:color="auto"/>
        <w:left w:val="none" w:sz="0" w:space="0" w:color="auto"/>
        <w:bottom w:val="none" w:sz="0" w:space="0" w:color="auto"/>
        <w:right w:val="none" w:sz="0" w:space="0" w:color="auto"/>
      </w:divBdr>
    </w:div>
    <w:div w:id="304089862">
      <w:bodyDiv w:val="1"/>
      <w:marLeft w:val="0"/>
      <w:marRight w:val="0"/>
      <w:marTop w:val="0"/>
      <w:marBottom w:val="0"/>
      <w:divBdr>
        <w:top w:val="none" w:sz="0" w:space="0" w:color="auto"/>
        <w:left w:val="none" w:sz="0" w:space="0" w:color="auto"/>
        <w:bottom w:val="none" w:sz="0" w:space="0" w:color="auto"/>
        <w:right w:val="none" w:sz="0" w:space="0" w:color="auto"/>
      </w:divBdr>
    </w:div>
    <w:div w:id="450898363">
      <w:bodyDiv w:val="1"/>
      <w:marLeft w:val="0"/>
      <w:marRight w:val="0"/>
      <w:marTop w:val="0"/>
      <w:marBottom w:val="0"/>
      <w:divBdr>
        <w:top w:val="none" w:sz="0" w:space="0" w:color="auto"/>
        <w:left w:val="none" w:sz="0" w:space="0" w:color="auto"/>
        <w:bottom w:val="none" w:sz="0" w:space="0" w:color="auto"/>
        <w:right w:val="none" w:sz="0" w:space="0" w:color="auto"/>
      </w:divBdr>
    </w:div>
    <w:div w:id="636489572">
      <w:bodyDiv w:val="1"/>
      <w:marLeft w:val="0"/>
      <w:marRight w:val="0"/>
      <w:marTop w:val="0"/>
      <w:marBottom w:val="0"/>
      <w:divBdr>
        <w:top w:val="none" w:sz="0" w:space="0" w:color="auto"/>
        <w:left w:val="none" w:sz="0" w:space="0" w:color="auto"/>
        <w:bottom w:val="none" w:sz="0" w:space="0" w:color="auto"/>
        <w:right w:val="none" w:sz="0" w:space="0" w:color="auto"/>
      </w:divBdr>
    </w:div>
    <w:div w:id="658310511">
      <w:bodyDiv w:val="1"/>
      <w:marLeft w:val="0"/>
      <w:marRight w:val="0"/>
      <w:marTop w:val="0"/>
      <w:marBottom w:val="0"/>
      <w:divBdr>
        <w:top w:val="none" w:sz="0" w:space="0" w:color="auto"/>
        <w:left w:val="none" w:sz="0" w:space="0" w:color="auto"/>
        <w:bottom w:val="none" w:sz="0" w:space="0" w:color="auto"/>
        <w:right w:val="none" w:sz="0" w:space="0" w:color="auto"/>
      </w:divBdr>
    </w:div>
    <w:div w:id="698163516">
      <w:bodyDiv w:val="1"/>
      <w:marLeft w:val="0"/>
      <w:marRight w:val="0"/>
      <w:marTop w:val="0"/>
      <w:marBottom w:val="0"/>
      <w:divBdr>
        <w:top w:val="none" w:sz="0" w:space="0" w:color="auto"/>
        <w:left w:val="none" w:sz="0" w:space="0" w:color="auto"/>
        <w:bottom w:val="none" w:sz="0" w:space="0" w:color="auto"/>
        <w:right w:val="none" w:sz="0" w:space="0" w:color="auto"/>
      </w:divBdr>
    </w:div>
    <w:div w:id="806355500">
      <w:bodyDiv w:val="1"/>
      <w:marLeft w:val="0"/>
      <w:marRight w:val="0"/>
      <w:marTop w:val="0"/>
      <w:marBottom w:val="0"/>
      <w:divBdr>
        <w:top w:val="none" w:sz="0" w:space="0" w:color="auto"/>
        <w:left w:val="none" w:sz="0" w:space="0" w:color="auto"/>
        <w:bottom w:val="none" w:sz="0" w:space="0" w:color="auto"/>
        <w:right w:val="none" w:sz="0" w:space="0" w:color="auto"/>
      </w:divBdr>
    </w:div>
    <w:div w:id="873348343">
      <w:bodyDiv w:val="1"/>
      <w:marLeft w:val="0"/>
      <w:marRight w:val="0"/>
      <w:marTop w:val="0"/>
      <w:marBottom w:val="0"/>
      <w:divBdr>
        <w:top w:val="none" w:sz="0" w:space="0" w:color="auto"/>
        <w:left w:val="none" w:sz="0" w:space="0" w:color="auto"/>
        <w:bottom w:val="none" w:sz="0" w:space="0" w:color="auto"/>
        <w:right w:val="none" w:sz="0" w:space="0" w:color="auto"/>
      </w:divBdr>
    </w:div>
    <w:div w:id="896362335">
      <w:bodyDiv w:val="1"/>
      <w:marLeft w:val="0"/>
      <w:marRight w:val="0"/>
      <w:marTop w:val="0"/>
      <w:marBottom w:val="0"/>
      <w:divBdr>
        <w:top w:val="none" w:sz="0" w:space="0" w:color="auto"/>
        <w:left w:val="none" w:sz="0" w:space="0" w:color="auto"/>
        <w:bottom w:val="none" w:sz="0" w:space="0" w:color="auto"/>
        <w:right w:val="none" w:sz="0" w:space="0" w:color="auto"/>
      </w:divBdr>
    </w:div>
    <w:div w:id="1012025341">
      <w:bodyDiv w:val="1"/>
      <w:marLeft w:val="0"/>
      <w:marRight w:val="0"/>
      <w:marTop w:val="0"/>
      <w:marBottom w:val="0"/>
      <w:divBdr>
        <w:top w:val="none" w:sz="0" w:space="0" w:color="auto"/>
        <w:left w:val="none" w:sz="0" w:space="0" w:color="auto"/>
        <w:bottom w:val="none" w:sz="0" w:space="0" w:color="auto"/>
        <w:right w:val="none" w:sz="0" w:space="0" w:color="auto"/>
      </w:divBdr>
    </w:div>
    <w:div w:id="1051348921">
      <w:bodyDiv w:val="1"/>
      <w:marLeft w:val="0"/>
      <w:marRight w:val="0"/>
      <w:marTop w:val="0"/>
      <w:marBottom w:val="0"/>
      <w:divBdr>
        <w:top w:val="none" w:sz="0" w:space="0" w:color="auto"/>
        <w:left w:val="none" w:sz="0" w:space="0" w:color="auto"/>
        <w:bottom w:val="none" w:sz="0" w:space="0" w:color="auto"/>
        <w:right w:val="none" w:sz="0" w:space="0" w:color="auto"/>
      </w:divBdr>
    </w:div>
    <w:div w:id="1100493387">
      <w:bodyDiv w:val="1"/>
      <w:marLeft w:val="0"/>
      <w:marRight w:val="0"/>
      <w:marTop w:val="0"/>
      <w:marBottom w:val="0"/>
      <w:divBdr>
        <w:top w:val="none" w:sz="0" w:space="0" w:color="auto"/>
        <w:left w:val="none" w:sz="0" w:space="0" w:color="auto"/>
        <w:bottom w:val="none" w:sz="0" w:space="0" w:color="auto"/>
        <w:right w:val="none" w:sz="0" w:space="0" w:color="auto"/>
      </w:divBdr>
    </w:div>
    <w:div w:id="1102916262">
      <w:bodyDiv w:val="1"/>
      <w:marLeft w:val="0"/>
      <w:marRight w:val="0"/>
      <w:marTop w:val="0"/>
      <w:marBottom w:val="0"/>
      <w:divBdr>
        <w:top w:val="none" w:sz="0" w:space="0" w:color="auto"/>
        <w:left w:val="none" w:sz="0" w:space="0" w:color="auto"/>
        <w:bottom w:val="none" w:sz="0" w:space="0" w:color="auto"/>
        <w:right w:val="none" w:sz="0" w:space="0" w:color="auto"/>
      </w:divBdr>
    </w:div>
    <w:div w:id="1180125089">
      <w:bodyDiv w:val="1"/>
      <w:marLeft w:val="0"/>
      <w:marRight w:val="0"/>
      <w:marTop w:val="0"/>
      <w:marBottom w:val="0"/>
      <w:divBdr>
        <w:top w:val="none" w:sz="0" w:space="0" w:color="auto"/>
        <w:left w:val="none" w:sz="0" w:space="0" w:color="auto"/>
        <w:bottom w:val="none" w:sz="0" w:space="0" w:color="auto"/>
        <w:right w:val="none" w:sz="0" w:space="0" w:color="auto"/>
      </w:divBdr>
    </w:div>
    <w:div w:id="1252079160">
      <w:bodyDiv w:val="1"/>
      <w:marLeft w:val="0"/>
      <w:marRight w:val="0"/>
      <w:marTop w:val="0"/>
      <w:marBottom w:val="0"/>
      <w:divBdr>
        <w:top w:val="none" w:sz="0" w:space="0" w:color="auto"/>
        <w:left w:val="none" w:sz="0" w:space="0" w:color="auto"/>
        <w:bottom w:val="none" w:sz="0" w:space="0" w:color="auto"/>
        <w:right w:val="none" w:sz="0" w:space="0" w:color="auto"/>
      </w:divBdr>
    </w:div>
    <w:div w:id="1277835384">
      <w:bodyDiv w:val="1"/>
      <w:marLeft w:val="0"/>
      <w:marRight w:val="0"/>
      <w:marTop w:val="0"/>
      <w:marBottom w:val="0"/>
      <w:divBdr>
        <w:top w:val="none" w:sz="0" w:space="0" w:color="auto"/>
        <w:left w:val="none" w:sz="0" w:space="0" w:color="auto"/>
        <w:bottom w:val="none" w:sz="0" w:space="0" w:color="auto"/>
        <w:right w:val="none" w:sz="0" w:space="0" w:color="auto"/>
      </w:divBdr>
    </w:div>
    <w:div w:id="1357580320">
      <w:bodyDiv w:val="1"/>
      <w:marLeft w:val="0"/>
      <w:marRight w:val="0"/>
      <w:marTop w:val="0"/>
      <w:marBottom w:val="0"/>
      <w:divBdr>
        <w:top w:val="none" w:sz="0" w:space="0" w:color="auto"/>
        <w:left w:val="none" w:sz="0" w:space="0" w:color="auto"/>
        <w:bottom w:val="none" w:sz="0" w:space="0" w:color="auto"/>
        <w:right w:val="none" w:sz="0" w:space="0" w:color="auto"/>
      </w:divBdr>
    </w:div>
    <w:div w:id="1519737500">
      <w:bodyDiv w:val="1"/>
      <w:marLeft w:val="0"/>
      <w:marRight w:val="0"/>
      <w:marTop w:val="0"/>
      <w:marBottom w:val="0"/>
      <w:divBdr>
        <w:top w:val="none" w:sz="0" w:space="0" w:color="auto"/>
        <w:left w:val="none" w:sz="0" w:space="0" w:color="auto"/>
        <w:bottom w:val="none" w:sz="0" w:space="0" w:color="auto"/>
        <w:right w:val="none" w:sz="0" w:space="0" w:color="auto"/>
      </w:divBdr>
    </w:div>
    <w:div w:id="1575432422">
      <w:bodyDiv w:val="1"/>
      <w:marLeft w:val="0"/>
      <w:marRight w:val="0"/>
      <w:marTop w:val="0"/>
      <w:marBottom w:val="0"/>
      <w:divBdr>
        <w:top w:val="none" w:sz="0" w:space="0" w:color="auto"/>
        <w:left w:val="none" w:sz="0" w:space="0" w:color="auto"/>
        <w:bottom w:val="none" w:sz="0" w:space="0" w:color="auto"/>
        <w:right w:val="none" w:sz="0" w:space="0" w:color="auto"/>
      </w:divBdr>
    </w:div>
    <w:div w:id="1577662531">
      <w:bodyDiv w:val="1"/>
      <w:marLeft w:val="0"/>
      <w:marRight w:val="0"/>
      <w:marTop w:val="0"/>
      <w:marBottom w:val="0"/>
      <w:divBdr>
        <w:top w:val="none" w:sz="0" w:space="0" w:color="auto"/>
        <w:left w:val="none" w:sz="0" w:space="0" w:color="auto"/>
        <w:bottom w:val="none" w:sz="0" w:space="0" w:color="auto"/>
        <w:right w:val="none" w:sz="0" w:space="0" w:color="auto"/>
      </w:divBdr>
    </w:div>
    <w:div w:id="1602688391">
      <w:bodyDiv w:val="1"/>
      <w:marLeft w:val="0"/>
      <w:marRight w:val="0"/>
      <w:marTop w:val="0"/>
      <w:marBottom w:val="0"/>
      <w:divBdr>
        <w:top w:val="none" w:sz="0" w:space="0" w:color="auto"/>
        <w:left w:val="none" w:sz="0" w:space="0" w:color="auto"/>
        <w:bottom w:val="none" w:sz="0" w:space="0" w:color="auto"/>
        <w:right w:val="none" w:sz="0" w:space="0" w:color="auto"/>
      </w:divBdr>
    </w:div>
    <w:div w:id="1620330624">
      <w:bodyDiv w:val="1"/>
      <w:marLeft w:val="0"/>
      <w:marRight w:val="0"/>
      <w:marTop w:val="0"/>
      <w:marBottom w:val="0"/>
      <w:divBdr>
        <w:top w:val="none" w:sz="0" w:space="0" w:color="auto"/>
        <w:left w:val="none" w:sz="0" w:space="0" w:color="auto"/>
        <w:bottom w:val="none" w:sz="0" w:space="0" w:color="auto"/>
        <w:right w:val="none" w:sz="0" w:space="0" w:color="auto"/>
      </w:divBdr>
    </w:div>
    <w:div w:id="1657370682">
      <w:bodyDiv w:val="1"/>
      <w:marLeft w:val="0"/>
      <w:marRight w:val="0"/>
      <w:marTop w:val="0"/>
      <w:marBottom w:val="0"/>
      <w:divBdr>
        <w:top w:val="none" w:sz="0" w:space="0" w:color="auto"/>
        <w:left w:val="none" w:sz="0" w:space="0" w:color="auto"/>
        <w:bottom w:val="none" w:sz="0" w:space="0" w:color="auto"/>
        <w:right w:val="none" w:sz="0" w:space="0" w:color="auto"/>
      </w:divBdr>
    </w:div>
    <w:div w:id="1688754205">
      <w:bodyDiv w:val="1"/>
      <w:marLeft w:val="0"/>
      <w:marRight w:val="0"/>
      <w:marTop w:val="0"/>
      <w:marBottom w:val="0"/>
      <w:divBdr>
        <w:top w:val="none" w:sz="0" w:space="0" w:color="auto"/>
        <w:left w:val="none" w:sz="0" w:space="0" w:color="auto"/>
        <w:bottom w:val="none" w:sz="0" w:space="0" w:color="auto"/>
        <w:right w:val="none" w:sz="0" w:space="0" w:color="auto"/>
      </w:divBdr>
    </w:div>
    <w:div w:id="1708293744">
      <w:bodyDiv w:val="1"/>
      <w:marLeft w:val="0"/>
      <w:marRight w:val="0"/>
      <w:marTop w:val="0"/>
      <w:marBottom w:val="0"/>
      <w:divBdr>
        <w:top w:val="none" w:sz="0" w:space="0" w:color="auto"/>
        <w:left w:val="none" w:sz="0" w:space="0" w:color="auto"/>
        <w:bottom w:val="none" w:sz="0" w:space="0" w:color="auto"/>
        <w:right w:val="none" w:sz="0" w:space="0" w:color="auto"/>
      </w:divBdr>
    </w:div>
    <w:div w:id="1715958290">
      <w:bodyDiv w:val="1"/>
      <w:marLeft w:val="0"/>
      <w:marRight w:val="0"/>
      <w:marTop w:val="0"/>
      <w:marBottom w:val="0"/>
      <w:divBdr>
        <w:top w:val="none" w:sz="0" w:space="0" w:color="auto"/>
        <w:left w:val="none" w:sz="0" w:space="0" w:color="auto"/>
        <w:bottom w:val="none" w:sz="0" w:space="0" w:color="auto"/>
        <w:right w:val="none" w:sz="0" w:space="0" w:color="auto"/>
      </w:divBdr>
    </w:div>
    <w:div w:id="1725566930">
      <w:bodyDiv w:val="1"/>
      <w:marLeft w:val="0"/>
      <w:marRight w:val="0"/>
      <w:marTop w:val="0"/>
      <w:marBottom w:val="0"/>
      <w:divBdr>
        <w:top w:val="none" w:sz="0" w:space="0" w:color="auto"/>
        <w:left w:val="none" w:sz="0" w:space="0" w:color="auto"/>
        <w:bottom w:val="none" w:sz="0" w:space="0" w:color="auto"/>
        <w:right w:val="none" w:sz="0" w:space="0" w:color="auto"/>
      </w:divBdr>
    </w:div>
    <w:div w:id="1767654243">
      <w:bodyDiv w:val="1"/>
      <w:marLeft w:val="0"/>
      <w:marRight w:val="0"/>
      <w:marTop w:val="0"/>
      <w:marBottom w:val="0"/>
      <w:divBdr>
        <w:top w:val="none" w:sz="0" w:space="0" w:color="auto"/>
        <w:left w:val="none" w:sz="0" w:space="0" w:color="auto"/>
        <w:bottom w:val="none" w:sz="0" w:space="0" w:color="auto"/>
        <w:right w:val="none" w:sz="0" w:space="0" w:color="auto"/>
      </w:divBdr>
    </w:div>
    <w:div w:id="1778522596">
      <w:bodyDiv w:val="1"/>
      <w:marLeft w:val="0"/>
      <w:marRight w:val="0"/>
      <w:marTop w:val="0"/>
      <w:marBottom w:val="0"/>
      <w:divBdr>
        <w:top w:val="none" w:sz="0" w:space="0" w:color="auto"/>
        <w:left w:val="none" w:sz="0" w:space="0" w:color="auto"/>
        <w:bottom w:val="none" w:sz="0" w:space="0" w:color="auto"/>
        <w:right w:val="none" w:sz="0" w:space="0" w:color="auto"/>
      </w:divBdr>
    </w:div>
    <w:div w:id="1795903066">
      <w:bodyDiv w:val="1"/>
      <w:marLeft w:val="0"/>
      <w:marRight w:val="0"/>
      <w:marTop w:val="0"/>
      <w:marBottom w:val="0"/>
      <w:divBdr>
        <w:top w:val="none" w:sz="0" w:space="0" w:color="auto"/>
        <w:left w:val="none" w:sz="0" w:space="0" w:color="auto"/>
        <w:bottom w:val="none" w:sz="0" w:space="0" w:color="auto"/>
        <w:right w:val="none" w:sz="0" w:space="0" w:color="auto"/>
      </w:divBdr>
    </w:div>
    <w:div w:id="1852252693">
      <w:bodyDiv w:val="1"/>
      <w:marLeft w:val="0"/>
      <w:marRight w:val="0"/>
      <w:marTop w:val="0"/>
      <w:marBottom w:val="0"/>
      <w:divBdr>
        <w:top w:val="none" w:sz="0" w:space="0" w:color="auto"/>
        <w:left w:val="none" w:sz="0" w:space="0" w:color="auto"/>
        <w:bottom w:val="none" w:sz="0" w:space="0" w:color="auto"/>
        <w:right w:val="none" w:sz="0" w:space="0" w:color="auto"/>
      </w:divBdr>
    </w:div>
    <w:div w:id="1872759300">
      <w:bodyDiv w:val="1"/>
      <w:marLeft w:val="0"/>
      <w:marRight w:val="0"/>
      <w:marTop w:val="0"/>
      <w:marBottom w:val="0"/>
      <w:divBdr>
        <w:top w:val="none" w:sz="0" w:space="0" w:color="auto"/>
        <w:left w:val="none" w:sz="0" w:space="0" w:color="auto"/>
        <w:bottom w:val="none" w:sz="0" w:space="0" w:color="auto"/>
        <w:right w:val="none" w:sz="0" w:space="0" w:color="auto"/>
      </w:divBdr>
    </w:div>
    <w:div w:id="1887254265">
      <w:bodyDiv w:val="1"/>
      <w:marLeft w:val="0"/>
      <w:marRight w:val="0"/>
      <w:marTop w:val="0"/>
      <w:marBottom w:val="0"/>
      <w:divBdr>
        <w:top w:val="none" w:sz="0" w:space="0" w:color="auto"/>
        <w:left w:val="none" w:sz="0" w:space="0" w:color="auto"/>
        <w:bottom w:val="none" w:sz="0" w:space="0" w:color="auto"/>
        <w:right w:val="none" w:sz="0" w:space="0" w:color="auto"/>
      </w:divBdr>
    </w:div>
    <w:div w:id="1945114289">
      <w:bodyDiv w:val="1"/>
      <w:marLeft w:val="0"/>
      <w:marRight w:val="0"/>
      <w:marTop w:val="0"/>
      <w:marBottom w:val="0"/>
      <w:divBdr>
        <w:top w:val="none" w:sz="0" w:space="0" w:color="auto"/>
        <w:left w:val="none" w:sz="0" w:space="0" w:color="auto"/>
        <w:bottom w:val="none" w:sz="0" w:space="0" w:color="auto"/>
        <w:right w:val="none" w:sz="0" w:space="0" w:color="auto"/>
      </w:divBdr>
    </w:div>
    <w:div w:id="1945653511">
      <w:bodyDiv w:val="1"/>
      <w:marLeft w:val="0"/>
      <w:marRight w:val="0"/>
      <w:marTop w:val="0"/>
      <w:marBottom w:val="0"/>
      <w:divBdr>
        <w:top w:val="none" w:sz="0" w:space="0" w:color="auto"/>
        <w:left w:val="none" w:sz="0" w:space="0" w:color="auto"/>
        <w:bottom w:val="none" w:sz="0" w:space="0" w:color="auto"/>
        <w:right w:val="none" w:sz="0" w:space="0" w:color="auto"/>
      </w:divBdr>
    </w:div>
    <w:div w:id="1987274895">
      <w:bodyDiv w:val="1"/>
      <w:marLeft w:val="0"/>
      <w:marRight w:val="0"/>
      <w:marTop w:val="0"/>
      <w:marBottom w:val="0"/>
      <w:divBdr>
        <w:top w:val="none" w:sz="0" w:space="0" w:color="auto"/>
        <w:left w:val="none" w:sz="0" w:space="0" w:color="auto"/>
        <w:bottom w:val="none" w:sz="0" w:space="0" w:color="auto"/>
        <w:right w:val="none" w:sz="0" w:space="0" w:color="auto"/>
      </w:divBdr>
    </w:div>
    <w:div w:id="2017802530">
      <w:bodyDiv w:val="1"/>
      <w:marLeft w:val="0"/>
      <w:marRight w:val="0"/>
      <w:marTop w:val="0"/>
      <w:marBottom w:val="0"/>
      <w:divBdr>
        <w:top w:val="none" w:sz="0" w:space="0" w:color="auto"/>
        <w:left w:val="none" w:sz="0" w:space="0" w:color="auto"/>
        <w:bottom w:val="none" w:sz="0" w:space="0" w:color="auto"/>
        <w:right w:val="none" w:sz="0" w:space="0" w:color="auto"/>
      </w:divBdr>
    </w:div>
    <w:div w:id="21166362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05FEA2-265A-4CA4-B707-2BDCDEF48B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96</TotalTime>
  <Pages>2</Pages>
  <Words>158</Words>
  <Characters>905</Characters>
  <Application>Microsoft Office Word</Application>
  <DocSecurity>0</DocSecurity>
  <Lines>7</Lines>
  <Paragraphs>2</Paragraphs>
  <ScaleCrop>false</ScaleCrop>
  <HeadingPairs>
    <vt:vector size="2" baseType="variant">
      <vt:variant>
        <vt:lpstr>Название</vt:lpstr>
      </vt:variant>
      <vt:variant>
        <vt:i4>1</vt:i4>
      </vt:variant>
    </vt:vector>
  </HeadingPairs>
  <TitlesOfParts>
    <vt:vector size="1" baseType="lpstr">
      <vt:lpstr>Документация об открытом аукционе в электронной форме на право заключения государственного контракта на выполнение комплекса работ по благоустройству и озеленению территории на объекте строительства «На поставку противоопухолевых средств для граждан Росс</vt:lpstr>
    </vt:vector>
  </TitlesOfParts>
  <Company/>
  <LinksUpToDate>false</LinksUpToDate>
  <CharactersWithSpaces>1061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Документация об открытом аукционе в электронной форме на право заключения государственного контракта на выполнение комплекса работ по благоустройству и озеленению территории на объекте строительства «На поставку противоопухолевых средств для граждан Росс</dc:title>
  <dc:subject/>
  <dc:creator>Бебякина О.В.</dc:creator>
  <cp:keywords/>
  <cp:lastModifiedBy>User</cp:lastModifiedBy>
  <cp:revision>16</cp:revision>
  <cp:lastPrinted>2015-03-26T13:04:00Z</cp:lastPrinted>
  <dcterms:created xsi:type="dcterms:W3CDTF">2014-12-04T10:38:00Z</dcterms:created>
  <dcterms:modified xsi:type="dcterms:W3CDTF">2015-03-26T13:21:00Z</dcterms:modified>
</cp:coreProperties>
</file>