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94B" w:rsidRPr="008132C5" w:rsidRDefault="00BE7153" w:rsidP="005B31D6">
      <w:pPr>
        <w:tabs>
          <w:tab w:val="left" w:pos="0"/>
        </w:tabs>
        <w:autoSpaceDE w:val="0"/>
        <w:autoSpaceDN w:val="0"/>
        <w:adjustRightInd w:val="0"/>
        <w:jc w:val="right"/>
        <w:rPr>
          <w:sz w:val="28"/>
          <w:szCs w:val="28"/>
        </w:rPr>
      </w:pPr>
      <w:r w:rsidRPr="008132C5">
        <w:rPr>
          <w:sz w:val="28"/>
          <w:szCs w:val="28"/>
        </w:rPr>
        <w:t xml:space="preserve">                                                                                                                  </w:t>
      </w:r>
    </w:p>
    <w:p w:rsidR="00396C83" w:rsidRPr="008132C5" w:rsidRDefault="008132C5" w:rsidP="008132C5">
      <w:pPr>
        <w:tabs>
          <w:tab w:val="left" w:pos="0"/>
        </w:tabs>
        <w:autoSpaceDE w:val="0"/>
        <w:autoSpaceDN w:val="0"/>
        <w:adjustRightInd w:val="0"/>
        <w:jc w:val="center"/>
        <w:rPr>
          <w:sz w:val="28"/>
          <w:szCs w:val="28"/>
        </w:rPr>
      </w:pPr>
      <w:r>
        <w:rPr>
          <w:sz w:val="28"/>
          <w:szCs w:val="28"/>
        </w:rPr>
        <w:t xml:space="preserve">                                                                          </w:t>
      </w:r>
      <w:r w:rsidR="00173C91">
        <w:rPr>
          <w:sz w:val="28"/>
          <w:szCs w:val="28"/>
        </w:rPr>
        <w:t xml:space="preserve">Приложение № </w:t>
      </w:r>
      <w:r w:rsidR="00AA7919">
        <w:rPr>
          <w:sz w:val="28"/>
          <w:szCs w:val="28"/>
        </w:rPr>
        <w:t>9</w:t>
      </w:r>
    </w:p>
    <w:p w:rsidR="002A4543" w:rsidRDefault="008132C5" w:rsidP="002A4543">
      <w:pPr>
        <w:tabs>
          <w:tab w:val="left" w:pos="6237"/>
        </w:tabs>
        <w:autoSpaceDE w:val="0"/>
        <w:autoSpaceDN w:val="0"/>
        <w:adjustRightInd w:val="0"/>
        <w:jc w:val="right"/>
        <w:rPr>
          <w:sz w:val="22"/>
          <w:szCs w:val="22"/>
        </w:rPr>
      </w:pPr>
      <w:r>
        <w:rPr>
          <w:sz w:val="28"/>
          <w:szCs w:val="28"/>
        </w:rPr>
        <w:t xml:space="preserve">                                                                                           </w:t>
      </w:r>
      <w:r w:rsidR="002A4543" w:rsidRPr="002C2682">
        <w:rPr>
          <w:sz w:val="22"/>
          <w:szCs w:val="22"/>
        </w:rPr>
        <w:t xml:space="preserve">к </w:t>
      </w:r>
      <w:r w:rsidR="002A4543">
        <w:rPr>
          <w:sz w:val="22"/>
          <w:szCs w:val="22"/>
        </w:rPr>
        <w:t>А</w:t>
      </w:r>
      <w:r w:rsidR="002A4543" w:rsidRPr="002C2682">
        <w:rPr>
          <w:sz w:val="22"/>
          <w:szCs w:val="22"/>
        </w:rPr>
        <w:t>кту о соответствии параметров</w:t>
      </w:r>
      <w:r w:rsidR="002A4543">
        <w:rPr>
          <w:sz w:val="22"/>
          <w:szCs w:val="22"/>
        </w:rPr>
        <w:t>,</w:t>
      </w:r>
      <w:r w:rsidR="002A4543" w:rsidRPr="002C2682">
        <w:rPr>
          <w:sz w:val="22"/>
          <w:szCs w:val="22"/>
        </w:rPr>
        <w:t xml:space="preserve"> законченного </w:t>
      </w:r>
      <w:r w:rsidR="002A4543">
        <w:rPr>
          <w:sz w:val="22"/>
          <w:szCs w:val="22"/>
        </w:rPr>
        <w:t xml:space="preserve">    </w:t>
      </w:r>
    </w:p>
    <w:p w:rsidR="002A4543" w:rsidRDefault="002A4543" w:rsidP="002A4543">
      <w:pPr>
        <w:tabs>
          <w:tab w:val="left" w:pos="6237"/>
        </w:tabs>
        <w:autoSpaceDE w:val="0"/>
        <w:autoSpaceDN w:val="0"/>
        <w:adjustRightInd w:val="0"/>
        <w:jc w:val="right"/>
        <w:rPr>
          <w:sz w:val="22"/>
          <w:szCs w:val="22"/>
        </w:rPr>
      </w:pPr>
      <w:r>
        <w:rPr>
          <w:sz w:val="22"/>
          <w:szCs w:val="22"/>
        </w:rPr>
        <w:t xml:space="preserve">    </w:t>
      </w:r>
      <w:r w:rsidRPr="002C2682">
        <w:rPr>
          <w:sz w:val="22"/>
          <w:szCs w:val="22"/>
        </w:rPr>
        <w:t xml:space="preserve">(строительством, реконструкцией, капитальным </w:t>
      </w:r>
    </w:p>
    <w:p w:rsidR="002A4543" w:rsidRDefault="002A4543" w:rsidP="002A4543">
      <w:pPr>
        <w:tabs>
          <w:tab w:val="left" w:pos="6237"/>
        </w:tabs>
        <w:autoSpaceDE w:val="0"/>
        <w:autoSpaceDN w:val="0"/>
        <w:adjustRightInd w:val="0"/>
        <w:jc w:val="right"/>
        <w:rPr>
          <w:sz w:val="22"/>
          <w:szCs w:val="22"/>
        </w:rPr>
      </w:pPr>
      <w:r w:rsidRPr="002C2682">
        <w:rPr>
          <w:sz w:val="22"/>
          <w:szCs w:val="22"/>
        </w:rPr>
        <w:t>ремонтом, ремонтом) объекта проектной документации</w:t>
      </w:r>
    </w:p>
    <w:p w:rsidR="002A4543" w:rsidRPr="002C2682" w:rsidRDefault="002A4543" w:rsidP="002A4543">
      <w:pPr>
        <w:tabs>
          <w:tab w:val="left" w:pos="6237"/>
        </w:tabs>
        <w:autoSpaceDE w:val="0"/>
        <w:autoSpaceDN w:val="0"/>
        <w:adjustRightInd w:val="0"/>
        <w:jc w:val="right"/>
        <w:rPr>
          <w:sz w:val="22"/>
          <w:szCs w:val="22"/>
        </w:rPr>
      </w:pPr>
      <w:r w:rsidRPr="002C2682">
        <w:rPr>
          <w:sz w:val="22"/>
          <w:szCs w:val="22"/>
        </w:rPr>
        <w:t xml:space="preserve">         «___»________201_г.</w:t>
      </w:r>
    </w:p>
    <w:p w:rsidR="000F65B7" w:rsidRPr="00E927AF" w:rsidRDefault="000F65B7" w:rsidP="000F65B7">
      <w:pPr>
        <w:autoSpaceDE w:val="0"/>
        <w:autoSpaceDN w:val="0"/>
        <w:adjustRightInd w:val="0"/>
        <w:jc w:val="center"/>
        <w:rPr>
          <w:sz w:val="22"/>
          <w:szCs w:val="22"/>
        </w:rPr>
      </w:pPr>
    </w:p>
    <w:p w:rsidR="000F65B7" w:rsidRPr="008132C5" w:rsidRDefault="000F65B7" w:rsidP="000F65B7">
      <w:pPr>
        <w:tabs>
          <w:tab w:val="left" w:pos="3544"/>
        </w:tabs>
        <w:autoSpaceDE w:val="0"/>
        <w:autoSpaceDN w:val="0"/>
        <w:adjustRightInd w:val="0"/>
        <w:jc w:val="center"/>
        <w:outlineLvl w:val="1"/>
        <w:rPr>
          <w:b/>
          <w:sz w:val="28"/>
          <w:szCs w:val="28"/>
        </w:rPr>
      </w:pPr>
      <w:r w:rsidRPr="008132C5">
        <w:rPr>
          <w:b/>
          <w:sz w:val="28"/>
          <w:szCs w:val="28"/>
        </w:rPr>
        <w:t xml:space="preserve">Сводная ведомость </w:t>
      </w:r>
      <w:r w:rsidR="007B7A52">
        <w:rPr>
          <w:b/>
          <w:sz w:val="28"/>
          <w:szCs w:val="28"/>
        </w:rPr>
        <w:t xml:space="preserve">водоотводных устройств, установленных на </w:t>
      </w:r>
      <w:r w:rsidR="00B02734">
        <w:rPr>
          <w:b/>
          <w:sz w:val="28"/>
          <w:szCs w:val="28"/>
        </w:rPr>
        <w:t>проезжей части моста</w:t>
      </w:r>
    </w:p>
    <w:p w:rsidR="000F65B7" w:rsidRPr="00E927AF" w:rsidRDefault="000F65B7" w:rsidP="00CF2E9E">
      <w:pPr>
        <w:tabs>
          <w:tab w:val="left" w:pos="3544"/>
        </w:tabs>
        <w:autoSpaceDE w:val="0"/>
        <w:autoSpaceDN w:val="0"/>
        <w:adjustRightInd w:val="0"/>
        <w:jc w:val="center"/>
        <w:outlineLvl w:val="1"/>
        <w:rPr>
          <w:sz w:val="22"/>
          <w:szCs w:val="22"/>
        </w:rPr>
      </w:pPr>
    </w:p>
    <w:p w:rsidR="000F65B7" w:rsidRPr="00E927AF" w:rsidRDefault="000F65B7" w:rsidP="000F65B7">
      <w:pPr>
        <w:pBdr>
          <w:top w:val="single" w:sz="4" w:space="1" w:color="auto"/>
        </w:pBdr>
        <w:tabs>
          <w:tab w:val="left" w:pos="709"/>
        </w:tabs>
        <w:autoSpaceDE w:val="0"/>
        <w:autoSpaceDN w:val="0"/>
        <w:adjustRightInd w:val="0"/>
        <w:jc w:val="center"/>
        <w:rPr>
          <w:sz w:val="16"/>
          <w:szCs w:val="16"/>
        </w:rPr>
      </w:pPr>
      <w:r w:rsidRPr="00E927AF">
        <w:rPr>
          <w:sz w:val="16"/>
          <w:szCs w:val="16"/>
        </w:rPr>
        <w:t xml:space="preserve"> (наименование объекта)</w:t>
      </w:r>
    </w:p>
    <w:p w:rsidR="00BF33D2" w:rsidRPr="00E927AF" w:rsidRDefault="00BF33D2" w:rsidP="000F65B7">
      <w:pPr>
        <w:pBdr>
          <w:top w:val="single" w:sz="4" w:space="1" w:color="auto"/>
        </w:pBdr>
        <w:tabs>
          <w:tab w:val="left" w:pos="709"/>
        </w:tabs>
        <w:autoSpaceDE w:val="0"/>
        <w:autoSpaceDN w:val="0"/>
        <w:adjustRightInd w:val="0"/>
        <w:jc w:val="center"/>
        <w:rPr>
          <w:sz w:val="16"/>
          <w:szCs w:val="16"/>
        </w:rPr>
      </w:pPr>
    </w:p>
    <w:p w:rsidR="00BF33D2" w:rsidRPr="00E927AF" w:rsidRDefault="00BF33D2" w:rsidP="000F65B7">
      <w:pPr>
        <w:pBdr>
          <w:top w:val="single" w:sz="4" w:space="1" w:color="auto"/>
        </w:pBdr>
        <w:tabs>
          <w:tab w:val="left" w:pos="709"/>
        </w:tabs>
        <w:autoSpaceDE w:val="0"/>
        <w:autoSpaceDN w:val="0"/>
        <w:adjustRightInd w:val="0"/>
        <w:jc w:val="center"/>
        <w:rPr>
          <w:sz w:val="16"/>
          <w:szCs w:val="16"/>
        </w:rPr>
      </w:pPr>
    </w:p>
    <w:tbl>
      <w:tblPr>
        <w:tblW w:w="10226" w:type="dxa"/>
        <w:tblLayout w:type="fixed"/>
        <w:tblCellMar>
          <w:left w:w="0" w:type="dxa"/>
          <w:right w:w="0" w:type="dxa"/>
        </w:tblCellMar>
        <w:tblLook w:val="0000"/>
      </w:tblPr>
      <w:tblGrid>
        <w:gridCol w:w="445"/>
        <w:gridCol w:w="1418"/>
        <w:gridCol w:w="1701"/>
        <w:gridCol w:w="2126"/>
        <w:gridCol w:w="1843"/>
        <w:gridCol w:w="2693"/>
      </w:tblGrid>
      <w:tr w:rsidR="007B7A52" w:rsidRPr="00E927AF" w:rsidTr="00E61CF2">
        <w:trPr>
          <w:trHeight w:val="777"/>
        </w:trPr>
        <w:tc>
          <w:tcPr>
            <w:tcW w:w="445" w:type="dxa"/>
            <w:vMerge w:val="restart"/>
            <w:tcBorders>
              <w:top w:val="single" w:sz="4" w:space="0" w:color="auto"/>
              <w:left w:val="single" w:sz="4" w:space="0" w:color="auto"/>
              <w:right w:val="single" w:sz="4" w:space="0" w:color="auto"/>
            </w:tcBorders>
            <w:tcMar>
              <w:top w:w="20" w:type="dxa"/>
              <w:left w:w="20" w:type="dxa"/>
              <w:bottom w:w="0" w:type="dxa"/>
              <w:right w:w="20" w:type="dxa"/>
            </w:tcMar>
            <w:vAlign w:val="center"/>
          </w:tcPr>
          <w:p w:rsidR="007B7A52" w:rsidRPr="00E927AF" w:rsidRDefault="007B7A52" w:rsidP="00EA3697">
            <w:pPr>
              <w:jc w:val="center"/>
              <w:rPr>
                <w:rFonts w:eastAsia="Arial Unicode MS"/>
                <w:color w:val="000000"/>
                <w:sz w:val="22"/>
                <w:szCs w:val="22"/>
              </w:rPr>
            </w:pPr>
            <w:r w:rsidRPr="00E927AF">
              <w:rPr>
                <w:color w:val="000000"/>
                <w:sz w:val="22"/>
                <w:szCs w:val="22"/>
              </w:rPr>
              <w:t>№ п.п.</w:t>
            </w:r>
          </w:p>
        </w:tc>
        <w:tc>
          <w:tcPr>
            <w:tcW w:w="1418" w:type="dxa"/>
            <w:vMerge w:val="restart"/>
            <w:tcBorders>
              <w:top w:val="single" w:sz="4" w:space="0" w:color="auto"/>
              <w:left w:val="single" w:sz="4" w:space="0" w:color="auto"/>
              <w:right w:val="single" w:sz="4" w:space="0" w:color="000000"/>
            </w:tcBorders>
            <w:tcMar>
              <w:top w:w="20" w:type="dxa"/>
              <w:left w:w="20" w:type="dxa"/>
              <w:bottom w:w="0" w:type="dxa"/>
              <w:right w:w="20" w:type="dxa"/>
            </w:tcMar>
            <w:vAlign w:val="center"/>
          </w:tcPr>
          <w:p w:rsidR="007B7A52" w:rsidRPr="00E927AF" w:rsidRDefault="007B7A52" w:rsidP="007B7A52">
            <w:pPr>
              <w:jc w:val="center"/>
              <w:rPr>
                <w:rFonts w:eastAsia="Arial Unicode MS"/>
                <w:color w:val="000000"/>
                <w:sz w:val="22"/>
                <w:szCs w:val="22"/>
              </w:rPr>
            </w:pPr>
            <w:r>
              <w:rPr>
                <w:rFonts w:eastAsia="Arial Unicode MS"/>
                <w:color w:val="000000"/>
                <w:sz w:val="22"/>
                <w:szCs w:val="22"/>
              </w:rPr>
              <w:t>№ пролета</w:t>
            </w:r>
          </w:p>
        </w:tc>
        <w:tc>
          <w:tcPr>
            <w:tcW w:w="3827" w:type="dxa"/>
            <w:gridSpan w:val="2"/>
            <w:tcBorders>
              <w:top w:val="single" w:sz="4" w:space="0" w:color="auto"/>
              <w:left w:val="single" w:sz="4" w:space="0" w:color="auto"/>
              <w:bottom w:val="single" w:sz="4" w:space="0" w:color="auto"/>
              <w:right w:val="single" w:sz="4" w:space="0" w:color="000000"/>
            </w:tcBorders>
            <w:tcMar>
              <w:top w:w="20" w:type="dxa"/>
              <w:left w:w="20" w:type="dxa"/>
              <w:bottom w:w="0" w:type="dxa"/>
              <w:right w:w="20" w:type="dxa"/>
            </w:tcMar>
            <w:vAlign w:val="center"/>
          </w:tcPr>
          <w:p w:rsidR="007B7A52" w:rsidRPr="00E927AF" w:rsidRDefault="007B7A52" w:rsidP="007B7A52">
            <w:pPr>
              <w:jc w:val="center"/>
              <w:rPr>
                <w:rFonts w:eastAsia="Arial Unicode MS"/>
                <w:color w:val="000000"/>
                <w:sz w:val="22"/>
                <w:szCs w:val="22"/>
              </w:rPr>
            </w:pPr>
            <w:r>
              <w:rPr>
                <w:rFonts w:eastAsia="Arial Unicode MS"/>
                <w:color w:val="000000"/>
                <w:sz w:val="22"/>
                <w:szCs w:val="22"/>
              </w:rPr>
              <w:t>водоотводные трубки</w:t>
            </w:r>
          </w:p>
        </w:tc>
        <w:tc>
          <w:tcPr>
            <w:tcW w:w="4536" w:type="dxa"/>
            <w:gridSpan w:val="2"/>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7B7A52" w:rsidRPr="00E927AF" w:rsidRDefault="00823A63" w:rsidP="00670E73">
            <w:pPr>
              <w:jc w:val="center"/>
              <w:rPr>
                <w:rFonts w:eastAsia="Arial Unicode MS"/>
                <w:color w:val="000000"/>
                <w:sz w:val="22"/>
                <w:szCs w:val="22"/>
              </w:rPr>
            </w:pPr>
            <w:r>
              <w:rPr>
                <w:color w:val="000000"/>
                <w:sz w:val="22"/>
                <w:szCs w:val="22"/>
              </w:rPr>
              <w:t>Дренажные устройства</w:t>
            </w:r>
          </w:p>
        </w:tc>
      </w:tr>
      <w:tr w:rsidR="00823A63" w:rsidRPr="00E927AF" w:rsidTr="00E61CF2">
        <w:trPr>
          <w:trHeight w:val="253"/>
        </w:trPr>
        <w:tc>
          <w:tcPr>
            <w:tcW w:w="445" w:type="dxa"/>
            <w:vMerge/>
            <w:tcBorders>
              <w:left w:val="single" w:sz="4" w:space="0" w:color="auto"/>
              <w:right w:val="single" w:sz="4" w:space="0" w:color="auto"/>
            </w:tcBorders>
            <w:vAlign w:val="center"/>
          </w:tcPr>
          <w:p w:rsidR="00823A63" w:rsidRPr="00E927AF" w:rsidRDefault="00823A63" w:rsidP="00EA3697">
            <w:pPr>
              <w:rPr>
                <w:rFonts w:eastAsia="Arial Unicode MS"/>
                <w:color w:val="000000"/>
                <w:sz w:val="22"/>
                <w:szCs w:val="22"/>
              </w:rPr>
            </w:pPr>
          </w:p>
        </w:tc>
        <w:tc>
          <w:tcPr>
            <w:tcW w:w="1418" w:type="dxa"/>
            <w:vMerge/>
            <w:tcBorders>
              <w:left w:val="single" w:sz="4" w:space="0" w:color="auto"/>
              <w:right w:val="single" w:sz="4" w:space="0" w:color="000000"/>
            </w:tcBorders>
            <w:vAlign w:val="center"/>
          </w:tcPr>
          <w:p w:rsidR="00823A63" w:rsidRPr="00804A87" w:rsidRDefault="00823A63" w:rsidP="00EA3697">
            <w:pPr>
              <w:jc w:val="center"/>
              <w:rPr>
                <w:rFonts w:eastAsia="Arial Unicode MS"/>
                <w:color w:val="000000"/>
                <w:sz w:val="18"/>
                <w:szCs w:val="18"/>
              </w:rPr>
            </w:pPr>
          </w:p>
        </w:tc>
        <w:tc>
          <w:tcPr>
            <w:tcW w:w="1701" w:type="dxa"/>
            <w:tcBorders>
              <w:top w:val="single" w:sz="4" w:space="0" w:color="auto"/>
              <w:left w:val="single" w:sz="4" w:space="0" w:color="000000"/>
              <w:right w:val="single" w:sz="4" w:space="0" w:color="auto"/>
            </w:tcBorders>
            <w:tcMar>
              <w:top w:w="20" w:type="dxa"/>
              <w:left w:w="20" w:type="dxa"/>
              <w:bottom w:w="0" w:type="dxa"/>
              <w:right w:w="20" w:type="dxa"/>
            </w:tcMar>
            <w:vAlign w:val="center"/>
          </w:tcPr>
          <w:p w:rsidR="00823A63" w:rsidRPr="00804A87" w:rsidRDefault="00823A63" w:rsidP="007B7A52">
            <w:pPr>
              <w:jc w:val="center"/>
              <w:rPr>
                <w:rFonts w:eastAsia="Arial Unicode MS"/>
                <w:color w:val="000000"/>
                <w:sz w:val="18"/>
                <w:szCs w:val="18"/>
              </w:rPr>
            </w:pPr>
          </w:p>
        </w:tc>
        <w:tc>
          <w:tcPr>
            <w:tcW w:w="2126" w:type="dxa"/>
            <w:tcBorders>
              <w:top w:val="single" w:sz="4" w:space="0" w:color="auto"/>
              <w:left w:val="single" w:sz="4" w:space="0" w:color="auto"/>
              <w:right w:val="single" w:sz="4" w:space="0" w:color="000000"/>
            </w:tcBorders>
            <w:tcMar>
              <w:top w:w="20" w:type="dxa"/>
              <w:left w:w="20" w:type="dxa"/>
              <w:bottom w:w="0" w:type="dxa"/>
              <w:right w:w="20" w:type="dxa"/>
            </w:tcMar>
            <w:vAlign w:val="center"/>
          </w:tcPr>
          <w:p w:rsidR="00823A63" w:rsidRPr="00804A87" w:rsidRDefault="00823A63" w:rsidP="007B7A52">
            <w:pPr>
              <w:jc w:val="center"/>
              <w:rPr>
                <w:rFonts w:eastAsia="Arial Unicode MS"/>
                <w:color w:val="000000"/>
                <w:sz w:val="18"/>
                <w:szCs w:val="18"/>
              </w:rPr>
            </w:pPr>
          </w:p>
        </w:tc>
        <w:tc>
          <w:tcPr>
            <w:tcW w:w="1843" w:type="dxa"/>
            <w:vMerge w:val="restart"/>
            <w:tcBorders>
              <w:top w:val="nil"/>
              <w:left w:val="single" w:sz="4" w:space="0" w:color="000000"/>
              <w:right w:val="single" w:sz="4" w:space="0" w:color="auto"/>
            </w:tcBorders>
            <w:tcMar>
              <w:top w:w="20" w:type="dxa"/>
              <w:left w:w="20" w:type="dxa"/>
              <w:bottom w:w="0" w:type="dxa"/>
              <w:right w:w="20" w:type="dxa"/>
            </w:tcMar>
            <w:vAlign w:val="center"/>
          </w:tcPr>
          <w:p w:rsidR="00823A63" w:rsidRPr="00804A87" w:rsidRDefault="00823A63" w:rsidP="00823A63">
            <w:pPr>
              <w:jc w:val="center"/>
              <w:rPr>
                <w:rFonts w:eastAsia="Arial Unicode MS"/>
                <w:color w:val="000000"/>
                <w:sz w:val="18"/>
                <w:szCs w:val="18"/>
              </w:rPr>
            </w:pPr>
            <w:r>
              <w:rPr>
                <w:rFonts w:eastAsia="Arial Unicode MS"/>
                <w:color w:val="000000"/>
                <w:sz w:val="22"/>
                <w:szCs w:val="22"/>
              </w:rPr>
              <w:t>Кол-во,  п.м/м3</w:t>
            </w:r>
          </w:p>
        </w:tc>
        <w:tc>
          <w:tcPr>
            <w:tcW w:w="2693" w:type="dxa"/>
            <w:vMerge w:val="restart"/>
            <w:tcBorders>
              <w:top w:val="nil"/>
              <w:left w:val="nil"/>
              <w:right w:val="single" w:sz="4" w:space="0" w:color="auto"/>
            </w:tcBorders>
            <w:tcMar>
              <w:top w:w="20" w:type="dxa"/>
              <w:left w:w="20" w:type="dxa"/>
              <w:bottom w:w="0" w:type="dxa"/>
              <w:right w:w="20" w:type="dxa"/>
            </w:tcMar>
            <w:vAlign w:val="center"/>
          </w:tcPr>
          <w:p w:rsidR="00823A63" w:rsidRPr="00804A87" w:rsidRDefault="00823A63" w:rsidP="00804A87">
            <w:pPr>
              <w:jc w:val="center"/>
              <w:rPr>
                <w:rFonts w:eastAsia="Arial Unicode MS"/>
                <w:color w:val="000000"/>
                <w:sz w:val="18"/>
                <w:szCs w:val="18"/>
              </w:rPr>
            </w:pPr>
            <w:r>
              <w:rPr>
                <w:rFonts w:eastAsia="Arial Unicode MS"/>
                <w:color w:val="000000"/>
                <w:sz w:val="18"/>
                <w:szCs w:val="18"/>
              </w:rPr>
              <w:t>материал</w:t>
            </w:r>
          </w:p>
        </w:tc>
      </w:tr>
      <w:tr w:rsidR="007B7A52" w:rsidRPr="00E927AF" w:rsidTr="00E61CF2">
        <w:trPr>
          <w:trHeight w:val="825"/>
        </w:trPr>
        <w:tc>
          <w:tcPr>
            <w:tcW w:w="445" w:type="dxa"/>
            <w:vMerge/>
            <w:tcBorders>
              <w:left w:val="single" w:sz="4" w:space="0" w:color="auto"/>
              <w:bottom w:val="single" w:sz="4" w:space="0" w:color="auto"/>
              <w:right w:val="single" w:sz="4" w:space="0" w:color="auto"/>
            </w:tcBorders>
            <w:vAlign w:val="center"/>
          </w:tcPr>
          <w:p w:rsidR="007B7A52" w:rsidRPr="00E927AF" w:rsidRDefault="007B7A52" w:rsidP="00EA3697">
            <w:pPr>
              <w:rPr>
                <w:rFonts w:eastAsia="Arial Unicode MS"/>
                <w:color w:val="000000"/>
                <w:sz w:val="22"/>
                <w:szCs w:val="22"/>
              </w:rPr>
            </w:pPr>
          </w:p>
        </w:tc>
        <w:tc>
          <w:tcPr>
            <w:tcW w:w="1418" w:type="dxa"/>
            <w:vMerge/>
            <w:tcBorders>
              <w:left w:val="single" w:sz="4" w:space="0" w:color="auto"/>
              <w:bottom w:val="single" w:sz="4" w:space="0" w:color="auto"/>
              <w:right w:val="single" w:sz="4" w:space="0" w:color="000000"/>
            </w:tcBorders>
            <w:vAlign w:val="center"/>
          </w:tcPr>
          <w:p w:rsidR="007B7A52" w:rsidRPr="00804A87" w:rsidRDefault="007B7A52" w:rsidP="00EA3697">
            <w:pPr>
              <w:jc w:val="center"/>
              <w:rPr>
                <w:rFonts w:eastAsia="Arial Unicode MS"/>
                <w:color w:val="000000"/>
                <w:sz w:val="18"/>
                <w:szCs w:val="18"/>
              </w:rPr>
            </w:pPr>
          </w:p>
        </w:tc>
        <w:tc>
          <w:tcPr>
            <w:tcW w:w="1701" w:type="dxa"/>
            <w:tcBorders>
              <w:left w:val="single" w:sz="4" w:space="0" w:color="000000"/>
              <w:bottom w:val="single" w:sz="4" w:space="0" w:color="auto"/>
              <w:right w:val="single" w:sz="4" w:space="0" w:color="auto"/>
            </w:tcBorders>
            <w:tcMar>
              <w:top w:w="20" w:type="dxa"/>
              <w:left w:w="20" w:type="dxa"/>
              <w:bottom w:w="0" w:type="dxa"/>
              <w:right w:w="20" w:type="dxa"/>
            </w:tcMar>
            <w:vAlign w:val="center"/>
          </w:tcPr>
          <w:p w:rsidR="00823A63" w:rsidRDefault="007B7A52" w:rsidP="007B7A52">
            <w:pPr>
              <w:jc w:val="center"/>
              <w:rPr>
                <w:rFonts w:eastAsia="Arial Unicode MS"/>
                <w:color w:val="000000"/>
                <w:sz w:val="22"/>
                <w:szCs w:val="22"/>
              </w:rPr>
            </w:pPr>
            <w:r>
              <w:rPr>
                <w:rFonts w:eastAsia="Arial Unicode MS"/>
                <w:color w:val="000000"/>
                <w:sz w:val="22"/>
                <w:szCs w:val="22"/>
              </w:rPr>
              <w:t xml:space="preserve">Кол-во, </w:t>
            </w:r>
          </w:p>
          <w:p w:rsidR="007B7A52" w:rsidRPr="00804A87" w:rsidRDefault="007B7A52" w:rsidP="007B7A52">
            <w:pPr>
              <w:jc w:val="center"/>
              <w:rPr>
                <w:rFonts w:eastAsia="Arial Unicode MS"/>
                <w:color w:val="000000"/>
                <w:sz w:val="18"/>
                <w:szCs w:val="18"/>
              </w:rPr>
            </w:pPr>
            <w:r>
              <w:rPr>
                <w:rFonts w:eastAsia="Arial Unicode MS"/>
                <w:color w:val="000000"/>
                <w:sz w:val="22"/>
                <w:szCs w:val="22"/>
              </w:rPr>
              <w:t>шт</w:t>
            </w:r>
          </w:p>
        </w:tc>
        <w:tc>
          <w:tcPr>
            <w:tcW w:w="2126" w:type="dxa"/>
            <w:tcBorders>
              <w:left w:val="single" w:sz="4" w:space="0" w:color="auto"/>
              <w:bottom w:val="single" w:sz="4" w:space="0" w:color="auto"/>
              <w:right w:val="single" w:sz="4" w:space="0" w:color="000000"/>
            </w:tcBorders>
            <w:tcMar>
              <w:top w:w="20" w:type="dxa"/>
              <w:left w:w="20" w:type="dxa"/>
              <w:bottom w:w="0" w:type="dxa"/>
              <w:right w:w="20" w:type="dxa"/>
            </w:tcMar>
            <w:vAlign w:val="center"/>
          </w:tcPr>
          <w:p w:rsidR="007B7A52" w:rsidRPr="00804A87" w:rsidRDefault="007B7A52" w:rsidP="007B7A52">
            <w:pPr>
              <w:jc w:val="center"/>
              <w:rPr>
                <w:rFonts w:eastAsia="Arial Unicode MS"/>
                <w:color w:val="000000"/>
                <w:sz w:val="18"/>
                <w:szCs w:val="18"/>
              </w:rPr>
            </w:pPr>
            <w:r>
              <w:rPr>
                <w:rFonts w:eastAsia="Arial Unicode MS"/>
                <w:color w:val="000000"/>
                <w:sz w:val="18"/>
                <w:szCs w:val="18"/>
              </w:rPr>
              <w:t>материал</w:t>
            </w:r>
          </w:p>
        </w:tc>
        <w:tc>
          <w:tcPr>
            <w:tcW w:w="1843" w:type="dxa"/>
            <w:vMerge/>
            <w:tcBorders>
              <w:left w:val="single" w:sz="4" w:space="0" w:color="000000"/>
              <w:bottom w:val="single" w:sz="4" w:space="0" w:color="auto"/>
              <w:right w:val="single" w:sz="4" w:space="0" w:color="auto"/>
            </w:tcBorders>
            <w:tcMar>
              <w:top w:w="20" w:type="dxa"/>
              <w:left w:w="20" w:type="dxa"/>
              <w:bottom w:w="0" w:type="dxa"/>
              <w:right w:w="20" w:type="dxa"/>
            </w:tcMar>
            <w:vAlign w:val="center"/>
          </w:tcPr>
          <w:p w:rsidR="007B7A52" w:rsidRDefault="007B7A52" w:rsidP="00EA3697">
            <w:pPr>
              <w:jc w:val="center"/>
              <w:rPr>
                <w:rFonts w:eastAsia="Arial Unicode MS"/>
                <w:color w:val="000000"/>
                <w:sz w:val="18"/>
                <w:szCs w:val="18"/>
              </w:rPr>
            </w:pPr>
          </w:p>
        </w:tc>
        <w:tc>
          <w:tcPr>
            <w:tcW w:w="2693" w:type="dxa"/>
            <w:vMerge/>
            <w:tcBorders>
              <w:left w:val="nil"/>
              <w:bottom w:val="single" w:sz="4" w:space="0" w:color="auto"/>
              <w:right w:val="single" w:sz="4" w:space="0" w:color="auto"/>
            </w:tcBorders>
            <w:tcMar>
              <w:top w:w="20" w:type="dxa"/>
              <w:left w:w="20" w:type="dxa"/>
              <w:bottom w:w="0" w:type="dxa"/>
              <w:right w:w="20" w:type="dxa"/>
            </w:tcMar>
            <w:vAlign w:val="center"/>
          </w:tcPr>
          <w:p w:rsidR="007B7A52" w:rsidRDefault="007B7A52" w:rsidP="00804A87">
            <w:pPr>
              <w:jc w:val="center"/>
              <w:rPr>
                <w:rFonts w:eastAsia="Arial Unicode MS"/>
                <w:color w:val="000000"/>
                <w:sz w:val="18"/>
                <w:szCs w:val="18"/>
              </w:rPr>
            </w:pPr>
          </w:p>
        </w:tc>
      </w:tr>
      <w:tr w:rsidR="00E61CF2" w:rsidRPr="00E927AF" w:rsidTr="00E61CF2">
        <w:trPr>
          <w:trHeight w:val="20"/>
        </w:trPr>
        <w:tc>
          <w:tcPr>
            <w:tcW w:w="44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18"/>
                <w:szCs w:val="18"/>
              </w:rPr>
            </w:pPr>
            <w:r w:rsidRPr="00E927AF">
              <w:rPr>
                <w:color w:val="000000"/>
                <w:sz w:val="18"/>
                <w:szCs w:val="18"/>
              </w:rPr>
              <w:t>1</w:t>
            </w:r>
          </w:p>
        </w:tc>
        <w:tc>
          <w:tcPr>
            <w:tcW w:w="141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18"/>
                <w:szCs w:val="18"/>
              </w:rPr>
            </w:pPr>
            <w:r>
              <w:rPr>
                <w:rFonts w:eastAsia="Arial Unicode MS"/>
                <w:color w:val="000000"/>
                <w:sz w:val="18"/>
                <w:szCs w:val="18"/>
              </w:rPr>
              <w:t>2</w:t>
            </w:r>
          </w:p>
        </w:tc>
        <w:tc>
          <w:tcPr>
            <w:tcW w:w="170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18"/>
                <w:szCs w:val="18"/>
              </w:rPr>
            </w:pPr>
            <w:r>
              <w:rPr>
                <w:rFonts w:eastAsia="Arial Unicode MS"/>
                <w:color w:val="000000"/>
                <w:sz w:val="18"/>
                <w:szCs w:val="18"/>
              </w:rPr>
              <w:t>3</w:t>
            </w:r>
          </w:p>
        </w:tc>
        <w:tc>
          <w:tcPr>
            <w:tcW w:w="2126"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61CF2" w:rsidRPr="00E927AF" w:rsidRDefault="00E61CF2" w:rsidP="00EA3697">
            <w:pPr>
              <w:jc w:val="center"/>
              <w:rPr>
                <w:rFonts w:eastAsia="Arial Unicode MS"/>
                <w:color w:val="000000"/>
                <w:sz w:val="18"/>
                <w:szCs w:val="18"/>
              </w:rPr>
            </w:pPr>
            <w:r>
              <w:rPr>
                <w:rFonts w:eastAsia="Arial Unicode MS"/>
                <w:color w:val="000000"/>
                <w:sz w:val="18"/>
                <w:szCs w:val="18"/>
              </w:rPr>
              <w:t>4</w:t>
            </w:r>
          </w:p>
        </w:tc>
        <w:tc>
          <w:tcPr>
            <w:tcW w:w="184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18"/>
                <w:szCs w:val="18"/>
              </w:rPr>
            </w:pPr>
            <w:r>
              <w:rPr>
                <w:color w:val="000000"/>
                <w:sz w:val="18"/>
                <w:szCs w:val="18"/>
              </w:rPr>
              <w:t>5</w:t>
            </w:r>
          </w:p>
        </w:tc>
        <w:tc>
          <w:tcPr>
            <w:tcW w:w="269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18"/>
                <w:szCs w:val="18"/>
              </w:rPr>
            </w:pPr>
            <w:r>
              <w:rPr>
                <w:color w:val="000000"/>
                <w:sz w:val="18"/>
                <w:szCs w:val="18"/>
              </w:rPr>
              <w:t>6</w:t>
            </w:r>
          </w:p>
        </w:tc>
      </w:tr>
      <w:tr w:rsidR="00E61CF2" w:rsidRPr="00E927AF" w:rsidTr="00E61CF2">
        <w:trPr>
          <w:trHeight w:val="20"/>
        </w:trPr>
        <w:tc>
          <w:tcPr>
            <w:tcW w:w="44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r>
              <w:rPr>
                <w:rFonts w:eastAsia="Arial Unicode MS"/>
                <w:color w:val="000000"/>
                <w:sz w:val="22"/>
                <w:szCs w:val="22"/>
              </w:rPr>
              <w:t>1</w:t>
            </w:r>
          </w:p>
        </w:tc>
        <w:tc>
          <w:tcPr>
            <w:tcW w:w="141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c>
          <w:tcPr>
            <w:tcW w:w="170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c>
          <w:tcPr>
            <w:tcW w:w="2126"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c>
          <w:tcPr>
            <w:tcW w:w="184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c>
          <w:tcPr>
            <w:tcW w:w="269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r>
      <w:tr w:rsidR="00E61CF2" w:rsidRPr="00E927AF" w:rsidTr="00E61CF2">
        <w:trPr>
          <w:trHeight w:val="20"/>
        </w:trPr>
        <w:tc>
          <w:tcPr>
            <w:tcW w:w="44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r>
              <w:rPr>
                <w:rFonts w:eastAsia="Arial Unicode MS"/>
                <w:color w:val="000000"/>
                <w:sz w:val="22"/>
                <w:szCs w:val="22"/>
              </w:rPr>
              <w:t>2</w:t>
            </w:r>
          </w:p>
        </w:tc>
        <w:tc>
          <w:tcPr>
            <w:tcW w:w="141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c>
          <w:tcPr>
            <w:tcW w:w="170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c>
          <w:tcPr>
            <w:tcW w:w="2126"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c>
          <w:tcPr>
            <w:tcW w:w="184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c>
          <w:tcPr>
            <w:tcW w:w="269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r>
      <w:tr w:rsidR="00E61CF2" w:rsidRPr="00E927AF" w:rsidTr="00E61CF2">
        <w:trPr>
          <w:trHeight w:val="20"/>
        </w:trPr>
        <w:tc>
          <w:tcPr>
            <w:tcW w:w="44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r>
              <w:rPr>
                <w:rFonts w:eastAsia="Arial Unicode MS"/>
                <w:color w:val="000000"/>
                <w:sz w:val="22"/>
                <w:szCs w:val="22"/>
              </w:rPr>
              <w:t>3</w:t>
            </w:r>
          </w:p>
        </w:tc>
        <w:tc>
          <w:tcPr>
            <w:tcW w:w="141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c>
          <w:tcPr>
            <w:tcW w:w="170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c>
          <w:tcPr>
            <w:tcW w:w="2126"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c>
          <w:tcPr>
            <w:tcW w:w="184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c>
          <w:tcPr>
            <w:tcW w:w="269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r>
      <w:tr w:rsidR="00E61CF2" w:rsidRPr="00E927AF" w:rsidTr="00E61CF2">
        <w:trPr>
          <w:trHeight w:val="20"/>
        </w:trPr>
        <w:tc>
          <w:tcPr>
            <w:tcW w:w="44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r>
              <w:rPr>
                <w:rFonts w:eastAsia="Arial Unicode MS"/>
                <w:color w:val="000000"/>
                <w:sz w:val="22"/>
                <w:szCs w:val="22"/>
              </w:rPr>
              <w:t>4</w:t>
            </w:r>
          </w:p>
        </w:tc>
        <w:tc>
          <w:tcPr>
            <w:tcW w:w="141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c>
          <w:tcPr>
            <w:tcW w:w="170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c>
          <w:tcPr>
            <w:tcW w:w="2126"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c>
          <w:tcPr>
            <w:tcW w:w="184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c>
          <w:tcPr>
            <w:tcW w:w="269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r>
      <w:tr w:rsidR="00E61CF2" w:rsidRPr="00E927AF" w:rsidTr="00E61CF2">
        <w:trPr>
          <w:trHeight w:val="20"/>
        </w:trPr>
        <w:tc>
          <w:tcPr>
            <w:tcW w:w="44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61CF2" w:rsidRDefault="00E61CF2" w:rsidP="00EA3697">
            <w:pPr>
              <w:jc w:val="center"/>
              <w:rPr>
                <w:rFonts w:eastAsia="Arial Unicode MS"/>
                <w:color w:val="000000"/>
                <w:sz w:val="22"/>
                <w:szCs w:val="22"/>
              </w:rPr>
            </w:pPr>
          </w:p>
        </w:tc>
        <w:tc>
          <w:tcPr>
            <w:tcW w:w="141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r>
              <w:rPr>
                <w:rFonts w:eastAsia="Arial Unicode MS"/>
                <w:color w:val="000000"/>
                <w:sz w:val="22"/>
                <w:szCs w:val="22"/>
              </w:rPr>
              <w:t>Итого:</w:t>
            </w:r>
          </w:p>
        </w:tc>
        <w:tc>
          <w:tcPr>
            <w:tcW w:w="170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c>
          <w:tcPr>
            <w:tcW w:w="2126"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c>
          <w:tcPr>
            <w:tcW w:w="184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c>
          <w:tcPr>
            <w:tcW w:w="269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61CF2" w:rsidRPr="00E927AF" w:rsidRDefault="00E61CF2" w:rsidP="00EA3697">
            <w:pPr>
              <w:jc w:val="center"/>
              <w:rPr>
                <w:rFonts w:eastAsia="Arial Unicode MS"/>
                <w:color w:val="000000"/>
                <w:sz w:val="22"/>
                <w:szCs w:val="22"/>
              </w:rPr>
            </w:pPr>
          </w:p>
        </w:tc>
      </w:tr>
    </w:tbl>
    <w:p w:rsidR="00BF33D2" w:rsidRPr="00E927AF" w:rsidRDefault="00BF33D2" w:rsidP="00BF33D2">
      <w:pPr>
        <w:pStyle w:val="af3"/>
        <w:tabs>
          <w:tab w:val="left" w:pos="-1843"/>
          <w:tab w:val="left" w:pos="3119"/>
          <w:tab w:val="left" w:pos="6521"/>
        </w:tabs>
        <w:spacing w:before="120"/>
        <w:jc w:val="both"/>
        <w:rPr>
          <w:b/>
          <w:bCs/>
          <w:sz w:val="22"/>
          <w:szCs w:val="22"/>
        </w:rPr>
      </w:pPr>
    </w:p>
    <w:p w:rsidR="00BF33D2" w:rsidRPr="00E927AF" w:rsidRDefault="00BF33D2" w:rsidP="00BF33D2">
      <w:pPr>
        <w:pStyle w:val="af3"/>
        <w:tabs>
          <w:tab w:val="left" w:pos="-1843"/>
          <w:tab w:val="left" w:pos="3119"/>
          <w:tab w:val="left" w:pos="6521"/>
        </w:tabs>
        <w:spacing w:before="120"/>
        <w:jc w:val="both"/>
        <w:rPr>
          <w:b/>
          <w:bCs/>
          <w:sz w:val="22"/>
          <w:szCs w:val="22"/>
        </w:rPr>
      </w:pPr>
      <w:r w:rsidRPr="00E927AF">
        <w:rPr>
          <w:b/>
          <w:bCs/>
          <w:sz w:val="22"/>
          <w:szCs w:val="22"/>
        </w:rPr>
        <w:t>Члены комиссии:</w:t>
      </w:r>
    </w:p>
    <w:tbl>
      <w:tblPr>
        <w:tblW w:w="10348" w:type="dxa"/>
        <w:tblInd w:w="28" w:type="dxa"/>
        <w:tblCellMar>
          <w:left w:w="28" w:type="dxa"/>
          <w:right w:w="28" w:type="dxa"/>
        </w:tblCellMar>
        <w:tblLook w:val="0000"/>
      </w:tblPr>
      <w:tblGrid>
        <w:gridCol w:w="65"/>
        <w:gridCol w:w="4897"/>
        <w:gridCol w:w="567"/>
        <w:gridCol w:w="98"/>
        <w:gridCol w:w="2170"/>
        <w:gridCol w:w="567"/>
        <w:gridCol w:w="98"/>
        <w:gridCol w:w="1886"/>
      </w:tblGrid>
      <w:tr w:rsidR="00BF33D2" w:rsidRPr="00E927AF" w:rsidTr="00E010AC">
        <w:trPr>
          <w:gridBefore w:val="1"/>
          <w:wBefore w:w="65" w:type="dxa"/>
          <w:trHeight w:val="545"/>
        </w:trPr>
        <w:tc>
          <w:tcPr>
            <w:tcW w:w="4897" w:type="dxa"/>
            <w:tcBorders>
              <w:top w:val="nil"/>
              <w:left w:val="nil"/>
              <w:bottom w:val="single" w:sz="4" w:space="0" w:color="auto"/>
              <w:right w:val="nil"/>
            </w:tcBorders>
            <w:vAlign w:val="bottom"/>
          </w:tcPr>
          <w:p w:rsidR="00BF33D2" w:rsidRPr="00E927AF" w:rsidRDefault="00BF33D2" w:rsidP="00EA3697">
            <w:pPr>
              <w:pStyle w:val="af3"/>
              <w:tabs>
                <w:tab w:val="left" w:pos="-1843"/>
                <w:tab w:val="left" w:pos="3119"/>
                <w:tab w:val="left" w:pos="6521"/>
              </w:tabs>
              <w:ind w:left="114"/>
              <w:rPr>
                <w:sz w:val="22"/>
                <w:szCs w:val="22"/>
              </w:rPr>
            </w:pPr>
          </w:p>
        </w:tc>
        <w:tc>
          <w:tcPr>
            <w:tcW w:w="665" w:type="dxa"/>
            <w:gridSpan w:val="2"/>
            <w:tcBorders>
              <w:top w:val="nil"/>
              <w:left w:val="nil"/>
              <w:bottom w:val="nil"/>
              <w:right w:val="nil"/>
            </w:tcBorders>
            <w:vAlign w:val="bottom"/>
          </w:tcPr>
          <w:p w:rsidR="00BF33D2" w:rsidRPr="00E927AF" w:rsidRDefault="00BF33D2" w:rsidP="00EA3697">
            <w:pPr>
              <w:pStyle w:val="af3"/>
              <w:tabs>
                <w:tab w:val="left" w:pos="-1843"/>
                <w:tab w:val="left" w:pos="3119"/>
                <w:tab w:val="left" w:pos="6521"/>
              </w:tabs>
              <w:jc w:val="both"/>
              <w:rPr>
                <w:sz w:val="22"/>
                <w:szCs w:val="22"/>
              </w:rPr>
            </w:pPr>
          </w:p>
        </w:tc>
        <w:tc>
          <w:tcPr>
            <w:tcW w:w="2170" w:type="dxa"/>
            <w:tcBorders>
              <w:top w:val="nil"/>
              <w:left w:val="nil"/>
              <w:bottom w:val="single" w:sz="4" w:space="0" w:color="auto"/>
              <w:right w:val="nil"/>
            </w:tcBorders>
            <w:vAlign w:val="bottom"/>
          </w:tcPr>
          <w:p w:rsidR="00BF33D2" w:rsidRPr="00E927AF" w:rsidRDefault="00BF33D2" w:rsidP="00EA3697">
            <w:pPr>
              <w:pStyle w:val="af3"/>
              <w:tabs>
                <w:tab w:val="left" w:pos="-1843"/>
                <w:tab w:val="left" w:pos="3119"/>
                <w:tab w:val="left" w:pos="6521"/>
              </w:tabs>
              <w:jc w:val="center"/>
              <w:rPr>
                <w:sz w:val="22"/>
                <w:szCs w:val="22"/>
              </w:rPr>
            </w:pPr>
          </w:p>
        </w:tc>
        <w:tc>
          <w:tcPr>
            <w:tcW w:w="665" w:type="dxa"/>
            <w:gridSpan w:val="2"/>
            <w:tcBorders>
              <w:top w:val="nil"/>
              <w:left w:val="nil"/>
              <w:bottom w:val="nil"/>
              <w:right w:val="nil"/>
            </w:tcBorders>
            <w:vAlign w:val="bottom"/>
          </w:tcPr>
          <w:p w:rsidR="00BF33D2" w:rsidRPr="00E927AF" w:rsidRDefault="00BF33D2" w:rsidP="00EA3697">
            <w:pPr>
              <w:pStyle w:val="af3"/>
              <w:tabs>
                <w:tab w:val="left" w:pos="-1843"/>
                <w:tab w:val="left" w:pos="3119"/>
                <w:tab w:val="left" w:pos="6521"/>
              </w:tabs>
              <w:jc w:val="both"/>
              <w:rPr>
                <w:sz w:val="22"/>
                <w:szCs w:val="22"/>
              </w:rPr>
            </w:pPr>
          </w:p>
        </w:tc>
        <w:tc>
          <w:tcPr>
            <w:tcW w:w="1886" w:type="dxa"/>
            <w:tcBorders>
              <w:top w:val="nil"/>
              <w:left w:val="nil"/>
              <w:bottom w:val="single" w:sz="4" w:space="0" w:color="auto"/>
              <w:right w:val="nil"/>
            </w:tcBorders>
            <w:vAlign w:val="bottom"/>
          </w:tcPr>
          <w:p w:rsidR="00BF33D2" w:rsidRPr="00E927AF" w:rsidRDefault="00BF33D2" w:rsidP="00EA3697">
            <w:pPr>
              <w:pStyle w:val="af3"/>
              <w:tabs>
                <w:tab w:val="left" w:pos="-1843"/>
                <w:tab w:val="left" w:pos="3119"/>
                <w:tab w:val="left" w:pos="6521"/>
              </w:tabs>
              <w:jc w:val="center"/>
              <w:rPr>
                <w:sz w:val="22"/>
                <w:szCs w:val="22"/>
              </w:rPr>
            </w:pPr>
          </w:p>
        </w:tc>
      </w:tr>
      <w:tr w:rsidR="00BF33D2" w:rsidRPr="00E927AF" w:rsidTr="00E010AC">
        <w:trPr>
          <w:gridBefore w:val="1"/>
          <w:wBefore w:w="65" w:type="dxa"/>
        </w:trPr>
        <w:tc>
          <w:tcPr>
            <w:tcW w:w="4897" w:type="dxa"/>
            <w:tcBorders>
              <w:top w:val="nil"/>
              <w:left w:val="nil"/>
              <w:bottom w:val="nil"/>
              <w:right w:val="nil"/>
            </w:tcBorders>
          </w:tcPr>
          <w:p w:rsidR="00BF33D2" w:rsidRPr="00E927AF" w:rsidRDefault="00BF33D2" w:rsidP="00EA3697">
            <w:pPr>
              <w:pStyle w:val="af3"/>
              <w:tabs>
                <w:tab w:val="left" w:pos="-1843"/>
                <w:tab w:val="left" w:pos="3119"/>
                <w:tab w:val="left" w:pos="6521"/>
              </w:tabs>
              <w:jc w:val="center"/>
              <w:rPr>
                <w:sz w:val="16"/>
                <w:szCs w:val="16"/>
              </w:rPr>
            </w:pPr>
            <w:r w:rsidRPr="00E927AF">
              <w:rPr>
                <w:sz w:val="16"/>
                <w:szCs w:val="16"/>
              </w:rPr>
              <w:t>(должность)</w:t>
            </w:r>
          </w:p>
        </w:tc>
        <w:tc>
          <w:tcPr>
            <w:tcW w:w="665" w:type="dxa"/>
            <w:gridSpan w:val="2"/>
            <w:tcBorders>
              <w:top w:val="nil"/>
              <w:left w:val="nil"/>
              <w:bottom w:val="nil"/>
              <w:right w:val="nil"/>
            </w:tcBorders>
          </w:tcPr>
          <w:p w:rsidR="00BF33D2" w:rsidRPr="00E927AF" w:rsidRDefault="00BF33D2" w:rsidP="00EA3697">
            <w:pPr>
              <w:pStyle w:val="af3"/>
              <w:tabs>
                <w:tab w:val="left" w:pos="-1843"/>
                <w:tab w:val="left" w:pos="3119"/>
                <w:tab w:val="left" w:pos="6521"/>
              </w:tabs>
              <w:jc w:val="both"/>
              <w:rPr>
                <w:sz w:val="16"/>
                <w:szCs w:val="16"/>
              </w:rPr>
            </w:pPr>
          </w:p>
        </w:tc>
        <w:tc>
          <w:tcPr>
            <w:tcW w:w="2170" w:type="dxa"/>
            <w:tcBorders>
              <w:top w:val="nil"/>
              <w:left w:val="nil"/>
              <w:bottom w:val="nil"/>
              <w:right w:val="nil"/>
            </w:tcBorders>
          </w:tcPr>
          <w:p w:rsidR="00BF33D2" w:rsidRPr="00E927AF" w:rsidRDefault="00BF33D2" w:rsidP="00EA3697">
            <w:pPr>
              <w:pStyle w:val="af3"/>
              <w:tabs>
                <w:tab w:val="left" w:pos="-1843"/>
                <w:tab w:val="left" w:pos="3119"/>
                <w:tab w:val="left" w:pos="6521"/>
              </w:tabs>
              <w:jc w:val="center"/>
              <w:rPr>
                <w:sz w:val="16"/>
                <w:szCs w:val="16"/>
              </w:rPr>
            </w:pPr>
            <w:r w:rsidRPr="00E927AF">
              <w:rPr>
                <w:sz w:val="16"/>
                <w:szCs w:val="16"/>
              </w:rPr>
              <w:t>(подпись)</w:t>
            </w:r>
          </w:p>
        </w:tc>
        <w:tc>
          <w:tcPr>
            <w:tcW w:w="665" w:type="dxa"/>
            <w:gridSpan w:val="2"/>
            <w:tcBorders>
              <w:top w:val="nil"/>
              <w:left w:val="nil"/>
              <w:bottom w:val="nil"/>
              <w:right w:val="nil"/>
            </w:tcBorders>
          </w:tcPr>
          <w:p w:rsidR="00BF33D2" w:rsidRPr="00E927AF" w:rsidRDefault="00BF33D2" w:rsidP="00EA3697">
            <w:pPr>
              <w:pStyle w:val="af3"/>
              <w:tabs>
                <w:tab w:val="left" w:pos="-1843"/>
                <w:tab w:val="left" w:pos="3119"/>
                <w:tab w:val="left" w:pos="6521"/>
              </w:tabs>
              <w:jc w:val="center"/>
              <w:rPr>
                <w:sz w:val="16"/>
                <w:szCs w:val="16"/>
              </w:rPr>
            </w:pPr>
          </w:p>
        </w:tc>
        <w:tc>
          <w:tcPr>
            <w:tcW w:w="1886" w:type="dxa"/>
            <w:tcBorders>
              <w:top w:val="nil"/>
              <w:left w:val="nil"/>
              <w:bottom w:val="nil"/>
              <w:right w:val="nil"/>
            </w:tcBorders>
          </w:tcPr>
          <w:p w:rsidR="00BF33D2" w:rsidRPr="00E927AF" w:rsidRDefault="00BF33D2" w:rsidP="00EA3697">
            <w:pPr>
              <w:pStyle w:val="af3"/>
              <w:tabs>
                <w:tab w:val="left" w:pos="-1843"/>
                <w:tab w:val="left" w:pos="3119"/>
                <w:tab w:val="left" w:pos="6521"/>
              </w:tabs>
              <w:jc w:val="center"/>
              <w:rPr>
                <w:sz w:val="16"/>
                <w:szCs w:val="16"/>
              </w:rPr>
            </w:pPr>
            <w:r w:rsidRPr="00E927AF">
              <w:rPr>
                <w:sz w:val="16"/>
                <w:szCs w:val="16"/>
              </w:rPr>
              <w:t>(расшифровка подписи)</w:t>
            </w:r>
          </w:p>
        </w:tc>
      </w:tr>
      <w:tr w:rsidR="00BF33D2" w:rsidRPr="00E927AF" w:rsidTr="00E010AC">
        <w:trPr>
          <w:trHeight w:val="545"/>
        </w:trPr>
        <w:tc>
          <w:tcPr>
            <w:tcW w:w="4962" w:type="dxa"/>
            <w:gridSpan w:val="2"/>
            <w:tcBorders>
              <w:top w:val="nil"/>
              <w:left w:val="nil"/>
              <w:bottom w:val="single" w:sz="4" w:space="0" w:color="auto"/>
              <w:right w:val="nil"/>
            </w:tcBorders>
            <w:vAlign w:val="bottom"/>
          </w:tcPr>
          <w:p w:rsidR="00BF33D2" w:rsidRPr="00E927AF" w:rsidRDefault="00BF33D2" w:rsidP="00EA3697">
            <w:pPr>
              <w:pStyle w:val="af3"/>
              <w:tabs>
                <w:tab w:val="left" w:pos="-1843"/>
                <w:tab w:val="left" w:pos="3119"/>
                <w:tab w:val="left" w:pos="6521"/>
              </w:tabs>
              <w:ind w:left="114"/>
              <w:rPr>
                <w:sz w:val="22"/>
                <w:szCs w:val="22"/>
              </w:rPr>
            </w:pPr>
          </w:p>
        </w:tc>
        <w:tc>
          <w:tcPr>
            <w:tcW w:w="567" w:type="dxa"/>
            <w:tcBorders>
              <w:top w:val="nil"/>
              <w:left w:val="nil"/>
              <w:bottom w:val="nil"/>
              <w:right w:val="nil"/>
            </w:tcBorders>
            <w:vAlign w:val="bottom"/>
          </w:tcPr>
          <w:p w:rsidR="00BF33D2" w:rsidRPr="00E927AF" w:rsidRDefault="00BF33D2" w:rsidP="00EA3697">
            <w:pPr>
              <w:pStyle w:val="af3"/>
              <w:tabs>
                <w:tab w:val="left" w:pos="-1843"/>
                <w:tab w:val="left" w:pos="3119"/>
                <w:tab w:val="left" w:pos="6521"/>
              </w:tabs>
              <w:jc w:val="both"/>
              <w:rPr>
                <w:sz w:val="22"/>
                <w:szCs w:val="22"/>
              </w:rPr>
            </w:pPr>
          </w:p>
        </w:tc>
        <w:tc>
          <w:tcPr>
            <w:tcW w:w="2268" w:type="dxa"/>
            <w:gridSpan w:val="2"/>
            <w:tcBorders>
              <w:top w:val="nil"/>
              <w:left w:val="nil"/>
              <w:bottom w:val="single" w:sz="4" w:space="0" w:color="auto"/>
              <w:right w:val="nil"/>
            </w:tcBorders>
            <w:vAlign w:val="bottom"/>
          </w:tcPr>
          <w:p w:rsidR="00BF33D2" w:rsidRPr="00E927AF" w:rsidRDefault="00BF33D2" w:rsidP="00EA3697">
            <w:pPr>
              <w:pStyle w:val="af3"/>
              <w:tabs>
                <w:tab w:val="left" w:pos="-1843"/>
                <w:tab w:val="left" w:pos="3119"/>
                <w:tab w:val="left" w:pos="6521"/>
              </w:tabs>
              <w:jc w:val="center"/>
              <w:rPr>
                <w:sz w:val="22"/>
                <w:szCs w:val="22"/>
              </w:rPr>
            </w:pPr>
          </w:p>
        </w:tc>
        <w:tc>
          <w:tcPr>
            <w:tcW w:w="567" w:type="dxa"/>
            <w:tcBorders>
              <w:top w:val="nil"/>
              <w:left w:val="nil"/>
              <w:bottom w:val="nil"/>
              <w:right w:val="nil"/>
            </w:tcBorders>
            <w:vAlign w:val="bottom"/>
          </w:tcPr>
          <w:p w:rsidR="00BF33D2" w:rsidRPr="00E927AF" w:rsidRDefault="00BF33D2" w:rsidP="00EA3697">
            <w:pPr>
              <w:pStyle w:val="af3"/>
              <w:tabs>
                <w:tab w:val="left" w:pos="-1843"/>
                <w:tab w:val="left" w:pos="3119"/>
                <w:tab w:val="left" w:pos="6521"/>
              </w:tabs>
              <w:jc w:val="both"/>
              <w:rPr>
                <w:sz w:val="22"/>
                <w:szCs w:val="22"/>
              </w:rPr>
            </w:pPr>
          </w:p>
        </w:tc>
        <w:tc>
          <w:tcPr>
            <w:tcW w:w="1984" w:type="dxa"/>
            <w:gridSpan w:val="2"/>
            <w:tcBorders>
              <w:top w:val="nil"/>
              <w:left w:val="nil"/>
              <w:bottom w:val="single" w:sz="4" w:space="0" w:color="auto"/>
              <w:right w:val="nil"/>
            </w:tcBorders>
            <w:vAlign w:val="bottom"/>
          </w:tcPr>
          <w:p w:rsidR="00BF33D2" w:rsidRPr="00E927AF" w:rsidRDefault="00BF33D2" w:rsidP="00EA3697">
            <w:pPr>
              <w:pStyle w:val="af3"/>
              <w:tabs>
                <w:tab w:val="left" w:pos="-1843"/>
                <w:tab w:val="left" w:pos="3119"/>
                <w:tab w:val="left" w:pos="6521"/>
              </w:tabs>
              <w:jc w:val="center"/>
              <w:rPr>
                <w:sz w:val="22"/>
                <w:szCs w:val="22"/>
              </w:rPr>
            </w:pPr>
          </w:p>
        </w:tc>
      </w:tr>
      <w:tr w:rsidR="00BF33D2" w:rsidRPr="00E927AF" w:rsidTr="00E010AC">
        <w:tc>
          <w:tcPr>
            <w:tcW w:w="4962" w:type="dxa"/>
            <w:gridSpan w:val="2"/>
            <w:tcBorders>
              <w:top w:val="nil"/>
              <w:left w:val="nil"/>
              <w:bottom w:val="nil"/>
              <w:right w:val="nil"/>
            </w:tcBorders>
          </w:tcPr>
          <w:p w:rsidR="00BF33D2" w:rsidRPr="00E927AF" w:rsidRDefault="00BF33D2" w:rsidP="00EA3697">
            <w:pPr>
              <w:pStyle w:val="af3"/>
              <w:tabs>
                <w:tab w:val="left" w:pos="-1843"/>
                <w:tab w:val="left" w:pos="3119"/>
                <w:tab w:val="left" w:pos="6521"/>
              </w:tabs>
              <w:jc w:val="center"/>
              <w:rPr>
                <w:sz w:val="16"/>
                <w:szCs w:val="16"/>
              </w:rPr>
            </w:pPr>
            <w:r w:rsidRPr="00E927AF">
              <w:rPr>
                <w:sz w:val="16"/>
                <w:szCs w:val="16"/>
              </w:rPr>
              <w:t>(должность)</w:t>
            </w:r>
          </w:p>
        </w:tc>
        <w:tc>
          <w:tcPr>
            <w:tcW w:w="567" w:type="dxa"/>
            <w:tcBorders>
              <w:top w:val="nil"/>
              <w:left w:val="nil"/>
              <w:bottom w:val="nil"/>
              <w:right w:val="nil"/>
            </w:tcBorders>
          </w:tcPr>
          <w:p w:rsidR="00BF33D2" w:rsidRPr="00E927AF" w:rsidRDefault="00BF33D2" w:rsidP="00EA3697">
            <w:pPr>
              <w:pStyle w:val="af3"/>
              <w:tabs>
                <w:tab w:val="left" w:pos="-1843"/>
                <w:tab w:val="left" w:pos="3119"/>
                <w:tab w:val="left" w:pos="6521"/>
              </w:tabs>
              <w:jc w:val="both"/>
              <w:rPr>
                <w:sz w:val="16"/>
                <w:szCs w:val="16"/>
              </w:rPr>
            </w:pPr>
          </w:p>
        </w:tc>
        <w:tc>
          <w:tcPr>
            <w:tcW w:w="2268" w:type="dxa"/>
            <w:gridSpan w:val="2"/>
            <w:tcBorders>
              <w:top w:val="nil"/>
              <w:left w:val="nil"/>
              <w:bottom w:val="nil"/>
              <w:right w:val="nil"/>
            </w:tcBorders>
          </w:tcPr>
          <w:p w:rsidR="00BF33D2" w:rsidRPr="00E927AF" w:rsidRDefault="00BF33D2" w:rsidP="00EA3697">
            <w:pPr>
              <w:pStyle w:val="af3"/>
              <w:tabs>
                <w:tab w:val="left" w:pos="-1843"/>
                <w:tab w:val="left" w:pos="3119"/>
                <w:tab w:val="left" w:pos="6521"/>
              </w:tabs>
              <w:jc w:val="center"/>
              <w:rPr>
                <w:sz w:val="16"/>
                <w:szCs w:val="16"/>
              </w:rPr>
            </w:pPr>
            <w:r w:rsidRPr="00E927AF">
              <w:rPr>
                <w:sz w:val="16"/>
                <w:szCs w:val="16"/>
              </w:rPr>
              <w:t>(подпись)</w:t>
            </w:r>
          </w:p>
        </w:tc>
        <w:tc>
          <w:tcPr>
            <w:tcW w:w="567" w:type="dxa"/>
            <w:tcBorders>
              <w:top w:val="nil"/>
              <w:left w:val="nil"/>
              <w:bottom w:val="nil"/>
              <w:right w:val="nil"/>
            </w:tcBorders>
          </w:tcPr>
          <w:p w:rsidR="00BF33D2" w:rsidRPr="00E927AF" w:rsidRDefault="00BF33D2" w:rsidP="00EA3697">
            <w:pPr>
              <w:pStyle w:val="af3"/>
              <w:tabs>
                <w:tab w:val="left" w:pos="-1843"/>
                <w:tab w:val="left" w:pos="3119"/>
                <w:tab w:val="left" w:pos="6521"/>
              </w:tabs>
              <w:jc w:val="center"/>
              <w:rPr>
                <w:sz w:val="16"/>
                <w:szCs w:val="16"/>
              </w:rPr>
            </w:pPr>
          </w:p>
        </w:tc>
        <w:tc>
          <w:tcPr>
            <w:tcW w:w="1984" w:type="dxa"/>
            <w:gridSpan w:val="2"/>
            <w:tcBorders>
              <w:top w:val="nil"/>
              <w:left w:val="nil"/>
              <w:bottom w:val="nil"/>
              <w:right w:val="nil"/>
            </w:tcBorders>
          </w:tcPr>
          <w:p w:rsidR="00BF33D2" w:rsidRPr="00E927AF" w:rsidRDefault="00BF33D2" w:rsidP="00EA3697">
            <w:pPr>
              <w:pStyle w:val="af3"/>
              <w:tabs>
                <w:tab w:val="left" w:pos="-1843"/>
                <w:tab w:val="left" w:pos="3119"/>
                <w:tab w:val="left" w:pos="6521"/>
              </w:tabs>
              <w:jc w:val="center"/>
              <w:rPr>
                <w:sz w:val="16"/>
                <w:szCs w:val="16"/>
              </w:rPr>
            </w:pPr>
            <w:r w:rsidRPr="00E927AF">
              <w:rPr>
                <w:sz w:val="16"/>
                <w:szCs w:val="16"/>
              </w:rPr>
              <w:t>(расшифровка подписи)</w:t>
            </w:r>
          </w:p>
        </w:tc>
      </w:tr>
      <w:tr w:rsidR="00BF33D2" w:rsidRPr="00E927AF" w:rsidTr="00EA3697">
        <w:trPr>
          <w:trHeight w:val="545"/>
        </w:trPr>
        <w:tc>
          <w:tcPr>
            <w:tcW w:w="4962" w:type="dxa"/>
            <w:gridSpan w:val="2"/>
            <w:tcBorders>
              <w:top w:val="nil"/>
              <w:left w:val="nil"/>
              <w:bottom w:val="single" w:sz="4" w:space="0" w:color="auto"/>
              <w:right w:val="nil"/>
            </w:tcBorders>
            <w:vAlign w:val="bottom"/>
          </w:tcPr>
          <w:p w:rsidR="00BF33D2" w:rsidRPr="00E927AF" w:rsidRDefault="00BF33D2" w:rsidP="00EA3697">
            <w:pPr>
              <w:pStyle w:val="af3"/>
              <w:tabs>
                <w:tab w:val="left" w:pos="-1843"/>
                <w:tab w:val="left" w:pos="3119"/>
                <w:tab w:val="left" w:pos="6521"/>
              </w:tabs>
              <w:ind w:left="114"/>
              <w:rPr>
                <w:sz w:val="22"/>
                <w:szCs w:val="22"/>
              </w:rPr>
            </w:pPr>
          </w:p>
        </w:tc>
        <w:tc>
          <w:tcPr>
            <w:tcW w:w="567" w:type="dxa"/>
            <w:tcBorders>
              <w:top w:val="nil"/>
              <w:left w:val="nil"/>
              <w:bottom w:val="nil"/>
              <w:right w:val="nil"/>
            </w:tcBorders>
            <w:vAlign w:val="bottom"/>
          </w:tcPr>
          <w:p w:rsidR="00BF33D2" w:rsidRPr="00E927AF" w:rsidRDefault="00BF33D2" w:rsidP="00EA3697">
            <w:pPr>
              <w:pStyle w:val="af3"/>
              <w:tabs>
                <w:tab w:val="left" w:pos="-1843"/>
                <w:tab w:val="left" w:pos="3119"/>
                <w:tab w:val="left" w:pos="6521"/>
              </w:tabs>
              <w:jc w:val="both"/>
              <w:rPr>
                <w:sz w:val="22"/>
                <w:szCs w:val="22"/>
              </w:rPr>
            </w:pPr>
          </w:p>
        </w:tc>
        <w:tc>
          <w:tcPr>
            <w:tcW w:w="2268" w:type="dxa"/>
            <w:gridSpan w:val="2"/>
            <w:tcBorders>
              <w:top w:val="nil"/>
              <w:left w:val="nil"/>
              <w:bottom w:val="single" w:sz="4" w:space="0" w:color="auto"/>
              <w:right w:val="nil"/>
            </w:tcBorders>
            <w:vAlign w:val="bottom"/>
          </w:tcPr>
          <w:p w:rsidR="00BF33D2" w:rsidRPr="00E927AF" w:rsidRDefault="00BF33D2" w:rsidP="00EA3697">
            <w:pPr>
              <w:pStyle w:val="af3"/>
              <w:tabs>
                <w:tab w:val="left" w:pos="-1843"/>
                <w:tab w:val="left" w:pos="3119"/>
                <w:tab w:val="left" w:pos="6521"/>
              </w:tabs>
              <w:jc w:val="center"/>
              <w:rPr>
                <w:sz w:val="22"/>
                <w:szCs w:val="22"/>
              </w:rPr>
            </w:pPr>
          </w:p>
        </w:tc>
        <w:tc>
          <w:tcPr>
            <w:tcW w:w="567" w:type="dxa"/>
            <w:tcBorders>
              <w:top w:val="nil"/>
              <w:left w:val="nil"/>
              <w:bottom w:val="nil"/>
              <w:right w:val="nil"/>
            </w:tcBorders>
            <w:vAlign w:val="bottom"/>
          </w:tcPr>
          <w:p w:rsidR="00BF33D2" w:rsidRPr="00E927AF" w:rsidRDefault="00BF33D2" w:rsidP="00EA3697">
            <w:pPr>
              <w:pStyle w:val="af3"/>
              <w:tabs>
                <w:tab w:val="left" w:pos="-1843"/>
                <w:tab w:val="left" w:pos="3119"/>
                <w:tab w:val="left" w:pos="6521"/>
              </w:tabs>
              <w:jc w:val="both"/>
              <w:rPr>
                <w:sz w:val="22"/>
                <w:szCs w:val="22"/>
              </w:rPr>
            </w:pPr>
          </w:p>
        </w:tc>
        <w:tc>
          <w:tcPr>
            <w:tcW w:w="1984" w:type="dxa"/>
            <w:gridSpan w:val="2"/>
            <w:tcBorders>
              <w:top w:val="nil"/>
              <w:left w:val="nil"/>
              <w:bottom w:val="single" w:sz="4" w:space="0" w:color="auto"/>
              <w:right w:val="nil"/>
            </w:tcBorders>
            <w:vAlign w:val="bottom"/>
          </w:tcPr>
          <w:p w:rsidR="00BF33D2" w:rsidRPr="00E927AF" w:rsidRDefault="00BF33D2" w:rsidP="00EA3697">
            <w:pPr>
              <w:pStyle w:val="af3"/>
              <w:tabs>
                <w:tab w:val="left" w:pos="-1843"/>
                <w:tab w:val="left" w:pos="3119"/>
                <w:tab w:val="left" w:pos="6521"/>
              </w:tabs>
              <w:jc w:val="center"/>
              <w:rPr>
                <w:sz w:val="22"/>
                <w:szCs w:val="22"/>
              </w:rPr>
            </w:pPr>
          </w:p>
        </w:tc>
      </w:tr>
      <w:tr w:rsidR="00BF33D2" w:rsidRPr="00E927AF" w:rsidTr="00EA3697">
        <w:tc>
          <w:tcPr>
            <w:tcW w:w="4962" w:type="dxa"/>
            <w:gridSpan w:val="2"/>
            <w:tcBorders>
              <w:top w:val="nil"/>
              <w:left w:val="nil"/>
              <w:bottom w:val="nil"/>
              <w:right w:val="nil"/>
            </w:tcBorders>
          </w:tcPr>
          <w:p w:rsidR="00BF33D2" w:rsidRPr="00E927AF" w:rsidRDefault="00BF33D2" w:rsidP="00EA3697">
            <w:pPr>
              <w:pStyle w:val="af3"/>
              <w:tabs>
                <w:tab w:val="left" w:pos="-1843"/>
                <w:tab w:val="left" w:pos="3119"/>
                <w:tab w:val="left" w:pos="6521"/>
              </w:tabs>
              <w:jc w:val="center"/>
              <w:rPr>
                <w:sz w:val="16"/>
                <w:szCs w:val="16"/>
              </w:rPr>
            </w:pPr>
            <w:r w:rsidRPr="00E927AF">
              <w:rPr>
                <w:sz w:val="16"/>
                <w:szCs w:val="16"/>
              </w:rPr>
              <w:t>(должность)</w:t>
            </w:r>
          </w:p>
        </w:tc>
        <w:tc>
          <w:tcPr>
            <w:tcW w:w="567" w:type="dxa"/>
            <w:tcBorders>
              <w:top w:val="nil"/>
              <w:left w:val="nil"/>
              <w:bottom w:val="nil"/>
              <w:right w:val="nil"/>
            </w:tcBorders>
          </w:tcPr>
          <w:p w:rsidR="00BF33D2" w:rsidRPr="00E927AF" w:rsidRDefault="00BF33D2" w:rsidP="00EA3697">
            <w:pPr>
              <w:pStyle w:val="af3"/>
              <w:tabs>
                <w:tab w:val="left" w:pos="-1843"/>
                <w:tab w:val="left" w:pos="3119"/>
                <w:tab w:val="left" w:pos="6521"/>
              </w:tabs>
              <w:jc w:val="both"/>
              <w:rPr>
                <w:sz w:val="16"/>
                <w:szCs w:val="16"/>
              </w:rPr>
            </w:pPr>
          </w:p>
        </w:tc>
        <w:tc>
          <w:tcPr>
            <w:tcW w:w="2268" w:type="dxa"/>
            <w:gridSpan w:val="2"/>
            <w:tcBorders>
              <w:top w:val="nil"/>
              <w:left w:val="nil"/>
              <w:bottom w:val="nil"/>
              <w:right w:val="nil"/>
            </w:tcBorders>
          </w:tcPr>
          <w:p w:rsidR="00BF33D2" w:rsidRPr="00E927AF" w:rsidRDefault="00BF33D2" w:rsidP="00EA3697">
            <w:pPr>
              <w:pStyle w:val="af3"/>
              <w:tabs>
                <w:tab w:val="left" w:pos="-1843"/>
                <w:tab w:val="left" w:pos="3119"/>
                <w:tab w:val="left" w:pos="6521"/>
              </w:tabs>
              <w:jc w:val="center"/>
              <w:rPr>
                <w:sz w:val="16"/>
                <w:szCs w:val="16"/>
              </w:rPr>
            </w:pPr>
            <w:r w:rsidRPr="00E927AF">
              <w:rPr>
                <w:sz w:val="16"/>
                <w:szCs w:val="16"/>
              </w:rPr>
              <w:t>(подпись)</w:t>
            </w:r>
          </w:p>
        </w:tc>
        <w:tc>
          <w:tcPr>
            <w:tcW w:w="567" w:type="dxa"/>
            <w:tcBorders>
              <w:top w:val="nil"/>
              <w:left w:val="nil"/>
              <w:bottom w:val="nil"/>
              <w:right w:val="nil"/>
            </w:tcBorders>
          </w:tcPr>
          <w:p w:rsidR="00BF33D2" w:rsidRPr="00E927AF" w:rsidRDefault="00BF33D2" w:rsidP="00EA3697">
            <w:pPr>
              <w:pStyle w:val="af3"/>
              <w:tabs>
                <w:tab w:val="left" w:pos="-1843"/>
                <w:tab w:val="left" w:pos="3119"/>
                <w:tab w:val="left" w:pos="6521"/>
              </w:tabs>
              <w:jc w:val="center"/>
              <w:rPr>
                <w:sz w:val="16"/>
                <w:szCs w:val="16"/>
              </w:rPr>
            </w:pPr>
          </w:p>
        </w:tc>
        <w:tc>
          <w:tcPr>
            <w:tcW w:w="1984" w:type="dxa"/>
            <w:gridSpan w:val="2"/>
            <w:tcBorders>
              <w:top w:val="nil"/>
              <w:left w:val="nil"/>
              <w:bottom w:val="nil"/>
              <w:right w:val="nil"/>
            </w:tcBorders>
          </w:tcPr>
          <w:p w:rsidR="00BF33D2" w:rsidRPr="00E927AF" w:rsidRDefault="00BF33D2" w:rsidP="00EA3697">
            <w:pPr>
              <w:pStyle w:val="af3"/>
              <w:tabs>
                <w:tab w:val="left" w:pos="-1843"/>
                <w:tab w:val="left" w:pos="3119"/>
                <w:tab w:val="left" w:pos="6521"/>
              </w:tabs>
              <w:jc w:val="center"/>
              <w:rPr>
                <w:sz w:val="16"/>
                <w:szCs w:val="16"/>
              </w:rPr>
            </w:pPr>
            <w:r w:rsidRPr="00E927AF">
              <w:rPr>
                <w:sz w:val="16"/>
                <w:szCs w:val="16"/>
              </w:rPr>
              <w:t>(расшифровка подписи)</w:t>
            </w:r>
          </w:p>
          <w:p w:rsidR="00BF33D2" w:rsidRPr="00E927AF" w:rsidRDefault="00BF33D2" w:rsidP="00EA3697">
            <w:pPr>
              <w:pStyle w:val="af3"/>
              <w:tabs>
                <w:tab w:val="left" w:pos="-1843"/>
                <w:tab w:val="left" w:pos="3119"/>
                <w:tab w:val="left" w:pos="6521"/>
              </w:tabs>
              <w:jc w:val="center"/>
              <w:rPr>
                <w:sz w:val="16"/>
                <w:szCs w:val="16"/>
              </w:rPr>
            </w:pPr>
          </w:p>
        </w:tc>
      </w:tr>
    </w:tbl>
    <w:p w:rsidR="002F393C" w:rsidRPr="00012551" w:rsidRDefault="002F393C" w:rsidP="00670E73">
      <w:pPr>
        <w:pStyle w:val="3"/>
        <w:pBdr>
          <w:bottom w:val="single" w:sz="12" w:space="16" w:color="auto"/>
        </w:pBdr>
        <w:jc w:val="right"/>
      </w:pPr>
    </w:p>
    <w:sectPr w:rsidR="002F393C" w:rsidRPr="00012551" w:rsidSect="00012551">
      <w:footerReference w:type="even" r:id="rId8"/>
      <w:footerReference w:type="default" r:id="rId9"/>
      <w:pgSz w:w="11906" w:h="16838"/>
      <w:pgMar w:top="1134" w:right="1134" w:bottom="567" w:left="1134" w:header="709" w:footer="1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4F82" w:rsidRDefault="006E4F82">
      <w:r>
        <w:separator/>
      </w:r>
    </w:p>
  </w:endnote>
  <w:endnote w:type="continuationSeparator" w:id="1">
    <w:p w:rsidR="006E4F82" w:rsidRDefault="006E4F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Sans Serif">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8F7" w:rsidRDefault="00E67FAD" w:rsidP="00862B53">
    <w:pPr>
      <w:pStyle w:val="ad"/>
      <w:framePr w:wrap="around" w:vAnchor="text" w:hAnchor="margin" w:xAlign="right" w:y="1"/>
      <w:rPr>
        <w:rStyle w:val="af"/>
      </w:rPr>
    </w:pPr>
    <w:r>
      <w:rPr>
        <w:rStyle w:val="af"/>
      </w:rPr>
      <w:fldChar w:fldCharType="begin"/>
    </w:r>
    <w:r w:rsidR="00B918F7">
      <w:rPr>
        <w:rStyle w:val="af"/>
      </w:rPr>
      <w:instrText xml:space="preserve">PAGE  </w:instrText>
    </w:r>
    <w:r>
      <w:rPr>
        <w:rStyle w:val="af"/>
      </w:rPr>
      <w:fldChar w:fldCharType="end"/>
    </w:r>
  </w:p>
  <w:p w:rsidR="00B918F7" w:rsidRDefault="00B918F7" w:rsidP="00862B53">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8F7" w:rsidRDefault="00B918F7" w:rsidP="006F1DA3">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4F82" w:rsidRDefault="006E4F82">
      <w:r>
        <w:separator/>
      </w:r>
    </w:p>
  </w:footnote>
  <w:footnote w:type="continuationSeparator" w:id="1">
    <w:p w:rsidR="006E4F82" w:rsidRDefault="006E4F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912E0E66"/>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6B9CC296"/>
    <w:lvl w:ilvl="0">
      <w:start w:val="1"/>
      <w:numFmt w:val="bullet"/>
      <w:lvlText w:val=""/>
      <w:lvlJc w:val="left"/>
      <w:pPr>
        <w:tabs>
          <w:tab w:val="num" w:pos="643"/>
        </w:tabs>
        <w:ind w:left="643" w:hanging="360"/>
      </w:pPr>
      <w:rPr>
        <w:rFonts w:ascii="Symbol" w:hAnsi="Symbol" w:hint="default"/>
      </w:rPr>
    </w:lvl>
  </w:abstractNum>
  <w:abstractNum w:abstractNumId="2">
    <w:nsid w:val="00000001"/>
    <w:multiLevelType w:val="multilevel"/>
    <w:tmpl w:val="00000001"/>
    <w:name w:val="WWNum1"/>
    <w:lvl w:ilvl="0">
      <w:start w:val="1"/>
      <w:numFmt w:val="bullet"/>
      <w:lvlText w:val=""/>
      <w:lvlJc w:val="left"/>
      <w:pPr>
        <w:tabs>
          <w:tab w:val="num" w:pos="393"/>
        </w:tabs>
        <w:ind w:left="393" w:hanging="360"/>
      </w:pPr>
      <w:rPr>
        <w:rFonts w:ascii="Symbol" w:hAnsi="Symbol"/>
      </w:rPr>
    </w:lvl>
    <w:lvl w:ilvl="1">
      <w:start w:val="1"/>
      <w:numFmt w:val="bullet"/>
      <w:lvlText w:val="o"/>
      <w:lvlJc w:val="left"/>
      <w:pPr>
        <w:tabs>
          <w:tab w:val="num" w:pos="1113"/>
        </w:tabs>
        <w:ind w:left="1113" w:hanging="360"/>
      </w:pPr>
      <w:rPr>
        <w:rFonts w:ascii="Courier New" w:hAnsi="Courier New" w:cs="Courier New"/>
      </w:rPr>
    </w:lvl>
    <w:lvl w:ilvl="2">
      <w:start w:val="1"/>
      <w:numFmt w:val="bullet"/>
      <w:lvlText w:val=""/>
      <w:lvlJc w:val="left"/>
      <w:pPr>
        <w:tabs>
          <w:tab w:val="num" w:pos="1833"/>
        </w:tabs>
        <w:ind w:left="1833" w:hanging="360"/>
      </w:pPr>
      <w:rPr>
        <w:rFonts w:ascii="Wingdings" w:hAnsi="Wingdings"/>
      </w:rPr>
    </w:lvl>
    <w:lvl w:ilvl="3">
      <w:start w:val="1"/>
      <w:numFmt w:val="bullet"/>
      <w:lvlText w:val=""/>
      <w:lvlJc w:val="left"/>
      <w:pPr>
        <w:tabs>
          <w:tab w:val="num" w:pos="2553"/>
        </w:tabs>
        <w:ind w:left="2553" w:hanging="360"/>
      </w:pPr>
      <w:rPr>
        <w:rFonts w:ascii="Symbol" w:hAnsi="Symbol"/>
      </w:rPr>
    </w:lvl>
    <w:lvl w:ilvl="4">
      <w:start w:val="1"/>
      <w:numFmt w:val="bullet"/>
      <w:lvlText w:val="o"/>
      <w:lvlJc w:val="left"/>
      <w:pPr>
        <w:tabs>
          <w:tab w:val="num" w:pos="3273"/>
        </w:tabs>
        <w:ind w:left="3273" w:hanging="360"/>
      </w:pPr>
      <w:rPr>
        <w:rFonts w:ascii="Courier New" w:hAnsi="Courier New" w:cs="Courier New"/>
      </w:rPr>
    </w:lvl>
    <w:lvl w:ilvl="5">
      <w:start w:val="1"/>
      <w:numFmt w:val="bullet"/>
      <w:lvlText w:val=""/>
      <w:lvlJc w:val="left"/>
      <w:pPr>
        <w:tabs>
          <w:tab w:val="num" w:pos="3993"/>
        </w:tabs>
        <w:ind w:left="3993" w:hanging="360"/>
      </w:pPr>
      <w:rPr>
        <w:rFonts w:ascii="Wingdings" w:hAnsi="Wingdings"/>
      </w:rPr>
    </w:lvl>
    <w:lvl w:ilvl="6">
      <w:start w:val="1"/>
      <w:numFmt w:val="bullet"/>
      <w:lvlText w:val=""/>
      <w:lvlJc w:val="left"/>
      <w:pPr>
        <w:tabs>
          <w:tab w:val="num" w:pos="4713"/>
        </w:tabs>
        <w:ind w:left="4713" w:hanging="360"/>
      </w:pPr>
      <w:rPr>
        <w:rFonts w:ascii="Symbol" w:hAnsi="Symbol"/>
      </w:rPr>
    </w:lvl>
    <w:lvl w:ilvl="7">
      <w:start w:val="1"/>
      <w:numFmt w:val="bullet"/>
      <w:lvlText w:val="o"/>
      <w:lvlJc w:val="left"/>
      <w:pPr>
        <w:tabs>
          <w:tab w:val="num" w:pos="5433"/>
        </w:tabs>
        <w:ind w:left="5433" w:hanging="360"/>
      </w:pPr>
      <w:rPr>
        <w:rFonts w:ascii="Courier New" w:hAnsi="Courier New" w:cs="Courier New"/>
      </w:rPr>
    </w:lvl>
    <w:lvl w:ilvl="8">
      <w:start w:val="1"/>
      <w:numFmt w:val="bullet"/>
      <w:lvlText w:val=""/>
      <w:lvlJc w:val="left"/>
      <w:pPr>
        <w:tabs>
          <w:tab w:val="num" w:pos="6153"/>
        </w:tabs>
        <w:ind w:left="6153" w:hanging="360"/>
      </w:pPr>
      <w:rPr>
        <w:rFonts w:ascii="Wingdings" w:hAnsi="Wingdings"/>
      </w:rPr>
    </w:lvl>
  </w:abstractNum>
  <w:abstractNum w:abstractNumId="3">
    <w:nsid w:val="00000002"/>
    <w:multiLevelType w:val="multilevel"/>
    <w:tmpl w:val="00000002"/>
    <w:name w:val="WW8Num1"/>
    <w:lvl w:ilvl="0">
      <w:start w:val="1"/>
      <w:numFmt w:val="decimal"/>
      <w:lvlText w:val="%1."/>
      <w:lvlJc w:val="left"/>
      <w:pPr>
        <w:tabs>
          <w:tab w:val="num" w:pos="360"/>
        </w:tabs>
        <w:ind w:left="360" w:hanging="360"/>
      </w:pPr>
    </w:lvl>
    <w:lvl w:ilvl="1">
      <w:start w:val="1"/>
      <w:numFmt w:val="decimal"/>
      <w:lvlText w:val="%1.%2."/>
      <w:lvlJc w:val="left"/>
      <w:pPr>
        <w:tabs>
          <w:tab w:val="num" w:pos="2111"/>
        </w:tabs>
        <w:ind w:left="2111" w:hanging="1260"/>
      </w:pPr>
    </w:lvl>
    <w:lvl w:ilvl="2">
      <w:start w:val="1"/>
      <w:numFmt w:val="decimal"/>
      <w:lvlText w:val="%1.%2.%3."/>
      <w:lvlJc w:val="left"/>
      <w:pPr>
        <w:tabs>
          <w:tab w:val="num" w:pos="2962"/>
        </w:tabs>
        <w:ind w:left="2962" w:hanging="1260"/>
      </w:pPr>
    </w:lvl>
    <w:lvl w:ilvl="3">
      <w:start w:val="1"/>
      <w:numFmt w:val="decimal"/>
      <w:lvlText w:val="%1.%2.%3.%4."/>
      <w:lvlJc w:val="left"/>
      <w:pPr>
        <w:tabs>
          <w:tab w:val="num" w:pos="3813"/>
        </w:tabs>
        <w:ind w:left="3813" w:hanging="1260"/>
      </w:pPr>
    </w:lvl>
    <w:lvl w:ilvl="4">
      <w:start w:val="1"/>
      <w:numFmt w:val="decimal"/>
      <w:lvlText w:val="%1.%2.%3.%4.%5."/>
      <w:lvlJc w:val="left"/>
      <w:pPr>
        <w:tabs>
          <w:tab w:val="num" w:pos="4664"/>
        </w:tabs>
        <w:ind w:left="4664" w:hanging="1260"/>
      </w:pPr>
    </w:lvl>
    <w:lvl w:ilvl="5">
      <w:start w:val="1"/>
      <w:numFmt w:val="decimal"/>
      <w:lvlText w:val="%1.%2.%3.%4.%5.%6."/>
      <w:lvlJc w:val="left"/>
      <w:pPr>
        <w:tabs>
          <w:tab w:val="num" w:pos="5515"/>
        </w:tabs>
        <w:ind w:left="5515" w:hanging="1260"/>
      </w:pPr>
    </w:lvl>
    <w:lvl w:ilvl="6">
      <w:start w:val="1"/>
      <w:numFmt w:val="decimal"/>
      <w:lvlText w:val="%1.%2.%3.%4.%5.%6.%7."/>
      <w:lvlJc w:val="left"/>
      <w:pPr>
        <w:tabs>
          <w:tab w:val="num" w:pos="6546"/>
        </w:tabs>
        <w:ind w:left="6546" w:hanging="1440"/>
      </w:pPr>
    </w:lvl>
    <w:lvl w:ilvl="7">
      <w:start w:val="1"/>
      <w:numFmt w:val="decimal"/>
      <w:lvlText w:val="%1.%2.%3.%4.%5.%6.%7.%8."/>
      <w:lvlJc w:val="left"/>
      <w:pPr>
        <w:tabs>
          <w:tab w:val="num" w:pos="7397"/>
        </w:tabs>
        <w:ind w:left="7397" w:hanging="1440"/>
      </w:pPr>
    </w:lvl>
    <w:lvl w:ilvl="8">
      <w:start w:val="1"/>
      <w:numFmt w:val="decimal"/>
      <w:lvlText w:val="%1.%2.%3.%4.%5.%6.%7.%8.%9."/>
      <w:lvlJc w:val="left"/>
      <w:pPr>
        <w:tabs>
          <w:tab w:val="num" w:pos="8608"/>
        </w:tabs>
        <w:ind w:left="8608" w:hanging="1800"/>
      </w:pPr>
    </w:lvl>
  </w:abstractNum>
  <w:abstractNum w:abstractNumId="4">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9.%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5">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3.%2."/>
      <w:lvlJc w:val="left"/>
      <w:pPr>
        <w:tabs>
          <w:tab w:val="num" w:pos="1283"/>
        </w:tabs>
        <w:ind w:left="1283"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6">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4.%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7">
    <w:nsid w:val="00000007"/>
    <w:multiLevelType w:val="multilevel"/>
    <w:tmpl w:val="00000007"/>
    <w:name w:val="WW8Num7"/>
    <w:lvl w:ilvl="0">
      <w:start w:val="1"/>
      <w:numFmt w:val="decimal"/>
      <w:lvlText w:val="2.3.%1."/>
      <w:lvlJc w:val="left"/>
      <w:pPr>
        <w:tabs>
          <w:tab w:val="num" w:pos="360"/>
        </w:tabs>
        <w:ind w:left="360" w:hanging="360"/>
      </w:pPr>
    </w:lvl>
    <w:lvl w:ilvl="1">
      <w:start w:val="1"/>
      <w:numFmt w:val="decimal"/>
      <w:lvlText w:val="2.%2."/>
      <w:lvlJc w:val="left"/>
      <w:pPr>
        <w:tabs>
          <w:tab w:val="num" w:pos="792"/>
        </w:tabs>
        <w:ind w:left="792" w:hanging="432"/>
      </w:pPr>
    </w:lvl>
    <w:lvl w:ilvl="2">
      <w:start w:val="1"/>
      <w:numFmt w:val="decimal"/>
      <w:lvlText w:val="2.3.%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00000008"/>
    <w:multiLevelType w:val="multilevel"/>
    <w:tmpl w:val="00000008"/>
    <w:name w:val="WW8Num8"/>
    <w:lvl w:ilvl="0">
      <w:start w:val="1"/>
      <w:numFmt w:val="decimal"/>
      <w:lvlText w:val="%1."/>
      <w:lvlJc w:val="left"/>
      <w:pPr>
        <w:tabs>
          <w:tab w:val="num" w:pos="360"/>
        </w:tabs>
        <w:ind w:left="360" w:hanging="360"/>
      </w:pPr>
    </w:lvl>
    <w:lvl w:ilvl="1">
      <w:start w:val="1"/>
      <w:numFmt w:val="decimal"/>
      <w:lvlText w:val="1.%2."/>
      <w:lvlJc w:val="left"/>
      <w:pPr>
        <w:tabs>
          <w:tab w:val="num" w:pos="1142"/>
        </w:tabs>
        <w:ind w:left="114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7.%2."/>
      <w:lvlJc w:val="left"/>
      <w:pPr>
        <w:tabs>
          <w:tab w:val="num" w:pos="716"/>
        </w:tabs>
        <w:ind w:left="716"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0">
    <w:nsid w:val="0000000B"/>
    <w:multiLevelType w:val="multilevel"/>
    <w:tmpl w:val="0000000B"/>
    <w:name w:val="WW8Num11"/>
    <w:lvl w:ilvl="0">
      <w:start w:val="1"/>
      <w:numFmt w:val="decimal"/>
      <w:lvlText w:val="%1."/>
      <w:lvlJc w:val="left"/>
      <w:pPr>
        <w:tabs>
          <w:tab w:val="num" w:pos="360"/>
        </w:tabs>
        <w:ind w:left="360" w:hanging="360"/>
      </w:pPr>
    </w:lvl>
    <w:lvl w:ilvl="1">
      <w:start w:val="1"/>
      <w:numFmt w:val="decimal"/>
      <w:lvlText w:val="5.%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1">
    <w:nsid w:val="0000000C"/>
    <w:multiLevelType w:val="multilevel"/>
    <w:tmpl w:val="0000000C"/>
    <w:name w:val="WW8Num12"/>
    <w:lvl w:ilvl="0">
      <w:start w:val="1"/>
      <w:numFmt w:val="decimal"/>
      <w:lvlText w:val="2.1.%1."/>
      <w:lvlJc w:val="left"/>
      <w:pPr>
        <w:tabs>
          <w:tab w:val="num" w:pos="720"/>
        </w:tabs>
        <w:ind w:left="720" w:hanging="360"/>
      </w:pPr>
    </w:lvl>
    <w:lvl w:ilvl="1">
      <w:start w:val="1"/>
      <w:numFmt w:val="decimal"/>
      <w:lvlText w:val="2.%2."/>
      <w:lvlJc w:val="left"/>
      <w:pPr>
        <w:tabs>
          <w:tab w:val="num" w:pos="792"/>
        </w:tabs>
        <w:ind w:left="792" w:hanging="432"/>
      </w:pPr>
    </w:lvl>
    <w:lvl w:ilvl="2">
      <w:start w:val="1"/>
      <w:numFmt w:val="decimal"/>
      <w:lvlText w:val="2.3.%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0000000D"/>
    <w:multiLevelType w:val="multilevel"/>
    <w:tmpl w:val="0000000D"/>
    <w:name w:val="WW8Num13"/>
    <w:lvl w:ilvl="0">
      <w:start w:val="1"/>
      <w:numFmt w:val="decimal"/>
      <w:lvlText w:val="%1."/>
      <w:lvlJc w:val="left"/>
      <w:pPr>
        <w:tabs>
          <w:tab w:val="num" w:pos="360"/>
        </w:tabs>
        <w:ind w:left="360" w:hanging="360"/>
      </w:pPr>
    </w:lvl>
    <w:lvl w:ilvl="1">
      <w:start w:val="1"/>
      <w:numFmt w:val="decimal"/>
      <w:lvlText w:val="8.%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3">
    <w:nsid w:val="0000000E"/>
    <w:multiLevelType w:val="multilevel"/>
    <w:tmpl w:val="0000000E"/>
    <w:name w:val="WW8Num14"/>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r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4">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15">
    <w:nsid w:val="0B5607EF"/>
    <w:multiLevelType w:val="hybridMultilevel"/>
    <w:tmpl w:val="B7664A90"/>
    <w:lvl w:ilvl="0" w:tplc="39FA901A">
      <w:start w:val="1"/>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16">
    <w:nsid w:val="0E591E14"/>
    <w:multiLevelType w:val="multilevel"/>
    <w:tmpl w:val="AC1EA524"/>
    <w:lvl w:ilvl="0">
      <w:start w:val="1"/>
      <w:numFmt w:val="decimal"/>
      <w:lvlText w:val="%1."/>
      <w:lvlJc w:val="left"/>
      <w:pPr>
        <w:tabs>
          <w:tab w:val="num" w:pos="435"/>
        </w:tabs>
        <w:ind w:left="435" w:hanging="435"/>
      </w:pPr>
      <w:rPr>
        <w:rFonts w:ascii="Times New Roman" w:eastAsia="Times New Roman" w:hAnsi="Times New Roman" w:cs="Times New Roman"/>
      </w:rPr>
    </w:lvl>
    <w:lvl w:ilvl="1">
      <w:start w:val="1"/>
      <w:numFmt w:val="decimal"/>
      <w:suff w:val="space"/>
      <w:lvlText w:val="%2."/>
      <w:lvlJc w:val="left"/>
      <w:pPr>
        <w:ind w:left="-107" w:firstLine="391"/>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115A5D66"/>
    <w:multiLevelType w:val="hybridMultilevel"/>
    <w:tmpl w:val="B5B69734"/>
    <w:name w:val="WW8Num4"/>
    <w:lvl w:ilvl="0" w:tplc="00000004">
      <w:start w:val="684"/>
      <w:numFmt w:val="bullet"/>
      <w:lvlText w:val="-"/>
      <w:lvlJc w:val="left"/>
      <w:pPr>
        <w:tabs>
          <w:tab w:val="num" w:pos="751"/>
        </w:tabs>
        <w:ind w:left="751" w:hanging="360"/>
      </w:pPr>
      <w:rPr>
        <w:rFonts w:ascii="OpenSymbol" w:hAnsi="OpenSymbol"/>
      </w:rPr>
    </w:lvl>
    <w:lvl w:ilvl="1" w:tplc="04190003" w:tentative="1">
      <w:start w:val="1"/>
      <w:numFmt w:val="bullet"/>
      <w:lvlText w:val="o"/>
      <w:lvlJc w:val="left"/>
      <w:pPr>
        <w:tabs>
          <w:tab w:val="num" w:pos="1831"/>
        </w:tabs>
        <w:ind w:left="1831" w:hanging="360"/>
      </w:pPr>
      <w:rPr>
        <w:rFonts w:ascii="Courier New" w:hAnsi="Courier New" w:cs="Courier New" w:hint="default"/>
      </w:rPr>
    </w:lvl>
    <w:lvl w:ilvl="2" w:tplc="04190005" w:tentative="1">
      <w:start w:val="1"/>
      <w:numFmt w:val="bullet"/>
      <w:lvlText w:val=""/>
      <w:lvlJc w:val="left"/>
      <w:pPr>
        <w:tabs>
          <w:tab w:val="num" w:pos="2551"/>
        </w:tabs>
        <w:ind w:left="2551" w:hanging="360"/>
      </w:pPr>
      <w:rPr>
        <w:rFonts w:ascii="Wingdings" w:hAnsi="Wingdings" w:hint="default"/>
      </w:rPr>
    </w:lvl>
    <w:lvl w:ilvl="3" w:tplc="04190001" w:tentative="1">
      <w:start w:val="1"/>
      <w:numFmt w:val="bullet"/>
      <w:lvlText w:val=""/>
      <w:lvlJc w:val="left"/>
      <w:pPr>
        <w:tabs>
          <w:tab w:val="num" w:pos="3271"/>
        </w:tabs>
        <w:ind w:left="3271" w:hanging="360"/>
      </w:pPr>
      <w:rPr>
        <w:rFonts w:ascii="Symbol" w:hAnsi="Symbol" w:hint="default"/>
      </w:rPr>
    </w:lvl>
    <w:lvl w:ilvl="4" w:tplc="04190003" w:tentative="1">
      <w:start w:val="1"/>
      <w:numFmt w:val="bullet"/>
      <w:lvlText w:val="o"/>
      <w:lvlJc w:val="left"/>
      <w:pPr>
        <w:tabs>
          <w:tab w:val="num" w:pos="3991"/>
        </w:tabs>
        <w:ind w:left="3991" w:hanging="360"/>
      </w:pPr>
      <w:rPr>
        <w:rFonts w:ascii="Courier New" w:hAnsi="Courier New" w:cs="Courier New" w:hint="default"/>
      </w:rPr>
    </w:lvl>
    <w:lvl w:ilvl="5" w:tplc="04190005" w:tentative="1">
      <w:start w:val="1"/>
      <w:numFmt w:val="bullet"/>
      <w:lvlText w:val=""/>
      <w:lvlJc w:val="left"/>
      <w:pPr>
        <w:tabs>
          <w:tab w:val="num" w:pos="4711"/>
        </w:tabs>
        <w:ind w:left="4711" w:hanging="360"/>
      </w:pPr>
      <w:rPr>
        <w:rFonts w:ascii="Wingdings" w:hAnsi="Wingdings" w:hint="default"/>
      </w:rPr>
    </w:lvl>
    <w:lvl w:ilvl="6" w:tplc="04190001" w:tentative="1">
      <w:start w:val="1"/>
      <w:numFmt w:val="bullet"/>
      <w:lvlText w:val=""/>
      <w:lvlJc w:val="left"/>
      <w:pPr>
        <w:tabs>
          <w:tab w:val="num" w:pos="5431"/>
        </w:tabs>
        <w:ind w:left="5431" w:hanging="360"/>
      </w:pPr>
      <w:rPr>
        <w:rFonts w:ascii="Symbol" w:hAnsi="Symbol" w:hint="default"/>
      </w:rPr>
    </w:lvl>
    <w:lvl w:ilvl="7" w:tplc="04190003" w:tentative="1">
      <w:start w:val="1"/>
      <w:numFmt w:val="bullet"/>
      <w:lvlText w:val="o"/>
      <w:lvlJc w:val="left"/>
      <w:pPr>
        <w:tabs>
          <w:tab w:val="num" w:pos="6151"/>
        </w:tabs>
        <w:ind w:left="6151" w:hanging="360"/>
      </w:pPr>
      <w:rPr>
        <w:rFonts w:ascii="Courier New" w:hAnsi="Courier New" w:cs="Courier New" w:hint="default"/>
      </w:rPr>
    </w:lvl>
    <w:lvl w:ilvl="8" w:tplc="04190005" w:tentative="1">
      <w:start w:val="1"/>
      <w:numFmt w:val="bullet"/>
      <w:lvlText w:val=""/>
      <w:lvlJc w:val="left"/>
      <w:pPr>
        <w:tabs>
          <w:tab w:val="num" w:pos="6871"/>
        </w:tabs>
        <w:ind w:left="6871" w:hanging="360"/>
      </w:pPr>
      <w:rPr>
        <w:rFonts w:ascii="Wingdings" w:hAnsi="Wingdings" w:hint="default"/>
      </w:rPr>
    </w:lvl>
  </w:abstractNum>
  <w:abstractNum w:abstractNumId="18">
    <w:nsid w:val="13817DC4"/>
    <w:multiLevelType w:val="hybridMultilevel"/>
    <w:tmpl w:val="1E40C064"/>
    <w:lvl w:ilvl="0" w:tplc="C7F80550">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ACF3D0E"/>
    <w:multiLevelType w:val="singleLevel"/>
    <w:tmpl w:val="E306FBF2"/>
    <w:lvl w:ilvl="0">
      <w:start w:val="3"/>
      <w:numFmt w:val="bullet"/>
      <w:lvlText w:val="-"/>
      <w:lvlJc w:val="left"/>
      <w:pPr>
        <w:tabs>
          <w:tab w:val="num" w:pos="1080"/>
        </w:tabs>
        <w:ind w:left="1080" w:hanging="360"/>
      </w:pPr>
      <w:rPr>
        <w:rFonts w:hint="default"/>
      </w:rPr>
    </w:lvl>
  </w:abstractNum>
  <w:abstractNum w:abstractNumId="20">
    <w:nsid w:val="1B606F16"/>
    <w:multiLevelType w:val="hybridMultilevel"/>
    <w:tmpl w:val="DEFAAE08"/>
    <w:lvl w:ilvl="0" w:tplc="ED6E538E">
      <w:start w:val="1"/>
      <w:numFmt w:val="decimal"/>
      <w:lvlText w:val="%1."/>
      <w:lvlJc w:val="left"/>
      <w:pPr>
        <w:ind w:left="972" w:hanging="36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21">
    <w:nsid w:val="1D3B1272"/>
    <w:multiLevelType w:val="hybridMultilevel"/>
    <w:tmpl w:val="C8E2182A"/>
    <w:name w:val="WW8Num42"/>
    <w:lvl w:ilvl="0" w:tplc="00000004">
      <w:start w:val="684"/>
      <w:numFmt w:val="bullet"/>
      <w:lvlText w:val="-"/>
      <w:lvlJc w:val="left"/>
      <w:pPr>
        <w:tabs>
          <w:tab w:val="num" w:pos="717"/>
        </w:tabs>
        <w:ind w:left="717" w:hanging="360"/>
      </w:pPr>
      <w:rPr>
        <w:rFonts w:ascii="OpenSymbol" w:hAnsi="OpenSymbol"/>
      </w:rPr>
    </w:lvl>
    <w:lvl w:ilvl="1" w:tplc="04190003" w:tentative="1">
      <w:start w:val="1"/>
      <w:numFmt w:val="bullet"/>
      <w:lvlText w:val="o"/>
      <w:lvlJc w:val="left"/>
      <w:pPr>
        <w:tabs>
          <w:tab w:val="num" w:pos="1797"/>
        </w:tabs>
        <w:ind w:left="1797" w:hanging="360"/>
      </w:pPr>
      <w:rPr>
        <w:rFonts w:ascii="Courier New" w:hAnsi="Courier New" w:cs="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22">
    <w:nsid w:val="1E571AD9"/>
    <w:multiLevelType w:val="multilevel"/>
    <w:tmpl w:val="2F067F4C"/>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1571"/>
        </w:tabs>
        <w:ind w:left="153" w:firstLine="567"/>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418"/>
        </w:tabs>
        <w:ind w:left="0" w:firstLine="567"/>
      </w:pPr>
      <w:rPr>
        <w:b w:val="0"/>
        <w:bCs w:val="0"/>
        <w:i w:val="0"/>
        <w:iCs w:val="0"/>
      </w:rPr>
    </w:lvl>
    <w:lvl w:ilvl="3">
      <w:start w:val="1"/>
      <w:numFmt w:val="russianLower"/>
      <w:lvlText w:val="%4)"/>
      <w:lvlJc w:val="left"/>
      <w:pPr>
        <w:tabs>
          <w:tab w:val="num" w:pos="851"/>
        </w:tabs>
        <w:ind w:left="-567" w:firstLine="567"/>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23">
    <w:nsid w:val="1FCC1ED6"/>
    <w:multiLevelType w:val="hybridMultilevel"/>
    <w:tmpl w:val="5EB23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2DE366D"/>
    <w:multiLevelType w:val="hybridMultilevel"/>
    <w:tmpl w:val="6E8EC530"/>
    <w:lvl w:ilvl="0" w:tplc="F7784146">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51B1688"/>
    <w:multiLevelType w:val="hybridMultilevel"/>
    <w:tmpl w:val="4C549510"/>
    <w:lvl w:ilvl="0" w:tplc="FFFFFFFF">
      <w:start w:val="1"/>
      <w:numFmt w:val="bullet"/>
      <w:lvlText w:val=""/>
      <w:lvlJc w:val="left"/>
      <w:pPr>
        <w:tabs>
          <w:tab w:val="num" w:pos="786"/>
        </w:tabs>
        <w:ind w:left="786"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6">
    <w:nsid w:val="360F29C5"/>
    <w:multiLevelType w:val="multilevel"/>
    <w:tmpl w:val="644E961C"/>
    <w:lvl w:ilvl="0">
      <w:start w:val="1"/>
      <w:numFmt w:val="decimal"/>
      <w:pStyle w:val="1"/>
      <w:lvlText w:val="%1."/>
      <w:lvlJc w:val="left"/>
      <w:pPr>
        <w:tabs>
          <w:tab w:val="num" w:pos="1080"/>
        </w:tabs>
        <w:ind w:left="1080" w:hanging="360"/>
      </w:pPr>
      <w:rPr>
        <w:rFonts w:hint="default"/>
      </w:rPr>
    </w:lvl>
    <w:lvl w:ilvl="1">
      <w:start w:val="1"/>
      <w:numFmt w:val="decimal"/>
      <w:pStyle w:val="2"/>
      <w:isLgl/>
      <w:lvlText w:val="%1.%2."/>
      <w:lvlJc w:val="left"/>
      <w:pPr>
        <w:tabs>
          <w:tab w:val="num" w:pos="1380"/>
        </w:tabs>
        <w:ind w:left="1380" w:hanging="6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7">
    <w:nsid w:val="39187D3C"/>
    <w:multiLevelType w:val="hybridMultilevel"/>
    <w:tmpl w:val="B8368AEC"/>
    <w:lvl w:ilvl="0" w:tplc="0419000F">
      <w:start w:val="1"/>
      <w:numFmt w:val="decimal"/>
      <w:lvlText w:val="%1."/>
      <w:lvlJc w:val="left"/>
      <w:pPr>
        <w:ind w:left="943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A730264"/>
    <w:multiLevelType w:val="multilevel"/>
    <w:tmpl w:val="6988F36E"/>
    <w:lvl w:ilvl="0">
      <w:start w:val="7"/>
      <w:numFmt w:val="decimal"/>
      <w:lvlText w:val="%1."/>
      <w:lvlJc w:val="left"/>
      <w:pPr>
        <w:ind w:left="4472" w:hanging="360"/>
      </w:pPr>
      <w:rPr>
        <w:rFonts w:ascii="Times New Roman" w:hAnsi="Times New Roman" w:cs="Times New Roman" w:hint="default"/>
        <w:b/>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401B04DC"/>
    <w:multiLevelType w:val="multilevel"/>
    <w:tmpl w:val="5D3081F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0E43F1D"/>
    <w:multiLevelType w:val="multilevel"/>
    <w:tmpl w:val="7B608CE4"/>
    <w:lvl w:ilvl="0">
      <w:start w:val="4"/>
      <w:numFmt w:val="decimal"/>
      <w:lvlText w:val="%1."/>
      <w:lvlJc w:val="left"/>
      <w:pPr>
        <w:ind w:left="360" w:hanging="360"/>
      </w:pPr>
      <w:rPr>
        <w:rFonts w:hint="default"/>
        <w:b/>
        <w:i w:val="0"/>
      </w:rPr>
    </w:lvl>
    <w:lvl w:ilvl="1">
      <w:start w:val="6"/>
      <w:numFmt w:val="decimal"/>
      <w:lvlText w:val="%1.%2."/>
      <w:lvlJc w:val="left"/>
      <w:pPr>
        <w:ind w:left="433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nsid w:val="54434FB6"/>
    <w:multiLevelType w:val="multilevel"/>
    <w:tmpl w:val="98FA46E4"/>
    <w:lvl w:ilvl="0">
      <w:start w:val="1"/>
      <w:numFmt w:val="decimal"/>
      <w:lvlText w:val="%1."/>
      <w:lvlJc w:val="left"/>
      <w:pPr>
        <w:ind w:left="360" w:hanging="360"/>
      </w:pPr>
      <w:rPr>
        <w:rFonts w:hint="default"/>
      </w:rPr>
    </w:lvl>
    <w:lvl w:ilvl="1">
      <w:start w:val="1"/>
      <w:numFmt w:val="decimal"/>
      <w:lvlText w:val="%2."/>
      <w:lvlJc w:val="left"/>
      <w:pPr>
        <w:ind w:left="644" w:hanging="360"/>
      </w:pPr>
      <w:rPr>
        <w:rFonts w:ascii="Times New Roman" w:eastAsia="Times New Roman" w:hAnsi="Times New Roman" w:cs="Times New Roman"/>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585038BE"/>
    <w:multiLevelType w:val="multilevel"/>
    <w:tmpl w:val="E2C6448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nsid w:val="65F82684"/>
    <w:multiLevelType w:val="hybridMultilevel"/>
    <w:tmpl w:val="B16038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7741810"/>
    <w:multiLevelType w:val="multilevel"/>
    <w:tmpl w:val="874CF4C4"/>
    <w:lvl w:ilvl="0">
      <w:start w:val="6"/>
      <w:numFmt w:val="decimal"/>
      <w:lvlText w:val="%1."/>
      <w:lvlJc w:val="left"/>
      <w:pPr>
        <w:tabs>
          <w:tab w:val="num" w:pos="360"/>
        </w:tabs>
        <w:ind w:left="360" w:hanging="360"/>
      </w:pPr>
      <w:rPr>
        <w:rFonts w:hint="default"/>
        <w:i w:val="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CA71B57"/>
    <w:multiLevelType w:val="multilevel"/>
    <w:tmpl w:val="0B401C3C"/>
    <w:lvl w:ilvl="0">
      <w:start w:val="1"/>
      <w:numFmt w:val="decimal"/>
      <w:lvlText w:val="%1."/>
      <w:lvlJc w:val="left"/>
      <w:pPr>
        <w:ind w:left="3479" w:hanging="360"/>
      </w:pPr>
      <w:rPr>
        <w:rFonts w:hint="default"/>
        <w:b/>
        <w:i w:val="0"/>
      </w:rPr>
    </w:lvl>
    <w:lvl w:ilvl="1">
      <w:start w:val="1"/>
      <w:numFmt w:val="decimal"/>
      <w:lvlText w:val="%1.%2."/>
      <w:lvlJc w:val="left"/>
      <w:pPr>
        <w:ind w:left="360"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nsid w:val="70C62BA1"/>
    <w:multiLevelType w:val="hybridMultilevel"/>
    <w:tmpl w:val="6338C12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DDA5522"/>
    <w:multiLevelType w:val="hybridMultilevel"/>
    <w:tmpl w:val="8AC4FAE4"/>
    <w:lvl w:ilvl="0" w:tplc="BBCE708E">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
    <w:abstractNumId w:val="26"/>
  </w:num>
  <w:num w:numId="3">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0"/>
  </w:num>
  <w:num w:numId="6">
    <w:abstractNumId w:val="35"/>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25"/>
  </w:num>
  <w:num w:numId="10">
    <w:abstractNumId w:val="24"/>
  </w:num>
  <w:num w:numId="11">
    <w:abstractNumId w:val="32"/>
  </w:num>
  <w:num w:numId="12">
    <w:abstractNumId w:val="34"/>
  </w:num>
  <w:num w:numId="13">
    <w:abstractNumId w:val="36"/>
  </w:num>
  <w:num w:numId="14">
    <w:abstractNumId w:val="15"/>
  </w:num>
  <w:num w:numId="15">
    <w:abstractNumId w:val="23"/>
  </w:num>
  <w:num w:numId="16">
    <w:abstractNumId w:val="16"/>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31"/>
  </w:num>
  <w:num w:numId="20">
    <w:abstractNumId w:val="18"/>
  </w:num>
  <w:num w:numId="21">
    <w:abstractNumId w:val="1"/>
  </w:num>
  <w:num w:numId="22">
    <w:abstractNumId w:val="0"/>
  </w:num>
  <w:num w:numId="23">
    <w:abstractNumId w:val="37"/>
  </w:num>
  <w:num w:numId="24">
    <w:abstractNumId w:val="17"/>
  </w:num>
  <w:num w:numId="25">
    <w:abstractNumId w:val="33"/>
  </w:num>
  <w:num w:numId="26">
    <w:abstractNumId w:val="2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00"/>
  <w:displayHorizontalDrawingGridEvery w:val="2"/>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37905"/>
    <w:rsid w:val="00000D49"/>
    <w:rsid w:val="000019AB"/>
    <w:rsid w:val="000024CB"/>
    <w:rsid w:val="00002C04"/>
    <w:rsid w:val="00002C1F"/>
    <w:rsid w:val="00004095"/>
    <w:rsid w:val="0000413F"/>
    <w:rsid w:val="00004C59"/>
    <w:rsid w:val="0000635F"/>
    <w:rsid w:val="00006D9D"/>
    <w:rsid w:val="0000753B"/>
    <w:rsid w:val="000076B3"/>
    <w:rsid w:val="00011384"/>
    <w:rsid w:val="0001253B"/>
    <w:rsid w:val="00012551"/>
    <w:rsid w:val="000128C0"/>
    <w:rsid w:val="00012DC6"/>
    <w:rsid w:val="00012DD2"/>
    <w:rsid w:val="000131D0"/>
    <w:rsid w:val="00014B76"/>
    <w:rsid w:val="00015831"/>
    <w:rsid w:val="00016F36"/>
    <w:rsid w:val="00017268"/>
    <w:rsid w:val="000172EE"/>
    <w:rsid w:val="00020CD3"/>
    <w:rsid w:val="00020DBA"/>
    <w:rsid w:val="0002194F"/>
    <w:rsid w:val="0002263B"/>
    <w:rsid w:val="0002363D"/>
    <w:rsid w:val="000239C0"/>
    <w:rsid w:val="00024597"/>
    <w:rsid w:val="00025306"/>
    <w:rsid w:val="00025EED"/>
    <w:rsid w:val="0002688B"/>
    <w:rsid w:val="000270FB"/>
    <w:rsid w:val="0002725E"/>
    <w:rsid w:val="000309FF"/>
    <w:rsid w:val="00030B1F"/>
    <w:rsid w:val="000335B1"/>
    <w:rsid w:val="00033A3B"/>
    <w:rsid w:val="000348EF"/>
    <w:rsid w:val="00034D07"/>
    <w:rsid w:val="00035D8B"/>
    <w:rsid w:val="000366DC"/>
    <w:rsid w:val="000373C8"/>
    <w:rsid w:val="00037625"/>
    <w:rsid w:val="000403BB"/>
    <w:rsid w:val="00041388"/>
    <w:rsid w:val="00041466"/>
    <w:rsid w:val="00042133"/>
    <w:rsid w:val="000423D5"/>
    <w:rsid w:val="00042576"/>
    <w:rsid w:val="00042592"/>
    <w:rsid w:val="000429DE"/>
    <w:rsid w:val="00042AA8"/>
    <w:rsid w:val="00042DA0"/>
    <w:rsid w:val="0004411B"/>
    <w:rsid w:val="00045890"/>
    <w:rsid w:val="00045A51"/>
    <w:rsid w:val="00046500"/>
    <w:rsid w:val="000471AD"/>
    <w:rsid w:val="0004769A"/>
    <w:rsid w:val="00050EDE"/>
    <w:rsid w:val="000517AB"/>
    <w:rsid w:val="00052102"/>
    <w:rsid w:val="000526DB"/>
    <w:rsid w:val="000533BE"/>
    <w:rsid w:val="00053A67"/>
    <w:rsid w:val="00053FCF"/>
    <w:rsid w:val="0005449D"/>
    <w:rsid w:val="00055055"/>
    <w:rsid w:val="0005684F"/>
    <w:rsid w:val="0005790E"/>
    <w:rsid w:val="00057C77"/>
    <w:rsid w:val="00060BA0"/>
    <w:rsid w:val="0006149F"/>
    <w:rsid w:val="00061556"/>
    <w:rsid w:val="00061B22"/>
    <w:rsid w:val="00061EF4"/>
    <w:rsid w:val="00062CCC"/>
    <w:rsid w:val="00062D60"/>
    <w:rsid w:val="00063715"/>
    <w:rsid w:val="00063F36"/>
    <w:rsid w:val="00065022"/>
    <w:rsid w:val="00065035"/>
    <w:rsid w:val="00065384"/>
    <w:rsid w:val="000659F3"/>
    <w:rsid w:val="00065F16"/>
    <w:rsid w:val="00070680"/>
    <w:rsid w:val="000707DA"/>
    <w:rsid w:val="00072773"/>
    <w:rsid w:val="00072B45"/>
    <w:rsid w:val="000734DF"/>
    <w:rsid w:val="00073BFA"/>
    <w:rsid w:val="0007452F"/>
    <w:rsid w:val="00076382"/>
    <w:rsid w:val="0007688C"/>
    <w:rsid w:val="00080B53"/>
    <w:rsid w:val="0008299B"/>
    <w:rsid w:val="00082A3E"/>
    <w:rsid w:val="0008367F"/>
    <w:rsid w:val="0008382B"/>
    <w:rsid w:val="00084C60"/>
    <w:rsid w:val="00084E83"/>
    <w:rsid w:val="00084EC2"/>
    <w:rsid w:val="000850BB"/>
    <w:rsid w:val="00085234"/>
    <w:rsid w:val="000868F2"/>
    <w:rsid w:val="00090C51"/>
    <w:rsid w:val="000917F5"/>
    <w:rsid w:val="00092636"/>
    <w:rsid w:val="00092D5E"/>
    <w:rsid w:val="00094F40"/>
    <w:rsid w:val="000963FE"/>
    <w:rsid w:val="0009665B"/>
    <w:rsid w:val="000A0B74"/>
    <w:rsid w:val="000A207F"/>
    <w:rsid w:val="000A211C"/>
    <w:rsid w:val="000A24C3"/>
    <w:rsid w:val="000A3D6E"/>
    <w:rsid w:val="000A41B8"/>
    <w:rsid w:val="000A4767"/>
    <w:rsid w:val="000A4814"/>
    <w:rsid w:val="000A4CE2"/>
    <w:rsid w:val="000A4D44"/>
    <w:rsid w:val="000A7AEE"/>
    <w:rsid w:val="000B0C43"/>
    <w:rsid w:val="000B0D6C"/>
    <w:rsid w:val="000B0FDB"/>
    <w:rsid w:val="000B3D1F"/>
    <w:rsid w:val="000B3DE3"/>
    <w:rsid w:val="000B4EBA"/>
    <w:rsid w:val="000B790E"/>
    <w:rsid w:val="000B7AAC"/>
    <w:rsid w:val="000C1E78"/>
    <w:rsid w:val="000C251A"/>
    <w:rsid w:val="000C3152"/>
    <w:rsid w:val="000C3889"/>
    <w:rsid w:val="000D0DFC"/>
    <w:rsid w:val="000D1228"/>
    <w:rsid w:val="000D1895"/>
    <w:rsid w:val="000D2D39"/>
    <w:rsid w:val="000D2E43"/>
    <w:rsid w:val="000D3AAB"/>
    <w:rsid w:val="000D3B30"/>
    <w:rsid w:val="000D51EF"/>
    <w:rsid w:val="000D5E23"/>
    <w:rsid w:val="000D720E"/>
    <w:rsid w:val="000D75A0"/>
    <w:rsid w:val="000D786A"/>
    <w:rsid w:val="000E157F"/>
    <w:rsid w:val="000E1FB2"/>
    <w:rsid w:val="000E3EBD"/>
    <w:rsid w:val="000E47FA"/>
    <w:rsid w:val="000E5DF9"/>
    <w:rsid w:val="000E72F9"/>
    <w:rsid w:val="000E7BDE"/>
    <w:rsid w:val="000E7D52"/>
    <w:rsid w:val="000F029D"/>
    <w:rsid w:val="000F1CE5"/>
    <w:rsid w:val="000F4E92"/>
    <w:rsid w:val="000F5A00"/>
    <w:rsid w:val="000F6323"/>
    <w:rsid w:val="000F65B7"/>
    <w:rsid w:val="000F7597"/>
    <w:rsid w:val="0010070B"/>
    <w:rsid w:val="001013AB"/>
    <w:rsid w:val="00101F16"/>
    <w:rsid w:val="001032CB"/>
    <w:rsid w:val="001035A8"/>
    <w:rsid w:val="00104B4B"/>
    <w:rsid w:val="00105183"/>
    <w:rsid w:val="00105F94"/>
    <w:rsid w:val="00106C5D"/>
    <w:rsid w:val="00111022"/>
    <w:rsid w:val="0011137F"/>
    <w:rsid w:val="00112229"/>
    <w:rsid w:val="001125B3"/>
    <w:rsid w:val="00112B10"/>
    <w:rsid w:val="0011449B"/>
    <w:rsid w:val="00114F44"/>
    <w:rsid w:val="00116864"/>
    <w:rsid w:val="001175B1"/>
    <w:rsid w:val="00121899"/>
    <w:rsid w:val="001229D0"/>
    <w:rsid w:val="00122BCD"/>
    <w:rsid w:val="00123B3A"/>
    <w:rsid w:val="0012503E"/>
    <w:rsid w:val="0012715B"/>
    <w:rsid w:val="00127E28"/>
    <w:rsid w:val="00127EFC"/>
    <w:rsid w:val="001300B6"/>
    <w:rsid w:val="00131044"/>
    <w:rsid w:val="001317D5"/>
    <w:rsid w:val="00132D84"/>
    <w:rsid w:val="00132E31"/>
    <w:rsid w:val="001332DF"/>
    <w:rsid w:val="0013370B"/>
    <w:rsid w:val="00133CC0"/>
    <w:rsid w:val="0013554C"/>
    <w:rsid w:val="0013739A"/>
    <w:rsid w:val="00140C78"/>
    <w:rsid w:val="001430E1"/>
    <w:rsid w:val="00144694"/>
    <w:rsid w:val="001448DF"/>
    <w:rsid w:val="00145E48"/>
    <w:rsid w:val="0014628B"/>
    <w:rsid w:val="00147513"/>
    <w:rsid w:val="0015063D"/>
    <w:rsid w:val="001509CD"/>
    <w:rsid w:val="0015104C"/>
    <w:rsid w:val="001510E8"/>
    <w:rsid w:val="00151BAE"/>
    <w:rsid w:val="0015310B"/>
    <w:rsid w:val="00153281"/>
    <w:rsid w:val="00155D91"/>
    <w:rsid w:val="00156E48"/>
    <w:rsid w:val="00156FE5"/>
    <w:rsid w:val="00160501"/>
    <w:rsid w:val="001606B9"/>
    <w:rsid w:val="00160D2F"/>
    <w:rsid w:val="00161D8E"/>
    <w:rsid w:val="001638FD"/>
    <w:rsid w:val="00165C68"/>
    <w:rsid w:val="00166CCA"/>
    <w:rsid w:val="001677E3"/>
    <w:rsid w:val="00173C91"/>
    <w:rsid w:val="00175D01"/>
    <w:rsid w:val="00180218"/>
    <w:rsid w:val="00180377"/>
    <w:rsid w:val="0018107A"/>
    <w:rsid w:val="0018123A"/>
    <w:rsid w:val="00183808"/>
    <w:rsid w:val="001854B6"/>
    <w:rsid w:val="00186503"/>
    <w:rsid w:val="00186881"/>
    <w:rsid w:val="00186970"/>
    <w:rsid w:val="00186A6B"/>
    <w:rsid w:val="001870A7"/>
    <w:rsid w:val="001900F6"/>
    <w:rsid w:val="001932FE"/>
    <w:rsid w:val="0019335C"/>
    <w:rsid w:val="00193908"/>
    <w:rsid w:val="001946B7"/>
    <w:rsid w:val="00194951"/>
    <w:rsid w:val="00194B39"/>
    <w:rsid w:val="0019639E"/>
    <w:rsid w:val="001968E1"/>
    <w:rsid w:val="00196914"/>
    <w:rsid w:val="00196A32"/>
    <w:rsid w:val="00196B25"/>
    <w:rsid w:val="001A11D7"/>
    <w:rsid w:val="001A1280"/>
    <w:rsid w:val="001A18B3"/>
    <w:rsid w:val="001A1F2A"/>
    <w:rsid w:val="001A2236"/>
    <w:rsid w:val="001A4B40"/>
    <w:rsid w:val="001A4CB9"/>
    <w:rsid w:val="001A4F80"/>
    <w:rsid w:val="001A588C"/>
    <w:rsid w:val="001A5E31"/>
    <w:rsid w:val="001A6FC3"/>
    <w:rsid w:val="001B0AE0"/>
    <w:rsid w:val="001B10AB"/>
    <w:rsid w:val="001B11BC"/>
    <w:rsid w:val="001B3735"/>
    <w:rsid w:val="001B630C"/>
    <w:rsid w:val="001C0E70"/>
    <w:rsid w:val="001C2899"/>
    <w:rsid w:val="001C4426"/>
    <w:rsid w:val="001C4A1C"/>
    <w:rsid w:val="001C4E98"/>
    <w:rsid w:val="001C5E55"/>
    <w:rsid w:val="001C5E86"/>
    <w:rsid w:val="001C5EF0"/>
    <w:rsid w:val="001D0BBD"/>
    <w:rsid w:val="001D2717"/>
    <w:rsid w:val="001D2A4A"/>
    <w:rsid w:val="001D3C0F"/>
    <w:rsid w:val="001D55DF"/>
    <w:rsid w:val="001D594C"/>
    <w:rsid w:val="001E0631"/>
    <w:rsid w:val="001E116E"/>
    <w:rsid w:val="001E12C2"/>
    <w:rsid w:val="001E1BBB"/>
    <w:rsid w:val="001E3B43"/>
    <w:rsid w:val="001E430A"/>
    <w:rsid w:val="001E48AC"/>
    <w:rsid w:val="001E6DF1"/>
    <w:rsid w:val="001E7A61"/>
    <w:rsid w:val="001F0F69"/>
    <w:rsid w:val="001F2932"/>
    <w:rsid w:val="001F32A6"/>
    <w:rsid w:val="001F3D74"/>
    <w:rsid w:val="001F532B"/>
    <w:rsid w:val="001F56D0"/>
    <w:rsid w:val="001F7116"/>
    <w:rsid w:val="001F731F"/>
    <w:rsid w:val="001F7E01"/>
    <w:rsid w:val="00200F73"/>
    <w:rsid w:val="0020120A"/>
    <w:rsid w:val="0020135D"/>
    <w:rsid w:val="00201522"/>
    <w:rsid w:val="0020336B"/>
    <w:rsid w:val="00204278"/>
    <w:rsid w:val="002052B4"/>
    <w:rsid w:val="002071CE"/>
    <w:rsid w:val="00207A40"/>
    <w:rsid w:val="00207AD7"/>
    <w:rsid w:val="002101EA"/>
    <w:rsid w:val="00212BA0"/>
    <w:rsid w:val="00212BBC"/>
    <w:rsid w:val="00212FE8"/>
    <w:rsid w:val="00215D1E"/>
    <w:rsid w:val="00216307"/>
    <w:rsid w:val="002177BC"/>
    <w:rsid w:val="00221719"/>
    <w:rsid w:val="00222286"/>
    <w:rsid w:val="002226C0"/>
    <w:rsid w:val="002234B7"/>
    <w:rsid w:val="00223986"/>
    <w:rsid w:val="00223D1B"/>
    <w:rsid w:val="00223E19"/>
    <w:rsid w:val="00224568"/>
    <w:rsid w:val="00224F4C"/>
    <w:rsid w:val="00226F25"/>
    <w:rsid w:val="00227616"/>
    <w:rsid w:val="002302B5"/>
    <w:rsid w:val="00230452"/>
    <w:rsid w:val="002316B3"/>
    <w:rsid w:val="00231EC8"/>
    <w:rsid w:val="002328C2"/>
    <w:rsid w:val="00232DEE"/>
    <w:rsid w:val="00233FA2"/>
    <w:rsid w:val="00234FE5"/>
    <w:rsid w:val="00236E2B"/>
    <w:rsid w:val="00237C36"/>
    <w:rsid w:val="00240627"/>
    <w:rsid w:val="00240BA9"/>
    <w:rsid w:val="002415BF"/>
    <w:rsid w:val="00241649"/>
    <w:rsid w:val="00242D9F"/>
    <w:rsid w:val="00243E5D"/>
    <w:rsid w:val="00243FCF"/>
    <w:rsid w:val="00244930"/>
    <w:rsid w:val="00245A45"/>
    <w:rsid w:val="00245C59"/>
    <w:rsid w:val="00247E5F"/>
    <w:rsid w:val="002507B6"/>
    <w:rsid w:val="002507CD"/>
    <w:rsid w:val="00250CE7"/>
    <w:rsid w:val="00253351"/>
    <w:rsid w:val="00254384"/>
    <w:rsid w:val="002546D2"/>
    <w:rsid w:val="00254739"/>
    <w:rsid w:val="002554E3"/>
    <w:rsid w:val="0025573D"/>
    <w:rsid w:val="00256322"/>
    <w:rsid w:val="00256394"/>
    <w:rsid w:val="002579C7"/>
    <w:rsid w:val="00257CEC"/>
    <w:rsid w:val="00257CEF"/>
    <w:rsid w:val="00260413"/>
    <w:rsid w:val="00261653"/>
    <w:rsid w:val="00261828"/>
    <w:rsid w:val="00262F52"/>
    <w:rsid w:val="0026374B"/>
    <w:rsid w:val="00265D91"/>
    <w:rsid w:val="00266620"/>
    <w:rsid w:val="00271024"/>
    <w:rsid w:val="0027155A"/>
    <w:rsid w:val="00271BEC"/>
    <w:rsid w:val="00271BFD"/>
    <w:rsid w:val="00272283"/>
    <w:rsid w:val="00272AFF"/>
    <w:rsid w:val="002741A0"/>
    <w:rsid w:val="002744E8"/>
    <w:rsid w:val="00274B2B"/>
    <w:rsid w:val="00274D02"/>
    <w:rsid w:val="0027564E"/>
    <w:rsid w:val="00280A91"/>
    <w:rsid w:val="00281230"/>
    <w:rsid w:val="00281877"/>
    <w:rsid w:val="00282360"/>
    <w:rsid w:val="00282650"/>
    <w:rsid w:val="00284791"/>
    <w:rsid w:val="00284FB5"/>
    <w:rsid w:val="0029021A"/>
    <w:rsid w:val="00291903"/>
    <w:rsid w:val="002925E2"/>
    <w:rsid w:val="00293B7A"/>
    <w:rsid w:val="00293F37"/>
    <w:rsid w:val="00295B0D"/>
    <w:rsid w:val="00297220"/>
    <w:rsid w:val="002A13F6"/>
    <w:rsid w:val="002A2256"/>
    <w:rsid w:val="002A4543"/>
    <w:rsid w:val="002A4597"/>
    <w:rsid w:val="002A5618"/>
    <w:rsid w:val="002A58AD"/>
    <w:rsid w:val="002A62EB"/>
    <w:rsid w:val="002A6390"/>
    <w:rsid w:val="002A6466"/>
    <w:rsid w:val="002A714B"/>
    <w:rsid w:val="002B0145"/>
    <w:rsid w:val="002B0F8A"/>
    <w:rsid w:val="002B1CF8"/>
    <w:rsid w:val="002B1E56"/>
    <w:rsid w:val="002B283C"/>
    <w:rsid w:val="002B2EF5"/>
    <w:rsid w:val="002B38D3"/>
    <w:rsid w:val="002B41E2"/>
    <w:rsid w:val="002B4B79"/>
    <w:rsid w:val="002B52D3"/>
    <w:rsid w:val="002B6221"/>
    <w:rsid w:val="002B652A"/>
    <w:rsid w:val="002B6F09"/>
    <w:rsid w:val="002B6FE5"/>
    <w:rsid w:val="002B75A5"/>
    <w:rsid w:val="002B7C11"/>
    <w:rsid w:val="002B7F82"/>
    <w:rsid w:val="002C01DE"/>
    <w:rsid w:val="002C09A4"/>
    <w:rsid w:val="002C0B9E"/>
    <w:rsid w:val="002C27A3"/>
    <w:rsid w:val="002C338E"/>
    <w:rsid w:val="002C3B5B"/>
    <w:rsid w:val="002C559B"/>
    <w:rsid w:val="002C585A"/>
    <w:rsid w:val="002C6686"/>
    <w:rsid w:val="002D005D"/>
    <w:rsid w:val="002D01A4"/>
    <w:rsid w:val="002D1BBA"/>
    <w:rsid w:val="002D2062"/>
    <w:rsid w:val="002D3208"/>
    <w:rsid w:val="002D35F3"/>
    <w:rsid w:val="002D3C90"/>
    <w:rsid w:val="002D5E7D"/>
    <w:rsid w:val="002D5EA4"/>
    <w:rsid w:val="002E0B40"/>
    <w:rsid w:val="002E1005"/>
    <w:rsid w:val="002E11CF"/>
    <w:rsid w:val="002E380B"/>
    <w:rsid w:val="002E48A4"/>
    <w:rsid w:val="002E4937"/>
    <w:rsid w:val="002E4C29"/>
    <w:rsid w:val="002E543A"/>
    <w:rsid w:val="002E5FEE"/>
    <w:rsid w:val="002E67AC"/>
    <w:rsid w:val="002E76E3"/>
    <w:rsid w:val="002F2738"/>
    <w:rsid w:val="002F364E"/>
    <w:rsid w:val="002F393C"/>
    <w:rsid w:val="002F3A52"/>
    <w:rsid w:val="002F44BE"/>
    <w:rsid w:val="002F4A36"/>
    <w:rsid w:val="002F4BB1"/>
    <w:rsid w:val="002F4D01"/>
    <w:rsid w:val="002F5101"/>
    <w:rsid w:val="002F521A"/>
    <w:rsid w:val="002F591B"/>
    <w:rsid w:val="002F5A25"/>
    <w:rsid w:val="00300266"/>
    <w:rsid w:val="00305FC8"/>
    <w:rsid w:val="003066C2"/>
    <w:rsid w:val="00307497"/>
    <w:rsid w:val="003077DF"/>
    <w:rsid w:val="00310D32"/>
    <w:rsid w:val="003113EC"/>
    <w:rsid w:val="00311EBF"/>
    <w:rsid w:val="00312EE6"/>
    <w:rsid w:val="003132A3"/>
    <w:rsid w:val="0031385C"/>
    <w:rsid w:val="003142BB"/>
    <w:rsid w:val="003157BF"/>
    <w:rsid w:val="003159AC"/>
    <w:rsid w:val="00315F8A"/>
    <w:rsid w:val="00317FFA"/>
    <w:rsid w:val="00323312"/>
    <w:rsid w:val="003239E3"/>
    <w:rsid w:val="00324749"/>
    <w:rsid w:val="0032497D"/>
    <w:rsid w:val="00324E62"/>
    <w:rsid w:val="00324EE6"/>
    <w:rsid w:val="0032536A"/>
    <w:rsid w:val="0032538E"/>
    <w:rsid w:val="00325E01"/>
    <w:rsid w:val="0032780B"/>
    <w:rsid w:val="0033302D"/>
    <w:rsid w:val="00333F4B"/>
    <w:rsid w:val="003341FB"/>
    <w:rsid w:val="0033493A"/>
    <w:rsid w:val="00334FAE"/>
    <w:rsid w:val="00336F8A"/>
    <w:rsid w:val="00336FB0"/>
    <w:rsid w:val="0033754C"/>
    <w:rsid w:val="00337FB1"/>
    <w:rsid w:val="00340FC1"/>
    <w:rsid w:val="00341A64"/>
    <w:rsid w:val="00342895"/>
    <w:rsid w:val="00343A0A"/>
    <w:rsid w:val="00343CDD"/>
    <w:rsid w:val="003442CD"/>
    <w:rsid w:val="0034482B"/>
    <w:rsid w:val="00344BE6"/>
    <w:rsid w:val="00345763"/>
    <w:rsid w:val="00346C67"/>
    <w:rsid w:val="00347170"/>
    <w:rsid w:val="00350854"/>
    <w:rsid w:val="00350F20"/>
    <w:rsid w:val="00352005"/>
    <w:rsid w:val="003533CC"/>
    <w:rsid w:val="00355D6F"/>
    <w:rsid w:val="00356918"/>
    <w:rsid w:val="00356B2B"/>
    <w:rsid w:val="0036260F"/>
    <w:rsid w:val="00363EF1"/>
    <w:rsid w:val="00364DF4"/>
    <w:rsid w:val="00364E41"/>
    <w:rsid w:val="00365312"/>
    <w:rsid w:val="00365F96"/>
    <w:rsid w:val="0036711C"/>
    <w:rsid w:val="0036712A"/>
    <w:rsid w:val="003701F6"/>
    <w:rsid w:val="00370D32"/>
    <w:rsid w:val="00371317"/>
    <w:rsid w:val="003716F4"/>
    <w:rsid w:val="00372CC2"/>
    <w:rsid w:val="003739C8"/>
    <w:rsid w:val="003748FE"/>
    <w:rsid w:val="00374C39"/>
    <w:rsid w:val="00375235"/>
    <w:rsid w:val="00377AC0"/>
    <w:rsid w:val="00377C15"/>
    <w:rsid w:val="00380920"/>
    <w:rsid w:val="00382DC9"/>
    <w:rsid w:val="003841F5"/>
    <w:rsid w:val="00384A9D"/>
    <w:rsid w:val="00386B54"/>
    <w:rsid w:val="00387064"/>
    <w:rsid w:val="003870AF"/>
    <w:rsid w:val="003872CB"/>
    <w:rsid w:val="00387D77"/>
    <w:rsid w:val="00390778"/>
    <w:rsid w:val="003911BA"/>
    <w:rsid w:val="0039150A"/>
    <w:rsid w:val="003918CE"/>
    <w:rsid w:val="00392A47"/>
    <w:rsid w:val="003935B2"/>
    <w:rsid w:val="0039440B"/>
    <w:rsid w:val="003953D4"/>
    <w:rsid w:val="00395C0A"/>
    <w:rsid w:val="003964B4"/>
    <w:rsid w:val="003967EA"/>
    <w:rsid w:val="00396C83"/>
    <w:rsid w:val="00396DDD"/>
    <w:rsid w:val="00397FC8"/>
    <w:rsid w:val="003A02A8"/>
    <w:rsid w:val="003A0913"/>
    <w:rsid w:val="003A0CE7"/>
    <w:rsid w:val="003A2D8B"/>
    <w:rsid w:val="003A36AB"/>
    <w:rsid w:val="003A42C5"/>
    <w:rsid w:val="003A4CD5"/>
    <w:rsid w:val="003A5178"/>
    <w:rsid w:val="003A58E7"/>
    <w:rsid w:val="003A70C0"/>
    <w:rsid w:val="003B0542"/>
    <w:rsid w:val="003B0734"/>
    <w:rsid w:val="003B0BEF"/>
    <w:rsid w:val="003B1160"/>
    <w:rsid w:val="003B2BD1"/>
    <w:rsid w:val="003B2CBC"/>
    <w:rsid w:val="003B41F5"/>
    <w:rsid w:val="003B47D1"/>
    <w:rsid w:val="003B4B0A"/>
    <w:rsid w:val="003B50EE"/>
    <w:rsid w:val="003B6176"/>
    <w:rsid w:val="003C07E4"/>
    <w:rsid w:val="003C0DE8"/>
    <w:rsid w:val="003C2545"/>
    <w:rsid w:val="003C5313"/>
    <w:rsid w:val="003C5333"/>
    <w:rsid w:val="003C5E71"/>
    <w:rsid w:val="003C7B6F"/>
    <w:rsid w:val="003C7CB8"/>
    <w:rsid w:val="003C7F9B"/>
    <w:rsid w:val="003D09CB"/>
    <w:rsid w:val="003D16B7"/>
    <w:rsid w:val="003D1BAD"/>
    <w:rsid w:val="003D1EB2"/>
    <w:rsid w:val="003D2330"/>
    <w:rsid w:val="003D24F9"/>
    <w:rsid w:val="003D2629"/>
    <w:rsid w:val="003D28B4"/>
    <w:rsid w:val="003D47ED"/>
    <w:rsid w:val="003D4DFD"/>
    <w:rsid w:val="003D5DF2"/>
    <w:rsid w:val="003D7721"/>
    <w:rsid w:val="003E1620"/>
    <w:rsid w:val="003E3C8D"/>
    <w:rsid w:val="003E4EE6"/>
    <w:rsid w:val="003E57FD"/>
    <w:rsid w:val="003E6247"/>
    <w:rsid w:val="003E73E5"/>
    <w:rsid w:val="003E7618"/>
    <w:rsid w:val="003E7AFE"/>
    <w:rsid w:val="003F0082"/>
    <w:rsid w:val="003F060F"/>
    <w:rsid w:val="003F1325"/>
    <w:rsid w:val="003F24D2"/>
    <w:rsid w:val="003F2AFA"/>
    <w:rsid w:val="003F423B"/>
    <w:rsid w:val="003F4AC3"/>
    <w:rsid w:val="003F6D42"/>
    <w:rsid w:val="003F6DB2"/>
    <w:rsid w:val="003F722A"/>
    <w:rsid w:val="00400F24"/>
    <w:rsid w:val="00403CBD"/>
    <w:rsid w:val="00404684"/>
    <w:rsid w:val="00405328"/>
    <w:rsid w:val="0040552D"/>
    <w:rsid w:val="00405C5F"/>
    <w:rsid w:val="004070D5"/>
    <w:rsid w:val="00410B1E"/>
    <w:rsid w:val="0041119B"/>
    <w:rsid w:val="00411803"/>
    <w:rsid w:val="00411D09"/>
    <w:rsid w:val="004120C8"/>
    <w:rsid w:val="00412302"/>
    <w:rsid w:val="004124B2"/>
    <w:rsid w:val="00413471"/>
    <w:rsid w:val="00414E0A"/>
    <w:rsid w:val="00416177"/>
    <w:rsid w:val="004161CB"/>
    <w:rsid w:val="0041641C"/>
    <w:rsid w:val="0041646D"/>
    <w:rsid w:val="00417F13"/>
    <w:rsid w:val="00420BD5"/>
    <w:rsid w:val="00422374"/>
    <w:rsid w:val="00422C49"/>
    <w:rsid w:val="0042343F"/>
    <w:rsid w:val="00424186"/>
    <w:rsid w:val="0042470B"/>
    <w:rsid w:val="00424F5B"/>
    <w:rsid w:val="00424FAF"/>
    <w:rsid w:val="00425427"/>
    <w:rsid w:val="0042632B"/>
    <w:rsid w:val="00432C6B"/>
    <w:rsid w:val="004333EA"/>
    <w:rsid w:val="00434653"/>
    <w:rsid w:val="00434F19"/>
    <w:rsid w:val="00437250"/>
    <w:rsid w:val="004402D4"/>
    <w:rsid w:val="00441333"/>
    <w:rsid w:val="0044138F"/>
    <w:rsid w:val="00442DF1"/>
    <w:rsid w:val="00445574"/>
    <w:rsid w:val="0044604E"/>
    <w:rsid w:val="00447EAE"/>
    <w:rsid w:val="0045046A"/>
    <w:rsid w:val="00450702"/>
    <w:rsid w:val="00450F9C"/>
    <w:rsid w:val="00453C9A"/>
    <w:rsid w:val="00454434"/>
    <w:rsid w:val="00454AE6"/>
    <w:rsid w:val="00455717"/>
    <w:rsid w:val="00455EBA"/>
    <w:rsid w:val="00455FB4"/>
    <w:rsid w:val="00456148"/>
    <w:rsid w:val="004567FC"/>
    <w:rsid w:val="004569B2"/>
    <w:rsid w:val="004575F6"/>
    <w:rsid w:val="00460549"/>
    <w:rsid w:val="004605AA"/>
    <w:rsid w:val="0046089D"/>
    <w:rsid w:val="00461198"/>
    <w:rsid w:val="00461B2B"/>
    <w:rsid w:val="00461EE7"/>
    <w:rsid w:val="0046238C"/>
    <w:rsid w:val="00462663"/>
    <w:rsid w:val="00463E66"/>
    <w:rsid w:val="004643F2"/>
    <w:rsid w:val="00466042"/>
    <w:rsid w:val="00466C9B"/>
    <w:rsid w:val="00470B20"/>
    <w:rsid w:val="00471144"/>
    <w:rsid w:val="0047201A"/>
    <w:rsid w:val="004724DF"/>
    <w:rsid w:val="00474314"/>
    <w:rsid w:val="004746FF"/>
    <w:rsid w:val="004770EC"/>
    <w:rsid w:val="00477DF7"/>
    <w:rsid w:val="0048025B"/>
    <w:rsid w:val="00481630"/>
    <w:rsid w:val="00481E93"/>
    <w:rsid w:val="004834BF"/>
    <w:rsid w:val="00483AE1"/>
    <w:rsid w:val="00483B38"/>
    <w:rsid w:val="0048480D"/>
    <w:rsid w:val="00485C0A"/>
    <w:rsid w:val="004874BA"/>
    <w:rsid w:val="00487B9C"/>
    <w:rsid w:val="00487F86"/>
    <w:rsid w:val="00490230"/>
    <w:rsid w:val="00490466"/>
    <w:rsid w:val="00491D07"/>
    <w:rsid w:val="00492726"/>
    <w:rsid w:val="00492C6D"/>
    <w:rsid w:val="00492F82"/>
    <w:rsid w:val="0049339D"/>
    <w:rsid w:val="004934D4"/>
    <w:rsid w:val="0049353B"/>
    <w:rsid w:val="00493B7C"/>
    <w:rsid w:val="004945B3"/>
    <w:rsid w:val="00495179"/>
    <w:rsid w:val="0049679C"/>
    <w:rsid w:val="00497B64"/>
    <w:rsid w:val="00497B6B"/>
    <w:rsid w:val="004A0BCC"/>
    <w:rsid w:val="004A1A96"/>
    <w:rsid w:val="004A1E1F"/>
    <w:rsid w:val="004A2529"/>
    <w:rsid w:val="004A3598"/>
    <w:rsid w:val="004A3706"/>
    <w:rsid w:val="004A3B4F"/>
    <w:rsid w:val="004A48A2"/>
    <w:rsid w:val="004A5116"/>
    <w:rsid w:val="004A5882"/>
    <w:rsid w:val="004A60A0"/>
    <w:rsid w:val="004A69A7"/>
    <w:rsid w:val="004A7522"/>
    <w:rsid w:val="004A796B"/>
    <w:rsid w:val="004B1E31"/>
    <w:rsid w:val="004B3423"/>
    <w:rsid w:val="004B417A"/>
    <w:rsid w:val="004B42E0"/>
    <w:rsid w:val="004B7DE4"/>
    <w:rsid w:val="004C340B"/>
    <w:rsid w:val="004C40E1"/>
    <w:rsid w:val="004C4C56"/>
    <w:rsid w:val="004C4E77"/>
    <w:rsid w:val="004C536B"/>
    <w:rsid w:val="004C679C"/>
    <w:rsid w:val="004C7512"/>
    <w:rsid w:val="004C7E5D"/>
    <w:rsid w:val="004D2831"/>
    <w:rsid w:val="004D5EED"/>
    <w:rsid w:val="004D7F2C"/>
    <w:rsid w:val="004E066D"/>
    <w:rsid w:val="004E17FF"/>
    <w:rsid w:val="004E2221"/>
    <w:rsid w:val="004E2B46"/>
    <w:rsid w:val="004E3D09"/>
    <w:rsid w:val="004E423C"/>
    <w:rsid w:val="004E4AF0"/>
    <w:rsid w:val="004E4D37"/>
    <w:rsid w:val="004E5465"/>
    <w:rsid w:val="004E6A81"/>
    <w:rsid w:val="004E6FDB"/>
    <w:rsid w:val="004E76B8"/>
    <w:rsid w:val="004E76E0"/>
    <w:rsid w:val="004F0446"/>
    <w:rsid w:val="004F1D1E"/>
    <w:rsid w:val="004F3429"/>
    <w:rsid w:val="004F3883"/>
    <w:rsid w:val="004F3A43"/>
    <w:rsid w:val="004F424F"/>
    <w:rsid w:val="004F6C18"/>
    <w:rsid w:val="0050034A"/>
    <w:rsid w:val="00501296"/>
    <w:rsid w:val="0050139A"/>
    <w:rsid w:val="00501417"/>
    <w:rsid w:val="00502D2E"/>
    <w:rsid w:val="00503125"/>
    <w:rsid w:val="00503633"/>
    <w:rsid w:val="00503EC9"/>
    <w:rsid w:val="00504563"/>
    <w:rsid w:val="00504CEE"/>
    <w:rsid w:val="00505589"/>
    <w:rsid w:val="00505B08"/>
    <w:rsid w:val="00505B51"/>
    <w:rsid w:val="0050630F"/>
    <w:rsid w:val="00506E9D"/>
    <w:rsid w:val="0050786D"/>
    <w:rsid w:val="00507E78"/>
    <w:rsid w:val="00510068"/>
    <w:rsid w:val="00511795"/>
    <w:rsid w:val="00511F1A"/>
    <w:rsid w:val="0051275E"/>
    <w:rsid w:val="00512BD6"/>
    <w:rsid w:val="005131AA"/>
    <w:rsid w:val="00513F4E"/>
    <w:rsid w:val="00515345"/>
    <w:rsid w:val="00516796"/>
    <w:rsid w:val="00516E4A"/>
    <w:rsid w:val="00517FCB"/>
    <w:rsid w:val="00521CAA"/>
    <w:rsid w:val="0052256E"/>
    <w:rsid w:val="005237D3"/>
    <w:rsid w:val="005247FE"/>
    <w:rsid w:val="0052527F"/>
    <w:rsid w:val="005258C5"/>
    <w:rsid w:val="005260FE"/>
    <w:rsid w:val="0052654E"/>
    <w:rsid w:val="005320C8"/>
    <w:rsid w:val="005328F8"/>
    <w:rsid w:val="00532BD0"/>
    <w:rsid w:val="00532DE7"/>
    <w:rsid w:val="005333B4"/>
    <w:rsid w:val="00533E87"/>
    <w:rsid w:val="0053549F"/>
    <w:rsid w:val="005378C1"/>
    <w:rsid w:val="0054015E"/>
    <w:rsid w:val="00542215"/>
    <w:rsid w:val="00542837"/>
    <w:rsid w:val="0054285E"/>
    <w:rsid w:val="00543AF5"/>
    <w:rsid w:val="0054495C"/>
    <w:rsid w:val="005458A1"/>
    <w:rsid w:val="00546774"/>
    <w:rsid w:val="0054690E"/>
    <w:rsid w:val="00546921"/>
    <w:rsid w:val="00547249"/>
    <w:rsid w:val="00551565"/>
    <w:rsid w:val="00551968"/>
    <w:rsid w:val="005525BA"/>
    <w:rsid w:val="00553E49"/>
    <w:rsid w:val="0055482C"/>
    <w:rsid w:val="0055682A"/>
    <w:rsid w:val="00557BBA"/>
    <w:rsid w:val="00557D18"/>
    <w:rsid w:val="0056198D"/>
    <w:rsid w:val="00564C50"/>
    <w:rsid w:val="00565A5F"/>
    <w:rsid w:val="00565B17"/>
    <w:rsid w:val="0056659D"/>
    <w:rsid w:val="005727CD"/>
    <w:rsid w:val="00572E9E"/>
    <w:rsid w:val="0057353D"/>
    <w:rsid w:val="00574FF1"/>
    <w:rsid w:val="0057541B"/>
    <w:rsid w:val="00577125"/>
    <w:rsid w:val="005802B1"/>
    <w:rsid w:val="00580B90"/>
    <w:rsid w:val="00580D7F"/>
    <w:rsid w:val="005828CA"/>
    <w:rsid w:val="005836FD"/>
    <w:rsid w:val="005841C1"/>
    <w:rsid w:val="0058498E"/>
    <w:rsid w:val="00585538"/>
    <w:rsid w:val="00585AD3"/>
    <w:rsid w:val="00586FCF"/>
    <w:rsid w:val="00587BA0"/>
    <w:rsid w:val="00590117"/>
    <w:rsid w:val="00590C10"/>
    <w:rsid w:val="00591DDA"/>
    <w:rsid w:val="00591E30"/>
    <w:rsid w:val="005935EA"/>
    <w:rsid w:val="00593D58"/>
    <w:rsid w:val="00594FCB"/>
    <w:rsid w:val="00596112"/>
    <w:rsid w:val="00596AF5"/>
    <w:rsid w:val="005A12C6"/>
    <w:rsid w:val="005A14DF"/>
    <w:rsid w:val="005A25CE"/>
    <w:rsid w:val="005A2859"/>
    <w:rsid w:val="005A390D"/>
    <w:rsid w:val="005A4D19"/>
    <w:rsid w:val="005A7B13"/>
    <w:rsid w:val="005B061D"/>
    <w:rsid w:val="005B07D6"/>
    <w:rsid w:val="005B1452"/>
    <w:rsid w:val="005B169E"/>
    <w:rsid w:val="005B18AC"/>
    <w:rsid w:val="005B31D6"/>
    <w:rsid w:val="005B6B91"/>
    <w:rsid w:val="005B7178"/>
    <w:rsid w:val="005B7311"/>
    <w:rsid w:val="005C150C"/>
    <w:rsid w:val="005C1C0D"/>
    <w:rsid w:val="005C1DDF"/>
    <w:rsid w:val="005C2D21"/>
    <w:rsid w:val="005C3537"/>
    <w:rsid w:val="005C400F"/>
    <w:rsid w:val="005C4A17"/>
    <w:rsid w:val="005C538A"/>
    <w:rsid w:val="005C57D3"/>
    <w:rsid w:val="005C6FA0"/>
    <w:rsid w:val="005C73E8"/>
    <w:rsid w:val="005D2F28"/>
    <w:rsid w:val="005D57E4"/>
    <w:rsid w:val="005D66DD"/>
    <w:rsid w:val="005D7959"/>
    <w:rsid w:val="005D7C56"/>
    <w:rsid w:val="005E031A"/>
    <w:rsid w:val="005E121A"/>
    <w:rsid w:val="005E446D"/>
    <w:rsid w:val="005E536D"/>
    <w:rsid w:val="005E5D9E"/>
    <w:rsid w:val="005E6057"/>
    <w:rsid w:val="005E70A3"/>
    <w:rsid w:val="005F05C7"/>
    <w:rsid w:val="005F202B"/>
    <w:rsid w:val="005F2DBB"/>
    <w:rsid w:val="005F6737"/>
    <w:rsid w:val="005F694D"/>
    <w:rsid w:val="005F74F7"/>
    <w:rsid w:val="005F7AF1"/>
    <w:rsid w:val="006007D4"/>
    <w:rsid w:val="006007E5"/>
    <w:rsid w:val="00601F49"/>
    <w:rsid w:val="00603F28"/>
    <w:rsid w:val="00606375"/>
    <w:rsid w:val="00606602"/>
    <w:rsid w:val="00606DA0"/>
    <w:rsid w:val="00610396"/>
    <w:rsid w:val="00610B47"/>
    <w:rsid w:val="00611A6C"/>
    <w:rsid w:val="006151ED"/>
    <w:rsid w:val="00615C2E"/>
    <w:rsid w:val="0061723F"/>
    <w:rsid w:val="00617334"/>
    <w:rsid w:val="00620F50"/>
    <w:rsid w:val="0062207D"/>
    <w:rsid w:val="006234E0"/>
    <w:rsid w:val="00626071"/>
    <w:rsid w:val="00626E11"/>
    <w:rsid w:val="00627339"/>
    <w:rsid w:val="006308CF"/>
    <w:rsid w:val="00630CC7"/>
    <w:rsid w:val="006312F5"/>
    <w:rsid w:val="006315BD"/>
    <w:rsid w:val="006316E4"/>
    <w:rsid w:val="00631865"/>
    <w:rsid w:val="00633232"/>
    <w:rsid w:val="006332B6"/>
    <w:rsid w:val="0063581E"/>
    <w:rsid w:val="0063772B"/>
    <w:rsid w:val="0064055E"/>
    <w:rsid w:val="006412D6"/>
    <w:rsid w:val="00642F8B"/>
    <w:rsid w:val="00643241"/>
    <w:rsid w:val="00644B31"/>
    <w:rsid w:val="00645099"/>
    <w:rsid w:val="00646544"/>
    <w:rsid w:val="00647E00"/>
    <w:rsid w:val="00647ED2"/>
    <w:rsid w:val="00650744"/>
    <w:rsid w:val="00651CD4"/>
    <w:rsid w:val="00652AB4"/>
    <w:rsid w:val="00653498"/>
    <w:rsid w:val="00654670"/>
    <w:rsid w:val="00655ED2"/>
    <w:rsid w:val="0065752D"/>
    <w:rsid w:val="006576AB"/>
    <w:rsid w:val="006577CF"/>
    <w:rsid w:val="00657FC8"/>
    <w:rsid w:val="00662C4D"/>
    <w:rsid w:val="00662CBD"/>
    <w:rsid w:val="00662D36"/>
    <w:rsid w:val="00663C47"/>
    <w:rsid w:val="00664C30"/>
    <w:rsid w:val="00665A8F"/>
    <w:rsid w:val="00666B98"/>
    <w:rsid w:val="00666C17"/>
    <w:rsid w:val="006707A2"/>
    <w:rsid w:val="00670E73"/>
    <w:rsid w:val="00671385"/>
    <w:rsid w:val="006714B7"/>
    <w:rsid w:val="006715FA"/>
    <w:rsid w:val="006732E9"/>
    <w:rsid w:val="006734CF"/>
    <w:rsid w:val="006748F5"/>
    <w:rsid w:val="00674B55"/>
    <w:rsid w:val="006759F4"/>
    <w:rsid w:val="00675A8C"/>
    <w:rsid w:val="00676E7B"/>
    <w:rsid w:val="006775FB"/>
    <w:rsid w:val="0067790C"/>
    <w:rsid w:val="006813BB"/>
    <w:rsid w:val="00681A97"/>
    <w:rsid w:val="00682A87"/>
    <w:rsid w:val="006836E4"/>
    <w:rsid w:val="00683F1B"/>
    <w:rsid w:val="00684446"/>
    <w:rsid w:val="00684A5A"/>
    <w:rsid w:val="00690E20"/>
    <w:rsid w:val="00693A33"/>
    <w:rsid w:val="00695DF2"/>
    <w:rsid w:val="00695FF6"/>
    <w:rsid w:val="006972FA"/>
    <w:rsid w:val="006975E3"/>
    <w:rsid w:val="006A0522"/>
    <w:rsid w:val="006A0B3F"/>
    <w:rsid w:val="006A23BE"/>
    <w:rsid w:val="006A4661"/>
    <w:rsid w:val="006A49BE"/>
    <w:rsid w:val="006A557F"/>
    <w:rsid w:val="006A55AF"/>
    <w:rsid w:val="006A5ADE"/>
    <w:rsid w:val="006A6883"/>
    <w:rsid w:val="006A6B44"/>
    <w:rsid w:val="006B02B3"/>
    <w:rsid w:val="006B0BD5"/>
    <w:rsid w:val="006B2823"/>
    <w:rsid w:val="006B2BAA"/>
    <w:rsid w:val="006B3113"/>
    <w:rsid w:val="006B4430"/>
    <w:rsid w:val="006B56A8"/>
    <w:rsid w:val="006B6DC3"/>
    <w:rsid w:val="006C2608"/>
    <w:rsid w:val="006C298C"/>
    <w:rsid w:val="006C3073"/>
    <w:rsid w:val="006C4E0C"/>
    <w:rsid w:val="006C58C7"/>
    <w:rsid w:val="006C68CB"/>
    <w:rsid w:val="006D0BB3"/>
    <w:rsid w:val="006D0F30"/>
    <w:rsid w:val="006D1633"/>
    <w:rsid w:val="006D31F5"/>
    <w:rsid w:val="006D3A26"/>
    <w:rsid w:val="006D3D15"/>
    <w:rsid w:val="006D4095"/>
    <w:rsid w:val="006D4CB4"/>
    <w:rsid w:val="006D7007"/>
    <w:rsid w:val="006E12B9"/>
    <w:rsid w:val="006E1650"/>
    <w:rsid w:val="006E2571"/>
    <w:rsid w:val="006E2DC6"/>
    <w:rsid w:val="006E31CA"/>
    <w:rsid w:val="006E3BEE"/>
    <w:rsid w:val="006E3E03"/>
    <w:rsid w:val="006E4F82"/>
    <w:rsid w:val="006E5049"/>
    <w:rsid w:val="006E5A0F"/>
    <w:rsid w:val="006E681E"/>
    <w:rsid w:val="006E6B3D"/>
    <w:rsid w:val="006E6C94"/>
    <w:rsid w:val="006E6CC8"/>
    <w:rsid w:val="006F0159"/>
    <w:rsid w:val="006F04CD"/>
    <w:rsid w:val="006F0E81"/>
    <w:rsid w:val="006F1DA3"/>
    <w:rsid w:val="006F23DF"/>
    <w:rsid w:val="006F324F"/>
    <w:rsid w:val="006F33F2"/>
    <w:rsid w:val="006F3690"/>
    <w:rsid w:val="006F3D9C"/>
    <w:rsid w:val="006F4024"/>
    <w:rsid w:val="006F4D23"/>
    <w:rsid w:val="006F75B5"/>
    <w:rsid w:val="006F79B2"/>
    <w:rsid w:val="00701438"/>
    <w:rsid w:val="00701ABB"/>
    <w:rsid w:val="007021BD"/>
    <w:rsid w:val="007026B7"/>
    <w:rsid w:val="007030E1"/>
    <w:rsid w:val="00703F15"/>
    <w:rsid w:val="00704593"/>
    <w:rsid w:val="00704BE9"/>
    <w:rsid w:val="007067A0"/>
    <w:rsid w:val="007068D3"/>
    <w:rsid w:val="00707EF9"/>
    <w:rsid w:val="00711A49"/>
    <w:rsid w:val="00714774"/>
    <w:rsid w:val="00714F3A"/>
    <w:rsid w:val="007168C1"/>
    <w:rsid w:val="00716993"/>
    <w:rsid w:val="00716E8B"/>
    <w:rsid w:val="00717C9D"/>
    <w:rsid w:val="00717D35"/>
    <w:rsid w:val="007215C9"/>
    <w:rsid w:val="00722A28"/>
    <w:rsid w:val="00723343"/>
    <w:rsid w:val="00724862"/>
    <w:rsid w:val="00724896"/>
    <w:rsid w:val="00725A01"/>
    <w:rsid w:val="00725B01"/>
    <w:rsid w:val="00725D82"/>
    <w:rsid w:val="00726C14"/>
    <w:rsid w:val="00731E01"/>
    <w:rsid w:val="00732F66"/>
    <w:rsid w:val="00733F20"/>
    <w:rsid w:val="0073429E"/>
    <w:rsid w:val="00734771"/>
    <w:rsid w:val="00734961"/>
    <w:rsid w:val="007349D2"/>
    <w:rsid w:val="00735307"/>
    <w:rsid w:val="00735DBB"/>
    <w:rsid w:val="0073651A"/>
    <w:rsid w:val="00736979"/>
    <w:rsid w:val="00737905"/>
    <w:rsid w:val="00740AB4"/>
    <w:rsid w:val="00741072"/>
    <w:rsid w:val="007411AE"/>
    <w:rsid w:val="00743E14"/>
    <w:rsid w:val="007443BC"/>
    <w:rsid w:val="00744B7F"/>
    <w:rsid w:val="00745AB3"/>
    <w:rsid w:val="00750D4B"/>
    <w:rsid w:val="00751124"/>
    <w:rsid w:val="00751152"/>
    <w:rsid w:val="00752531"/>
    <w:rsid w:val="0075267E"/>
    <w:rsid w:val="00754504"/>
    <w:rsid w:val="00756997"/>
    <w:rsid w:val="00756ACF"/>
    <w:rsid w:val="00757269"/>
    <w:rsid w:val="00757E3B"/>
    <w:rsid w:val="007607EA"/>
    <w:rsid w:val="007623E6"/>
    <w:rsid w:val="00762CB0"/>
    <w:rsid w:val="00763D64"/>
    <w:rsid w:val="00766D08"/>
    <w:rsid w:val="00767302"/>
    <w:rsid w:val="007677B0"/>
    <w:rsid w:val="00767878"/>
    <w:rsid w:val="007679A0"/>
    <w:rsid w:val="00770F62"/>
    <w:rsid w:val="00771505"/>
    <w:rsid w:val="0077223D"/>
    <w:rsid w:val="0077308E"/>
    <w:rsid w:val="00773226"/>
    <w:rsid w:val="007734BF"/>
    <w:rsid w:val="007734FC"/>
    <w:rsid w:val="007735C1"/>
    <w:rsid w:val="00773D2F"/>
    <w:rsid w:val="0077523D"/>
    <w:rsid w:val="00775BBC"/>
    <w:rsid w:val="00776B2A"/>
    <w:rsid w:val="00777015"/>
    <w:rsid w:val="00777DD5"/>
    <w:rsid w:val="007808B5"/>
    <w:rsid w:val="00783AB7"/>
    <w:rsid w:val="007840AE"/>
    <w:rsid w:val="0078497F"/>
    <w:rsid w:val="007851D1"/>
    <w:rsid w:val="00785B9C"/>
    <w:rsid w:val="00785DF6"/>
    <w:rsid w:val="007866F5"/>
    <w:rsid w:val="00786901"/>
    <w:rsid w:val="00786A81"/>
    <w:rsid w:val="00787384"/>
    <w:rsid w:val="0078750A"/>
    <w:rsid w:val="00787B7E"/>
    <w:rsid w:val="007924F5"/>
    <w:rsid w:val="00792F50"/>
    <w:rsid w:val="007931FA"/>
    <w:rsid w:val="007947F1"/>
    <w:rsid w:val="00796CDF"/>
    <w:rsid w:val="007A074A"/>
    <w:rsid w:val="007A08B1"/>
    <w:rsid w:val="007A1601"/>
    <w:rsid w:val="007A1818"/>
    <w:rsid w:val="007A228E"/>
    <w:rsid w:val="007A3019"/>
    <w:rsid w:val="007A4512"/>
    <w:rsid w:val="007A47B3"/>
    <w:rsid w:val="007A5241"/>
    <w:rsid w:val="007A5BEE"/>
    <w:rsid w:val="007A60E9"/>
    <w:rsid w:val="007A646E"/>
    <w:rsid w:val="007A70FB"/>
    <w:rsid w:val="007A7373"/>
    <w:rsid w:val="007A7F54"/>
    <w:rsid w:val="007B07D2"/>
    <w:rsid w:val="007B0B3A"/>
    <w:rsid w:val="007B2742"/>
    <w:rsid w:val="007B28C9"/>
    <w:rsid w:val="007B3635"/>
    <w:rsid w:val="007B36C2"/>
    <w:rsid w:val="007B4621"/>
    <w:rsid w:val="007B5543"/>
    <w:rsid w:val="007B5DFC"/>
    <w:rsid w:val="007B7A52"/>
    <w:rsid w:val="007C112F"/>
    <w:rsid w:val="007C16D7"/>
    <w:rsid w:val="007C187A"/>
    <w:rsid w:val="007C3D04"/>
    <w:rsid w:val="007C48BE"/>
    <w:rsid w:val="007C5674"/>
    <w:rsid w:val="007C6A4E"/>
    <w:rsid w:val="007D04B8"/>
    <w:rsid w:val="007D127E"/>
    <w:rsid w:val="007D14D8"/>
    <w:rsid w:val="007D1AC9"/>
    <w:rsid w:val="007D26C2"/>
    <w:rsid w:val="007D2ACA"/>
    <w:rsid w:val="007D5C8F"/>
    <w:rsid w:val="007D65FA"/>
    <w:rsid w:val="007D7BFE"/>
    <w:rsid w:val="007E0812"/>
    <w:rsid w:val="007E0907"/>
    <w:rsid w:val="007E0AC2"/>
    <w:rsid w:val="007E0CE6"/>
    <w:rsid w:val="007E1982"/>
    <w:rsid w:val="007E1B78"/>
    <w:rsid w:val="007E2788"/>
    <w:rsid w:val="007E4A9A"/>
    <w:rsid w:val="007E4DAD"/>
    <w:rsid w:val="007E58AE"/>
    <w:rsid w:val="007F168B"/>
    <w:rsid w:val="007F239E"/>
    <w:rsid w:val="007F2F5C"/>
    <w:rsid w:val="007F3AF9"/>
    <w:rsid w:val="007F4390"/>
    <w:rsid w:val="007F4986"/>
    <w:rsid w:val="007F4F12"/>
    <w:rsid w:val="007F72C8"/>
    <w:rsid w:val="007F7945"/>
    <w:rsid w:val="00800CB9"/>
    <w:rsid w:val="00802A9B"/>
    <w:rsid w:val="00803CFA"/>
    <w:rsid w:val="00804690"/>
    <w:rsid w:val="00804A87"/>
    <w:rsid w:val="00805268"/>
    <w:rsid w:val="00806BD1"/>
    <w:rsid w:val="00806E5D"/>
    <w:rsid w:val="0080742E"/>
    <w:rsid w:val="00807544"/>
    <w:rsid w:val="00807583"/>
    <w:rsid w:val="00807E54"/>
    <w:rsid w:val="00810B8C"/>
    <w:rsid w:val="008110A1"/>
    <w:rsid w:val="00811E01"/>
    <w:rsid w:val="008124BB"/>
    <w:rsid w:val="008132C5"/>
    <w:rsid w:val="00815412"/>
    <w:rsid w:val="00815896"/>
    <w:rsid w:val="0081660E"/>
    <w:rsid w:val="0081726A"/>
    <w:rsid w:val="00820077"/>
    <w:rsid w:val="00821420"/>
    <w:rsid w:val="00821442"/>
    <w:rsid w:val="00821E84"/>
    <w:rsid w:val="00822445"/>
    <w:rsid w:val="008226F8"/>
    <w:rsid w:val="00823862"/>
    <w:rsid w:val="00823A63"/>
    <w:rsid w:val="00823CA8"/>
    <w:rsid w:val="0082500A"/>
    <w:rsid w:val="00825401"/>
    <w:rsid w:val="008270FB"/>
    <w:rsid w:val="00827235"/>
    <w:rsid w:val="00827457"/>
    <w:rsid w:val="00830DBD"/>
    <w:rsid w:val="00831C88"/>
    <w:rsid w:val="00831F6C"/>
    <w:rsid w:val="00834616"/>
    <w:rsid w:val="00834A0A"/>
    <w:rsid w:val="00834BF7"/>
    <w:rsid w:val="008351BC"/>
    <w:rsid w:val="0083547E"/>
    <w:rsid w:val="00836197"/>
    <w:rsid w:val="008367F1"/>
    <w:rsid w:val="00836AD3"/>
    <w:rsid w:val="00837974"/>
    <w:rsid w:val="00840E85"/>
    <w:rsid w:val="00841D58"/>
    <w:rsid w:val="00842388"/>
    <w:rsid w:val="00843176"/>
    <w:rsid w:val="00844690"/>
    <w:rsid w:val="00845615"/>
    <w:rsid w:val="008456E1"/>
    <w:rsid w:val="00845A83"/>
    <w:rsid w:val="00845B38"/>
    <w:rsid w:val="00846B5F"/>
    <w:rsid w:val="00846F1D"/>
    <w:rsid w:val="0085151C"/>
    <w:rsid w:val="008534D8"/>
    <w:rsid w:val="008536C1"/>
    <w:rsid w:val="0085379B"/>
    <w:rsid w:val="0085581E"/>
    <w:rsid w:val="008566F9"/>
    <w:rsid w:val="00856D49"/>
    <w:rsid w:val="00857F5B"/>
    <w:rsid w:val="008602B8"/>
    <w:rsid w:val="008602FE"/>
    <w:rsid w:val="00860ED7"/>
    <w:rsid w:val="00861531"/>
    <w:rsid w:val="00862948"/>
    <w:rsid w:val="00862B53"/>
    <w:rsid w:val="00862E4D"/>
    <w:rsid w:val="00864EE0"/>
    <w:rsid w:val="0086562A"/>
    <w:rsid w:val="00866451"/>
    <w:rsid w:val="00866532"/>
    <w:rsid w:val="00866C06"/>
    <w:rsid w:val="008715C7"/>
    <w:rsid w:val="008741D6"/>
    <w:rsid w:val="0087797C"/>
    <w:rsid w:val="00880C0A"/>
    <w:rsid w:val="00881A70"/>
    <w:rsid w:val="0088260D"/>
    <w:rsid w:val="008826C8"/>
    <w:rsid w:val="008838AF"/>
    <w:rsid w:val="00884CD8"/>
    <w:rsid w:val="008900B6"/>
    <w:rsid w:val="008903B5"/>
    <w:rsid w:val="008907CF"/>
    <w:rsid w:val="00892A47"/>
    <w:rsid w:val="00892A5D"/>
    <w:rsid w:val="008935B8"/>
    <w:rsid w:val="00893895"/>
    <w:rsid w:val="00893D68"/>
    <w:rsid w:val="008960DD"/>
    <w:rsid w:val="008967E4"/>
    <w:rsid w:val="00897EC0"/>
    <w:rsid w:val="008A1F12"/>
    <w:rsid w:val="008A2C24"/>
    <w:rsid w:val="008A3734"/>
    <w:rsid w:val="008A3CCB"/>
    <w:rsid w:val="008A3D32"/>
    <w:rsid w:val="008A477C"/>
    <w:rsid w:val="008A4A79"/>
    <w:rsid w:val="008A5100"/>
    <w:rsid w:val="008A69AE"/>
    <w:rsid w:val="008A70B9"/>
    <w:rsid w:val="008B00BF"/>
    <w:rsid w:val="008B1C58"/>
    <w:rsid w:val="008B243F"/>
    <w:rsid w:val="008B3142"/>
    <w:rsid w:val="008B42D9"/>
    <w:rsid w:val="008B6082"/>
    <w:rsid w:val="008C1547"/>
    <w:rsid w:val="008C1D64"/>
    <w:rsid w:val="008C2F8D"/>
    <w:rsid w:val="008C55D3"/>
    <w:rsid w:val="008D0565"/>
    <w:rsid w:val="008D18A6"/>
    <w:rsid w:val="008D1FC7"/>
    <w:rsid w:val="008D272B"/>
    <w:rsid w:val="008D416C"/>
    <w:rsid w:val="008D42C4"/>
    <w:rsid w:val="008D43C3"/>
    <w:rsid w:val="008D4611"/>
    <w:rsid w:val="008E0BE3"/>
    <w:rsid w:val="008E106B"/>
    <w:rsid w:val="008E2708"/>
    <w:rsid w:val="008E3878"/>
    <w:rsid w:val="008E3F31"/>
    <w:rsid w:val="008E4047"/>
    <w:rsid w:val="008E4948"/>
    <w:rsid w:val="008F0118"/>
    <w:rsid w:val="008F0496"/>
    <w:rsid w:val="008F1691"/>
    <w:rsid w:val="008F170C"/>
    <w:rsid w:val="008F22FD"/>
    <w:rsid w:val="008F2B5A"/>
    <w:rsid w:val="008F2F35"/>
    <w:rsid w:val="008F598C"/>
    <w:rsid w:val="008F6688"/>
    <w:rsid w:val="008F6E3E"/>
    <w:rsid w:val="008F7416"/>
    <w:rsid w:val="008F7B7B"/>
    <w:rsid w:val="008F7CAE"/>
    <w:rsid w:val="00900441"/>
    <w:rsid w:val="009005E4"/>
    <w:rsid w:val="009016F2"/>
    <w:rsid w:val="00905188"/>
    <w:rsid w:val="00906988"/>
    <w:rsid w:val="00906C79"/>
    <w:rsid w:val="009101C7"/>
    <w:rsid w:val="009102A9"/>
    <w:rsid w:val="00911AA6"/>
    <w:rsid w:val="00912DF7"/>
    <w:rsid w:val="009133B5"/>
    <w:rsid w:val="00913803"/>
    <w:rsid w:val="009138EE"/>
    <w:rsid w:val="0091431C"/>
    <w:rsid w:val="00915DA2"/>
    <w:rsid w:val="00916058"/>
    <w:rsid w:val="00917774"/>
    <w:rsid w:val="00917AD6"/>
    <w:rsid w:val="009201C9"/>
    <w:rsid w:val="00921B51"/>
    <w:rsid w:val="00922F0E"/>
    <w:rsid w:val="00923C4C"/>
    <w:rsid w:val="009244CD"/>
    <w:rsid w:val="00924B74"/>
    <w:rsid w:val="00925089"/>
    <w:rsid w:val="00925F05"/>
    <w:rsid w:val="009264FF"/>
    <w:rsid w:val="00926A07"/>
    <w:rsid w:val="00926E36"/>
    <w:rsid w:val="00927F4C"/>
    <w:rsid w:val="009304E8"/>
    <w:rsid w:val="00930AA6"/>
    <w:rsid w:val="00936D43"/>
    <w:rsid w:val="00936E8F"/>
    <w:rsid w:val="0093766C"/>
    <w:rsid w:val="00937D88"/>
    <w:rsid w:val="00941101"/>
    <w:rsid w:val="00941602"/>
    <w:rsid w:val="00941F12"/>
    <w:rsid w:val="009422BB"/>
    <w:rsid w:val="0094371A"/>
    <w:rsid w:val="00943C65"/>
    <w:rsid w:val="00944580"/>
    <w:rsid w:val="009445DD"/>
    <w:rsid w:val="00944AF4"/>
    <w:rsid w:val="009454DD"/>
    <w:rsid w:val="009458AA"/>
    <w:rsid w:val="009476E9"/>
    <w:rsid w:val="00950B75"/>
    <w:rsid w:val="00950D52"/>
    <w:rsid w:val="0095127F"/>
    <w:rsid w:val="009526D0"/>
    <w:rsid w:val="00952818"/>
    <w:rsid w:val="00953E90"/>
    <w:rsid w:val="0095457D"/>
    <w:rsid w:val="00956044"/>
    <w:rsid w:val="0095676D"/>
    <w:rsid w:val="0095768E"/>
    <w:rsid w:val="00957C14"/>
    <w:rsid w:val="009606E6"/>
    <w:rsid w:val="0096134A"/>
    <w:rsid w:val="00962312"/>
    <w:rsid w:val="009628E8"/>
    <w:rsid w:val="00963897"/>
    <w:rsid w:val="00963BE0"/>
    <w:rsid w:val="00963FAE"/>
    <w:rsid w:val="0096496F"/>
    <w:rsid w:val="009669CE"/>
    <w:rsid w:val="00966DFE"/>
    <w:rsid w:val="0096794C"/>
    <w:rsid w:val="00967D9D"/>
    <w:rsid w:val="00971889"/>
    <w:rsid w:val="00971AF8"/>
    <w:rsid w:val="00972303"/>
    <w:rsid w:val="009739A6"/>
    <w:rsid w:val="00974069"/>
    <w:rsid w:val="00975400"/>
    <w:rsid w:val="00975DC3"/>
    <w:rsid w:val="00976075"/>
    <w:rsid w:val="00980682"/>
    <w:rsid w:val="0098084B"/>
    <w:rsid w:val="00982A59"/>
    <w:rsid w:val="00982B49"/>
    <w:rsid w:val="00982F79"/>
    <w:rsid w:val="00984595"/>
    <w:rsid w:val="00987D68"/>
    <w:rsid w:val="00987E1A"/>
    <w:rsid w:val="00992B10"/>
    <w:rsid w:val="0099581E"/>
    <w:rsid w:val="00995ACE"/>
    <w:rsid w:val="00995EF4"/>
    <w:rsid w:val="00996655"/>
    <w:rsid w:val="00996964"/>
    <w:rsid w:val="00996C70"/>
    <w:rsid w:val="00997DFB"/>
    <w:rsid w:val="009A00E4"/>
    <w:rsid w:val="009A018D"/>
    <w:rsid w:val="009A1211"/>
    <w:rsid w:val="009A237C"/>
    <w:rsid w:val="009A3CBD"/>
    <w:rsid w:val="009A3CBE"/>
    <w:rsid w:val="009A3F1F"/>
    <w:rsid w:val="009A54D7"/>
    <w:rsid w:val="009A6E42"/>
    <w:rsid w:val="009B09A2"/>
    <w:rsid w:val="009B13CF"/>
    <w:rsid w:val="009B1D1E"/>
    <w:rsid w:val="009B2D72"/>
    <w:rsid w:val="009B31BE"/>
    <w:rsid w:val="009B3E8D"/>
    <w:rsid w:val="009B445B"/>
    <w:rsid w:val="009B44DD"/>
    <w:rsid w:val="009B6EC3"/>
    <w:rsid w:val="009C186D"/>
    <w:rsid w:val="009C346D"/>
    <w:rsid w:val="009C396D"/>
    <w:rsid w:val="009C3C89"/>
    <w:rsid w:val="009C4C73"/>
    <w:rsid w:val="009C559F"/>
    <w:rsid w:val="009C614A"/>
    <w:rsid w:val="009C6C7C"/>
    <w:rsid w:val="009C6EB7"/>
    <w:rsid w:val="009C72C2"/>
    <w:rsid w:val="009D0A52"/>
    <w:rsid w:val="009D78C2"/>
    <w:rsid w:val="009E009A"/>
    <w:rsid w:val="009E0D54"/>
    <w:rsid w:val="009E0EB5"/>
    <w:rsid w:val="009E19C8"/>
    <w:rsid w:val="009E22B8"/>
    <w:rsid w:val="009E43F5"/>
    <w:rsid w:val="009E6D25"/>
    <w:rsid w:val="009F14CF"/>
    <w:rsid w:val="009F241B"/>
    <w:rsid w:val="009F2478"/>
    <w:rsid w:val="009F26FB"/>
    <w:rsid w:val="009F4A50"/>
    <w:rsid w:val="009F6177"/>
    <w:rsid w:val="009F6E0F"/>
    <w:rsid w:val="009F70C4"/>
    <w:rsid w:val="009F7F41"/>
    <w:rsid w:val="00A003C4"/>
    <w:rsid w:val="00A0058C"/>
    <w:rsid w:val="00A00A59"/>
    <w:rsid w:val="00A00DBD"/>
    <w:rsid w:val="00A033EA"/>
    <w:rsid w:val="00A0350F"/>
    <w:rsid w:val="00A03DFD"/>
    <w:rsid w:val="00A04ED6"/>
    <w:rsid w:val="00A0533C"/>
    <w:rsid w:val="00A0655A"/>
    <w:rsid w:val="00A074CA"/>
    <w:rsid w:val="00A074CE"/>
    <w:rsid w:val="00A0789F"/>
    <w:rsid w:val="00A07CC4"/>
    <w:rsid w:val="00A07D80"/>
    <w:rsid w:val="00A07EB9"/>
    <w:rsid w:val="00A11517"/>
    <w:rsid w:val="00A12DDC"/>
    <w:rsid w:val="00A175C6"/>
    <w:rsid w:val="00A17614"/>
    <w:rsid w:val="00A215DA"/>
    <w:rsid w:val="00A23970"/>
    <w:rsid w:val="00A2412C"/>
    <w:rsid w:val="00A245D9"/>
    <w:rsid w:val="00A24677"/>
    <w:rsid w:val="00A247FA"/>
    <w:rsid w:val="00A250B1"/>
    <w:rsid w:val="00A2542A"/>
    <w:rsid w:val="00A27320"/>
    <w:rsid w:val="00A27B43"/>
    <w:rsid w:val="00A27F7B"/>
    <w:rsid w:val="00A316B5"/>
    <w:rsid w:val="00A32346"/>
    <w:rsid w:val="00A32742"/>
    <w:rsid w:val="00A32D2E"/>
    <w:rsid w:val="00A33DF8"/>
    <w:rsid w:val="00A3403C"/>
    <w:rsid w:val="00A36815"/>
    <w:rsid w:val="00A37D30"/>
    <w:rsid w:val="00A403B7"/>
    <w:rsid w:val="00A417F7"/>
    <w:rsid w:val="00A41B55"/>
    <w:rsid w:val="00A41D4C"/>
    <w:rsid w:val="00A42F1C"/>
    <w:rsid w:val="00A4343B"/>
    <w:rsid w:val="00A43FFA"/>
    <w:rsid w:val="00A45ECD"/>
    <w:rsid w:val="00A463AD"/>
    <w:rsid w:val="00A46777"/>
    <w:rsid w:val="00A51CD9"/>
    <w:rsid w:val="00A52EDB"/>
    <w:rsid w:val="00A542CD"/>
    <w:rsid w:val="00A55AA0"/>
    <w:rsid w:val="00A55AC7"/>
    <w:rsid w:val="00A567F7"/>
    <w:rsid w:val="00A56CDE"/>
    <w:rsid w:val="00A56DF3"/>
    <w:rsid w:val="00A57A2E"/>
    <w:rsid w:val="00A57CB4"/>
    <w:rsid w:val="00A60B3B"/>
    <w:rsid w:val="00A61063"/>
    <w:rsid w:val="00A610C7"/>
    <w:rsid w:val="00A62777"/>
    <w:rsid w:val="00A627B4"/>
    <w:rsid w:val="00A631A9"/>
    <w:rsid w:val="00A65121"/>
    <w:rsid w:val="00A65CF4"/>
    <w:rsid w:val="00A66A8C"/>
    <w:rsid w:val="00A71896"/>
    <w:rsid w:val="00A73C8E"/>
    <w:rsid w:val="00A74080"/>
    <w:rsid w:val="00A745AD"/>
    <w:rsid w:val="00A746CC"/>
    <w:rsid w:val="00A767D0"/>
    <w:rsid w:val="00A76D71"/>
    <w:rsid w:val="00A77663"/>
    <w:rsid w:val="00A777FC"/>
    <w:rsid w:val="00A811A7"/>
    <w:rsid w:val="00A8193D"/>
    <w:rsid w:val="00A82C98"/>
    <w:rsid w:val="00A85A20"/>
    <w:rsid w:val="00A85DEC"/>
    <w:rsid w:val="00A87329"/>
    <w:rsid w:val="00A87B2A"/>
    <w:rsid w:val="00A87D8A"/>
    <w:rsid w:val="00A90079"/>
    <w:rsid w:val="00A90796"/>
    <w:rsid w:val="00A90E4E"/>
    <w:rsid w:val="00A918DC"/>
    <w:rsid w:val="00A92704"/>
    <w:rsid w:val="00A94884"/>
    <w:rsid w:val="00A9598A"/>
    <w:rsid w:val="00A95C2B"/>
    <w:rsid w:val="00A96FBA"/>
    <w:rsid w:val="00A97686"/>
    <w:rsid w:val="00AA0DDA"/>
    <w:rsid w:val="00AA0E3F"/>
    <w:rsid w:val="00AA1001"/>
    <w:rsid w:val="00AA1250"/>
    <w:rsid w:val="00AA1D95"/>
    <w:rsid w:val="00AA1F40"/>
    <w:rsid w:val="00AA2423"/>
    <w:rsid w:val="00AA2A09"/>
    <w:rsid w:val="00AA3663"/>
    <w:rsid w:val="00AA5A03"/>
    <w:rsid w:val="00AA621B"/>
    <w:rsid w:val="00AA6304"/>
    <w:rsid w:val="00AA7919"/>
    <w:rsid w:val="00AB02B6"/>
    <w:rsid w:val="00AB0505"/>
    <w:rsid w:val="00AB4B37"/>
    <w:rsid w:val="00AB5AA7"/>
    <w:rsid w:val="00AB6161"/>
    <w:rsid w:val="00AB6F9D"/>
    <w:rsid w:val="00AB6FED"/>
    <w:rsid w:val="00AB73A2"/>
    <w:rsid w:val="00AB78D6"/>
    <w:rsid w:val="00AC0DD0"/>
    <w:rsid w:val="00AC0DE3"/>
    <w:rsid w:val="00AC1BED"/>
    <w:rsid w:val="00AC3157"/>
    <w:rsid w:val="00AC35D1"/>
    <w:rsid w:val="00AC3ABD"/>
    <w:rsid w:val="00AC5B29"/>
    <w:rsid w:val="00AC651D"/>
    <w:rsid w:val="00AC78BB"/>
    <w:rsid w:val="00AC7BC8"/>
    <w:rsid w:val="00AD02D0"/>
    <w:rsid w:val="00AD0B25"/>
    <w:rsid w:val="00AD1888"/>
    <w:rsid w:val="00AD3FAD"/>
    <w:rsid w:val="00AD6BB0"/>
    <w:rsid w:val="00AE137A"/>
    <w:rsid w:val="00AE212D"/>
    <w:rsid w:val="00AE24A5"/>
    <w:rsid w:val="00AE30B2"/>
    <w:rsid w:val="00AE343E"/>
    <w:rsid w:val="00AE4022"/>
    <w:rsid w:val="00AE50C3"/>
    <w:rsid w:val="00AE5DCA"/>
    <w:rsid w:val="00AE644F"/>
    <w:rsid w:val="00AE6D1C"/>
    <w:rsid w:val="00AF08E0"/>
    <w:rsid w:val="00AF10A1"/>
    <w:rsid w:val="00AF14BB"/>
    <w:rsid w:val="00AF166A"/>
    <w:rsid w:val="00AF1B70"/>
    <w:rsid w:val="00AF2DC6"/>
    <w:rsid w:val="00AF409A"/>
    <w:rsid w:val="00AF4960"/>
    <w:rsid w:val="00AF567E"/>
    <w:rsid w:val="00AF674C"/>
    <w:rsid w:val="00AF6FC2"/>
    <w:rsid w:val="00B00B17"/>
    <w:rsid w:val="00B01ABD"/>
    <w:rsid w:val="00B01FBD"/>
    <w:rsid w:val="00B020EF"/>
    <w:rsid w:val="00B02734"/>
    <w:rsid w:val="00B0291F"/>
    <w:rsid w:val="00B0412E"/>
    <w:rsid w:val="00B0770C"/>
    <w:rsid w:val="00B07E0D"/>
    <w:rsid w:val="00B10CD4"/>
    <w:rsid w:val="00B129A5"/>
    <w:rsid w:val="00B12EC9"/>
    <w:rsid w:val="00B143CD"/>
    <w:rsid w:val="00B14585"/>
    <w:rsid w:val="00B151D2"/>
    <w:rsid w:val="00B163F2"/>
    <w:rsid w:val="00B2001E"/>
    <w:rsid w:val="00B20857"/>
    <w:rsid w:val="00B20CD6"/>
    <w:rsid w:val="00B216C0"/>
    <w:rsid w:val="00B219D3"/>
    <w:rsid w:val="00B220CD"/>
    <w:rsid w:val="00B22576"/>
    <w:rsid w:val="00B22AE6"/>
    <w:rsid w:val="00B23236"/>
    <w:rsid w:val="00B232D4"/>
    <w:rsid w:val="00B23B98"/>
    <w:rsid w:val="00B24733"/>
    <w:rsid w:val="00B25225"/>
    <w:rsid w:val="00B25531"/>
    <w:rsid w:val="00B25672"/>
    <w:rsid w:val="00B26D1E"/>
    <w:rsid w:val="00B2708E"/>
    <w:rsid w:val="00B27C15"/>
    <w:rsid w:val="00B30882"/>
    <w:rsid w:val="00B32E05"/>
    <w:rsid w:val="00B34D1C"/>
    <w:rsid w:val="00B37CDE"/>
    <w:rsid w:val="00B40454"/>
    <w:rsid w:val="00B4086D"/>
    <w:rsid w:val="00B408E6"/>
    <w:rsid w:val="00B40D07"/>
    <w:rsid w:val="00B43C47"/>
    <w:rsid w:val="00B43E66"/>
    <w:rsid w:val="00B44B8C"/>
    <w:rsid w:val="00B45E32"/>
    <w:rsid w:val="00B50845"/>
    <w:rsid w:val="00B510BA"/>
    <w:rsid w:val="00B5291F"/>
    <w:rsid w:val="00B52EF0"/>
    <w:rsid w:val="00B53E5E"/>
    <w:rsid w:val="00B54B99"/>
    <w:rsid w:val="00B561DE"/>
    <w:rsid w:val="00B61223"/>
    <w:rsid w:val="00B61F48"/>
    <w:rsid w:val="00B62654"/>
    <w:rsid w:val="00B63FBE"/>
    <w:rsid w:val="00B648E4"/>
    <w:rsid w:val="00B649DA"/>
    <w:rsid w:val="00B652F7"/>
    <w:rsid w:val="00B675B3"/>
    <w:rsid w:val="00B676B7"/>
    <w:rsid w:val="00B67C6E"/>
    <w:rsid w:val="00B67F3D"/>
    <w:rsid w:val="00B70554"/>
    <w:rsid w:val="00B722AF"/>
    <w:rsid w:val="00B7268A"/>
    <w:rsid w:val="00B72EC8"/>
    <w:rsid w:val="00B73627"/>
    <w:rsid w:val="00B75674"/>
    <w:rsid w:val="00B75E34"/>
    <w:rsid w:val="00B75E78"/>
    <w:rsid w:val="00B76EC6"/>
    <w:rsid w:val="00B771A9"/>
    <w:rsid w:val="00B77CAD"/>
    <w:rsid w:val="00B80CBF"/>
    <w:rsid w:val="00B81B80"/>
    <w:rsid w:val="00B81E65"/>
    <w:rsid w:val="00B81FAD"/>
    <w:rsid w:val="00B834CA"/>
    <w:rsid w:val="00B8414A"/>
    <w:rsid w:val="00B846A1"/>
    <w:rsid w:val="00B87C9A"/>
    <w:rsid w:val="00B918F7"/>
    <w:rsid w:val="00B91DFA"/>
    <w:rsid w:val="00B92532"/>
    <w:rsid w:val="00B926B5"/>
    <w:rsid w:val="00B94214"/>
    <w:rsid w:val="00B94603"/>
    <w:rsid w:val="00B9480A"/>
    <w:rsid w:val="00B94979"/>
    <w:rsid w:val="00B95CE3"/>
    <w:rsid w:val="00B960E1"/>
    <w:rsid w:val="00B9693F"/>
    <w:rsid w:val="00B969C9"/>
    <w:rsid w:val="00B96AD3"/>
    <w:rsid w:val="00B976DC"/>
    <w:rsid w:val="00BA07BE"/>
    <w:rsid w:val="00BA2349"/>
    <w:rsid w:val="00BA3353"/>
    <w:rsid w:val="00BA5073"/>
    <w:rsid w:val="00BA6449"/>
    <w:rsid w:val="00BA6804"/>
    <w:rsid w:val="00BA6C77"/>
    <w:rsid w:val="00BB0077"/>
    <w:rsid w:val="00BB1333"/>
    <w:rsid w:val="00BB26FA"/>
    <w:rsid w:val="00BB2890"/>
    <w:rsid w:val="00BB3135"/>
    <w:rsid w:val="00BB3CC2"/>
    <w:rsid w:val="00BB6BC8"/>
    <w:rsid w:val="00BB6EE6"/>
    <w:rsid w:val="00BB7291"/>
    <w:rsid w:val="00BB7628"/>
    <w:rsid w:val="00BB7CF3"/>
    <w:rsid w:val="00BC013A"/>
    <w:rsid w:val="00BC0973"/>
    <w:rsid w:val="00BC0D36"/>
    <w:rsid w:val="00BC2683"/>
    <w:rsid w:val="00BC4235"/>
    <w:rsid w:val="00BC5181"/>
    <w:rsid w:val="00BC6CC9"/>
    <w:rsid w:val="00BC74AD"/>
    <w:rsid w:val="00BC7A45"/>
    <w:rsid w:val="00BC7AFE"/>
    <w:rsid w:val="00BD0166"/>
    <w:rsid w:val="00BD035F"/>
    <w:rsid w:val="00BD0877"/>
    <w:rsid w:val="00BD0948"/>
    <w:rsid w:val="00BD09F6"/>
    <w:rsid w:val="00BD2C86"/>
    <w:rsid w:val="00BD3DED"/>
    <w:rsid w:val="00BD4692"/>
    <w:rsid w:val="00BD4A34"/>
    <w:rsid w:val="00BD6261"/>
    <w:rsid w:val="00BD7C8B"/>
    <w:rsid w:val="00BE1B01"/>
    <w:rsid w:val="00BE459C"/>
    <w:rsid w:val="00BE4EF0"/>
    <w:rsid w:val="00BE5A01"/>
    <w:rsid w:val="00BE5C2D"/>
    <w:rsid w:val="00BE6D48"/>
    <w:rsid w:val="00BE7153"/>
    <w:rsid w:val="00BF07F7"/>
    <w:rsid w:val="00BF1704"/>
    <w:rsid w:val="00BF1E46"/>
    <w:rsid w:val="00BF33D2"/>
    <w:rsid w:val="00BF3429"/>
    <w:rsid w:val="00BF552D"/>
    <w:rsid w:val="00BF684C"/>
    <w:rsid w:val="00BF6AE5"/>
    <w:rsid w:val="00C0082E"/>
    <w:rsid w:val="00C00870"/>
    <w:rsid w:val="00C00C51"/>
    <w:rsid w:val="00C0135C"/>
    <w:rsid w:val="00C01CA7"/>
    <w:rsid w:val="00C01E98"/>
    <w:rsid w:val="00C01F25"/>
    <w:rsid w:val="00C02AB0"/>
    <w:rsid w:val="00C02B0C"/>
    <w:rsid w:val="00C02B5E"/>
    <w:rsid w:val="00C04E23"/>
    <w:rsid w:val="00C0545C"/>
    <w:rsid w:val="00C058C0"/>
    <w:rsid w:val="00C111E1"/>
    <w:rsid w:val="00C11705"/>
    <w:rsid w:val="00C14ABB"/>
    <w:rsid w:val="00C15B4C"/>
    <w:rsid w:val="00C16CF7"/>
    <w:rsid w:val="00C201F1"/>
    <w:rsid w:val="00C216C2"/>
    <w:rsid w:val="00C2194B"/>
    <w:rsid w:val="00C21F7C"/>
    <w:rsid w:val="00C22888"/>
    <w:rsid w:val="00C264EB"/>
    <w:rsid w:val="00C26E43"/>
    <w:rsid w:val="00C271CC"/>
    <w:rsid w:val="00C275E7"/>
    <w:rsid w:val="00C27847"/>
    <w:rsid w:val="00C27C1E"/>
    <w:rsid w:val="00C27FF8"/>
    <w:rsid w:val="00C31741"/>
    <w:rsid w:val="00C32121"/>
    <w:rsid w:val="00C32164"/>
    <w:rsid w:val="00C3216D"/>
    <w:rsid w:val="00C338E4"/>
    <w:rsid w:val="00C3493B"/>
    <w:rsid w:val="00C35695"/>
    <w:rsid w:val="00C406FB"/>
    <w:rsid w:val="00C41782"/>
    <w:rsid w:val="00C4401F"/>
    <w:rsid w:val="00C451B0"/>
    <w:rsid w:val="00C45BC9"/>
    <w:rsid w:val="00C46AEE"/>
    <w:rsid w:val="00C47EB0"/>
    <w:rsid w:val="00C47EF2"/>
    <w:rsid w:val="00C503F1"/>
    <w:rsid w:val="00C5066A"/>
    <w:rsid w:val="00C52385"/>
    <w:rsid w:val="00C55326"/>
    <w:rsid w:val="00C55390"/>
    <w:rsid w:val="00C557D2"/>
    <w:rsid w:val="00C559F1"/>
    <w:rsid w:val="00C55F39"/>
    <w:rsid w:val="00C57197"/>
    <w:rsid w:val="00C57386"/>
    <w:rsid w:val="00C6088B"/>
    <w:rsid w:val="00C6102E"/>
    <w:rsid w:val="00C61914"/>
    <w:rsid w:val="00C61B93"/>
    <w:rsid w:val="00C61D02"/>
    <w:rsid w:val="00C62233"/>
    <w:rsid w:val="00C64181"/>
    <w:rsid w:val="00C646F8"/>
    <w:rsid w:val="00C64B83"/>
    <w:rsid w:val="00C64DC9"/>
    <w:rsid w:val="00C6545E"/>
    <w:rsid w:val="00C655EC"/>
    <w:rsid w:val="00C65632"/>
    <w:rsid w:val="00C65A77"/>
    <w:rsid w:val="00C665E3"/>
    <w:rsid w:val="00C668E3"/>
    <w:rsid w:val="00C66F7C"/>
    <w:rsid w:val="00C7084D"/>
    <w:rsid w:val="00C71A24"/>
    <w:rsid w:val="00C72A60"/>
    <w:rsid w:val="00C72EDF"/>
    <w:rsid w:val="00C72FAF"/>
    <w:rsid w:val="00C73EA8"/>
    <w:rsid w:val="00C74687"/>
    <w:rsid w:val="00C74ECD"/>
    <w:rsid w:val="00C757BC"/>
    <w:rsid w:val="00C7643B"/>
    <w:rsid w:val="00C769AA"/>
    <w:rsid w:val="00C775CA"/>
    <w:rsid w:val="00C77A48"/>
    <w:rsid w:val="00C80258"/>
    <w:rsid w:val="00C82360"/>
    <w:rsid w:val="00C83A95"/>
    <w:rsid w:val="00C864B8"/>
    <w:rsid w:val="00C87F9D"/>
    <w:rsid w:val="00C918A4"/>
    <w:rsid w:val="00C93CEF"/>
    <w:rsid w:val="00C94398"/>
    <w:rsid w:val="00C9575E"/>
    <w:rsid w:val="00C97219"/>
    <w:rsid w:val="00C97B63"/>
    <w:rsid w:val="00CA170C"/>
    <w:rsid w:val="00CA4194"/>
    <w:rsid w:val="00CA42F3"/>
    <w:rsid w:val="00CA4970"/>
    <w:rsid w:val="00CA650D"/>
    <w:rsid w:val="00CA6AAF"/>
    <w:rsid w:val="00CA713A"/>
    <w:rsid w:val="00CA7A87"/>
    <w:rsid w:val="00CB032A"/>
    <w:rsid w:val="00CB0BA3"/>
    <w:rsid w:val="00CB11CC"/>
    <w:rsid w:val="00CB2D7A"/>
    <w:rsid w:val="00CB34A1"/>
    <w:rsid w:val="00CB39C9"/>
    <w:rsid w:val="00CB4163"/>
    <w:rsid w:val="00CB447E"/>
    <w:rsid w:val="00CB52DF"/>
    <w:rsid w:val="00CB5B76"/>
    <w:rsid w:val="00CB5CFF"/>
    <w:rsid w:val="00CB6734"/>
    <w:rsid w:val="00CC00F9"/>
    <w:rsid w:val="00CC0336"/>
    <w:rsid w:val="00CC1635"/>
    <w:rsid w:val="00CC172F"/>
    <w:rsid w:val="00CC257E"/>
    <w:rsid w:val="00CC2F49"/>
    <w:rsid w:val="00CC3A3E"/>
    <w:rsid w:val="00CC4CAB"/>
    <w:rsid w:val="00CC5FC5"/>
    <w:rsid w:val="00CC6B48"/>
    <w:rsid w:val="00CC78A0"/>
    <w:rsid w:val="00CD23B3"/>
    <w:rsid w:val="00CD2926"/>
    <w:rsid w:val="00CD2F8D"/>
    <w:rsid w:val="00CD36E1"/>
    <w:rsid w:val="00CD54C2"/>
    <w:rsid w:val="00CD55F2"/>
    <w:rsid w:val="00CD5767"/>
    <w:rsid w:val="00CD5A9E"/>
    <w:rsid w:val="00CD7A28"/>
    <w:rsid w:val="00CE179E"/>
    <w:rsid w:val="00CE1C34"/>
    <w:rsid w:val="00CE24BD"/>
    <w:rsid w:val="00CE32C1"/>
    <w:rsid w:val="00CE3A5C"/>
    <w:rsid w:val="00CE5902"/>
    <w:rsid w:val="00CE60C0"/>
    <w:rsid w:val="00CE6AD1"/>
    <w:rsid w:val="00CE7AA5"/>
    <w:rsid w:val="00CE7B29"/>
    <w:rsid w:val="00CF03C9"/>
    <w:rsid w:val="00CF07EB"/>
    <w:rsid w:val="00CF15E4"/>
    <w:rsid w:val="00CF1CC1"/>
    <w:rsid w:val="00CF1D36"/>
    <w:rsid w:val="00CF2720"/>
    <w:rsid w:val="00CF2D1C"/>
    <w:rsid w:val="00CF2DB8"/>
    <w:rsid w:val="00CF2E9E"/>
    <w:rsid w:val="00CF5323"/>
    <w:rsid w:val="00CF5739"/>
    <w:rsid w:val="00CF5CB2"/>
    <w:rsid w:val="00CF79F9"/>
    <w:rsid w:val="00CF7C5B"/>
    <w:rsid w:val="00D0193B"/>
    <w:rsid w:val="00D02FAE"/>
    <w:rsid w:val="00D04066"/>
    <w:rsid w:val="00D0440A"/>
    <w:rsid w:val="00D050F4"/>
    <w:rsid w:val="00D065B3"/>
    <w:rsid w:val="00D067EE"/>
    <w:rsid w:val="00D10025"/>
    <w:rsid w:val="00D104BE"/>
    <w:rsid w:val="00D11612"/>
    <w:rsid w:val="00D134A8"/>
    <w:rsid w:val="00D13A49"/>
    <w:rsid w:val="00D13DDD"/>
    <w:rsid w:val="00D1434A"/>
    <w:rsid w:val="00D14A77"/>
    <w:rsid w:val="00D16F93"/>
    <w:rsid w:val="00D171AF"/>
    <w:rsid w:val="00D176C7"/>
    <w:rsid w:val="00D17E6A"/>
    <w:rsid w:val="00D21741"/>
    <w:rsid w:val="00D22EDC"/>
    <w:rsid w:val="00D246B3"/>
    <w:rsid w:val="00D252BF"/>
    <w:rsid w:val="00D25C19"/>
    <w:rsid w:val="00D261CD"/>
    <w:rsid w:val="00D26281"/>
    <w:rsid w:val="00D26545"/>
    <w:rsid w:val="00D27894"/>
    <w:rsid w:val="00D30109"/>
    <w:rsid w:val="00D3144B"/>
    <w:rsid w:val="00D3264C"/>
    <w:rsid w:val="00D32826"/>
    <w:rsid w:val="00D336FA"/>
    <w:rsid w:val="00D3421B"/>
    <w:rsid w:val="00D36C89"/>
    <w:rsid w:val="00D36D05"/>
    <w:rsid w:val="00D37419"/>
    <w:rsid w:val="00D37759"/>
    <w:rsid w:val="00D4085C"/>
    <w:rsid w:val="00D425E7"/>
    <w:rsid w:val="00D43704"/>
    <w:rsid w:val="00D44207"/>
    <w:rsid w:val="00D44394"/>
    <w:rsid w:val="00D44ED6"/>
    <w:rsid w:val="00D4522D"/>
    <w:rsid w:val="00D46AA8"/>
    <w:rsid w:val="00D4735F"/>
    <w:rsid w:val="00D477CE"/>
    <w:rsid w:val="00D53476"/>
    <w:rsid w:val="00D544B4"/>
    <w:rsid w:val="00D547CA"/>
    <w:rsid w:val="00D54AE4"/>
    <w:rsid w:val="00D555EE"/>
    <w:rsid w:val="00D55A91"/>
    <w:rsid w:val="00D576CF"/>
    <w:rsid w:val="00D57C38"/>
    <w:rsid w:val="00D62742"/>
    <w:rsid w:val="00D63BE9"/>
    <w:rsid w:val="00D6418C"/>
    <w:rsid w:val="00D65568"/>
    <w:rsid w:val="00D65A07"/>
    <w:rsid w:val="00D65A37"/>
    <w:rsid w:val="00D70959"/>
    <w:rsid w:val="00D70BB6"/>
    <w:rsid w:val="00D71ED2"/>
    <w:rsid w:val="00D723B3"/>
    <w:rsid w:val="00D72A97"/>
    <w:rsid w:val="00D74AC8"/>
    <w:rsid w:val="00D74F40"/>
    <w:rsid w:val="00D7502F"/>
    <w:rsid w:val="00D75D35"/>
    <w:rsid w:val="00D75D6C"/>
    <w:rsid w:val="00D76786"/>
    <w:rsid w:val="00D81C17"/>
    <w:rsid w:val="00D81D70"/>
    <w:rsid w:val="00D81D81"/>
    <w:rsid w:val="00D83BB9"/>
    <w:rsid w:val="00D84E95"/>
    <w:rsid w:val="00D86020"/>
    <w:rsid w:val="00D86F3E"/>
    <w:rsid w:val="00D90BDD"/>
    <w:rsid w:val="00D910B6"/>
    <w:rsid w:val="00D93539"/>
    <w:rsid w:val="00D957A1"/>
    <w:rsid w:val="00D9600F"/>
    <w:rsid w:val="00D9630B"/>
    <w:rsid w:val="00D9774E"/>
    <w:rsid w:val="00D97F5D"/>
    <w:rsid w:val="00DA0164"/>
    <w:rsid w:val="00DA019D"/>
    <w:rsid w:val="00DA043A"/>
    <w:rsid w:val="00DA0AC2"/>
    <w:rsid w:val="00DA1B2A"/>
    <w:rsid w:val="00DA1CAD"/>
    <w:rsid w:val="00DA213E"/>
    <w:rsid w:val="00DA49DD"/>
    <w:rsid w:val="00DA51FD"/>
    <w:rsid w:val="00DA5241"/>
    <w:rsid w:val="00DA52BB"/>
    <w:rsid w:val="00DA540B"/>
    <w:rsid w:val="00DA5EC1"/>
    <w:rsid w:val="00DA5F96"/>
    <w:rsid w:val="00DA6A32"/>
    <w:rsid w:val="00DA73BD"/>
    <w:rsid w:val="00DA7ED3"/>
    <w:rsid w:val="00DB4909"/>
    <w:rsid w:val="00DB4DC7"/>
    <w:rsid w:val="00DB5074"/>
    <w:rsid w:val="00DB54E7"/>
    <w:rsid w:val="00DB7176"/>
    <w:rsid w:val="00DB743C"/>
    <w:rsid w:val="00DC1442"/>
    <w:rsid w:val="00DC1CC0"/>
    <w:rsid w:val="00DC48CB"/>
    <w:rsid w:val="00DC57E1"/>
    <w:rsid w:val="00DC5E14"/>
    <w:rsid w:val="00DC6C29"/>
    <w:rsid w:val="00DD0F7A"/>
    <w:rsid w:val="00DD2292"/>
    <w:rsid w:val="00DD298A"/>
    <w:rsid w:val="00DD2BE6"/>
    <w:rsid w:val="00DD2DC3"/>
    <w:rsid w:val="00DD400D"/>
    <w:rsid w:val="00DD602A"/>
    <w:rsid w:val="00DE07FD"/>
    <w:rsid w:val="00DE09A9"/>
    <w:rsid w:val="00DE1506"/>
    <w:rsid w:val="00DE5129"/>
    <w:rsid w:val="00DE599C"/>
    <w:rsid w:val="00DE6A1C"/>
    <w:rsid w:val="00DE7648"/>
    <w:rsid w:val="00DE7F34"/>
    <w:rsid w:val="00DF02FC"/>
    <w:rsid w:val="00DF0F73"/>
    <w:rsid w:val="00DF1AF1"/>
    <w:rsid w:val="00DF1B98"/>
    <w:rsid w:val="00DF1CF2"/>
    <w:rsid w:val="00DF6781"/>
    <w:rsid w:val="00DF6988"/>
    <w:rsid w:val="00DF6A64"/>
    <w:rsid w:val="00E010AC"/>
    <w:rsid w:val="00E0228D"/>
    <w:rsid w:val="00E039A9"/>
    <w:rsid w:val="00E03A46"/>
    <w:rsid w:val="00E03F87"/>
    <w:rsid w:val="00E04CCD"/>
    <w:rsid w:val="00E05124"/>
    <w:rsid w:val="00E057B8"/>
    <w:rsid w:val="00E075C1"/>
    <w:rsid w:val="00E1011A"/>
    <w:rsid w:val="00E10C40"/>
    <w:rsid w:val="00E12420"/>
    <w:rsid w:val="00E12BB2"/>
    <w:rsid w:val="00E131AB"/>
    <w:rsid w:val="00E140B8"/>
    <w:rsid w:val="00E14622"/>
    <w:rsid w:val="00E14DDF"/>
    <w:rsid w:val="00E15BAE"/>
    <w:rsid w:val="00E15C37"/>
    <w:rsid w:val="00E161AD"/>
    <w:rsid w:val="00E164F5"/>
    <w:rsid w:val="00E16CB6"/>
    <w:rsid w:val="00E17584"/>
    <w:rsid w:val="00E1760D"/>
    <w:rsid w:val="00E206C1"/>
    <w:rsid w:val="00E209E1"/>
    <w:rsid w:val="00E215E4"/>
    <w:rsid w:val="00E21685"/>
    <w:rsid w:val="00E21B99"/>
    <w:rsid w:val="00E22119"/>
    <w:rsid w:val="00E23654"/>
    <w:rsid w:val="00E243B7"/>
    <w:rsid w:val="00E262FC"/>
    <w:rsid w:val="00E2670A"/>
    <w:rsid w:val="00E32176"/>
    <w:rsid w:val="00E32FAF"/>
    <w:rsid w:val="00E33F80"/>
    <w:rsid w:val="00E341FE"/>
    <w:rsid w:val="00E35799"/>
    <w:rsid w:val="00E36943"/>
    <w:rsid w:val="00E40AB7"/>
    <w:rsid w:val="00E4163D"/>
    <w:rsid w:val="00E41E1F"/>
    <w:rsid w:val="00E434B6"/>
    <w:rsid w:val="00E43C4B"/>
    <w:rsid w:val="00E440E6"/>
    <w:rsid w:val="00E475AE"/>
    <w:rsid w:val="00E4790F"/>
    <w:rsid w:val="00E51CE6"/>
    <w:rsid w:val="00E51D95"/>
    <w:rsid w:val="00E51DE8"/>
    <w:rsid w:val="00E52296"/>
    <w:rsid w:val="00E52391"/>
    <w:rsid w:val="00E543E3"/>
    <w:rsid w:val="00E54496"/>
    <w:rsid w:val="00E5459E"/>
    <w:rsid w:val="00E56E5D"/>
    <w:rsid w:val="00E56F15"/>
    <w:rsid w:val="00E57A05"/>
    <w:rsid w:val="00E61CF2"/>
    <w:rsid w:val="00E61D5D"/>
    <w:rsid w:val="00E623A1"/>
    <w:rsid w:val="00E677F2"/>
    <w:rsid w:val="00E67FAD"/>
    <w:rsid w:val="00E71542"/>
    <w:rsid w:val="00E72138"/>
    <w:rsid w:val="00E724A8"/>
    <w:rsid w:val="00E728F2"/>
    <w:rsid w:val="00E734EB"/>
    <w:rsid w:val="00E73DDE"/>
    <w:rsid w:val="00E7511E"/>
    <w:rsid w:val="00E759CA"/>
    <w:rsid w:val="00E75DCF"/>
    <w:rsid w:val="00E75F20"/>
    <w:rsid w:val="00E760D5"/>
    <w:rsid w:val="00E77AC0"/>
    <w:rsid w:val="00E83C76"/>
    <w:rsid w:val="00E846C6"/>
    <w:rsid w:val="00E85981"/>
    <w:rsid w:val="00E87A3B"/>
    <w:rsid w:val="00E90348"/>
    <w:rsid w:val="00E913D1"/>
    <w:rsid w:val="00E927AF"/>
    <w:rsid w:val="00E942AC"/>
    <w:rsid w:val="00E94578"/>
    <w:rsid w:val="00E96EB7"/>
    <w:rsid w:val="00EA049F"/>
    <w:rsid w:val="00EA0578"/>
    <w:rsid w:val="00EA294C"/>
    <w:rsid w:val="00EA3697"/>
    <w:rsid w:val="00EA38A3"/>
    <w:rsid w:val="00EA65E2"/>
    <w:rsid w:val="00EA6A05"/>
    <w:rsid w:val="00EA7722"/>
    <w:rsid w:val="00EA7D4F"/>
    <w:rsid w:val="00EB1C9A"/>
    <w:rsid w:val="00EB1F3E"/>
    <w:rsid w:val="00EB1FD0"/>
    <w:rsid w:val="00EB2073"/>
    <w:rsid w:val="00EB2287"/>
    <w:rsid w:val="00EB2A00"/>
    <w:rsid w:val="00EB33B0"/>
    <w:rsid w:val="00EB5151"/>
    <w:rsid w:val="00EB7E8F"/>
    <w:rsid w:val="00EC0CDD"/>
    <w:rsid w:val="00EC1223"/>
    <w:rsid w:val="00EC2548"/>
    <w:rsid w:val="00EC318D"/>
    <w:rsid w:val="00EC4ED3"/>
    <w:rsid w:val="00EC56DB"/>
    <w:rsid w:val="00EC57E6"/>
    <w:rsid w:val="00EC7AFE"/>
    <w:rsid w:val="00ED1A9E"/>
    <w:rsid w:val="00ED1D8B"/>
    <w:rsid w:val="00ED43CB"/>
    <w:rsid w:val="00ED6FC9"/>
    <w:rsid w:val="00EE0661"/>
    <w:rsid w:val="00EE1D80"/>
    <w:rsid w:val="00EE4442"/>
    <w:rsid w:val="00EE4775"/>
    <w:rsid w:val="00EE4B5E"/>
    <w:rsid w:val="00EE4BA5"/>
    <w:rsid w:val="00EE6494"/>
    <w:rsid w:val="00EF1DA8"/>
    <w:rsid w:val="00EF2B89"/>
    <w:rsid w:val="00EF3CFA"/>
    <w:rsid w:val="00EF5D58"/>
    <w:rsid w:val="00EF62D3"/>
    <w:rsid w:val="00EF6F00"/>
    <w:rsid w:val="00EF7500"/>
    <w:rsid w:val="00EF79E3"/>
    <w:rsid w:val="00EF7A7B"/>
    <w:rsid w:val="00F003E2"/>
    <w:rsid w:val="00F03350"/>
    <w:rsid w:val="00F03C4E"/>
    <w:rsid w:val="00F03FB7"/>
    <w:rsid w:val="00F062E2"/>
    <w:rsid w:val="00F06303"/>
    <w:rsid w:val="00F06CF4"/>
    <w:rsid w:val="00F070BA"/>
    <w:rsid w:val="00F07714"/>
    <w:rsid w:val="00F07B09"/>
    <w:rsid w:val="00F1054D"/>
    <w:rsid w:val="00F11559"/>
    <w:rsid w:val="00F12FEA"/>
    <w:rsid w:val="00F13483"/>
    <w:rsid w:val="00F1498E"/>
    <w:rsid w:val="00F155F3"/>
    <w:rsid w:val="00F16490"/>
    <w:rsid w:val="00F167C5"/>
    <w:rsid w:val="00F16BA0"/>
    <w:rsid w:val="00F171D6"/>
    <w:rsid w:val="00F20615"/>
    <w:rsid w:val="00F20730"/>
    <w:rsid w:val="00F211D4"/>
    <w:rsid w:val="00F21BE9"/>
    <w:rsid w:val="00F21C8D"/>
    <w:rsid w:val="00F21DB2"/>
    <w:rsid w:val="00F21EBF"/>
    <w:rsid w:val="00F22252"/>
    <w:rsid w:val="00F23EFE"/>
    <w:rsid w:val="00F23FE2"/>
    <w:rsid w:val="00F2431E"/>
    <w:rsid w:val="00F25E8B"/>
    <w:rsid w:val="00F27B08"/>
    <w:rsid w:val="00F305F2"/>
    <w:rsid w:val="00F30C79"/>
    <w:rsid w:val="00F318DC"/>
    <w:rsid w:val="00F31DE4"/>
    <w:rsid w:val="00F3512A"/>
    <w:rsid w:val="00F357F0"/>
    <w:rsid w:val="00F36124"/>
    <w:rsid w:val="00F404CF"/>
    <w:rsid w:val="00F41064"/>
    <w:rsid w:val="00F419F8"/>
    <w:rsid w:val="00F42186"/>
    <w:rsid w:val="00F42463"/>
    <w:rsid w:val="00F43E42"/>
    <w:rsid w:val="00F443F2"/>
    <w:rsid w:val="00F44A1C"/>
    <w:rsid w:val="00F44D5E"/>
    <w:rsid w:val="00F456AB"/>
    <w:rsid w:val="00F46349"/>
    <w:rsid w:val="00F466FF"/>
    <w:rsid w:val="00F4677A"/>
    <w:rsid w:val="00F50054"/>
    <w:rsid w:val="00F50251"/>
    <w:rsid w:val="00F510F8"/>
    <w:rsid w:val="00F51666"/>
    <w:rsid w:val="00F5203A"/>
    <w:rsid w:val="00F5225A"/>
    <w:rsid w:val="00F52A30"/>
    <w:rsid w:val="00F535D5"/>
    <w:rsid w:val="00F53D06"/>
    <w:rsid w:val="00F53EA0"/>
    <w:rsid w:val="00F540CE"/>
    <w:rsid w:val="00F546C9"/>
    <w:rsid w:val="00F54E4C"/>
    <w:rsid w:val="00F56345"/>
    <w:rsid w:val="00F579E5"/>
    <w:rsid w:val="00F60097"/>
    <w:rsid w:val="00F603AE"/>
    <w:rsid w:val="00F61695"/>
    <w:rsid w:val="00F61EFA"/>
    <w:rsid w:val="00F62F6E"/>
    <w:rsid w:val="00F63415"/>
    <w:rsid w:val="00F64804"/>
    <w:rsid w:val="00F648D7"/>
    <w:rsid w:val="00F65488"/>
    <w:rsid w:val="00F66286"/>
    <w:rsid w:val="00F66327"/>
    <w:rsid w:val="00F66EF0"/>
    <w:rsid w:val="00F670ED"/>
    <w:rsid w:val="00F67145"/>
    <w:rsid w:val="00F7032D"/>
    <w:rsid w:val="00F720AF"/>
    <w:rsid w:val="00F72155"/>
    <w:rsid w:val="00F72912"/>
    <w:rsid w:val="00F72B24"/>
    <w:rsid w:val="00F72B47"/>
    <w:rsid w:val="00F72ED3"/>
    <w:rsid w:val="00F7328F"/>
    <w:rsid w:val="00F741E1"/>
    <w:rsid w:val="00F74788"/>
    <w:rsid w:val="00F75573"/>
    <w:rsid w:val="00F7664B"/>
    <w:rsid w:val="00F76686"/>
    <w:rsid w:val="00F77741"/>
    <w:rsid w:val="00F817F1"/>
    <w:rsid w:val="00F866C8"/>
    <w:rsid w:val="00F87D5B"/>
    <w:rsid w:val="00F903E5"/>
    <w:rsid w:val="00F91433"/>
    <w:rsid w:val="00F921B3"/>
    <w:rsid w:val="00F926AF"/>
    <w:rsid w:val="00F92B4C"/>
    <w:rsid w:val="00F9409D"/>
    <w:rsid w:val="00F951A2"/>
    <w:rsid w:val="00F9562E"/>
    <w:rsid w:val="00F95DEF"/>
    <w:rsid w:val="00F96166"/>
    <w:rsid w:val="00F9694E"/>
    <w:rsid w:val="00F96B7A"/>
    <w:rsid w:val="00F97BBF"/>
    <w:rsid w:val="00FA006C"/>
    <w:rsid w:val="00FA0E98"/>
    <w:rsid w:val="00FA14FF"/>
    <w:rsid w:val="00FA1D79"/>
    <w:rsid w:val="00FA20FA"/>
    <w:rsid w:val="00FA23D7"/>
    <w:rsid w:val="00FA3286"/>
    <w:rsid w:val="00FA34FC"/>
    <w:rsid w:val="00FA4099"/>
    <w:rsid w:val="00FA42C9"/>
    <w:rsid w:val="00FA5D01"/>
    <w:rsid w:val="00FB2ADA"/>
    <w:rsid w:val="00FB3E69"/>
    <w:rsid w:val="00FB4DE4"/>
    <w:rsid w:val="00FB6A32"/>
    <w:rsid w:val="00FB762A"/>
    <w:rsid w:val="00FB792C"/>
    <w:rsid w:val="00FB7B37"/>
    <w:rsid w:val="00FC185C"/>
    <w:rsid w:val="00FC1B2E"/>
    <w:rsid w:val="00FC4EA1"/>
    <w:rsid w:val="00FC55D4"/>
    <w:rsid w:val="00FC663B"/>
    <w:rsid w:val="00FC6B33"/>
    <w:rsid w:val="00FD0408"/>
    <w:rsid w:val="00FD06E5"/>
    <w:rsid w:val="00FD0F3F"/>
    <w:rsid w:val="00FD1085"/>
    <w:rsid w:val="00FD16C5"/>
    <w:rsid w:val="00FD1B70"/>
    <w:rsid w:val="00FD2E5E"/>
    <w:rsid w:val="00FD3661"/>
    <w:rsid w:val="00FD3A5E"/>
    <w:rsid w:val="00FD44C1"/>
    <w:rsid w:val="00FD5065"/>
    <w:rsid w:val="00FD595F"/>
    <w:rsid w:val="00FD6C9B"/>
    <w:rsid w:val="00FD75DD"/>
    <w:rsid w:val="00FE0590"/>
    <w:rsid w:val="00FE0E54"/>
    <w:rsid w:val="00FE17C7"/>
    <w:rsid w:val="00FE32AE"/>
    <w:rsid w:val="00FE35A7"/>
    <w:rsid w:val="00FE3872"/>
    <w:rsid w:val="00FE6C96"/>
    <w:rsid w:val="00FE78B0"/>
    <w:rsid w:val="00FF05A6"/>
    <w:rsid w:val="00FF06E3"/>
    <w:rsid w:val="00FF0D9D"/>
    <w:rsid w:val="00FF24EB"/>
    <w:rsid w:val="00FF2A8D"/>
    <w:rsid w:val="00FF37C4"/>
    <w:rsid w:val="00FF407E"/>
    <w:rsid w:val="00FF4861"/>
    <w:rsid w:val="00FF4A93"/>
    <w:rsid w:val="00FF641C"/>
    <w:rsid w:val="00FF66A2"/>
    <w:rsid w:val="00FF7C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head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1695"/>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qFormat/>
    <w:rsid w:val="00737905"/>
    <w:pPr>
      <w:keepNext/>
      <w:spacing w:before="240" w:after="60"/>
      <w:outlineLvl w:val="0"/>
    </w:pPr>
    <w:rPr>
      <w:rFonts w:ascii="Arial" w:hAnsi="Arial"/>
      <w:b/>
      <w:bCs/>
      <w:kern w:val="32"/>
      <w:sz w:val="32"/>
      <w:szCs w:val="32"/>
      <w:lang/>
    </w:rPr>
  </w:style>
  <w:style w:type="paragraph" w:styleId="20">
    <w:name w:val="heading 2"/>
    <w:aliases w:val="H2"/>
    <w:basedOn w:val="a"/>
    <w:next w:val="a"/>
    <w:link w:val="21"/>
    <w:qFormat/>
    <w:rsid w:val="00737905"/>
    <w:pPr>
      <w:keepNext/>
      <w:pBdr>
        <w:bottom w:val="single" w:sz="12" w:space="3" w:color="auto"/>
      </w:pBdr>
      <w:outlineLvl w:val="1"/>
    </w:pPr>
    <w:rPr>
      <w:sz w:val="28"/>
      <w:lang/>
    </w:rPr>
  </w:style>
  <w:style w:type="paragraph" w:styleId="3">
    <w:name w:val="heading 3"/>
    <w:basedOn w:val="a"/>
    <w:next w:val="a"/>
    <w:link w:val="30"/>
    <w:qFormat/>
    <w:rsid w:val="00737905"/>
    <w:pPr>
      <w:keepNext/>
      <w:pBdr>
        <w:bottom w:val="single" w:sz="12" w:space="31" w:color="auto"/>
      </w:pBdr>
      <w:jc w:val="both"/>
      <w:outlineLvl w:val="2"/>
    </w:pPr>
    <w:rPr>
      <w:sz w:val="28"/>
      <w:lang/>
    </w:rPr>
  </w:style>
  <w:style w:type="paragraph" w:styleId="4">
    <w:name w:val="heading 4"/>
    <w:basedOn w:val="a"/>
    <w:next w:val="a"/>
    <w:link w:val="40"/>
    <w:qFormat/>
    <w:rsid w:val="00AA0E3F"/>
    <w:pPr>
      <w:keepNext/>
      <w:pBdr>
        <w:bottom w:val="single" w:sz="12" w:space="31" w:color="auto"/>
      </w:pBdr>
      <w:ind w:firstLine="709"/>
      <w:jc w:val="both"/>
      <w:outlineLvl w:val="3"/>
    </w:pPr>
    <w:rPr>
      <w:sz w:val="28"/>
      <w:lang/>
    </w:rPr>
  </w:style>
  <w:style w:type="paragraph" w:styleId="5">
    <w:name w:val="heading 5"/>
    <w:basedOn w:val="a"/>
    <w:next w:val="a"/>
    <w:link w:val="50"/>
    <w:qFormat/>
    <w:rsid w:val="00892A5D"/>
    <w:pPr>
      <w:keepNext/>
      <w:ind w:left="-108"/>
      <w:outlineLvl w:val="4"/>
    </w:pPr>
    <w:rPr>
      <w:sz w:val="24"/>
    </w:rPr>
  </w:style>
  <w:style w:type="paragraph" w:styleId="6">
    <w:name w:val="heading 6"/>
    <w:basedOn w:val="a"/>
    <w:next w:val="a"/>
    <w:link w:val="60"/>
    <w:qFormat/>
    <w:rsid w:val="00272AFF"/>
    <w:pPr>
      <w:spacing w:before="240" w:after="60"/>
      <w:outlineLvl w:val="5"/>
    </w:pPr>
    <w:rPr>
      <w:b/>
      <w:bCs/>
      <w:sz w:val="22"/>
      <w:szCs w:val="22"/>
      <w:lang/>
    </w:rPr>
  </w:style>
  <w:style w:type="paragraph" w:styleId="7">
    <w:name w:val="heading 7"/>
    <w:basedOn w:val="a"/>
    <w:next w:val="a"/>
    <w:link w:val="70"/>
    <w:qFormat/>
    <w:rsid w:val="00AA0E3F"/>
    <w:pPr>
      <w:keepNext/>
      <w:jc w:val="both"/>
      <w:outlineLvl w:val="6"/>
    </w:pPr>
    <w:rPr>
      <w:sz w:val="24"/>
      <w:lang/>
    </w:rPr>
  </w:style>
  <w:style w:type="paragraph" w:styleId="8">
    <w:name w:val="heading 8"/>
    <w:basedOn w:val="a"/>
    <w:next w:val="a"/>
    <w:link w:val="80"/>
    <w:qFormat/>
    <w:rsid w:val="00892A5D"/>
    <w:pPr>
      <w:keepNext/>
      <w:jc w:val="both"/>
      <w:outlineLvl w:val="7"/>
    </w:pPr>
    <w:rPr>
      <w:b/>
      <w:sz w:val="24"/>
      <w:lang/>
    </w:rPr>
  </w:style>
  <w:style w:type="paragraph" w:styleId="9">
    <w:name w:val="heading 9"/>
    <w:basedOn w:val="a"/>
    <w:next w:val="a"/>
    <w:link w:val="90"/>
    <w:qFormat/>
    <w:rsid w:val="00AA0E3F"/>
    <w:pPr>
      <w:keepNext/>
      <w:outlineLvl w:val="8"/>
    </w:pPr>
    <w:rPr>
      <w:b/>
      <w:sz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0"/>
    <w:rsid w:val="002D01A4"/>
    <w:rPr>
      <w:rFonts w:ascii="Arial" w:hAnsi="Arial" w:cs="Arial"/>
      <w:b/>
      <w:bCs/>
      <w:kern w:val="32"/>
      <w:sz w:val="32"/>
      <w:szCs w:val="32"/>
    </w:rPr>
  </w:style>
  <w:style w:type="character" w:customStyle="1" w:styleId="40">
    <w:name w:val="Заголовок 4 Знак"/>
    <w:link w:val="4"/>
    <w:rsid w:val="00AA0E3F"/>
    <w:rPr>
      <w:sz w:val="28"/>
    </w:rPr>
  </w:style>
  <w:style w:type="character" w:customStyle="1" w:styleId="50">
    <w:name w:val="Заголовок 5 Знак"/>
    <w:link w:val="5"/>
    <w:rsid w:val="00892A5D"/>
    <w:rPr>
      <w:sz w:val="24"/>
      <w:lang w:val="ru-RU" w:eastAsia="ru-RU" w:bidi="ar-SA"/>
    </w:rPr>
  </w:style>
  <w:style w:type="character" w:customStyle="1" w:styleId="70">
    <w:name w:val="Заголовок 7 Знак"/>
    <w:link w:val="7"/>
    <w:rsid w:val="00AA0E3F"/>
    <w:rPr>
      <w:sz w:val="24"/>
    </w:rPr>
  </w:style>
  <w:style w:type="character" w:customStyle="1" w:styleId="90">
    <w:name w:val="Заголовок 9 Знак"/>
    <w:link w:val="9"/>
    <w:rsid w:val="00AA0E3F"/>
    <w:rPr>
      <w:b/>
      <w:sz w:val="24"/>
    </w:rPr>
  </w:style>
  <w:style w:type="paragraph" w:styleId="a3">
    <w:name w:val="Body Text"/>
    <w:basedOn w:val="a"/>
    <w:link w:val="a4"/>
    <w:rsid w:val="00737905"/>
    <w:pPr>
      <w:spacing w:after="120"/>
    </w:pPr>
  </w:style>
  <w:style w:type="character" w:customStyle="1" w:styleId="a4">
    <w:name w:val="Основной текст Знак"/>
    <w:link w:val="a3"/>
    <w:rsid w:val="00EF6F00"/>
  </w:style>
  <w:style w:type="paragraph" w:customStyle="1" w:styleId="31">
    <w:name w:val="Стиль3"/>
    <w:basedOn w:val="22"/>
    <w:rsid w:val="00737905"/>
    <w:pPr>
      <w:widowControl w:val="0"/>
      <w:tabs>
        <w:tab w:val="num" w:pos="1307"/>
      </w:tabs>
      <w:adjustRightInd w:val="0"/>
      <w:spacing w:after="0" w:line="240" w:lineRule="auto"/>
      <w:ind w:left="1080"/>
      <w:jc w:val="both"/>
      <w:textAlignment w:val="baseline"/>
    </w:pPr>
    <w:rPr>
      <w:sz w:val="24"/>
    </w:rPr>
  </w:style>
  <w:style w:type="paragraph" w:styleId="22">
    <w:name w:val="Body Text Indent 2"/>
    <w:basedOn w:val="a"/>
    <w:link w:val="23"/>
    <w:rsid w:val="00737905"/>
    <w:pPr>
      <w:spacing w:after="120" w:line="480" w:lineRule="auto"/>
      <w:ind w:left="283"/>
    </w:pPr>
  </w:style>
  <w:style w:type="character" w:customStyle="1" w:styleId="23">
    <w:name w:val="Основной текст с отступом 2 Знак"/>
    <w:link w:val="22"/>
    <w:rsid w:val="00892A5D"/>
    <w:rPr>
      <w:lang w:val="ru-RU" w:eastAsia="ru-RU" w:bidi="ar-SA"/>
    </w:rPr>
  </w:style>
  <w:style w:type="paragraph" w:customStyle="1" w:styleId="ConsNormal">
    <w:name w:val="ConsNormal"/>
    <w:link w:val="ConsNormal0"/>
    <w:rsid w:val="00737905"/>
    <w:pPr>
      <w:widowControl w:val="0"/>
      <w:ind w:firstLine="720"/>
    </w:pPr>
    <w:rPr>
      <w:rFonts w:ascii="Arial" w:hAnsi="Arial"/>
    </w:rPr>
  </w:style>
  <w:style w:type="character" w:customStyle="1" w:styleId="ConsNormal0">
    <w:name w:val="ConsNormal Знак"/>
    <w:link w:val="ConsNormal"/>
    <w:rsid w:val="00737905"/>
    <w:rPr>
      <w:rFonts w:ascii="Arial" w:hAnsi="Arial"/>
      <w:lang w:val="ru-RU" w:eastAsia="ru-RU" w:bidi="ar-SA"/>
    </w:rPr>
  </w:style>
  <w:style w:type="paragraph" w:customStyle="1" w:styleId="ConsNonformat">
    <w:name w:val="ConsNonformat"/>
    <w:link w:val="ConsNonformat0"/>
    <w:rsid w:val="00737905"/>
    <w:pPr>
      <w:widowControl w:val="0"/>
    </w:pPr>
    <w:rPr>
      <w:rFonts w:ascii="Courier New" w:hAnsi="Courier New"/>
    </w:rPr>
  </w:style>
  <w:style w:type="character" w:customStyle="1" w:styleId="ConsNonformat0">
    <w:name w:val="ConsNonformat Знак"/>
    <w:link w:val="ConsNonformat"/>
    <w:rsid w:val="00737905"/>
    <w:rPr>
      <w:rFonts w:ascii="Courier New" w:hAnsi="Courier New"/>
      <w:lang w:val="ru-RU" w:eastAsia="ru-RU" w:bidi="ar-SA"/>
    </w:rPr>
  </w:style>
  <w:style w:type="paragraph" w:styleId="a5">
    <w:name w:val="Body Text Indent"/>
    <w:aliases w:val="текст,Основной текст 1,Нумерованный список !!,Нумерованный список !! Знак Знак Знак Знак"/>
    <w:basedOn w:val="a"/>
    <w:link w:val="a6"/>
    <w:rsid w:val="00737905"/>
    <w:pPr>
      <w:spacing w:after="120"/>
      <w:ind w:left="283"/>
    </w:pPr>
  </w:style>
  <w:style w:type="character" w:customStyle="1" w:styleId="a6">
    <w:name w:val="Основной текст с отступом Знак"/>
    <w:aliases w:val="текст Знак,Основной текст 1 Знак,Нумерованный список !! Знак,Нумерованный список !! Знак Знак Знак Знак Знак"/>
    <w:link w:val="a5"/>
    <w:rsid w:val="004C40E1"/>
    <w:rPr>
      <w:lang w:val="ru-RU" w:eastAsia="ru-RU" w:bidi="ar-SA"/>
    </w:rPr>
  </w:style>
  <w:style w:type="character" w:styleId="a7">
    <w:name w:val="Hyperlink"/>
    <w:uiPriority w:val="99"/>
    <w:rsid w:val="00737905"/>
    <w:rPr>
      <w:rFonts w:eastAsia="Calibri"/>
      <w:color w:val="0000FF"/>
      <w:u w:val="single"/>
      <w:lang w:val="ru-RU" w:eastAsia="zh-CN" w:bidi="ar-SA"/>
    </w:rPr>
  </w:style>
  <w:style w:type="table" w:styleId="a8">
    <w:name w:val="Table Grid"/>
    <w:basedOn w:val="a1"/>
    <w:uiPriority w:val="59"/>
    <w:rsid w:val="007379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lock Text"/>
    <w:basedOn w:val="a"/>
    <w:rsid w:val="00737905"/>
    <w:pPr>
      <w:ind w:left="142" w:right="141" w:firstLine="425"/>
      <w:jc w:val="both"/>
    </w:pPr>
    <w:rPr>
      <w:rFonts w:ascii="Arial" w:hAnsi="Arial"/>
      <w:i/>
      <w:sz w:val="28"/>
    </w:rPr>
  </w:style>
  <w:style w:type="paragraph" w:customStyle="1" w:styleId="Default">
    <w:name w:val="Default"/>
    <w:rsid w:val="00737905"/>
    <w:pPr>
      <w:autoSpaceDE w:val="0"/>
      <w:autoSpaceDN w:val="0"/>
      <w:adjustRightInd w:val="0"/>
    </w:pPr>
    <w:rPr>
      <w:color w:val="000000"/>
      <w:sz w:val="24"/>
      <w:szCs w:val="24"/>
    </w:rPr>
  </w:style>
  <w:style w:type="paragraph" w:styleId="32">
    <w:name w:val="Body Text Indent 3"/>
    <w:basedOn w:val="a"/>
    <w:link w:val="33"/>
    <w:rsid w:val="00737905"/>
    <w:pPr>
      <w:spacing w:after="120"/>
      <w:ind w:left="283"/>
    </w:pPr>
    <w:rPr>
      <w:sz w:val="16"/>
      <w:szCs w:val="16"/>
      <w:lang/>
    </w:rPr>
  </w:style>
  <w:style w:type="paragraph" w:styleId="aa">
    <w:name w:val="Title"/>
    <w:basedOn w:val="a"/>
    <w:link w:val="ab"/>
    <w:qFormat/>
    <w:rsid w:val="00737905"/>
    <w:pPr>
      <w:jc w:val="center"/>
    </w:pPr>
    <w:rPr>
      <w:b/>
      <w:sz w:val="28"/>
    </w:rPr>
  </w:style>
  <w:style w:type="character" w:customStyle="1" w:styleId="ab">
    <w:name w:val="Название Знак"/>
    <w:link w:val="aa"/>
    <w:locked/>
    <w:rsid w:val="00B77CAD"/>
    <w:rPr>
      <w:b/>
      <w:sz w:val="28"/>
      <w:lang w:val="ru-RU" w:eastAsia="ru-RU" w:bidi="ar-SA"/>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01F1"/>
    <w:pPr>
      <w:spacing w:after="160" w:line="240" w:lineRule="exact"/>
    </w:pPr>
    <w:rPr>
      <w:rFonts w:eastAsia="Calibri"/>
      <w:lang w:eastAsia="zh-CN"/>
    </w:rPr>
  </w:style>
  <w:style w:type="paragraph" w:styleId="ad">
    <w:name w:val="footer"/>
    <w:aliases w:val="Верхний  колонтитул"/>
    <w:basedOn w:val="a"/>
    <w:link w:val="ae"/>
    <w:rsid w:val="009F7F41"/>
    <w:pPr>
      <w:tabs>
        <w:tab w:val="center" w:pos="4153"/>
        <w:tab w:val="right" w:pos="8306"/>
      </w:tabs>
    </w:pPr>
  </w:style>
  <w:style w:type="character" w:customStyle="1" w:styleId="ae">
    <w:name w:val="Нижний колонтитул Знак"/>
    <w:aliases w:val="Верхний  колонтитул Знак"/>
    <w:link w:val="ad"/>
    <w:rsid w:val="00984595"/>
    <w:rPr>
      <w:lang w:val="ru-RU" w:eastAsia="ru-RU" w:bidi="ar-SA"/>
    </w:rPr>
  </w:style>
  <w:style w:type="character" w:styleId="af">
    <w:name w:val="page number"/>
    <w:rsid w:val="009F7F41"/>
    <w:rPr>
      <w:rFonts w:eastAsia="Calibri"/>
      <w:lang w:val="ru-RU" w:eastAsia="zh-CN" w:bidi="ar-SA"/>
    </w:rPr>
  </w:style>
  <w:style w:type="paragraph" w:styleId="af0">
    <w:name w:val="caption"/>
    <w:basedOn w:val="a"/>
    <w:qFormat/>
    <w:rsid w:val="009F7F41"/>
    <w:pPr>
      <w:jc w:val="center"/>
    </w:pPr>
    <w:rPr>
      <w:b/>
      <w:sz w:val="28"/>
    </w:rPr>
  </w:style>
  <w:style w:type="paragraph" w:customStyle="1" w:styleId="12">
    <w:name w:val="Знак Знак Знак1 Знак Знак Знак Знак Знак Знак Знак Знак"/>
    <w:basedOn w:val="a"/>
    <w:rsid w:val="001F0F69"/>
    <w:pPr>
      <w:spacing w:after="160" w:line="240" w:lineRule="exact"/>
    </w:pPr>
    <w:rPr>
      <w:rFonts w:eastAsia="Calibri"/>
      <w:lang w:eastAsia="zh-CN"/>
    </w:rPr>
  </w:style>
  <w:style w:type="paragraph" w:styleId="af1">
    <w:name w:val="Plain Text"/>
    <w:basedOn w:val="a"/>
    <w:link w:val="af2"/>
    <w:rsid w:val="00F21BE9"/>
    <w:rPr>
      <w:rFonts w:ascii="Courier New" w:hAnsi="Courier New"/>
    </w:rPr>
  </w:style>
  <w:style w:type="character" w:customStyle="1" w:styleId="af2">
    <w:name w:val="Текст Знак"/>
    <w:link w:val="af1"/>
    <w:rsid w:val="00892A5D"/>
    <w:rPr>
      <w:rFonts w:ascii="Courier New" w:hAnsi="Courier New"/>
      <w:lang w:val="ru-RU" w:eastAsia="ru-RU" w:bidi="ar-SA"/>
    </w:rPr>
  </w:style>
  <w:style w:type="paragraph" w:customStyle="1" w:styleId="Style10">
    <w:name w:val="Style10"/>
    <w:basedOn w:val="a"/>
    <w:rsid w:val="00F21BE9"/>
    <w:pPr>
      <w:widowControl w:val="0"/>
      <w:autoSpaceDE w:val="0"/>
      <w:autoSpaceDN w:val="0"/>
      <w:adjustRightInd w:val="0"/>
      <w:spacing w:line="288" w:lineRule="exact"/>
    </w:pPr>
    <w:rPr>
      <w:sz w:val="24"/>
      <w:szCs w:val="24"/>
    </w:rPr>
  </w:style>
  <w:style w:type="paragraph" w:customStyle="1" w:styleId="Style13">
    <w:name w:val="Style13"/>
    <w:basedOn w:val="a"/>
    <w:rsid w:val="00F21BE9"/>
    <w:pPr>
      <w:widowControl w:val="0"/>
      <w:autoSpaceDE w:val="0"/>
      <w:autoSpaceDN w:val="0"/>
      <w:adjustRightInd w:val="0"/>
      <w:spacing w:line="283" w:lineRule="exact"/>
      <w:jc w:val="center"/>
    </w:pPr>
    <w:rPr>
      <w:sz w:val="24"/>
      <w:szCs w:val="24"/>
    </w:rPr>
  </w:style>
  <w:style w:type="paragraph" w:customStyle="1" w:styleId="Style14">
    <w:name w:val="Style14"/>
    <w:basedOn w:val="a"/>
    <w:rsid w:val="00F21BE9"/>
    <w:pPr>
      <w:widowControl w:val="0"/>
      <w:autoSpaceDE w:val="0"/>
      <w:autoSpaceDN w:val="0"/>
      <w:adjustRightInd w:val="0"/>
      <w:spacing w:line="288" w:lineRule="exact"/>
    </w:pPr>
    <w:rPr>
      <w:sz w:val="24"/>
      <w:szCs w:val="24"/>
    </w:rPr>
  </w:style>
  <w:style w:type="paragraph" w:customStyle="1" w:styleId="Style15">
    <w:name w:val="Style15"/>
    <w:basedOn w:val="a"/>
    <w:rsid w:val="00F21BE9"/>
    <w:pPr>
      <w:widowControl w:val="0"/>
      <w:autoSpaceDE w:val="0"/>
      <w:autoSpaceDN w:val="0"/>
      <w:adjustRightInd w:val="0"/>
      <w:spacing w:line="283" w:lineRule="exact"/>
      <w:jc w:val="center"/>
    </w:pPr>
    <w:rPr>
      <w:sz w:val="24"/>
      <w:szCs w:val="24"/>
    </w:rPr>
  </w:style>
  <w:style w:type="character" w:customStyle="1" w:styleId="FontStyle17">
    <w:name w:val="Font Style17"/>
    <w:rsid w:val="00F21BE9"/>
    <w:rPr>
      <w:rFonts w:ascii="Times New Roman" w:hAnsi="Times New Roman" w:cs="Times New Roman"/>
      <w:b/>
      <w:bCs/>
      <w:sz w:val="22"/>
      <w:szCs w:val="22"/>
    </w:rPr>
  </w:style>
  <w:style w:type="character" w:customStyle="1" w:styleId="FontStyle19">
    <w:name w:val="Font Style19"/>
    <w:rsid w:val="00F21BE9"/>
    <w:rPr>
      <w:rFonts w:ascii="Times New Roman" w:hAnsi="Times New Roman" w:cs="Times New Roman"/>
      <w:sz w:val="22"/>
      <w:szCs w:val="22"/>
    </w:rPr>
  </w:style>
  <w:style w:type="paragraph" w:styleId="24">
    <w:name w:val="Body Text 2"/>
    <w:basedOn w:val="a"/>
    <w:link w:val="25"/>
    <w:rsid w:val="00272AFF"/>
    <w:pPr>
      <w:spacing w:after="120" w:line="480" w:lineRule="auto"/>
    </w:pPr>
  </w:style>
  <w:style w:type="paragraph" w:styleId="34">
    <w:name w:val="Body Text 3"/>
    <w:basedOn w:val="a"/>
    <w:link w:val="35"/>
    <w:rsid w:val="00272AFF"/>
    <w:pPr>
      <w:spacing w:after="120"/>
    </w:pPr>
    <w:rPr>
      <w:sz w:val="16"/>
      <w:szCs w:val="16"/>
      <w:lang/>
    </w:rPr>
  </w:style>
  <w:style w:type="paragraph" w:customStyle="1" w:styleId="13">
    <w:name w:val="Знак Знак1 Знак Знак Знак Знак Знак Знак Знак Знак Знак Знак Знак Знак Знак Знак Знак Знак Знак"/>
    <w:basedOn w:val="a"/>
    <w:rsid w:val="00AA1F40"/>
    <w:pPr>
      <w:tabs>
        <w:tab w:val="num" w:pos="1347"/>
      </w:tabs>
      <w:spacing w:after="160" w:line="240" w:lineRule="exact"/>
    </w:pPr>
    <w:rPr>
      <w:rFonts w:eastAsia="Calibri"/>
      <w:lang w:eastAsia="zh-CN"/>
    </w:rPr>
  </w:style>
  <w:style w:type="paragraph" w:styleId="af3">
    <w:name w:val="header"/>
    <w:aliases w:val="Название 2"/>
    <w:basedOn w:val="a"/>
    <w:link w:val="af4"/>
    <w:uiPriority w:val="99"/>
    <w:rsid w:val="008351BC"/>
    <w:pPr>
      <w:tabs>
        <w:tab w:val="center" w:pos="4677"/>
        <w:tab w:val="right" w:pos="9355"/>
      </w:tabs>
    </w:pPr>
  </w:style>
  <w:style w:type="character" w:customStyle="1" w:styleId="af4">
    <w:name w:val="Верхний колонтитул Знак"/>
    <w:aliases w:val="Название 2 Знак"/>
    <w:link w:val="af3"/>
    <w:uiPriority w:val="99"/>
    <w:rsid w:val="00892A5D"/>
    <w:rPr>
      <w:lang w:val="ru-RU" w:eastAsia="ru-RU" w:bidi="ar-SA"/>
    </w:rPr>
  </w:style>
  <w:style w:type="paragraph" w:styleId="af5">
    <w:name w:val="Balloon Text"/>
    <w:basedOn w:val="a"/>
    <w:link w:val="af6"/>
    <w:uiPriority w:val="99"/>
    <w:rsid w:val="00E4163D"/>
    <w:rPr>
      <w:rFonts w:ascii="Tahoma" w:hAnsi="Tahoma"/>
      <w:sz w:val="16"/>
      <w:szCs w:val="16"/>
      <w:lang/>
    </w:rPr>
  </w:style>
  <w:style w:type="paragraph" w:customStyle="1" w:styleId="ConsPlusNormal">
    <w:name w:val="ConsPlusNormal"/>
    <w:rsid w:val="00DA6A32"/>
    <w:pPr>
      <w:widowControl w:val="0"/>
      <w:autoSpaceDE w:val="0"/>
      <w:autoSpaceDN w:val="0"/>
      <w:adjustRightInd w:val="0"/>
      <w:ind w:firstLine="720"/>
    </w:pPr>
    <w:rPr>
      <w:rFonts w:ascii="Arial" w:hAnsi="Arial" w:cs="Arial"/>
    </w:rPr>
  </w:style>
  <w:style w:type="paragraph" w:customStyle="1" w:styleId="af7">
    <w:name w:val="Знак Знак Знак"/>
    <w:basedOn w:val="a"/>
    <w:link w:val="af8"/>
    <w:rsid w:val="00C83A95"/>
    <w:pPr>
      <w:tabs>
        <w:tab w:val="num" w:pos="1440"/>
      </w:tabs>
      <w:spacing w:after="160" w:line="240" w:lineRule="exact"/>
      <w:ind w:left="1440" w:hanging="360"/>
    </w:pPr>
    <w:rPr>
      <w:rFonts w:eastAsia="Calibri"/>
      <w:lang w:eastAsia="zh-CN"/>
    </w:rPr>
  </w:style>
  <w:style w:type="character" w:customStyle="1" w:styleId="af8">
    <w:name w:val="Знак Знак Знак Знак"/>
    <w:link w:val="af7"/>
    <w:rsid w:val="00C83A95"/>
    <w:rPr>
      <w:rFonts w:eastAsia="Calibri"/>
      <w:lang w:val="ru-RU" w:eastAsia="zh-CN" w:bidi="ar-SA"/>
    </w:rPr>
  </w:style>
  <w:style w:type="paragraph" w:customStyle="1" w:styleId="af9">
    <w:name w:val="Содержимое таблицы"/>
    <w:basedOn w:val="a"/>
    <w:rsid w:val="00C83A95"/>
    <w:pPr>
      <w:widowControl w:val="0"/>
      <w:suppressLineNumbers/>
      <w:suppressAutoHyphens/>
    </w:pPr>
    <w:rPr>
      <w:sz w:val="24"/>
    </w:rPr>
  </w:style>
  <w:style w:type="paragraph" w:customStyle="1" w:styleId="ConsPlusNonformat">
    <w:name w:val="ConsPlusNonformat"/>
    <w:uiPriority w:val="99"/>
    <w:rsid w:val="002E1005"/>
    <w:pPr>
      <w:autoSpaceDE w:val="0"/>
      <w:autoSpaceDN w:val="0"/>
      <w:adjustRightInd w:val="0"/>
    </w:pPr>
    <w:rPr>
      <w:rFonts w:ascii="Courier New" w:hAnsi="Courier New" w:cs="Courier New"/>
    </w:rPr>
  </w:style>
  <w:style w:type="paragraph" w:styleId="afa">
    <w:name w:val="List Paragraph"/>
    <w:basedOn w:val="a"/>
    <w:qFormat/>
    <w:rsid w:val="004C7512"/>
    <w:pPr>
      <w:ind w:left="708"/>
    </w:pPr>
  </w:style>
  <w:style w:type="paragraph" w:customStyle="1" w:styleId="msonormalcxspmiddle">
    <w:name w:val="msonormalcxspmiddle"/>
    <w:basedOn w:val="a"/>
    <w:rsid w:val="005F7AF1"/>
    <w:pPr>
      <w:spacing w:before="100" w:beforeAutospacing="1" w:after="100" w:afterAutospacing="1"/>
    </w:pPr>
    <w:rPr>
      <w:sz w:val="24"/>
      <w:szCs w:val="24"/>
    </w:rPr>
  </w:style>
  <w:style w:type="character" w:customStyle="1" w:styleId="apple-style-span">
    <w:name w:val="apple-style-span"/>
    <w:rsid w:val="00380920"/>
    <w:rPr>
      <w:rFonts w:eastAsia="Calibri"/>
      <w:lang w:val="ru-RU" w:eastAsia="zh-CN" w:bidi="ar-SA"/>
    </w:rPr>
  </w:style>
  <w:style w:type="paragraph" w:customStyle="1" w:styleId="14">
    <w:name w:val="Знак Знак1"/>
    <w:basedOn w:val="a"/>
    <w:rsid w:val="00BE4EF0"/>
    <w:pPr>
      <w:tabs>
        <w:tab w:val="num" w:pos="1440"/>
      </w:tabs>
      <w:spacing w:after="160" w:line="240" w:lineRule="exact"/>
      <w:ind w:left="1440" w:hanging="360"/>
    </w:pPr>
    <w:rPr>
      <w:rFonts w:eastAsia="Calibri"/>
      <w:lang w:eastAsia="zh-CN"/>
    </w:rPr>
  </w:style>
  <w:style w:type="character" w:customStyle="1" w:styleId="26">
    <w:name w:val="Знак Знак2"/>
    <w:locked/>
    <w:rsid w:val="00984595"/>
    <w:rPr>
      <w:b/>
      <w:sz w:val="28"/>
      <w:lang w:val="ru-RU" w:eastAsia="ru-RU" w:bidi="ar-SA"/>
    </w:rPr>
  </w:style>
  <w:style w:type="paragraph" w:styleId="afb">
    <w:name w:val="No Spacing"/>
    <w:qFormat/>
    <w:rsid w:val="00892A5D"/>
    <w:rPr>
      <w:sz w:val="24"/>
      <w:szCs w:val="24"/>
    </w:rPr>
  </w:style>
  <w:style w:type="paragraph" w:styleId="afc">
    <w:name w:val="Document Map"/>
    <w:basedOn w:val="a"/>
    <w:link w:val="afd"/>
    <w:semiHidden/>
    <w:unhideWhenUsed/>
    <w:rsid w:val="00892A5D"/>
    <w:rPr>
      <w:rFonts w:ascii="Tahoma" w:hAnsi="Tahoma" w:cs="Tahoma"/>
      <w:sz w:val="16"/>
      <w:szCs w:val="16"/>
    </w:rPr>
  </w:style>
  <w:style w:type="character" w:customStyle="1" w:styleId="afd">
    <w:name w:val="Схема документа Знак"/>
    <w:link w:val="afc"/>
    <w:semiHidden/>
    <w:rsid w:val="00892A5D"/>
    <w:rPr>
      <w:rFonts w:ascii="Tahoma" w:hAnsi="Tahoma" w:cs="Tahoma"/>
      <w:sz w:val="16"/>
      <w:szCs w:val="16"/>
      <w:lang w:val="ru-RU" w:eastAsia="ru-RU" w:bidi="ar-SA"/>
    </w:rPr>
  </w:style>
  <w:style w:type="paragraph" w:customStyle="1" w:styleId="xl97">
    <w:name w:val="xl97"/>
    <w:basedOn w:val="a"/>
    <w:rsid w:val="00892A5D"/>
    <w:pPr>
      <w:pBdr>
        <w:bottom w:val="single" w:sz="8" w:space="0" w:color="auto"/>
      </w:pBdr>
      <w:spacing w:before="100" w:beforeAutospacing="1" w:after="100" w:afterAutospacing="1"/>
      <w:textAlignment w:val="top"/>
    </w:pPr>
    <w:rPr>
      <w:sz w:val="24"/>
      <w:szCs w:val="24"/>
    </w:rPr>
  </w:style>
  <w:style w:type="paragraph" w:customStyle="1" w:styleId="xl98">
    <w:name w:val="xl98"/>
    <w:basedOn w:val="a"/>
    <w:rsid w:val="00892A5D"/>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99">
    <w:name w:val="xl99"/>
    <w:basedOn w:val="a"/>
    <w:rsid w:val="00892A5D"/>
    <w:pPr>
      <w:pBdr>
        <w:right w:val="single" w:sz="8" w:space="0" w:color="auto"/>
      </w:pBdr>
      <w:spacing w:before="100" w:beforeAutospacing="1" w:after="100" w:afterAutospacing="1"/>
      <w:textAlignment w:val="top"/>
    </w:pPr>
    <w:rPr>
      <w:sz w:val="24"/>
      <w:szCs w:val="24"/>
    </w:rPr>
  </w:style>
  <w:style w:type="paragraph" w:customStyle="1" w:styleId="xl100">
    <w:name w:val="xl100"/>
    <w:basedOn w:val="a"/>
    <w:rsid w:val="00892A5D"/>
    <w:pPr>
      <w:pBdr>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01">
    <w:name w:val="xl101"/>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02">
    <w:name w:val="xl102"/>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
    <w:rsid w:val="00892A5D"/>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4">
    <w:name w:val="xl104"/>
    <w:basedOn w:val="a"/>
    <w:rsid w:val="00892A5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105">
    <w:name w:val="xl105"/>
    <w:basedOn w:val="a"/>
    <w:rsid w:val="00892A5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106">
    <w:name w:val="xl106"/>
    <w:basedOn w:val="a"/>
    <w:rsid w:val="00892A5D"/>
    <w:pPr>
      <w:pBdr>
        <w:left w:val="single" w:sz="8" w:space="0" w:color="auto"/>
        <w:bottom w:val="single" w:sz="8" w:space="0" w:color="auto"/>
      </w:pBdr>
      <w:shd w:val="clear" w:color="000000" w:fill="FFFFFF"/>
      <w:spacing w:before="100" w:beforeAutospacing="1" w:after="100" w:afterAutospacing="1"/>
      <w:textAlignment w:val="top"/>
    </w:pPr>
    <w:rPr>
      <w:sz w:val="24"/>
      <w:szCs w:val="24"/>
    </w:rPr>
  </w:style>
  <w:style w:type="paragraph" w:customStyle="1" w:styleId="xl107">
    <w:name w:val="xl107"/>
    <w:basedOn w:val="a"/>
    <w:rsid w:val="00892A5D"/>
    <w:pPr>
      <w:pBdr>
        <w:top w:val="single" w:sz="8" w:space="0" w:color="auto"/>
        <w:left w:val="single" w:sz="8" w:space="0" w:color="auto"/>
        <w:bottom w:val="single" w:sz="8" w:space="0" w:color="auto"/>
        <w:right w:val="single" w:sz="4" w:space="0" w:color="auto"/>
      </w:pBdr>
      <w:spacing w:before="100" w:beforeAutospacing="1" w:after="100" w:afterAutospacing="1"/>
      <w:jc w:val="right"/>
      <w:textAlignment w:val="top"/>
    </w:pPr>
    <w:rPr>
      <w:sz w:val="24"/>
      <w:szCs w:val="24"/>
    </w:rPr>
  </w:style>
  <w:style w:type="paragraph" w:customStyle="1" w:styleId="xl108">
    <w:name w:val="xl108"/>
    <w:basedOn w:val="a"/>
    <w:rsid w:val="00892A5D"/>
    <w:pPr>
      <w:pBdr>
        <w:top w:val="single" w:sz="8" w:space="0" w:color="auto"/>
        <w:left w:val="single" w:sz="8" w:space="0" w:color="auto"/>
        <w:bottom w:val="single" w:sz="8" w:space="0" w:color="auto"/>
        <w:right w:val="single" w:sz="4" w:space="0" w:color="auto"/>
      </w:pBdr>
      <w:spacing w:before="100" w:beforeAutospacing="1" w:after="100" w:afterAutospacing="1"/>
      <w:jc w:val="right"/>
      <w:textAlignment w:val="top"/>
    </w:pPr>
    <w:rPr>
      <w:sz w:val="24"/>
      <w:szCs w:val="24"/>
    </w:rPr>
  </w:style>
  <w:style w:type="paragraph" w:customStyle="1" w:styleId="xl109">
    <w:name w:val="xl109"/>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10">
    <w:name w:val="xl110"/>
    <w:basedOn w:val="a"/>
    <w:rsid w:val="00892A5D"/>
    <w:pPr>
      <w:pBdr>
        <w:top w:val="single" w:sz="8" w:space="0" w:color="auto"/>
        <w:left w:val="single" w:sz="8" w:space="0" w:color="auto"/>
        <w:bottom w:val="single" w:sz="8" w:space="0" w:color="auto"/>
        <w:right w:val="single" w:sz="4" w:space="0" w:color="auto"/>
      </w:pBdr>
      <w:spacing w:before="100" w:beforeAutospacing="1" w:after="100" w:afterAutospacing="1"/>
      <w:jc w:val="right"/>
      <w:textAlignment w:val="top"/>
    </w:pPr>
    <w:rPr>
      <w:sz w:val="24"/>
      <w:szCs w:val="24"/>
    </w:rPr>
  </w:style>
  <w:style w:type="paragraph" w:customStyle="1" w:styleId="xl111">
    <w:name w:val="xl111"/>
    <w:basedOn w:val="a"/>
    <w:rsid w:val="00892A5D"/>
    <w:pPr>
      <w:pBdr>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12">
    <w:name w:val="xl112"/>
    <w:basedOn w:val="a"/>
    <w:rsid w:val="00892A5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13">
    <w:name w:val="xl113"/>
    <w:basedOn w:val="a"/>
    <w:rsid w:val="00892A5D"/>
    <w:pPr>
      <w:pBdr>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14">
    <w:name w:val="xl114"/>
    <w:basedOn w:val="a"/>
    <w:rsid w:val="00892A5D"/>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15">
    <w:name w:val="xl115"/>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6">
    <w:name w:val="xl116"/>
    <w:basedOn w:val="a"/>
    <w:rsid w:val="00892A5D"/>
    <w:pPr>
      <w:pBdr>
        <w:top w:val="single" w:sz="8" w:space="0" w:color="auto"/>
        <w:left w:val="single" w:sz="8" w:space="0" w:color="auto"/>
        <w:bottom w:val="single" w:sz="8" w:space="0" w:color="auto"/>
      </w:pBdr>
      <w:spacing w:before="100" w:beforeAutospacing="1" w:after="100" w:afterAutospacing="1"/>
    </w:pPr>
    <w:rPr>
      <w:sz w:val="24"/>
      <w:szCs w:val="24"/>
    </w:rPr>
  </w:style>
  <w:style w:type="paragraph" w:customStyle="1" w:styleId="xl117">
    <w:name w:val="xl117"/>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18">
    <w:name w:val="xl118"/>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19">
    <w:name w:val="xl119"/>
    <w:basedOn w:val="a"/>
    <w:rsid w:val="00892A5D"/>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rPr>
      <w:b/>
      <w:bCs/>
      <w:sz w:val="24"/>
      <w:szCs w:val="24"/>
    </w:rPr>
  </w:style>
  <w:style w:type="paragraph" w:customStyle="1" w:styleId="xl120">
    <w:name w:val="xl120"/>
    <w:basedOn w:val="a"/>
    <w:rsid w:val="00892A5D"/>
    <w:pPr>
      <w:pBdr>
        <w:top w:val="single" w:sz="8" w:space="0" w:color="auto"/>
        <w:bottom w:val="single" w:sz="8" w:space="0" w:color="auto"/>
      </w:pBdr>
      <w:spacing w:before="100" w:beforeAutospacing="1" w:after="100" w:afterAutospacing="1"/>
      <w:textAlignment w:val="top"/>
    </w:pPr>
    <w:rPr>
      <w:b/>
      <w:bCs/>
      <w:sz w:val="24"/>
      <w:szCs w:val="24"/>
    </w:rPr>
  </w:style>
  <w:style w:type="paragraph" w:customStyle="1" w:styleId="xl121">
    <w:name w:val="xl121"/>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22">
    <w:name w:val="xl122"/>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3">
    <w:name w:val="xl123"/>
    <w:basedOn w:val="a"/>
    <w:rsid w:val="00892A5D"/>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24">
    <w:name w:val="xl124"/>
    <w:basedOn w:val="a"/>
    <w:rsid w:val="00892A5D"/>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5">
    <w:name w:val="xl125"/>
    <w:basedOn w:val="a"/>
    <w:rsid w:val="00892A5D"/>
    <w:pPr>
      <w:pBdr>
        <w:top w:val="single" w:sz="8" w:space="0" w:color="auto"/>
        <w:left w:val="single" w:sz="8" w:space="0" w:color="auto"/>
      </w:pBdr>
      <w:spacing w:before="100" w:beforeAutospacing="1" w:after="100" w:afterAutospacing="1"/>
      <w:textAlignment w:val="top"/>
    </w:pPr>
    <w:rPr>
      <w:sz w:val="24"/>
      <w:szCs w:val="24"/>
    </w:rPr>
  </w:style>
  <w:style w:type="paragraph" w:customStyle="1" w:styleId="xl126">
    <w:name w:val="xl126"/>
    <w:basedOn w:val="a"/>
    <w:rsid w:val="00892A5D"/>
    <w:pPr>
      <w:pBdr>
        <w:top w:val="single" w:sz="8" w:space="0" w:color="auto"/>
        <w:right w:val="single" w:sz="8" w:space="0" w:color="auto"/>
      </w:pBdr>
      <w:spacing w:before="100" w:beforeAutospacing="1" w:after="100" w:afterAutospacing="1"/>
    </w:pPr>
    <w:rPr>
      <w:sz w:val="24"/>
      <w:szCs w:val="24"/>
    </w:rPr>
  </w:style>
  <w:style w:type="paragraph" w:customStyle="1" w:styleId="xl127">
    <w:name w:val="xl127"/>
    <w:basedOn w:val="a"/>
    <w:rsid w:val="00892A5D"/>
    <w:pPr>
      <w:pBdr>
        <w:left w:val="single" w:sz="8" w:space="0" w:color="auto"/>
        <w:bottom w:val="single" w:sz="8" w:space="0" w:color="auto"/>
      </w:pBdr>
      <w:spacing w:before="100" w:beforeAutospacing="1" w:after="100" w:afterAutospacing="1"/>
      <w:textAlignment w:val="top"/>
    </w:pPr>
    <w:rPr>
      <w:sz w:val="24"/>
      <w:szCs w:val="24"/>
    </w:rPr>
  </w:style>
  <w:style w:type="paragraph" w:customStyle="1" w:styleId="xl128">
    <w:name w:val="xl128"/>
    <w:basedOn w:val="a"/>
    <w:rsid w:val="00892A5D"/>
    <w:pPr>
      <w:pBdr>
        <w:bottom w:val="single" w:sz="8" w:space="0" w:color="auto"/>
        <w:right w:val="single" w:sz="8" w:space="0" w:color="auto"/>
      </w:pBdr>
      <w:spacing w:before="100" w:beforeAutospacing="1" w:after="100" w:afterAutospacing="1"/>
    </w:pPr>
    <w:rPr>
      <w:sz w:val="24"/>
      <w:szCs w:val="24"/>
    </w:rPr>
  </w:style>
  <w:style w:type="paragraph" w:customStyle="1" w:styleId="xl129">
    <w:name w:val="xl129"/>
    <w:basedOn w:val="a"/>
    <w:rsid w:val="00892A5D"/>
    <w:pPr>
      <w:pBdr>
        <w:top w:val="single" w:sz="8" w:space="0" w:color="auto"/>
        <w:right w:val="single" w:sz="8" w:space="0" w:color="auto"/>
      </w:pBdr>
      <w:spacing w:before="100" w:beforeAutospacing="1" w:after="100" w:afterAutospacing="1"/>
      <w:textAlignment w:val="top"/>
    </w:pPr>
    <w:rPr>
      <w:sz w:val="24"/>
      <w:szCs w:val="24"/>
    </w:rPr>
  </w:style>
  <w:style w:type="paragraph" w:customStyle="1" w:styleId="xl130">
    <w:name w:val="xl130"/>
    <w:basedOn w:val="a"/>
    <w:rsid w:val="00892A5D"/>
    <w:pPr>
      <w:pBdr>
        <w:top w:val="single" w:sz="8" w:space="0" w:color="auto"/>
        <w:left w:val="single" w:sz="8" w:space="0" w:color="auto"/>
        <w:right w:val="single" w:sz="8" w:space="0" w:color="auto"/>
      </w:pBdr>
      <w:spacing w:before="100" w:beforeAutospacing="1" w:after="100" w:afterAutospacing="1"/>
      <w:jc w:val="both"/>
      <w:textAlignment w:val="top"/>
    </w:pPr>
    <w:rPr>
      <w:sz w:val="24"/>
      <w:szCs w:val="24"/>
    </w:rPr>
  </w:style>
  <w:style w:type="paragraph" w:customStyle="1" w:styleId="xl131">
    <w:name w:val="xl131"/>
    <w:basedOn w:val="a"/>
    <w:rsid w:val="00892A5D"/>
    <w:pPr>
      <w:pBdr>
        <w:left w:val="single" w:sz="8" w:space="0" w:color="auto"/>
        <w:bottom w:val="single" w:sz="8" w:space="0" w:color="auto"/>
        <w:right w:val="single" w:sz="8" w:space="0" w:color="auto"/>
      </w:pBdr>
      <w:spacing w:before="100" w:beforeAutospacing="1" w:after="100" w:afterAutospacing="1"/>
      <w:jc w:val="both"/>
      <w:textAlignment w:val="top"/>
    </w:pPr>
    <w:rPr>
      <w:sz w:val="24"/>
      <w:szCs w:val="24"/>
    </w:rPr>
  </w:style>
  <w:style w:type="paragraph" w:customStyle="1" w:styleId="xl132">
    <w:name w:val="xl132"/>
    <w:basedOn w:val="a"/>
    <w:rsid w:val="00892A5D"/>
    <w:pPr>
      <w:pBdr>
        <w:top w:val="single" w:sz="8" w:space="0" w:color="auto"/>
        <w:left w:val="single" w:sz="8" w:space="0" w:color="auto"/>
        <w:bottom w:val="single" w:sz="8" w:space="0" w:color="auto"/>
      </w:pBdr>
      <w:spacing w:before="100" w:beforeAutospacing="1" w:after="100" w:afterAutospacing="1"/>
      <w:textAlignment w:val="top"/>
    </w:pPr>
    <w:rPr>
      <w:b/>
      <w:bCs/>
      <w:sz w:val="24"/>
      <w:szCs w:val="24"/>
    </w:rPr>
  </w:style>
  <w:style w:type="paragraph" w:customStyle="1" w:styleId="xl133">
    <w:name w:val="xl133"/>
    <w:basedOn w:val="a"/>
    <w:rsid w:val="00892A5D"/>
    <w:pPr>
      <w:pBdr>
        <w:top w:val="single" w:sz="8" w:space="0" w:color="auto"/>
        <w:bottom w:val="single" w:sz="8" w:space="0" w:color="auto"/>
      </w:pBdr>
      <w:spacing w:before="100" w:beforeAutospacing="1" w:after="100" w:afterAutospacing="1"/>
      <w:textAlignment w:val="top"/>
    </w:pPr>
    <w:rPr>
      <w:sz w:val="24"/>
      <w:szCs w:val="24"/>
    </w:rPr>
  </w:style>
  <w:style w:type="paragraph" w:customStyle="1" w:styleId="xl134">
    <w:name w:val="xl134"/>
    <w:basedOn w:val="a"/>
    <w:rsid w:val="00892A5D"/>
    <w:pPr>
      <w:pBdr>
        <w:top w:val="single" w:sz="8" w:space="0" w:color="auto"/>
        <w:left w:val="single" w:sz="8" w:space="0" w:color="auto"/>
        <w:bottom w:val="single" w:sz="8" w:space="0" w:color="auto"/>
      </w:pBdr>
      <w:spacing w:before="100" w:beforeAutospacing="1" w:after="100" w:afterAutospacing="1"/>
    </w:pPr>
    <w:rPr>
      <w:sz w:val="24"/>
      <w:szCs w:val="24"/>
    </w:rPr>
  </w:style>
  <w:style w:type="paragraph" w:customStyle="1" w:styleId="xl135">
    <w:name w:val="xl135"/>
    <w:basedOn w:val="a"/>
    <w:rsid w:val="00892A5D"/>
    <w:pPr>
      <w:pBdr>
        <w:top w:val="single" w:sz="8" w:space="0" w:color="auto"/>
        <w:left w:val="single" w:sz="8" w:space="0" w:color="auto"/>
        <w:bottom w:val="single" w:sz="8" w:space="0" w:color="auto"/>
      </w:pBdr>
      <w:spacing w:before="100" w:beforeAutospacing="1" w:after="100" w:afterAutospacing="1"/>
      <w:jc w:val="right"/>
      <w:textAlignment w:val="top"/>
    </w:pPr>
    <w:rPr>
      <w:sz w:val="24"/>
      <w:szCs w:val="24"/>
    </w:rPr>
  </w:style>
  <w:style w:type="paragraph" w:customStyle="1" w:styleId="xl136">
    <w:name w:val="xl136"/>
    <w:basedOn w:val="a"/>
    <w:rsid w:val="00892A5D"/>
    <w:pPr>
      <w:pBdr>
        <w:top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37">
    <w:name w:val="xl137"/>
    <w:basedOn w:val="a"/>
    <w:rsid w:val="00892A5D"/>
    <w:pPr>
      <w:pBdr>
        <w:top w:val="single" w:sz="8" w:space="0" w:color="auto"/>
        <w:bottom w:val="single" w:sz="8" w:space="0" w:color="auto"/>
      </w:pBdr>
      <w:spacing w:before="100" w:beforeAutospacing="1" w:after="100" w:afterAutospacing="1"/>
      <w:textAlignment w:val="top"/>
    </w:pPr>
    <w:rPr>
      <w:b/>
      <w:bCs/>
      <w:sz w:val="24"/>
      <w:szCs w:val="24"/>
    </w:rPr>
  </w:style>
  <w:style w:type="paragraph" w:customStyle="1" w:styleId="xl138">
    <w:name w:val="xl138"/>
    <w:basedOn w:val="a"/>
    <w:rsid w:val="00892A5D"/>
    <w:pPr>
      <w:pBdr>
        <w:top w:val="single" w:sz="8" w:space="0" w:color="auto"/>
        <w:left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39">
    <w:name w:val="xl139"/>
    <w:basedOn w:val="a"/>
    <w:rsid w:val="00892A5D"/>
    <w:pPr>
      <w:pBdr>
        <w:top w:val="single" w:sz="8" w:space="0" w:color="auto"/>
        <w:left w:val="single" w:sz="8" w:space="0" w:color="auto"/>
        <w:bottom w:val="single" w:sz="8" w:space="0" w:color="auto"/>
      </w:pBdr>
      <w:spacing w:before="100" w:beforeAutospacing="1" w:after="100" w:afterAutospacing="1"/>
      <w:textAlignment w:val="center"/>
    </w:pPr>
    <w:rPr>
      <w:sz w:val="24"/>
      <w:szCs w:val="24"/>
    </w:rPr>
  </w:style>
  <w:style w:type="paragraph" w:customStyle="1" w:styleId="xl140">
    <w:name w:val="xl140"/>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41">
    <w:name w:val="xl141"/>
    <w:basedOn w:val="a"/>
    <w:rsid w:val="00892A5D"/>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42">
    <w:name w:val="xl142"/>
    <w:basedOn w:val="a"/>
    <w:rsid w:val="00892A5D"/>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43">
    <w:name w:val="xl143"/>
    <w:basedOn w:val="a"/>
    <w:rsid w:val="00892A5D"/>
    <w:pPr>
      <w:pBdr>
        <w:top w:val="single" w:sz="8" w:space="0" w:color="auto"/>
        <w:left w:val="single" w:sz="8" w:space="0" w:color="auto"/>
        <w:bottom w:val="single" w:sz="8" w:space="0" w:color="auto"/>
      </w:pBdr>
      <w:spacing w:before="100" w:beforeAutospacing="1" w:after="100" w:afterAutospacing="1"/>
      <w:jc w:val="right"/>
    </w:pPr>
    <w:rPr>
      <w:sz w:val="24"/>
      <w:szCs w:val="24"/>
    </w:rPr>
  </w:style>
  <w:style w:type="paragraph" w:customStyle="1" w:styleId="xl144">
    <w:name w:val="xl144"/>
    <w:basedOn w:val="a"/>
    <w:rsid w:val="00892A5D"/>
    <w:pPr>
      <w:pBdr>
        <w:top w:val="single" w:sz="8" w:space="0" w:color="auto"/>
        <w:bottom w:val="single" w:sz="8" w:space="0" w:color="auto"/>
      </w:pBdr>
      <w:spacing w:before="100" w:beforeAutospacing="1" w:after="100" w:afterAutospacing="1"/>
      <w:jc w:val="right"/>
    </w:pPr>
    <w:rPr>
      <w:sz w:val="24"/>
      <w:szCs w:val="24"/>
    </w:rPr>
  </w:style>
  <w:style w:type="paragraph" w:customStyle="1" w:styleId="xl145">
    <w:name w:val="xl145"/>
    <w:basedOn w:val="a"/>
    <w:rsid w:val="00892A5D"/>
    <w:pPr>
      <w:pBdr>
        <w:top w:val="single" w:sz="8" w:space="0" w:color="auto"/>
        <w:bottom w:val="single" w:sz="8" w:space="0" w:color="auto"/>
        <w:right w:val="single" w:sz="8" w:space="0" w:color="auto"/>
      </w:pBdr>
      <w:spacing w:before="100" w:beforeAutospacing="1" w:after="100" w:afterAutospacing="1"/>
      <w:jc w:val="right"/>
    </w:pPr>
    <w:rPr>
      <w:sz w:val="24"/>
      <w:szCs w:val="24"/>
    </w:rPr>
  </w:style>
  <w:style w:type="paragraph" w:customStyle="1" w:styleId="xl146">
    <w:name w:val="xl146"/>
    <w:basedOn w:val="a"/>
    <w:rsid w:val="00892A5D"/>
    <w:pPr>
      <w:pBdr>
        <w:bottom w:val="single" w:sz="8" w:space="0" w:color="auto"/>
      </w:pBdr>
      <w:spacing w:before="100" w:beforeAutospacing="1" w:after="100" w:afterAutospacing="1"/>
      <w:textAlignment w:val="top"/>
    </w:pPr>
    <w:rPr>
      <w:b/>
      <w:bCs/>
      <w:sz w:val="24"/>
      <w:szCs w:val="24"/>
    </w:rPr>
  </w:style>
  <w:style w:type="paragraph" w:customStyle="1" w:styleId="xl147">
    <w:name w:val="xl147"/>
    <w:basedOn w:val="a"/>
    <w:rsid w:val="00892A5D"/>
    <w:pPr>
      <w:pBdr>
        <w:left w:val="single" w:sz="8" w:space="0" w:color="auto"/>
        <w:bottom w:val="single" w:sz="8" w:space="0" w:color="auto"/>
      </w:pBdr>
      <w:spacing w:before="100" w:beforeAutospacing="1" w:after="100" w:afterAutospacing="1"/>
      <w:textAlignment w:val="top"/>
    </w:pPr>
    <w:rPr>
      <w:sz w:val="24"/>
      <w:szCs w:val="24"/>
    </w:rPr>
  </w:style>
  <w:style w:type="paragraph" w:customStyle="1" w:styleId="xl148">
    <w:name w:val="xl148"/>
    <w:basedOn w:val="a"/>
    <w:rsid w:val="00892A5D"/>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149">
    <w:name w:val="xl149"/>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50">
    <w:name w:val="xl150"/>
    <w:basedOn w:val="a"/>
    <w:rsid w:val="00892A5D"/>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51">
    <w:name w:val="xl151"/>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52">
    <w:name w:val="xl152"/>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53">
    <w:name w:val="xl153"/>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54">
    <w:name w:val="xl154"/>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55">
    <w:name w:val="xl155"/>
    <w:basedOn w:val="a"/>
    <w:rsid w:val="00892A5D"/>
    <w:pPr>
      <w:pBdr>
        <w:right w:val="single" w:sz="8" w:space="0" w:color="auto"/>
      </w:pBdr>
      <w:spacing w:before="100" w:beforeAutospacing="1" w:after="100" w:afterAutospacing="1"/>
      <w:jc w:val="right"/>
      <w:textAlignment w:val="top"/>
    </w:pPr>
    <w:rPr>
      <w:sz w:val="24"/>
      <w:szCs w:val="24"/>
    </w:rPr>
  </w:style>
  <w:style w:type="paragraph" w:customStyle="1" w:styleId="xl156">
    <w:name w:val="xl156"/>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57">
    <w:name w:val="xl157"/>
    <w:basedOn w:val="a"/>
    <w:rsid w:val="00892A5D"/>
    <w:pPr>
      <w:pBdr>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15">
    <w:name w:val="Знак Знак Знак Знак Знак Знак Знак Знак Знак Знак1 Знак Знак Знак Знак Знак Знак Знак Знак Знак"/>
    <w:basedOn w:val="a"/>
    <w:rsid w:val="00892A5D"/>
    <w:pPr>
      <w:spacing w:after="160" w:line="240" w:lineRule="exact"/>
    </w:pPr>
    <w:rPr>
      <w:rFonts w:eastAsia="Calibri"/>
      <w:lang w:eastAsia="zh-CN"/>
    </w:rPr>
  </w:style>
  <w:style w:type="paragraph" w:customStyle="1" w:styleId="36">
    <w:name w:val="Раздел 3"/>
    <w:basedOn w:val="a"/>
    <w:rsid w:val="00892A5D"/>
    <w:pPr>
      <w:tabs>
        <w:tab w:val="num" w:pos="360"/>
      </w:tabs>
      <w:spacing w:before="120" w:after="120"/>
      <w:ind w:left="360" w:hanging="360"/>
      <w:jc w:val="center"/>
    </w:pPr>
    <w:rPr>
      <w:b/>
      <w:bCs/>
      <w:sz w:val="24"/>
      <w:szCs w:val="24"/>
    </w:rPr>
  </w:style>
  <w:style w:type="paragraph" w:customStyle="1" w:styleId="afe">
    <w:name w:val="Знак Знак Знак Знак Знак Знак Знак Знак Знак Знак Знак Знак Знак Знак Знак Знак Знак Знак Знак Знак Знак Знак"/>
    <w:basedOn w:val="a"/>
    <w:rsid w:val="00892A5D"/>
    <w:pPr>
      <w:spacing w:after="160" w:line="240" w:lineRule="exact"/>
    </w:pPr>
    <w:rPr>
      <w:rFonts w:eastAsia="Calibri"/>
      <w:lang w:eastAsia="zh-CN"/>
    </w:rPr>
  </w:style>
  <w:style w:type="paragraph" w:customStyle="1" w:styleId="aff">
    <w:name w:val="Знак Знак Знак Знак Знак Знак Знак"/>
    <w:basedOn w:val="a"/>
    <w:rsid w:val="00892A5D"/>
    <w:pPr>
      <w:spacing w:after="160" w:line="240" w:lineRule="exact"/>
    </w:pPr>
    <w:rPr>
      <w:rFonts w:eastAsia="Calibri"/>
      <w:lang w:eastAsia="zh-CN"/>
    </w:rPr>
  </w:style>
  <w:style w:type="paragraph" w:customStyle="1" w:styleId="16">
    <w:name w:val="Знак1"/>
    <w:basedOn w:val="a"/>
    <w:rsid w:val="00892A5D"/>
    <w:pPr>
      <w:tabs>
        <w:tab w:val="num" w:pos="567"/>
      </w:tabs>
      <w:spacing w:after="160" w:line="240" w:lineRule="exact"/>
    </w:pPr>
    <w:rPr>
      <w:rFonts w:eastAsia="Calibri"/>
      <w:lang w:eastAsia="zh-CN"/>
    </w:rPr>
  </w:style>
  <w:style w:type="paragraph" w:customStyle="1" w:styleId="17">
    <w:name w:val="Знак Знак Знак Знак Знак Знак Знак1 Знак Знак Знак"/>
    <w:basedOn w:val="a"/>
    <w:rsid w:val="00892A5D"/>
    <w:pPr>
      <w:spacing w:after="160" w:line="240" w:lineRule="exact"/>
    </w:pPr>
    <w:rPr>
      <w:rFonts w:eastAsia="Calibri"/>
      <w:lang w:eastAsia="zh-CN"/>
    </w:rPr>
  </w:style>
  <w:style w:type="paragraph" w:customStyle="1" w:styleId="18">
    <w:name w:val="Знак1"/>
    <w:basedOn w:val="a"/>
    <w:rsid w:val="00892A5D"/>
    <w:pPr>
      <w:spacing w:after="160" w:line="240" w:lineRule="exact"/>
    </w:pPr>
    <w:rPr>
      <w:rFonts w:eastAsia="Calibri"/>
      <w:lang w:eastAsia="zh-CN"/>
    </w:rPr>
  </w:style>
  <w:style w:type="paragraph" w:customStyle="1" w:styleId="aff0">
    <w:name w:val="ЗАГОЛОВОК"/>
    <w:rsid w:val="00892A5D"/>
    <w:pPr>
      <w:jc w:val="center"/>
    </w:pPr>
    <w:rPr>
      <w:b/>
      <w:sz w:val="24"/>
    </w:rPr>
  </w:style>
  <w:style w:type="paragraph" w:customStyle="1" w:styleId="ConsPlusCell">
    <w:name w:val="ConsPlusCell"/>
    <w:rsid w:val="00892A5D"/>
    <w:pPr>
      <w:widowControl w:val="0"/>
      <w:autoSpaceDE w:val="0"/>
      <w:autoSpaceDN w:val="0"/>
      <w:adjustRightInd w:val="0"/>
    </w:pPr>
    <w:rPr>
      <w:rFonts w:ascii="Arial" w:hAnsi="Arial" w:cs="Arial"/>
    </w:rPr>
  </w:style>
  <w:style w:type="paragraph" w:customStyle="1" w:styleId="210">
    <w:name w:val="Основной текст 21"/>
    <w:basedOn w:val="a"/>
    <w:rsid w:val="00892A5D"/>
    <w:pPr>
      <w:ind w:firstLine="851"/>
      <w:jc w:val="both"/>
    </w:pPr>
    <w:rPr>
      <w:sz w:val="24"/>
    </w:rPr>
  </w:style>
  <w:style w:type="paragraph" w:customStyle="1" w:styleId="-0">
    <w:name w:val="Контракт-пункт"/>
    <w:basedOn w:val="a"/>
    <w:rsid w:val="00892A5D"/>
    <w:pPr>
      <w:numPr>
        <w:ilvl w:val="1"/>
        <w:numId w:val="1"/>
      </w:numPr>
      <w:jc w:val="both"/>
    </w:pPr>
    <w:rPr>
      <w:sz w:val="24"/>
      <w:szCs w:val="24"/>
    </w:rPr>
  </w:style>
  <w:style w:type="paragraph" w:customStyle="1" w:styleId="-">
    <w:name w:val="Контракт-раздел"/>
    <w:basedOn w:val="a"/>
    <w:next w:val="-0"/>
    <w:rsid w:val="00892A5D"/>
    <w:pPr>
      <w:keepNext/>
      <w:numPr>
        <w:numId w:val="1"/>
      </w:numPr>
      <w:tabs>
        <w:tab w:val="left" w:pos="540"/>
      </w:tabs>
      <w:suppressAutoHyphens/>
      <w:spacing w:before="360" w:after="120"/>
      <w:jc w:val="center"/>
      <w:outlineLvl w:val="2"/>
    </w:pPr>
    <w:rPr>
      <w:b/>
      <w:bCs/>
      <w:caps/>
      <w:smallCaps/>
      <w:sz w:val="24"/>
      <w:szCs w:val="24"/>
    </w:rPr>
  </w:style>
  <w:style w:type="paragraph" w:customStyle="1" w:styleId="-1">
    <w:name w:val="Контракт-подпункт"/>
    <w:basedOn w:val="a"/>
    <w:rsid w:val="00892A5D"/>
    <w:pPr>
      <w:numPr>
        <w:ilvl w:val="2"/>
        <w:numId w:val="1"/>
      </w:numPr>
      <w:jc w:val="both"/>
    </w:pPr>
    <w:rPr>
      <w:sz w:val="24"/>
      <w:szCs w:val="24"/>
    </w:rPr>
  </w:style>
  <w:style w:type="character" w:customStyle="1" w:styleId="-2">
    <w:name w:val="Контракт-подпункт Знак Знак"/>
    <w:locked/>
    <w:rsid w:val="00892A5D"/>
    <w:rPr>
      <w:rFonts w:eastAsia="Calibri"/>
      <w:sz w:val="24"/>
      <w:szCs w:val="24"/>
      <w:lang w:val="ru-RU" w:eastAsia="ru-RU" w:bidi="ar-SA"/>
    </w:rPr>
  </w:style>
  <w:style w:type="paragraph" w:customStyle="1" w:styleId="-3">
    <w:name w:val="Контракт-подпункт Знак"/>
    <w:basedOn w:val="a"/>
    <w:rsid w:val="00892A5D"/>
    <w:pPr>
      <w:tabs>
        <w:tab w:val="num" w:pos="1418"/>
      </w:tabs>
      <w:ind w:firstLine="567"/>
      <w:jc w:val="both"/>
    </w:pPr>
    <w:rPr>
      <w:sz w:val="24"/>
      <w:szCs w:val="24"/>
    </w:rPr>
  </w:style>
  <w:style w:type="character" w:customStyle="1" w:styleId="-4">
    <w:name w:val="Контракт-подподпункт Знак"/>
    <w:locked/>
    <w:rsid w:val="00892A5D"/>
    <w:rPr>
      <w:rFonts w:eastAsia="Calibri"/>
      <w:sz w:val="24"/>
      <w:szCs w:val="24"/>
      <w:lang w:val="ru-RU" w:eastAsia="ru-RU" w:bidi="ar-SA"/>
    </w:rPr>
  </w:style>
  <w:style w:type="paragraph" w:customStyle="1" w:styleId="-5">
    <w:name w:val="Контракт-подподпункт"/>
    <w:basedOn w:val="a"/>
    <w:rsid w:val="00892A5D"/>
    <w:pPr>
      <w:tabs>
        <w:tab w:val="num" w:pos="851"/>
      </w:tabs>
      <w:ind w:left="-567" w:firstLine="567"/>
      <w:jc w:val="both"/>
    </w:pPr>
    <w:rPr>
      <w:sz w:val="24"/>
      <w:szCs w:val="24"/>
    </w:rPr>
  </w:style>
  <w:style w:type="character" w:customStyle="1" w:styleId="mini1">
    <w:name w:val="mini1"/>
    <w:rsid w:val="00892A5D"/>
    <w:rPr>
      <w:rFonts w:ascii="Verdana" w:eastAsia="Calibri" w:hAnsi="Verdana" w:hint="default"/>
      <w:sz w:val="5"/>
      <w:szCs w:val="5"/>
      <w:lang w:val="ru-RU" w:eastAsia="zh-CN" w:bidi="ar-SA"/>
    </w:rPr>
  </w:style>
  <w:style w:type="paragraph" w:customStyle="1" w:styleId="27">
    <w:name w:val="Название объекта2"/>
    <w:basedOn w:val="a"/>
    <w:next w:val="a"/>
    <w:rsid w:val="00F27B08"/>
    <w:pPr>
      <w:suppressAutoHyphens/>
      <w:ind w:firstLine="720"/>
    </w:pPr>
    <w:rPr>
      <w:b/>
      <w:i/>
      <w:sz w:val="24"/>
      <w:lang w:eastAsia="ar-SA"/>
    </w:rPr>
  </w:style>
  <w:style w:type="character" w:customStyle="1" w:styleId="WW8Num16z1">
    <w:name w:val="WW8Num16z1"/>
    <w:rsid w:val="004A5882"/>
    <w:rPr>
      <w:color w:val="auto"/>
    </w:rPr>
  </w:style>
  <w:style w:type="paragraph" w:customStyle="1" w:styleId="19">
    <w:name w:val="Название объекта1"/>
    <w:basedOn w:val="a"/>
    <w:rsid w:val="008741D6"/>
    <w:pPr>
      <w:suppressAutoHyphens/>
      <w:jc w:val="center"/>
    </w:pPr>
    <w:rPr>
      <w:b/>
      <w:sz w:val="28"/>
      <w:lang w:eastAsia="ar-SA"/>
    </w:rPr>
  </w:style>
  <w:style w:type="paragraph" w:customStyle="1" w:styleId="aff1">
    <w:name w:val="Основной шрифт абзаца Знак Знак Знак Знак Знак Знак"/>
    <w:aliases w:val=" Знак3 Знак Знак Знак Знак Знак Знак Знак Знак Знак"/>
    <w:basedOn w:val="a"/>
    <w:rsid w:val="002D01A4"/>
    <w:pPr>
      <w:spacing w:after="160" w:line="240" w:lineRule="exact"/>
    </w:pPr>
    <w:rPr>
      <w:rFonts w:eastAsia="Calibri"/>
      <w:lang w:eastAsia="zh-CN"/>
    </w:rPr>
  </w:style>
  <w:style w:type="paragraph" w:customStyle="1" w:styleId="ConsTitle">
    <w:name w:val="ConsTitle"/>
    <w:rsid w:val="00AA0E3F"/>
    <w:pPr>
      <w:widowControl w:val="0"/>
    </w:pPr>
    <w:rPr>
      <w:rFonts w:ascii="Arial" w:hAnsi="Arial"/>
      <w:b/>
      <w:sz w:val="16"/>
    </w:rPr>
  </w:style>
  <w:style w:type="paragraph" w:customStyle="1" w:styleId="ConsCell">
    <w:name w:val="ConsCell"/>
    <w:rsid w:val="00AA0E3F"/>
    <w:pPr>
      <w:widowControl w:val="0"/>
    </w:pPr>
    <w:rPr>
      <w:rFonts w:ascii="Arial" w:hAnsi="Arial"/>
    </w:rPr>
  </w:style>
  <w:style w:type="paragraph" w:customStyle="1" w:styleId="ConsDocList">
    <w:name w:val="ConsDocList"/>
    <w:rsid w:val="00AA0E3F"/>
    <w:pPr>
      <w:widowControl w:val="0"/>
    </w:pPr>
    <w:rPr>
      <w:rFonts w:ascii="Courier New" w:hAnsi="Courier New"/>
    </w:rPr>
  </w:style>
  <w:style w:type="paragraph" w:styleId="aff2">
    <w:name w:val="Subtitle"/>
    <w:basedOn w:val="a"/>
    <w:link w:val="aff3"/>
    <w:qFormat/>
    <w:rsid w:val="00AA0E3F"/>
    <w:pPr>
      <w:shd w:val="clear" w:color="auto" w:fill="FFFFFF"/>
      <w:spacing w:line="250" w:lineRule="exact"/>
      <w:ind w:right="30"/>
      <w:jc w:val="center"/>
    </w:pPr>
    <w:rPr>
      <w:b/>
      <w:bCs/>
      <w:sz w:val="22"/>
      <w:lang/>
    </w:rPr>
  </w:style>
  <w:style w:type="character" w:customStyle="1" w:styleId="aff3">
    <w:name w:val="Подзаголовок Знак"/>
    <w:link w:val="aff2"/>
    <w:rsid w:val="00AA0E3F"/>
    <w:rPr>
      <w:b/>
      <w:bCs/>
      <w:sz w:val="22"/>
      <w:shd w:val="clear" w:color="auto" w:fill="FFFFFF"/>
    </w:rPr>
  </w:style>
  <w:style w:type="paragraph" w:customStyle="1" w:styleId="aff4">
    <w:name w:val="Формула Где"/>
    <w:basedOn w:val="a"/>
    <w:next w:val="a"/>
    <w:rsid w:val="00AA0E3F"/>
    <w:pPr>
      <w:tabs>
        <w:tab w:val="left" w:pos="1276"/>
        <w:tab w:val="left" w:pos="1701"/>
      </w:tabs>
      <w:suppressAutoHyphens/>
      <w:spacing w:after="60" w:line="360" w:lineRule="auto"/>
      <w:ind w:firstLine="709"/>
      <w:jc w:val="both"/>
    </w:pPr>
    <w:rPr>
      <w:sz w:val="24"/>
    </w:rPr>
  </w:style>
  <w:style w:type="character" w:customStyle="1" w:styleId="postbody">
    <w:name w:val="postbody"/>
    <w:rsid w:val="00AA0E3F"/>
  </w:style>
  <w:style w:type="paragraph" w:styleId="aff5">
    <w:name w:val="Normal (Web)"/>
    <w:basedOn w:val="a"/>
    <w:rsid w:val="00AA0E3F"/>
    <w:rPr>
      <w:sz w:val="24"/>
      <w:szCs w:val="24"/>
    </w:rPr>
  </w:style>
  <w:style w:type="paragraph" w:customStyle="1" w:styleId="invisible">
    <w:name w:val="invisible"/>
    <w:basedOn w:val="a"/>
    <w:rsid w:val="00AA0E3F"/>
    <w:pPr>
      <w:spacing w:before="100" w:beforeAutospacing="1" w:after="100" w:afterAutospacing="1"/>
    </w:pPr>
    <w:rPr>
      <w:rFonts w:eastAsia="MS Mincho"/>
      <w:sz w:val="24"/>
      <w:szCs w:val="24"/>
      <w:lang w:eastAsia="ja-JP"/>
    </w:rPr>
  </w:style>
  <w:style w:type="character" w:styleId="aff6">
    <w:name w:val="FollowedHyperlink"/>
    <w:uiPriority w:val="99"/>
    <w:rsid w:val="00AA0E3F"/>
    <w:rPr>
      <w:color w:val="800080"/>
      <w:u w:val="single"/>
    </w:rPr>
  </w:style>
  <w:style w:type="paragraph" w:customStyle="1" w:styleId="xl26">
    <w:name w:val="xl26"/>
    <w:basedOn w:val="a"/>
    <w:rsid w:val="00AA0E3F"/>
    <w:pPr>
      <w:spacing w:before="100" w:beforeAutospacing="1" w:after="100" w:afterAutospacing="1"/>
    </w:pPr>
    <w:rPr>
      <w:rFonts w:eastAsia="Arial Unicode MS"/>
      <w:sz w:val="24"/>
      <w:szCs w:val="24"/>
    </w:rPr>
  </w:style>
  <w:style w:type="paragraph" w:customStyle="1" w:styleId="aff7">
    <w:name w:val="Знак"/>
    <w:basedOn w:val="a"/>
    <w:rsid w:val="00AA0E3F"/>
    <w:pPr>
      <w:spacing w:after="160" w:line="240" w:lineRule="exact"/>
    </w:pPr>
    <w:rPr>
      <w:rFonts w:ascii="Verdana" w:hAnsi="Verdana"/>
      <w:lang w:val="en-US" w:eastAsia="en-US"/>
    </w:rPr>
  </w:style>
  <w:style w:type="paragraph" w:customStyle="1" w:styleId="1a">
    <w:name w:val="Текст1"/>
    <w:basedOn w:val="a"/>
    <w:rsid w:val="00AA0E3F"/>
    <w:pPr>
      <w:suppressAutoHyphens/>
    </w:pPr>
    <w:rPr>
      <w:rFonts w:ascii="Courier New" w:hAnsi="Courier New" w:cs="Courier New"/>
      <w:lang w:eastAsia="ar-SA"/>
    </w:rPr>
  </w:style>
  <w:style w:type="paragraph" w:customStyle="1" w:styleId="1b">
    <w:name w:val="Знак Знак Знак Знак Знак Знак1"/>
    <w:basedOn w:val="a"/>
    <w:rsid w:val="00AA0E3F"/>
    <w:pPr>
      <w:tabs>
        <w:tab w:val="num" w:pos="567"/>
      </w:tabs>
      <w:spacing w:after="160" w:line="240" w:lineRule="exact"/>
    </w:pPr>
    <w:rPr>
      <w:rFonts w:eastAsia="Calibri"/>
      <w:lang w:eastAsia="zh-CN"/>
    </w:rPr>
  </w:style>
  <w:style w:type="paragraph" w:styleId="1c">
    <w:name w:val="toc 1"/>
    <w:basedOn w:val="a"/>
    <w:next w:val="a"/>
    <w:autoRedefine/>
    <w:uiPriority w:val="39"/>
    <w:qFormat/>
    <w:rsid w:val="00AA0E3F"/>
  </w:style>
  <w:style w:type="character" w:customStyle="1" w:styleId="FontStyle12">
    <w:name w:val="Font Style12"/>
    <w:rsid w:val="00AA0E3F"/>
    <w:rPr>
      <w:rFonts w:ascii="Times New Roman" w:eastAsia="Calibri" w:hAnsi="Times New Roman" w:cs="Times New Roman"/>
      <w:b/>
      <w:bCs/>
      <w:sz w:val="20"/>
      <w:szCs w:val="20"/>
      <w:lang w:val="ru-RU" w:eastAsia="zh-CN" w:bidi="ar-SA"/>
    </w:rPr>
  </w:style>
  <w:style w:type="paragraph" w:customStyle="1" w:styleId="Style3">
    <w:name w:val="Style3"/>
    <w:basedOn w:val="a"/>
    <w:rsid w:val="00AA0E3F"/>
    <w:pPr>
      <w:widowControl w:val="0"/>
      <w:autoSpaceDE w:val="0"/>
      <w:autoSpaceDN w:val="0"/>
      <w:adjustRightInd w:val="0"/>
      <w:spacing w:line="235" w:lineRule="exact"/>
      <w:jc w:val="center"/>
    </w:pPr>
    <w:rPr>
      <w:sz w:val="24"/>
      <w:szCs w:val="24"/>
    </w:rPr>
  </w:style>
  <w:style w:type="character" w:customStyle="1" w:styleId="FontStyle11">
    <w:name w:val="Font Style11"/>
    <w:rsid w:val="00AA0E3F"/>
    <w:rPr>
      <w:rFonts w:ascii="Times New Roman" w:eastAsia="Calibri" w:hAnsi="Times New Roman" w:cs="Times New Roman"/>
      <w:b/>
      <w:bCs/>
      <w:sz w:val="12"/>
      <w:szCs w:val="12"/>
      <w:lang w:val="ru-RU" w:eastAsia="zh-CN" w:bidi="ar-SA"/>
    </w:rPr>
  </w:style>
  <w:style w:type="character" w:styleId="aff8">
    <w:name w:val="Strong"/>
    <w:qFormat/>
    <w:rsid w:val="00AA0E3F"/>
    <w:rPr>
      <w:rFonts w:eastAsia="Calibri"/>
      <w:b/>
      <w:bCs/>
      <w:lang w:val="ru-RU" w:eastAsia="zh-CN" w:bidi="ar-SA"/>
    </w:rPr>
  </w:style>
  <w:style w:type="paragraph" w:customStyle="1" w:styleId="aff9">
    <w:name w:val="Знак Знак Знак Знак Знак Знак Знак Знак"/>
    <w:basedOn w:val="a"/>
    <w:rsid w:val="00AA0E3F"/>
    <w:pPr>
      <w:spacing w:after="160" w:line="240" w:lineRule="exact"/>
    </w:pPr>
    <w:rPr>
      <w:rFonts w:eastAsia="Calibri"/>
      <w:lang w:eastAsia="zh-CN"/>
    </w:rPr>
  </w:style>
  <w:style w:type="paragraph" w:customStyle="1" w:styleId="37">
    <w:name w:val="Знак3 Знак Знак Знак"/>
    <w:basedOn w:val="a"/>
    <w:rsid w:val="00AA0E3F"/>
    <w:pPr>
      <w:spacing w:after="160" w:line="240" w:lineRule="exact"/>
    </w:pPr>
    <w:rPr>
      <w:rFonts w:eastAsia="Calibri"/>
      <w:lang w:eastAsia="zh-CN"/>
    </w:rPr>
  </w:style>
  <w:style w:type="paragraph" w:customStyle="1" w:styleId="38">
    <w:name w:val="Знак3 Знак Знак Знак Знак Знак Знак"/>
    <w:aliases w:val="Основной шрифт абзаца Знак Знак Знак Знак"/>
    <w:basedOn w:val="a"/>
    <w:rsid w:val="00AA0E3F"/>
    <w:pPr>
      <w:spacing w:after="160" w:line="240" w:lineRule="exact"/>
    </w:pPr>
    <w:rPr>
      <w:rFonts w:eastAsia="Calibri"/>
      <w:lang w:eastAsia="zh-CN"/>
    </w:rPr>
  </w:style>
  <w:style w:type="paragraph" w:customStyle="1" w:styleId="28">
    <w:name w:val="Знак2"/>
    <w:basedOn w:val="a"/>
    <w:rsid w:val="00AA0E3F"/>
    <w:pPr>
      <w:tabs>
        <w:tab w:val="num" w:pos="567"/>
      </w:tabs>
      <w:spacing w:after="160" w:line="240" w:lineRule="exact"/>
    </w:pPr>
    <w:rPr>
      <w:rFonts w:eastAsia="Calibri"/>
      <w:lang w:eastAsia="zh-CN"/>
    </w:rPr>
  </w:style>
  <w:style w:type="paragraph" w:customStyle="1" w:styleId="39">
    <w:name w:val="Знак3"/>
    <w:basedOn w:val="a"/>
    <w:rsid w:val="00AA0E3F"/>
    <w:pPr>
      <w:spacing w:after="160" w:line="240" w:lineRule="exact"/>
    </w:pPr>
    <w:rPr>
      <w:rFonts w:eastAsia="Calibri"/>
      <w:lang w:eastAsia="zh-CN"/>
    </w:rPr>
  </w:style>
  <w:style w:type="paragraph" w:customStyle="1" w:styleId="affa">
    <w:name w:val="Основной шрифт абзаца Знак Знак Знак"/>
    <w:aliases w:val=" Знак3 Знак Знак Знак Знак"/>
    <w:basedOn w:val="a"/>
    <w:rsid w:val="00AA0E3F"/>
    <w:pPr>
      <w:spacing w:after="160" w:line="240" w:lineRule="exact"/>
    </w:pPr>
    <w:rPr>
      <w:rFonts w:eastAsia="Calibri"/>
      <w:lang w:eastAsia="zh-CN"/>
    </w:rPr>
  </w:style>
  <w:style w:type="paragraph" w:customStyle="1" w:styleId="affb">
    <w:name w:val="Знак Знак"/>
    <w:basedOn w:val="a"/>
    <w:rsid w:val="00AA0E3F"/>
    <w:pPr>
      <w:spacing w:after="160" w:line="240" w:lineRule="exact"/>
    </w:pPr>
    <w:rPr>
      <w:rFonts w:eastAsia="Calibri"/>
      <w:lang w:eastAsia="zh-CN"/>
    </w:rPr>
  </w:style>
  <w:style w:type="paragraph" w:customStyle="1" w:styleId="affc">
    <w:name w:val="Знак Знак Знак"/>
    <w:basedOn w:val="a"/>
    <w:rsid w:val="00324749"/>
    <w:pPr>
      <w:spacing w:after="160" w:line="240" w:lineRule="exact"/>
    </w:pPr>
    <w:rPr>
      <w:rFonts w:eastAsia="Calibri"/>
      <w:lang w:eastAsia="zh-CN"/>
    </w:rPr>
  </w:style>
  <w:style w:type="paragraph" w:customStyle="1" w:styleId="affd">
    <w:name w:val="Основной шрифт абзаца Знак Знак Знак Знак Знак"/>
    <w:aliases w:val=" Знак3 Знак Знак Знак Знак Знак Знак Знак"/>
    <w:basedOn w:val="a"/>
    <w:rsid w:val="002E543A"/>
    <w:pPr>
      <w:spacing w:after="160" w:line="240" w:lineRule="exact"/>
    </w:pPr>
    <w:rPr>
      <w:rFonts w:eastAsia="Calibri"/>
      <w:lang w:eastAsia="zh-CN"/>
    </w:rPr>
  </w:style>
  <w:style w:type="paragraph" w:customStyle="1" w:styleId="affe">
    <w:name w:val="Знак Знак Знак Знак Знак Знак"/>
    <w:basedOn w:val="a"/>
    <w:rsid w:val="00EF6F00"/>
    <w:pPr>
      <w:spacing w:after="160" w:line="240" w:lineRule="exact"/>
    </w:pPr>
    <w:rPr>
      <w:rFonts w:eastAsia="Calibri"/>
      <w:lang w:eastAsia="zh-CN"/>
    </w:rPr>
  </w:style>
  <w:style w:type="paragraph" w:customStyle="1" w:styleId="afff">
    <w:name w:val="Знак"/>
    <w:basedOn w:val="a"/>
    <w:rsid w:val="00B14585"/>
    <w:pPr>
      <w:spacing w:after="160" w:line="240" w:lineRule="exact"/>
    </w:pPr>
    <w:rPr>
      <w:rFonts w:eastAsia="Calibri"/>
      <w:lang w:eastAsia="zh-CN"/>
    </w:rPr>
  </w:style>
  <w:style w:type="character" w:customStyle="1" w:styleId="TitleChar">
    <w:name w:val="Title Char"/>
    <w:locked/>
    <w:rsid w:val="00BF6AE5"/>
    <w:rPr>
      <w:b/>
      <w:sz w:val="28"/>
      <w:lang w:val="ru-RU" w:eastAsia="ru-RU" w:bidi="ar-SA"/>
    </w:rPr>
  </w:style>
  <w:style w:type="character" w:customStyle="1" w:styleId="FooterChar">
    <w:name w:val="Footer Char"/>
    <w:locked/>
    <w:rsid w:val="00690E20"/>
    <w:rPr>
      <w:rFonts w:ascii="Times New Roman" w:hAnsi="Times New Roman" w:cs="Times New Roman"/>
      <w:sz w:val="20"/>
      <w:szCs w:val="20"/>
      <w:lang w:eastAsia="ru-RU"/>
    </w:rPr>
  </w:style>
  <w:style w:type="character" w:customStyle="1" w:styleId="ConsNormal1">
    <w:name w:val="ConsNormal Знак Знак"/>
    <w:locked/>
    <w:rsid w:val="009264FF"/>
    <w:rPr>
      <w:rFonts w:ascii="Arial" w:hAnsi="Arial"/>
      <w:lang w:val="ru-RU" w:eastAsia="ru-RU" w:bidi="ar-SA"/>
    </w:rPr>
  </w:style>
  <w:style w:type="paragraph" w:customStyle="1" w:styleId="afff0">
    <w:name w:val="Знак Знак Знак Знак Знак Знак Знак Знак Знак Знак Знак Знак Знак"/>
    <w:basedOn w:val="a"/>
    <w:rsid w:val="005E536D"/>
    <w:pPr>
      <w:spacing w:after="160" w:line="240" w:lineRule="exact"/>
    </w:pPr>
    <w:rPr>
      <w:rFonts w:ascii="Verdana" w:hAnsi="Verdana"/>
      <w:sz w:val="24"/>
      <w:szCs w:val="24"/>
      <w:lang w:val="en-US" w:eastAsia="en-US"/>
    </w:rPr>
  </w:style>
  <w:style w:type="paragraph" w:customStyle="1" w:styleId="29">
    <w:name w:val="Знак Знак Знак Знак Знак2 Знак"/>
    <w:basedOn w:val="a"/>
    <w:rsid w:val="005E536D"/>
    <w:pPr>
      <w:tabs>
        <w:tab w:val="num" w:pos="1347"/>
      </w:tabs>
      <w:spacing w:after="160" w:line="240" w:lineRule="exact"/>
    </w:pPr>
    <w:rPr>
      <w:rFonts w:eastAsia="Calibri"/>
      <w:lang w:eastAsia="zh-CN"/>
    </w:rPr>
  </w:style>
  <w:style w:type="paragraph" w:customStyle="1" w:styleId="afff1">
    <w:name w:val="Знак Знак Знак Знак Знак Знак Знак Знак Знак Знак Знак Знак Знак"/>
    <w:basedOn w:val="a"/>
    <w:rsid w:val="005E536D"/>
    <w:pPr>
      <w:spacing w:after="160" w:line="240" w:lineRule="exact"/>
    </w:pPr>
    <w:rPr>
      <w:rFonts w:ascii="Verdana" w:hAnsi="Verdana"/>
      <w:sz w:val="24"/>
      <w:szCs w:val="24"/>
      <w:lang w:val="en-US" w:eastAsia="en-US"/>
    </w:rPr>
  </w:style>
  <w:style w:type="paragraph" w:customStyle="1" w:styleId="afff2">
    <w:name w:val="Комментарий"/>
    <w:basedOn w:val="a"/>
    <w:next w:val="a"/>
    <w:uiPriority w:val="99"/>
    <w:rsid w:val="005E536D"/>
    <w:pPr>
      <w:autoSpaceDE w:val="0"/>
      <w:autoSpaceDN w:val="0"/>
      <w:adjustRightInd w:val="0"/>
      <w:ind w:left="170"/>
      <w:jc w:val="both"/>
    </w:pPr>
    <w:rPr>
      <w:rFonts w:ascii="Arial" w:hAnsi="Arial" w:cs="Arial"/>
      <w:i/>
      <w:iCs/>
      <w:color w:val="800080"/>
      <w:sz w:val="24"/>
      <w:szCs w:val="24"/>
    </w:rPr>
  </w:style>
  <w:style w:type="character" w:customStyle="1" w:styleId="30">
    <w:name w:val="Заголовок 3 Знак"/>
    <w:link w:val="3"/>
    <w:rsid w:val="005E536D"/>
    <w:rPr>
      <w:sz w:val="28"/>
    </w:rPr>
  </w:style>
  <w:style w:type="paragraph" w:customStyle="1" w:styleId="afff3">
    <w:name w:val="Таблицы (моноширинный)"/>
    <w:basedOn w:val="a"/>
    <w:next w:val="a"/>
    <w:uiPriority w:val="99"/>
    <w:rsid w:val="005E536D"/>
    <w:pPr>
      <w:autoSpaceDE w:val="0"/>
      <w:autoSpaceDN w:val="0"/>
      <w:adjustRightInd w:val="0"/>
      <w:jc w:val="both"/>
    </w:pPr>
    <w:rPr>
      <w:rFonts w:ascii="Courier New" w:eastAsia="Calibri" w:hAnsi="Courier New" w:cs="Courier New"/>
      <w:sz w:val="24"/>
      <w:szCs w:val="24"/>
      <w:lang w:eastAsia="en-US"/>
    </w:rPr>
  </w:style>
  <w:style w:type="character" w:customStyle="1" w:styleId="FontStyle15">
    <w:name w:val="Font Style15"/>
    <w:rsid w:val="005E536D"/>
    <w:rPr>
      <w:rFonts w:ascii="Times New Roman" w:hAnsi="Times New Roman" w:cs="Times New Roman"/>
      <w:sz w:val="26"/>
      <w:szCs w:val="26"/>
    </w:rPr>
  </w:style>
  <w:style w:type="paragraph" w:customStyle="1" w:styleId="1d">
    <w:name w:val="Знак Знак Знак Знак Знак Знак Знак Знак Знак Знак Знак Знак Знак1"/>
    <w:basedOn w:val="a"/>
    <w:rsid w:val="005E536D"/>
    <w:pPr>
      <w:spacing w:after="160" w:line="240" w:lineRule="exact"/>
    </w:pPr>
    <w:rPr>
      <w:rFonts w:ascii="Verdana" w:hAnsi="Verdana"/>
      <w:sz w:val="24"/>
      <w:szCs w:val="24"/>
      <w:lang w:val="en-US" w:eastAsia="en-US"/>
    </w:rPr>
  </w:style>
  <w:style w:type="character" w:customStyle="1" w:styleId="33">
    <w:name w:val="Основной текст с отступом 3 Знак"/>
    <w:link w:val="32"/>
    <w:rsid w:val="00CE32C1"/>
    <w:rPr>
      <w:sz w:val="16"/>
      <w:szCs w:val="16"/>
    </w:rPr>
  </w:style>
  <w:style w:type="paragraph" w:customStyle="1" w:styleId="1e">
    <w:name w:val="Без интервала1"/>
    <w:uiPriority w:val="99"/>
    <w:qFormat/>
    <w:rsid w:val="0041119B"/>
    <w:rPr>
      <w:rFonts w:ascii="Calibri" w:eastAsia="Calibri" w:hAnsi="Calibri" w:cs="Calibri"/>
      <w:sz w:val="22"/>
      <w:szCs w:val="22"/>
      <w:lang w:eastAsia="en-US"/>
    </w:rPr>
  </w:style>
  <w:style w:type="paragraph" w:customStyle="1" w:styleId="1f">
    <w:name w:val="Абзац списка1"/>
    <w:basedOn w:val="a"/>
    <w:uiPriority w:val="99"/>
    <w:qFormat/>
    <w:rsid w:val="0041119B"/>
    <w:pPr>
      <w:ind w:left="720"/>
    </w:pPr>
  </w:style>
  <w:style w:type="character" w:customStyle="1" w:styleId="25">
    <w:name w:val="Основной текст 2 Знак"/>
    <w:link w:val="24"/>
    <w:rsid w:val="00B129A5"/>
  </w:style>
  <w:style w:type="paragraph" w:customStyle="1" w:styleId="Heading">
    <w:name w:val="Heading"/>
    <w:rsid w:val="00AB6F9D"/>
    <w:pPr>
      <w:suppressAutoHyphens/>
      <w:autoSpaceDE w:val="0"/>
    </w:pPr>
    <w:rPr>
      <w:rFonts w:ascii="Arial" w:hAnsi="Arial" w:cs="Arial"/>
      <w:b/>
      <w:bCs/>
      <w:sz w:val="22"/>
      <w:szCs w:val="22"/>
      <w:lang w:eastAsia="ar-SA"/>
    </w:rPr>
  </w:style>
  <w:style w:type="character" w:customStyle="1" w:styleId="21">
    <w:name w:val="Заголовок 2 Знак"/>
    <w:aliases w:val="H2 Знак"/>
    <w:link w:val="20"/>
    <w:rsid w:val="00DC48CB"/>
    <w:rPr>
      <w:sz w:val="28"/>
    </w:rPr>
  </w:style>
  <w:style w:type="character" w:customStyle="1" w:styleId="60">
    <w:name w:val="Заголовок 6 Знак"/>
    <w:link w:val="6"/>
    <w:rsid w:val="00DC48CB"/>
    <w:rPr>
      <w:b/>
      <w:bCs/>
      <w:sz w:val="22"/>
      <w:szCs w:val="22"/>
    </w:rPr>
  </w:style>
  <w:style w:type="character" w:customStyle="1" w:styleId="80">
    <w:name w:val="Заголовок 8 Знак"/>
    <w:link w:val="8"/>
    <w:rsid w:val="00DC48CB"/>
    <w:rPr>
      <w:b/>
      <w:sz w:val="24"/>
    </w:rPr>
  </w:style>
  <w:style w:type="paragraph" w:customStyle="1" w:styleId="af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48CB"/>
    <w:pPr>
      <w:spacing w:after="160" w:line="240" w:lineRule="exact"/>
    </w:pPr>
    <w:rPr>
      <w:rFonts w:eastAsia="Calibri"/>
      <w:lang w:eastAsia="zh-CN"/>
    </w:rPr>
  </w:style>
  <w:style w:type="paragraph" w:customStyle="1" w:styleId="1f0">
    <w:name w:val="Знак Знак Знак1 Знак Знак Знак Знак Знак Знак Знак Знак"/>
    <w:basedOn w:val="a"/>
    <w:rsid w:val="00DC48CB"/>
    <w:pPr>
      <w:spacing w:after="160" w:line="240" w:lineRule="exact"/>
    </w:pPr>
    <w:rPr>
      <w:rFonts w:eastAsia="Calibri"/>
      <w:lang w:eastAsia="zh-CN"/>
    </w:rPr>
  </w:style>
  <w:style w:type="paragraph" w:customStyle="1" w:styleId="1">
    <w:name w:val="Стиль1"/>
    <w:basedOn w:val="a"/>
    <w:rsid w:val="00DC48CB"/>
    <w:pPr>
      <w:keepNext/>
      <w:keepLines/>
      <w:widowControl w:val="0"/>
      <w:numPr>
        <w:numId w:val="2"/>
      </w:numPr>
      <w:suppressLineNumbers/>
      <w:suppressAutoHyphens/>
      <w:spacing w:after="60"/>
    </w:pPr>
    <w:rPr>
      <w:b/>
      <w:sz w:val="28"/>
      <w:szCs w:val="24"/>
    </w:rPr>
  </w:style>
  <w:style w:type="paragraph" w:customStyle="1" w:styleId="2">
    <w:name w:val="Стиль2"/>
    <w:basedOn w:val="2a"/>
    <w:rsid w:val="00DC48CB"/>
    <w:pPr>
      <w:keepNext/>
      <w:keepLines/>
      <w:widowControl w:val="0"/>
      <w:numPr>
        <w:ilvl w:val="1"/>
        <w:numId w:val="2"/>
      </w:numPr>
      <w:suppressLineNumbers/>
      <w:tabs>
        <w:tab w:val="clear" w:pos="1380"/>
        <w:tab w:val="num" w:pos="1080"/>
      </w:tabs>
      <w:suppressAutoHyphens/>
      <w:spacing w:after="60"/>
      <w:ind w:left="1080" w:hanging="360"/>
      <w:jc w:val="both"/>
    </w:pPr>
    <w:rPr>
      <w:b/>
      <w:sz w:val="24"/>
    </w:rPr>
  </w:style>
  <w:style w:type="paragraph" w:customStyle="1" w:styleId="afff5">
    <w:name w:val="Пункт"/>
    <w:basedOn w:val="a"/>
    <w:rsid w:val="00DC48CB"/>
    <w:pPr>
      <w:jc w:val="both"/>
    </w:pPr>
    <w:rPr>
      <w:sz w:val="24"/>
      <w:szCs w:val="28"/>
    </w:rPr>
  </w:style>
  <w:style w:type="paragraph" w:customStyle="1" w:styleId="afff6">
    <w:name w:val="Подпункт"/>
    <w:basedOn w:val="afff5"/>
    <w:rsid w:val="00DC48CB"/>
    <w:pPr>
      <w:tabs>
        <w:tab w:val="num" w:pos="1134"/>
      </w:tabs>
      <w:spacing w:line="360" w:lineRule="auto"/>
      <w:ind w:left="1134" w:hanging="1134"/>
    </w:pPr>
    <w:rPr>
      <w:snapToGrid w:val="0"/>
      <w:sz w:val="28"/>
      <w:szCs w:val="20"/>
    </w:rPr>
  </w:style>
  <w:style w:type="paragraph" w:customStyle="1" w:styleId="2b">
    <w:name w:val="Пункт2"/>
    <w:basedOn w:val="afff5"/>
    <w:rsid w:val="00DC48CB"/>
    <w:pPr>
      <w:keepNext/>
      <w:numPr>
        <w:ilvl w:val="2"/>
      </w:numPr>
      <w:tabs>
        <w:tab w:val="num" w:pos="1134"/>
      </w:tabs>
      <w:suppressAutoHyphens/>
      <w:spacing w:before="240" w:after="120"/>
      <w:ind w:left="1134" w:hanging="1134"/>
      <w:jc w:val="left"/>
      <w:outlineLvl w:val="2"/>
    </w:pPr>
    <w:rPr>
      <w:b/>
      <w:snapToGrid w:val="0"/>
      <w:sz w:val="28"/>
      <w:szCs w:val="20"/>
    </w:rPr>
  </w:style>
  <w:style w:type="paragraph" w:styleId="2a">
    <w:name w:val="List Number 2"/>
    <w:basedOn w:val="a"/>
    <w:rsid w:val="00DC48CB"/>
    <w:pPr>
      <w:tabs>
        <w:tab w:val="num" w:pos="1080"/>
      </w:tabs>
      <w:ind w:left="1080" w:hanging="360"/>
    </w:pPr>
  </w:style>
  <w:style w:type="paragraph" w:customStyle="1" w:styleId="310">
    <w:name w:val="Основной текст с отступом 31"/>
    <w:basedOn w:val="a"/>
    <w:rsid w:val="00DC48CB"/>
    <w:pPr>
      <w:ind w:firstLine="426"/>
      <w:jc w:val="both"/>
    </w:pPr>
    <w:rPr>
      <w:kern w:val="28"/>
      <w:sz w:val="24"/>
    </w:rPr>
  </w:style>
  <w:style w:type="paragraph" w:customStyle="1" w:styleId="1f1">
    <w:name w:val="Без интервала1"/>
    <w:rsid w:val="00DC48CB"/>
    <w:pPr>
      <w:jc w:val="right"/>
    </w:pPr>
    <w:rPr>
      <w:rFonts w:eastAsia="Calibri"/>
      <w:b/>
      <w:sz w:val="22"/>
      <w:szCs w:val="22"/>
      <w:lang w:eastAsia="en-US"/>
    </w:rPr>
  </w:style>
  <w:style w:type="paragraph" w:customStyle="1" w:styleId="ConsPlusTitle">
    <w:name w:val="ConsPlusTitle"/>
    <w:rsid w:val="00DC48CB"/>
    <w:pPr>
      <w:autoSpaceDE w:val="0"/>
      <w:autoSpaceDN w:val="0"/>
      <w:adjustRightInd w:val="0"/>
    </w:pPr>
    <w:rPr>
      <w:rFonts w:ascii="Arial" w:hAnsi="Arial" w:cs="Arial"/>
      <w:b/>
      <w:bCs/>
    </w:rPr>
  </w:style>
  <w:style w:type="character" w:customStyle="1" w:styleId="af6">
    <w:name w:val="Текст выноски Знак"/>
    <w:link w:val="af5"/>
    <w:uiPriority w:val="99"/>
    <w:rsid w:val="00DC48CB"/>
    <w:rPr>
      <w:rFonts w:ascii="Tahoma" w:hAnsi="Tahoma" w:cs="Tahoma"/>
      <w:sz w:val="16"/>
      <w:szCs w:val="16"/>
    </w:rPr>
  </w:style>
  <w:style w:type="character" w:customStyle="1" w:styleId="35">
    <w:name w:val="Основной текст 3 Знак"/>
    <w:link w:val="34"/>
    <w:rsid w:val="00DC48CB"/>
    <w:rPr>
      <w:sz w:val="16"/>
      <w:szCs w:val="16"/>
    </w:rPr>
  </w:style>
  <w:style w:type="paragraph" w:customStyle="1" w:styleId="1f2">
    <w:name w:val="Знак Знак1 Знак Знак Знак Знак Знак Знак Знак Знак Знак Знак Знак Знак Знак Знак Знак Знак Знак"/>
    <w:basedOn w:val="a"/>
    <w:rsid w:val="00DC48CB"/>
    <w:pPr>
      <w:tabs>
        <w:tab w:val="num" w:pos="1347"/>
      </w:tabs>
      <w:spacing w:after="160" w:line="240" w:lineRule="exact"/>
    </w:pPr>
    <w:rPr>
      <w:rFonts w:eastAsia="Calibri"/>
      <w:lang w:eastAsia="zh-CN"/>
    </w:rPr>
  </w:style>
  <w:style w:type="paragraph" w:styleId="afff7">
    <w:name w:val="footnote text"/>
    <w:basedOn w:val="a"/>
    <w:link w:val="afff8"/>
    <w:rsid w:val="00DC48CB"/>
    <w:rPr>
      <w:rFonts w:eastAsia="Calibri"/>
      <w:szCs w:val="24"/>
      <w:lang/>
    </w:rPr>
  </w:style>
  <w:style w:type="character" w:customStyle="1" w:styleId="afff8">
    <w:name w:val="Текст сноски Знак"/>
    <w:link w:val="afff7"/>
    <w:rsid w:val="00DC48CB"/>
    <w:rPr>
      <w:rFonts w:eastAsia="Calibri"/>
      <w:szCs w:val="24"/>
    </w:rPr>
  </w:style>
  <w:style w:type="paragraph" w:customStyle="1" w:styleId="1f3">
    <w:name w:val="Абзац списка1"/>
    <w:basedOn w:val="a"/>
    <w:rsid w:val="00DC48CB"/>
    <w:pPr>
      <w:suppressAutoHyphens/>
      <w:ind w:left="720"/>
      <w:contextualSpacing/>
    </w:pPr>
    <w:rPr>
      <w:sz w:val="24"/>
      <w:szCs w:val="24"/>
      <w:lang w:eastAsia="ar-SA"/>
    </w:rPr>
  </w:style>
  <w:style w:type="paragraph" w:customStyle="1" w:styleId="211">
    <w:name w:val="Основной текст 21"/>
    <w:basedOn w:val="a"/>
    <w:rsid w:val="00DC48CB"/>
    <w:pPr>
      <w:tabs>
        <w:tab w:val="left" w:pos="8789"/>
      </w:tabs>
      <w:ind w:right="-1"/>
      <w:jc w:val="both"/>
    </w:pPr>
    <w:rPr>
      <w:sz w:val="28"/>
    </w:rPr>
  </w:style>
  <w:style w:type="paragraph" w:customStyle="1" w:styleId="311">
    <w:name w:val="Основной текст 31"/>
    <w:basedOn w:val="a"/>
    <w:rsid w:val="00DC48CB"/>
    <w:pPr>
      <w:jc w:val="both"/>
    </w:pPr>
    <w:rPr>
      <w:kern w:val="28"/>
      <w:sz w:val="24"/>
    </w:rPr>
  </w:style>
  <w:style w:type="character" w:customStyle="1" w:styleId="apple-converted-space">
    <w:name w:val="apple-converted-space"/>
    <w:rsid w:val="00DC48CB"/>
  </w:style>
  <w:style w:type="character" w:customStyle="1" w:styleId="1f4">
    <w:name w:val="Знак Знак Знак1"/>
    <w:rsid w:val="00DC48CB"/>
    <w:rPr>
      <w:lang w:val="ru-RU" w:eastAsia="ru-RU" w:bidi="ar-SA"/>
    </w:rPr>
  </w:style>
  <w:style w:type="character" w:customStyle="1" w:styleId="2c">
    <w:name w:val="Название 2 Знак Знак"/>
    <w:rsid w:val="00DC48CB"/>
    <w:rPr>
      <w:sz w:val="24"/>
      <w:szCs w:val="24"/>
      <w:lang w:val="ru-RU" w:eastAsia="ru-RU" w:bidi="ar-SA"/>
    </w:rPr>
  </w:style>
  <w:style w:type="character" w:customStyle="1" w:styleId="H21">
    <w:name w:val="H2 Знак Знак1"/>
    <w:rsid w:val="00DC48CB"/>
    <w:rPr>
      <w:sz w:val="28"/>
      <w:lang w:val="ru-RU" w:eastAsia="ru-RU" w:bidi="ar-SA"/>
    </w:rPr>
  </w:style>
  <w:style w:type="paragraph" w:customStyle="1" w:styleId="1f5">
    <w:name w:val="Обычный1"/>
    <w:rsid w:val="00DC48CB"/>
    <w:pPr>
      <w:widowControl w:val="0"/>
      <w:ind w:left="800" w:right="1800"/>
    </w:pPr>
    <w:rPr>
      <w:snapToGrid w:val="0"/>
    </w:rPr>
  </w:style>
  <w:style w:type="paragraph" w:customStyle="1" w:styleId="xl25">
    <w:name w:val="xl25"/>
    <w:basedOn w:val="a"/>
    <w:rsid w:val="00DC48CB"/>
    <w:pPr>
      <w:shd w:val="clear" w:color="auto" w:fill="FFFFFF"/>
      <w:spacing w:before="100" w:beforeAutospacing="1" w:after="100" w:afterAutospacing="1"/>
      <w:textAlignment w:val="center"/>
    </w:pPr>
    <w:rPr>
      <w:rFonts w:ascii="MS Sans Serif" w:eastAsia="Arial Unicode MS" w:hAnsi="MS Sans Serif" w:cs="Arial Unicode MS"/>
      <w:sz w:val="24"/>
      <w:szCs w:val="24"/>
    </w:rPr>
  </w:style>
  <w:style w:type="paragraph" w:customStyle="1" w:styleId="xl27">
    <w:name w:val="xl27"/>
    <w:basedOn w:val="a"/>
    <w:rsid w:val="00DC48C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MS Sans Serif" w:eastAsia="Arial Unicode MS" w:hAnsi="MS Sans Serif" w:cs="Arial Unicode MS"/>
      <w:b/>
      <w:bCs/>
      <w:sz w:val="17"/>
      <w:szCs w:val="17"/>
    </w:rPr>
  </w:style>
  <w:style w:type="paragraph" w:customStyle="1" w:styleId="xl28">
    <w:name w:val="xl28"/>
    <w:basedOn w:val="a"/>
    <w:rsid w:val="00DC48CB"/>
    <w:pP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29">
    <w:name w:val="xl29"/>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0">
    <w:name w:val="xl30"/>
    <w:basedOn w:val="a"/>
    <w:rsid w:val="00DC48CB"/>
    <w:pPr>
      <w:pBdr>
        <w:top w:val="single" w:sz="4" w:space="0" w:color="auto"/>
        <w:left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1">
    <w:name w:val="xl31"/>
    <w:basedOn w:val="a"/>
    <w:rsid w:val="00DC48CB"/>
    <w:pPr>
      <w:pBdr>
        <w:left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2">
    <w:name w:val="xl32"/>
    <w:basedOn w:val="a"/>
    <w:rsid w:val="00DC48CB"/>
    <w:pPr>
      <w:spacing w:before="100" w:beforeAutospacing="1" w:after="100" w:afterAutospacing="1"/>
      <w:textAlignment w:val="top"/>
    </w:pPr>
    <w:rPr>
      <w:rFonts w:ascii="Arial Unicode MS" w:eastAsia="Arial Unicode MS" w:hAnsi="Arial Unicode MS" w:cs="Arial Unicode MS"/>
      <w:sz w:val="22"/>
      <w:szCs w:val="22"/>
    </w:rPr>
  </w:style>
  <w:style w:type="paragraph" w:customStyle="1" w:styleId="xl33">
    <w:name w:val="xl33"/>
    <w:basedOn w:val="a"/>
    <w:rsid w:val="00DC48CB"/>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MS Sans Serif" w:eastAsia="Arial Unicode MS" w:hAnsi="MS Sans Serif" w:cs="Arial Unicode MS"/>
      <w:b/>
      <w:bCs/>
      <w:sz w:val="17"/>
      <w:szCs w:val="17"/>
    </w:rPr>
  </w:style>
  <w:style w:type="paragraph" w:customStyle="1" w:styleId="xl34">
    <w:name w:val="xl34"/>
    <w:basedOn w:val="a"/>
    <w:rsid w:val="00DC48CB"/>
    <w:pPr>
      <w:pBdr>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5">
    <w:name w:val="xl35"/>
    <w:basedOn w:val="a"/>
    <w:rsid w:val="00DC48CB"/>
    <w:pPr>
      <w:pBdr>
        <w:left w:val="single" w:sz="4" w:space="0" w:color="auto"/>
        <w:bottom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36">
    <w:name w:val="xl36"/>
    <w:basedOn w:val="a"/>
    <w:rsid w:val="00DC48CB"/>
    <w:pPr>
      <w:pBdr>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37">
    <w:name w:val="xl37"/>
    <w:basedOn w:val="a"/>
    <w:rsid w:val="00DC48CB"/>
    <w:pPr>
      <w:pBdr>
        <w:left w:val="single" w:sz="4" w:space="0" w:color="auto"/>
        <w:bottom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38">
    <w:name w:val="xl38"/>
    <w:basedOn w:val="a"/>
    <w:rsid w:val="00DC48CB"/>
    <w:pP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39">
    <w:name w:val="xl39"/>
    <w:basedOn w:val="a"/>
    <w:rsid w:val="00DC48CB"/>
    <w:pP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40">
    <w:name w:val="xl40"/>
    <w:basedOn w:val="a"/>
    <w:rsid w:val="00DC48CB"/>
    <w:pP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1">
    <w:name w:val="xl41"/>
    <w:basedOn w:val="a"/>
    <w:rsid w:val="00DC48CB"/>
    <w:pP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2">
    <w:name w:val="xl42"/>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43">
    <w:name w:val="xl43"/>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44">
    <w:name w:val="xl44"/>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5">
    <w:name w:val="xl45"/>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6">
    <w:name w:val="xl46"/>
    <w:basedOn w:val="a"/>
    <w:rsid w:val="00DC48CB"/>
    <w:pPr>
      <w:pBdr>
        <w:top w:val="single" w:sz="4" w:space="0" w:color="auto"/>
        <w:left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47">
    <w:name w:val="xl47"/>
    <w:basedOn w:val="a"/>
    <w:rsid w:val="00DC48CB"/>
    <w:pPr>
      <w:pBdr>
        <w:top w:val="single" w:sz="4" w:space="0" w:color="auto"/>
        <w:bottom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48">
    <w:name w:val="xl48"/>
    <w:basedOn w:val="a"/>
    <w:rsid w:val="00DC48CB"/>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49">
    <w:name w:val="xl49"/>
    <w:basedOn w:val="a"/>
    <w:rsid w:val="00DC48CB"/>
    <w:pPr>
      <w:pBdr>
        <w:top w:val="single" w:sz="4" w:space="0" w:color="auto"/>
        <w:bottom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50">
    <w:name w:val="xl50"/>
    <w:basedOn w:val="a"/>
    <w:rsid w:val="00DC48CB"/>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51">
    <w:name w:val="xl51"/>
    <w:basedOn w:val="a"/>
    <w:rsid w:val="00DC48CB"/>
    <w:pPr>
      <w:pBdr>
        <w:top w:val="single" w:sz="4" w:space="0" w:color="auto"/>
        <w:bottom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52">
    <w:name w:val="xl52"/>
    <w:basedOn w:val="a"/>
    <w:rsid w:val="00DC48CB"/>
    <w:pPr>
      <w:pBdr>
        <w:left w:val="single" w:sz="4" w:space="0" w:color="auto"/>
        <w:bottom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53">
    <w:name w:val="xl53"/>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54">
    <w:name w:val="xl54"/>
    <w:basedOn w:val="a"/>
    <w:rsid w:val="00DC48CB"/>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55">
    <w:name w:val="xl55"/>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56">
    <w:name w:val="xl56"/>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57">
    <w:name w:val="xl57"/>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58">
    <w:name w:val="xl58"/>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59">
    <w:name w:val="xl59"/>
    <w:basedOn w:val="a"/>
    <w:rsid w:val="00DC48CB"/>
    <w:pPr>
      <w:pBdr>
        <w:left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60">
    <w:name w:val="xl60"/>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61">
    <w:name w:val="xl61"/>
    <w:basedOn w:val="a"/>
    <w:rsid w:val="00DC48CB"/>
    <w:pPr>
      <w:pBdr>
        <w:top w:val="single" w:sz="4" w:space="0" w:color="auto"/>
        <w:left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62">
    <w:name w:val="xl62"/>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63">
    <w:name w:val="xl63"/>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64">
    <w:name w:val="xl64"/>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65">
    <w:name w:val="xl65"/>
    <w:basedOn w:val="a"/>
    <w:rsid w:val="00DC48CB"/>
    <w:pPr>
      <w:pBdr>
        <w:top w:val="single" w:sz="4" w:space="0" w:color="auto"/>
        <w:left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66">
    <w:name w:val="xl66"/>
    <w:basedOn w:val="a"/>
    <w:rsid w:val="00DC48CB"/>
    <w:pPr>
      <w:pBdr>
        <w:top w:val="single" w:sz="4" w:space="0" w:color="auto"/>
        <w:left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67">
    <w:name w:val="xl67"/>
    <w:basedOn w:val="a"/>
    <w:rsid w:val="00DC48CB"/>
    <w:pPr>
      <w:pBdr>
        <w:lef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68">
    <w:name w:val="xl68"/>
    <w:basedOn w:val="a"/>
    <w:rsid w:val="00DC48CB"/>
    <w:pPr>
      <w:pBdr>
        <w:top w:val="single" w:sz="4" w:space="0" w:color="auto"/>
        <w:right w:val="single" w:sz="4" w:space="0" w:color="auto"/>
      </w:pBdr>
      <w:shd w:val="clear" w:color="auto" w:fill="FFCC00"/>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69">
    <w:name w:val="xl69"/>
    <w:basedOn w:val="a"/>
    <w:rsid w:val="00DC48CB"/>
    <w:pPr>
      <w:pBdr>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70">
    <w:name w:val="xl70"/>
    <w:basedOn w:val="a"/>
    <w:rsid w:val="00DC48CB"/>
    <w:pPr>
      <w:shd w:val="clear" w:color="auto" w:fill="FFFFFF"/>
      <w:spacing w:before="100" w:beforeAutospacing="1" w:after="100" w:afterAutospacing="1"/>
      <w:textAlignment w:val="top"/>
    </w:pPr>
    <w:rPr>
      <w:rFonts w:ascii="MS Sans Serif" w:eastAsia="Arial Unicode MS" w:hAnsi="MS Sans Serif" w:cs="Arial Unicode MS"/>
      <w:sz w:val="24"/>
      <w:szCs w:val="24"/>
    </w:rPr>
  </w:style>
  <w:style w:type="paragraph" w:customStyle="1" w:styleId="xl71">
    <w:name w:val="xl71"/>
    <w:basedOn w:val="a"/>
    <w:rsid w:val="00DC48CB"/>
    <w:pPr>
      <w:spacing w:before="100" w:beforeAutospacing="1" w:after="100" w:afterAutospacing="1"/>
      <w:textAlignment w:val="center"/>
    </w:pPr>
    <w:rPr>
      <w:rFonts w:ascii="MS Sans Serif" w:eastAsia="Arial Unicode MS" w:hAnsi="MS Sans Serif" w:cs="Arial Unicode MS"/>
      <w:b/>
      <w:bCs/>
      <w:sz w:val="17"/>
      <w:szCs w:val="17"/>
    </w:rPr>
  </w:style>
  <w:style w:type="paragraph" w:customStyle="1" w:styleId="xl72">
    <w:name w:val="xl72"/>
    <w:basedOn w:val="a"/>
    <w:rsid w:val="00DC48CB"/>
    <w:pPr>
      <w:shd w:val="clear" w:color="auto" w:fill="FFFFFF"/>
      <w:spacing w:before="100" w:beforeAutospacing="1" w:after="100" w:afterAutospacing="1"/>
      <w:textAlignment w:val="top"/>
    </w:pPr>
    <w:rPr>
      <w:rFonts w:ascii="MS Sans Serif" w:eastAsia="Arial Unicode MS" w:hAnsi="MS Sans Serif" w:cs="Arial Unicode MS"/>
      <w:sz w:val="22"/>
      <w:szCs w:val="22"/>
    </w:rPr>
  </w:style>
  <w:style w:type="paragraph" w:customStyle="1" w:styleId="1f6">
    <w:name w:val="1"/>
    <w:basedOn w:val="a"/>
    <w:rsid w:val="00DC48CB"/>
    <w:pPr>
      <w:spacing w:after="160" w:line="240" w:lineRule="exact"/>
    </w:pPr>
    <w:rPr>
      <w:rFonts w:eastAsia="Calibri"/>
      <w:lang w:eastAsia="zh-CN"/>
    </w:rPr>
  </w:style>
  <w:style w:type="paragraph" w:customStyle="1" w:styleId="WW-">
    <w:name w:val="WW-Цитата"/>
    <w:basedOn w:val="a"/>
    <w:rsid w:val="00DC48CB"/>
    <w:pPr>
      <w:suppressAutoHyphens/>
      <w:ind w:left="-851" w:right="-1050"/>
      <w:jc w:val="both"/>
    </w:pPr>
    <w:rPr>
      <w:sz w:val="24"/>
    </w:rPr>
  </w:style>
  <w:style w:type="paragraph" w:styleId="2d">
    <w:name w:val="List Bullet 2"/>
    <w:basedOn w:val="a"/>
    <w:autoRedefine/>
    <w:rsid w:val="00DC48CB"/>
    <w:pPr>
      <w:tabs>
        <w:tab w:val="num" w:pos="643"/>
      </w:tabs>
      <w:ind w:left="643" w:hanging="360"/>
    </w:pPr>
    <w:rPr>
      <w:sz w:val="24"/>
      <w:lang w:val="en-US"/>
    </w:rPr>
  </w:style>
  <w:style w:type="paragraph" w:customStyle="1" w:styleId="1f7">
    <w:name w:val="Знак Знак Знак Знак Знак1"/>
    <w:basedOn w:val="a"/>
    <w:rsid w:val="00DC48CB"/>
    <w:pPr>
      <w:tabs>
        <w:tab w:val="num" w:pos="567"/>
      </w:tabs>
      <w:spacing w:after="160" w:line="240" w:lineRule="exact"/>
      <w:ind w:hanging="567"/>
    </w:pPr>
    <w:rPr>
      <w:rFonts w:eastAsia="Calibri"/>
      <w:lang w:eastAsia="zh-CN"/>
    </w:rPr>
  </w:style>
  <w:style w:type="paragraph" w:styleId="3a">
    <w:name w:val="List Bullet 3"/>
    <w:basedOn w:val="a"/>
    <w:autoRedefine/>
    <w:rsid w:val="00DC48CB"/>
    <w:rPr>
      <w:sz w:val="24"/>
      <w:lang w:val="en-US"/>
    </w:rPr>
  </w:style>
  <w:style w:type="paragraph" w:customStyle="1" w:styleId="afff9">
    <w:name w:val="Знак Знак Знак Знак Знак"/>
    <w:basedOn w:val="a"/>
    <w:rsid w:val="00DC48CB"/>
    <w:pPr>
      <w:tabs>
        <w:tab w:val="num" w:pos="567"/>
      </w:tabs>
      <w:spacing w:after="160" w:line="240" w:lineRule="exact"/>
      <w:ind w:hanging="567"/>
    </w:pPr>
    <w:rPr>
      <w:lang w:eastAsia="zh-CN"/>
    </w:rPr>
  </w:style>
  <w:style w:type="paragraph" w:customStyle="1" w:styleId="1f8">
    <w:name w:val="Знак1 Знак Знак Знак Знак Знак Знак Знак Знак Знак Знак Знак Знак"/>
    <w:basedOn w:val="a"/>
    <w:rsid w:val="00DC48CB"/>
    <w:pPr>
      <w:spacing w:after="160" w:line="240" w:lineRule="exact"/>
    </w:pPr>
    <w:rPr>
      <w:rFonts w:eastAsia="Calibri"/>
      <w:lang w:eastAsia="zh-CN"/>
    </w:rPr>
  </w:style>
  <w:style w:type="paragraph" w:customStyle="1" w:styleId="212">
    <w:name w:val="Основной текст с отступом 21"/>
    <w:basedOn w:val="a"/>
    <w:rsid w:val="00DC48CB"/>
    <w:pPr>
      <w:ind w:firstLine="720"/>
      <w:jc w:val="both"/>
    </w:pPr>
    <w:rPr>
      <w:sz w:val="28"/>
    </w:rPr>
  </w:style>
  <w:style w:type="paragraph" w:customStyle="1" w:styleId="2e">
    <w:name w:val="Знак Знак Знак Знак Знак2 Знак"/>
    <w:basedOn w:val="a"/>
    <w:rsid w:val="00DC48CB"/>
    <w:pPr>
      <w:tabs>
        <w:tab w:val="num" w:pos="1347"/>
      </w:tabs>
      <w:spacing w:after="160" w:line="240" w:lineRule="exact"/>
    </w:pPr>
    <w:rPr>
      <w:rFonts w:eastAsia="Calibri"/>
      <w:lang w:eastAsia="zh-CN"/>
    </w:rPr>
  </w:style>
  <w:style w:type="paragraph" w:customStyle="1" w:styleId="afffa">
    <w:name w:val="Знак Знак Знак Знак Знак Знак Знак Знак Знак"/>
    <w:basedOn w:val="a"/>
    <w:rsid w:val="00DC48CB"/>
    <w:pPr>
      <w:spacing w:after="160" w:line="240" w:lineRule="exact"/>
    </w:pPr>
    <w:rPr>
      <w:rFonts w:eastAsia="Calibri"/>
      <w:lang w:eastAsia="zh-CN"/>
    </w:rPr>
  </w:style>
  <w:style w:type="paragraph" w:customStyle="1" w:styleId="2f">
    <w:name w:val="Знак Знак Знак Знак Знак2"/>
    <w:basedOn w:val="a"/>
    <w:rsid w:val="00DC48CB"/>
    <w:pPr>
      <w:tabs>
        <w:tab w:val="num" w:pos="1347"/>
      </w:tabs>
      <w:spacing w:after="160" w:line="240" w:lineRule="exact"/>
    </w:pPr>
    <w:rPr>
      <w:rFonts w:eastAsia="Calibri"/>
      <w:lang w:eastAsia="zh-CN"/>
    </w:rPr>
  </w:style>
  <w:style w:type="paragraph" w:customStyle="1" w:styleId="1f9">
    <w:name w:val="Знак Знак1 Знак Знак Знак Знак Знак Знак Знак Знак Знак Знак Знак Знак Знак Знак"/>
    <w:basedOn w:val="a"/>
    <w:rsid w:val="00DC48CB"/>
    <w:pPr>
      <w:spacing w:after="160" w:line="240" w:lineRule="exact"/>
    </w:pPr>
    <w:rPr>
      <w:rFonts w:eastAsia="Calibri"/>
      <w:lang w:eastAsia="zh-CN"/>
    </w:rPr>
  </w:style>
  <w:style w:type="paragraph" w:customStyle="1" w:styleId="110">
    <w:name w:val="Обычный + 11 пт"/>
    <w:aliases w:val="По ширине"/>
    <w:basedOn w:val="a"/>
    <w:rsid w:val="00DC48CB"/>
    <w:pPr>
      <w:shd w:val="clear" w:color="auto" w:fill="FFFFFF"/>
      <w:spacing w:line="274" w:lineRule="exact"/>
      <w:jc w:val="both"/>
    </w:pPr>
    <w:rPr>
      <w:sz w:val="22"/>
      <w:szCs w:val="22"/>
    </w:rPr>
  </w:style>
  <w:style w:type="character" w:customStyle="1" w:styleId="61">
    <w:name w:val="Знак Знак6"/>
    <w:rsid w:val="00DC48CB"/>
    <w:rPr>
      <w:sz w:val="28"/>
      <w:lang w:val="ru-RU" w:eastAsia="ru-RU" w:bidi="ar-SA"/>
    </w:rPr>
  </w:style>
  <w:style w:type="character" w:customStyle="1" w:styleId="H2">
    <w:name w:val="H2 Знак Знак"/>
    <w:rsid w:val="00DC48CB"/>
    <w:rPr>
      <w:sz w:val="28"/>
      <w:lang w:val="ru-RU" w:eastAsia="ru-RU" w:bidi="ar-SA"/>
    </w:rPr>
  </w:style>
  <w:style w:type="paragraph" w:customStyle="1" w:styleId="2f0">
    <w:name w:val="Без интервала2"/>
    <w:rsid w:val="00DC48CB"/>
    <w:pPr>
      <w:jc w:val="right"/>
    </w:pPr>
    <w:rPr>
      <w:rFonts w:eastAsia="Calibri"/>
      <w:b/>
      <w:sz w:val="22"/>
      <w:szCs w:val="22"/>
      <w:lang w:eastAsia="en-US"/>
    </w:rPr>
  </w:style>
  <w:style w:type="character" w:customStyle="1" w:styleId="textspanview">
    <w:name w:val="textspanview"/>
    <w:rsid w:val="00DC48CB"/>
  </w:style>
  <w:style w:type="character" w:customStyle="1" w:styleId="iceouttxt1">
    <w:name w:val="iceouttxt1"/>
    <w:rsid w:val="00DC48CB"/>
    <w:rPr>
      <w:rFonts w:ascii="Arial" w:hAnsi="Arial" w:cs="Arial" w:hint="default"/>
      <w:color w:val="666666"/>
      <w:sz w:val="17"/>
      <w:szCs w:val="17"/>
    </w:rPr>
  </w:style>
  <w:style w:type="paragraph" w:customStyle="1" w:styleId="afffb">
    <w:name w:val="Стиль"/>
    <w:rsid w:val="00DC48CB"/>
    <w:pPr>
      <w:widowControl w:val="0"/>
      <w:autoSpaceDE w:val="0"/>
      <w:autoSpaceDN w:val="0"/>
      <w:adjustRightInd w:val="0"/>
    </w:pPr>
    <w:rPr>
      <w:sz w:val="24"/>
      <w:szCs w:val="24"/>
    </w:rPr>
  </w:style>
  <w:style w:type="paragraph" w:customStyle="1" w:styleId="afffc">
    <w:name w:val="Таблица"/>
    <w:basedOn w:val="a"/>
    <w:rsid w:val="00CF1CC1"/>
    <w:rPr>
      <w:rFonts w:ascii="Arial" w:hAnsi="Arial"/>
      <w:sz w:val="18"/>
    </w:rPr>
  </w:style>
  <w:style w:type="paragraph" w:customStyle="1" w:styleId="afffd">
    <w:name w:val="Текстовка"/>
    <w:basedOn w:val="afffc"/>
    <w:rsid w:val="00CF1CC1"/>
    <w:pPr>
      <w:ind w:firstLine="567"/>
      <w:jc w:val="both"/>
    </w:pPr>
  </w:style>
  <w:style w:type="paragraph" w:customStyle="1" w:styleId="afffe">
    <w:name w:val="Новый подстрочник"/>
    <w:basedOn w:val="afffc"/>
    <w:autoRedefine/>
    <w:rsid w:val="00CF1CC1"/>
    <w:pPr>
      <w:jc w:val="center"/>
    </w:pPr>
    <w:rPr>
      <w:sz w:val="16"/>
    </w:rPr>
  </w:style>
  <w:style w:type="paragraph" w:customStyle="1" w:styleId="2f1">
    <w:name w:val="Обычный2"/>
    <w:rsid w:val="00CF1CC1"/>
    <w:pPr>
      <w:widowControl w:val="0"/>
      <w:ind w:firstLine="567"/>
      <w:jc w:val="both"/>
    </w:pPr>
    <w:rPr>
      <w:rFonts w:ascii="Arial" w:hAnsi="Arial"/>
      <w:snapToGrid w:val="0"/>
    </w:rPr>
  </w:style>
  <w:style w:type="numbering" w:customStyle="1" w:styleId="1fa">
    <w:name w:val="Нет списка1"/>
    <w:next w:val="a2"/>
    <w:semiHidden/>
    <w:rsid w:val="001F7E01"/>
  </w:style>
  <w:style w:type="paragraph" w:styleId="affff">
    <w:name w:val="TOC Heading"/>
    <w:basedOn w:val="10"/>
    <w:next w:val="a"/>
    <w:uiPriority w:val="39"/>
    <w:semiHidden/>
    <w:unhideWhenUsed/>
    <w:qFormat/>
    <w:rsid w:val="001F7E01"/>
    <w:pPr>
      <w:keepLines/>
      <w:spacing w:before="480" w:after="0" w:line="276" w:lineRule="auto"/>
      <w:outlineLvl w:val="9"/>
    </w:pPr>
    <w:rPr>
      <w:rFonts w:ascii="Cambria" w:hAnsi="Cambria"/>
      <w:color w:val="365F91"/>
      <w:kern w:val="0"/>
      <w:sz w:val="28"/>
      <w:szCs w:val="28"/>
      <w:lang w:val="ru-RU" w:eastAsia="ru-RU"/>
    </w:rPr>
  </w:style>
  <w:style w:type="paragraph" w:styleId="2f2">
    <w:name w:val="toc 2"/>
    <w:basedOn w:val="a"/>
    <w:next w:val="a"/>
    <w:autoRedefine/>
    <w:uiPriority w:val="39"/>
    <w:qFormat/>
    <w:rsid w:val="001F7E01"/>
    <w:pPr>
      <w:ind w:left="200"/>
    </w:pPr>
  </w:style>
  <w:style w:type="paragraph" w:styleId="3b">
    <w:name w:val="toc 3"/>
    <w:basedOn w:val="a"/>
    <w:next w:val="a"/>
    <w:autoRedefine/>
    <w:uiPriority w:val="39"/>
    <w:qFormat/>
    <w:rsid w:val="001F7E01"/>
    <w:pPr>
      <w:ind w:left="400"/>
    </w:pPr>
  </w:style>
  <w:style w:type="paragraph" w:styleId="62">
    <w:name w:val="toc 6"/>
    <w:basedOn w:val="a"/>
    <w:next w:val="a"/>
    <w:autoRedefine/>
    <w:uiPriority w:val="39"/>
    <w:rsid w:val="001F7E01"/>
    <w:pPr>
      <w:ind w:left="1000"/>
    </w:pPr>
  </w:style>
  <w:style w:type="paragraph" w:styleId="41">
    <w:name w:val="toc 4"/>
    <w:basedOn w:val="a"/>
    <w:next w:val="a"/>
    <w:autoRedefine/>
    <w:uiPriority w:val="39"/>
    <w:rsid w:val="001F7E01"/>
    <w:pPr>
      <w:ind w:left="600"/>
    </w:pPr>
  </w:style>
  <w:style w:type="paragraph" w:styleId="51">
    <w:name w:val="toc 5"/>
    <w:basedOn w:val="a"/>
    <w:next w:val="a"/>
    <w:autoRedefine/>
    <w:uiPriority w:val="39"/>
    <w:rsid w:val="001F7E01"/>
    <w:pPr>
      <w:ind w:left="800"/>
    </w:pPr>
  </w:style>
  <w:style w:type="character" w:customStyle="1" w:styleId="H22">
    <w:name w:val="H2 Знак Знак2"/>
    <w:rsid w:val="00F65488"/>
    <w:rPr>
      <w:sz w:val="28"/>
    </w:rPr>
  </w:style>
  <w:style w:type="character" w:customStyle="1" w:styleId="160">
    <w:name w:val="Знак Знак16"/>
    <w:rsid w:val="00F65488"/>
    <w:rPr>
      <w:rFonts w:ascii="Arial" w:hAnsi="Arial" w:cs="Arial"/>
      <w:b/>
      <w:bCs/>
      <w:kern w:val="32"/>
      <w:sz w:val="32"/>
      <w:szCs w:val="32"/>
    </w:rPr>
  </w:style>
  <w:style w:type="character" w:customStyle="1" w:styleId="150">
    <w:name w:val="Знак Знак15"/>
    <w:semiHidden/>
    <w:rsid w:val="00F65488"/>
    <w:rPr>
      <w:rFonts w:ascii="Calibri" w:eastAsia="Times New Roman" w:hAnsi="Calibri" w:cs="Times New Roman"/>
      <w:b/>
      <w:bCs/>
      <w:sz w:val="28"/>
      <w:szCs w:val="28"/>
    </w:rPr>
  </w:style>
  <w:style w:type="character" w:customStyle="1" w:styleId="140">
    <w:name w:val="Знак Знак14"/>
    <w:semiHidden/>
    <w:rsid w:val="00F65488"/>
    <w:rPr>
      <w:rFonts w:ascii="Calibri" w:eastAsia="Times New Roman" w:hAnsi="Calibri" w:cs="Times New Roman"/>
      <w:b/>
      <w:bCs/>
      <w:sz w:val="22"/>
      <w:szCs w:val="22"/>
    </w:rPr>
  </w:style>
  <w:style w:type="character" w:customStyle="1" w:styleId="120">
    <w:name w:val="Знак Знак12"/>
    <w:semiHidden/>
    <w:rsid w:val="00F65488"/>
    <w:rPr>
      <w:rFonts w:ascii="Calibri" w:eastAsia="Times New Roman" w:hAnsi="Calibri" w:cs="Times New Roman"/>
      <w:i/>
      <w:iCs/>
      <w:sz w:val="24"/>
      <w:szCs w:val="24"/>
    </w:rPr>
  </w:style>
  <w:style w:type="character" w:customStyle="1" w:styleId="100">
    <w:name w:val="Знак Знак10"/>
    <w:locked/>
    <w:rsid w:val="00F65488"/>
  </w:style>
  <w:style w:type="character" w:customStyle="1" w:styleId="91">
    <w:name w:val="Знак Знак9"/>
    <w:locked/>
    <w:rsid w:val="00F65488"/>
    <w:rPr>
      <w:sz w:val="16"/>
      <w:szCs w:val="16"/>
    </w:rPr>
  </w:style>
  <w:style w:type="character" w:customStyle="1" w:styleId="81">
    <w:name w:val="Знак Знак8"/>
    <w:locked/>
    <w:rsid w:val="00F65488"/>
    <w:rPr>
      <w:b/>
      <w:sz w:val="28"/>
    </w:rPr>
  </w:style>
  <w:style w:type="character" w:customStyle="1" w:styleId="52">
    <w:name w:val="Знак Знак5"/>
    <w:rsid w:val="00F65488"/>
  </w:style>
  <w:style w:type="character" w:customStyle="1" w:styleId="213">
    <w:name w:val="Название 2 Знак Знак1"/>
    <w:rsid w:val="00F65488"/>
  </w:style>
  <w:style w:type="character" w:customStyle="1" w:styleId="71">
    <w:name w:val="Знак Знак7"/>
    <w:rsid w:val="00F65488"/>
  </w:style>
  <w:style w:type="character" w:customStyle="1" w:styleId="42">
    <w:name w:val="Знак Знак4"/>
    <w:rsid w:val="00F65488"/>
    <w:rPr>
      <w:rFonts w:ascii="Tahoma" w:hAnsi="Tahoma" w:cs="Tahoma"/>
      <w:sz w:val="16"/>
      <w:szCs w:val="16"/>
    </w:rPr>
  </w:style>
  <w:style w:type="character" w:customStyle="1" w:styleId="130">
    <w:name w:val="Знак Знак13"/>
    <w:rsid w:val="00F65488"/>
    <w:rPr>
      <w:sz w:val="24"/>
    </w:rPr>
  </w:style>
  <w:style w:type="character" w:customStyle="1" w:styleId="111">
    <w:name w:val="Знак Знак11"/>
    <w:rsid w:val="00F65488"/>
    <w:rPr>
      <w:b/>
      <w:sz w:val="24"/>
    </w:rPr>
  </w:style>
  <w:style w:type="character" w:customStyle="1" w:styleId="3c">
    <w:name w:val="Знак Знак3"/>
    <w:rsid w:val="00F65488"/>
    <w:rPr>
      <w:sz w:val="16"/>
      <w:szCs w:val="16"/>
    </w:rPr>
  </w:style>
  <w:style w:type="character" w:customStyle="1" w:styleId="2f3">
    <w:name w:val="Знак Знак2"/>
    <w:rsid w:val="00F65488"/>
    <w:rPr>
      <w:rFonts w:eastAsia="Calibri"/>
      <w:szCs w:val="24"/>
    </w:rPr>
  </w:style>
  <w:style w:type="character" w:customStyle="1" w:styleId="1fb">
    <w:name w:val="Знак Знак1"/>
    <w:rsid w:val="00F65488"/>
    <w:rPr>
      <w:b/>
      <w:bCs/>
      <w:sz w:val="22"/>
      <w:shd w:val="clear" w:color="auto" w:fill="FFFFFF"/>
    </w:rPr>
  </w:style>
  <w:style w:type="paragraph" w:customStyle="1" w:styleId="xl73">
    <w:name w:val="xl73"/>
    <w:basedOn w:val="a"/>
    <w:rsid w:val="00F65488"/>
    <w:pPr>
      <w:spacing w:before="100" w:beforeAutospacing="1" w:after="100" w:afterAutospacing="1"/>
      <w:jc w:val="center"/>
      <w:textAlignment w:val="top"/>
    </w:pPr>
    <w:rPr>
      <w:rFonts w:eastAsia="Arial Unicode MS"/>
      <w:sz w:val="12"/>
      <w:szCs w:val="12"/>
    </w:rPr>
  </w:style>
  <w:style w:type="paragraph" w:customStyle="1" w:styleId="xl74">
    <w:name w:val="xl74"/>
    <w:basedOn w:val="a"/>
    <w:rsid w:val="00F6548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 w:val="18"/>
      <w:szCs w:val="18"/>
    </w:rPr>
  </w:style>
  <w:style w:type="paragraph" w:customStyle="1" w:styleId="xl75">
    <w:name w:val="xl75"/>
    <w:basedOn w:val="a"/>
    <w:rsid w:val="00F6548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76">
    <w:name w:val="xl76"/>
    <w:basedOn w:val="a"/>
    <w:rsid w:val="00F654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77">
    <w:name w:val="xl77"/>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8">
    <w:name w:val="xl78"/>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79">
    <w:name w:val="xl79"/>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81">
    <w:name w:val="xl81"/>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2">
    <w:name w:val="xl82"/>
    <w:basedOn w:val="a"/>
    <w:rsid w:val="001509CD"/>
    <w:pPr>
      <w:pBdr>
        <w:top w:val="single" w:sz="4" w:space="0" w:color="auto"/>
        <w:left w:val="single" w:sz="4" w:space="31" w:color="auto"/>
        <w:bottom w:val="single" w:sz="4" w:space="0" w:color="auto"/>
        <w:right w:val="single" w:sz="4" w:space="0" w:color="auto"/>
      </w:pBdr>
      <w:spacing w:before="100" w:beforeAutospacing="1" w:after="100" w:afterAutospacing="1"/>
      <w:ind w:firstLineChars="1500" w:firstLine="1500"/>
      <w:textAlignment w:val="center"/>
    </w:pPr>
    <w:rPr>
      <w:sz w:val="24"/>
      <w:szCs w:val="24"/>
    </w:rPr>
  </w:style>
  <w:style w:type="paragraph" w:customStyle="1" w:styleId="xl83">
    <w:name w:val="xl83"/>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84">
    <w:name w:val="xl84"/>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7">
    <w:name w:val="xl87"/>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8">
    <w:name w:val="xl88"/>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9">
    <w:name w:val="xl89"/>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
    <w:rsid w:val="001509CD"/>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2">
    <w:name w:val="xl92"/>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3">
    <w:name w:val="xl93"/>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
    <w:rsid w:val="001509CD"/>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5">
    <w:name w:val="xl95"/>
    <w:basedOn w:val="a"/>
    <w:rsid w:val="001509CD"/>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
    <w:rsid w:val="001509CD"/>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s>
</file>

<file path=word/webSettings.xml><?xml version="1.0" encoding="utf-8"?>
<w:webSettings xmlns:r="http://schemas.openxmlformats.org/officeDocument/2006/relationships" xmlns:w="http://schemas.openxmlformats.org/wordprocessingml/2006/main">
  <w:divs>
    <w:div w:id="82650210">
      <w:bodyDiv w:val="1"/>
      <w:marLeft w:val="0"/>
      <w:marRight w:val="0"/>
      <w:marTop w:val="0"/>
      <w:marBottom w:val="0"/>
      <w:divBdr>
        <w:top w:val="none" w:sz="0" w:space="0" w:color="auto"/>
        <w:left w:val="none" w:sz="0" w:space="0" w:color="auto"/>
        <w:bottom w:val="none" w:sz="0" w:space="0" w:color="auto"/>
        <w:right w:val="none" w:sz="0" w:space="0" w:color="auto"/>
      </w:divBdr>
    </w:div>
    <w:div w:id="274599357">
      <w:bodyDiv w:val="1"/>
      <w:marLeft w:val="0"/>
      <w:marRight w:val="0"/>
      <w:marTop w:val="0"/>
      <w:marBottom w:val="0"/>
      <w:divBdr>
        <w:top w:val="none" w:sz="0" w:space="0" w:color="auto"/>
        <w:left w:val="none" w:sz="0" w:space="0" w:color="auto"/>
        <w:bottom w:val="none" w:sz="0" w:space="0" w:color="auto"/>
        <w:right w:val="none" w:sz="0" w:space="0" w:color="auto"/>
      </w:divBdr>
    </w:div>
    <w:div w:id="276185300">
      <w:bodyDiv w:val="1"/>
      <w:marLeft w:val="0"/>
      <w:marRight w:val="0"/>
      <w:marTop w:val="0"/>
      <w:marBottom w:val="0"/>
      <w:divBdr>
        <w:top w:val="none" w:sz="0" w:space="0" w:color="auto"/>
        <w:left w:val="none" w:sz="0" w:space="0" w:color="auto"/>
        <w:bottom w:val="none" w:sz="0" w:space="0" w:color="auto"/>
        <w:right w:val="none" w:sz="0" w:space="0" w:color="auto"/>
      </w:divBdr>
    </w:div>
    <w:div w:id="287588348">
      <w:bodyDiv w:val="1"/>
      <w:marLeft w:val="0"/>
      <w:marRight w:val="0"/>
      <w:marTop w:val="0"/>
      <w:marBottom w:val="0"/>
      <w:divBdr>
        <w:top w:val="none" w:sz="0" w:space="0" w:color="auto"/>
        <w:left w:val="none" w:sz="0" w:space="0" w:color="auto"/>
        <w:bottom w:val="none" w:sz="0" w:space="0" w:color="auto"/>
        <w:right w:val="none" w:sz="0" w:space="0" w:color="auto"/>
      </w:divBdr>
    </w:div>
    <w:div w:id="304089862">
      <w:bodyDiv w:val="1"/>
      <w:marLeft w:val="0"/>
      <w:marRight w:val="0"/>
      <w:marTop w:val="0"/>
      <w:marBottom w:val="0"/>
      <w:divBdr>
        <w:top w:val="none" w:sz="0" w:space="0" w:color="auto"/>
        <w:left w:val="none" w:sz="0" w:space="0" w:color="auto"/>
        <w:bottom w:val="none" w:sz="0" w:space="0" w:color="auto"/>
        <w:right w:val="none" w:sz="0" w:space="0" w:color="auto"/>
      </w:divBdr>
    </w:div>
    <w:div w:id="450898363">
      <w:bodyDiv w:val="1"/>
      <w:marLeft w:val="0"/>
      <w:marRight w:val="0"/>
      <w:marTop w:val="0"/>
      <w:marBottom w:val="0"/>
      <w:divBdr>
        <w:top w:val="none" w:sz="0" w:space="0" w:color="auto"/>
        <w:left w:val="none" w:sz="0" w:space="0" w:color="auto"/>
        <w:bottom w:val="none" w:sz="0" w:space="0" w:color="auto"/>
        <w:right w:val="none" w:sz="0" w:space="0" w:color="auto"/>
      </w:divBdr>
    </w:div>
    <w:div w:id="636489572">
      <w:bodyDiv w:val="1"/>
      <w:marLeft w:val="0"/>
      <w:marRight w:val="0"/>
      <w:marTop w:val="0"/>
      <w:marBottom w:val="0"/>
      <w:divBdr>
        <w:top w:val="none" w:sz="0" w:space="0" w:color="auto"/>
        <w:left w:val="none" w:sz="0" w:space="0" w:color="auto"/>
        <w:bottom w:val="none" w:sz="0" w:space="0" w:color="auto"/>
        <w:right w:val="none" w:sz="0" w:space="0" w:color="auto"/>
      </w:divBdr>
    </w:div>
    <w:div w:id="658310511">
      <w:bodyDiv w:val="1"/>
      <w:marLeft w:val="0"/>
      <w:marRight w:val="0"/>
      <w:marTop w:val="0"/>
      <w:marBottom w:val="0"/>
      <w:divBdr>
        <w:top w:val="none" w:sz="0" w:space="0" w:color="auto"/>
        <w:left w:val="none" w:sz="0" w:space="0" w:color="auto"/>
        <w:bottom w:val="none" w:sz="0" w:space="0" w:color="auto"/>
        <w:right w:val="none" w:sz="0" w:space="0" w:color="auto"/>
      </w:divBdr>
    </w:div>
    <w:div w:id="698163516">
      <w:bodyDiv w:val="1"/>
      <w:marLeft w:val="0"/>
      <w:marRight w:val="0"/>
      <w:marTop w:val="0"/>
      <w:marBottom w:val="0"/>
      <w:divBdr>
        <w:top w:val="none" w:sz="0" w:space="0" w:color="auto"/>
        <w:left w:val="none" w:sz="0" w:space="0" w:color="auto"/>
        <w:bottom w:val="none" w:sz="0" w:space="0" w:color="auto"/>
        <w:right w:val="none" w:sz="0" w:space="0" w:color="auto"/>
      </w:divBdr>
    </w:div>
    <w:div w:id="873348343">
      <w:bodyDiv w:val="1"/>
      <w:marLeft w:val="0"/>
      <w:marRight w:val="0"/>
      <w:marTop w:val="0"/>
      <w:marBottom w:val="0"/>
      <w:divBdr>
        <w:top w:val="none" w:sz="0" w:space="0" w:color="auto"/>
        <w:left w:val="none" w:sz="0" w:space="0" w:color="auto"/>
        <w:bottom w:val="none" w:sz="0" w:space="0" w:color="auto"/>
        <w:right w:val="none" w:sz="0" w:space="0" w:color="auto"/>
      </w:divBdr>
    </w:div>
    <w:div w:id="896362335">
      <w:bodyDiv w:val="1"/>
      <w:marLeft w:val="0"/>
      <w:marRight w:val="0"/>
      <w:marTop w:val="0"/>
      <w:marBottom w:val="0"/>
      <w:divBdr>
        <w:top w:val="none" w:sz="0" w:space="0" w:color="auto"/>
        <w:left w:val="none" w:sz="0" w:space="0" w:color="auto"/>
        <w:bottom w:val="none" w:sz="0" w:space="0" w:color="auto"/>
        <w:right w:val="none" w:sz="0" w:space="0" w:color="auto"/>
      </w:divBdr>
    </w:div>
    <w:div w:id="1012025341">
      <w:bodyDiv w:val="1"/>
      <w:marLeft w:val="0"/>
      <w:marRight w:val="0"/>
      <w:marTop w:val="0"/>
      <w:marBottom w:val="0"/>
      <w:divBdr>
        <w:top w:val="none" w:sz="0" w:space="0" w:color="auto"/>
        <w:left w:val="none" w:sz="0" w:space="0" w:color="auto"/>
        <w:bottom w:val="none" w:sz="0" w:space="0" w:color="auto"/>
        <w:right w:val="none" w:sz="0" w:space="0" w:color="auto"/>
      </w:divBdr>
    </w:div>
    <w:div w:id="1051348921">
      <w:bodyDiv w:val="1"/>
      <w:marLeft w:val="0"/>
      <w:marRight w:val="0"/>
      <w:marTop w:val="0"/>
      <w:marBottom w:val="0"/>
      <w:divBdr>
        <w:top w:val="none" w:sz="0" w:space="0" w:color="auto"/>
        <w:left w:val="none" w:sz="0" w:space="0" w:color="auto"/>
        <w:bottom w:val="none" w:sz="0" w:space="0" w:color="auto"/>
        <w:right w:val="none" w:sz="0" w:space="0" w:color="auto"/>
      </w:divBdr>
    </w:div>
    <w:div w:id="1100493387">
      <w:bodyDiv w:val="1"/>
      <w:marLeft w:val="0"/>
      <w:marRight w:val="0"/>
      <w:marTop w:val="0"/>
      <w:marBottom w:val="0"/>
      <w:divBdr>
        <w:top w:val="none" w:sz="0" w:space="0" w:color="auto"/>
        <w:left w:val="none" w:sz="0" w:space="0" w:color="auto"/>
        <w:bottom w:val="none" w:sz="0" w:space="0" w:color="auto"/>
        <w:right w:val="none" w:sz="0" w:space="0" w:color="auto"/>
      </w:divBdr>
    </w:div>
    <w:div w:id="1102916262">
      <w:bodyDiv w:val="1"/>
      <w:marLeft w:val="0"/>
      <w:marRight w:val="0"/>
      <w:marTop w:val="0"/>
      <w:marBottom w:val="0"/>
      <w:divBdr>
        <w:top w:val="none" w:sz="0" w:space="0" w:color="auto"/>
        <w:left w:val="none" w:sz="0" w:space="0" w:color="auto"/>
        <w:bottom w:val="none" w:sz="0" w:space="0" w:color="auto"/>
        <w:right w:val="none" w:sz="0" w:space="0" w:color="auto"/>
      </w:divBdr>
    </w:div>
    <w:div w:id="1180125089">
      <w:bodyDiv w:val="1"/>
      <w:marLeft w:val="0"/>
      <w:marRight w:val="0"/>
      <w:marTop w:val="0"/>
      <w:marBottom w:val="0"/>
      <w:divBdr>
        <w:top w:val="none" w:sz="0" w:space="0" w:color="auto"/>
        <w:left w:val="none" w:sz="0" w:space="0" w:color="auto"/>
        <w:bottom w:val="none" w:sz="0" w:space="0" w:color="auto"/>
        <w:right w:val="none" w:sz="0" w:space="0" w:color="auto"/>
      </w:divBdr>
    </w:div>
    <w:div w:id="1252079160">
      <w:bodyDiv w:val="1"/>
      <w:marLeft w:val="0"/>
      <w:marRight w:val="0"/>
      <w:marTop w:val="0"/>
      <w:marBottom w:val="0"/>
      <w:divBdr>
        <w:top w:val="none" w:sz="0" w:space="0" w:color="auto"/>
        <w:left w:val="none" w:sz="0" w:space="0" w:color="auto"/>
        <w:bottom w:val="none" w:sz="0" w:space="0" w:color="auto"/>
        <w:right w:val="none" w:sz="0" w:space="0" w:color="auto"/>
      </w:divBdr>
    </w:div>
    <w:div w:id="1277835384">
      <w:bodyDiv w:val="1"/>
      <w:marLeft w:val="0"/>
      <w:marRight w:val="0"/>
      <w:marTop w:val="0"/>
      <w:marBottom w:val="0"/>
      <w:divBdr>
        <w:top w:val="none" w:sz="0" w:space="0" w:color="auto"/>
        <w:left w:val="none" w:sz="0" w:space="0" w:color="auto"/>
        <w:bottom w:val="none" w:sz="0" w:space="0" w:color="auto"/>
        <w:right w:val="none" w:sz="0" w:space="0" w:color="auto"/>
      </w:divBdr>
    </w:div>
    <w:div w:id="1323192982">
      <w:bodyDiv w:val="1"/>
      <w:marLeft w:val="0"/>
      <w:marRight w:val="0"/>
      <w:marTop w:val="0"/>
      <w:marBottom w:val="0"/>
      <w:divBdr>
        <w:top w:val="none" w:sz="0" w:space="0" w:color="auto"/>
        <w:left w:val="none" w:sz="0" w:space="0" w:color="auto"/>
        <w:bottom w:val="none" w:sz="0" w:space="0" w:color="auto"/>
        <w:right w:val="none" w:sz="0" w:space="0" w:color="auto"/>
      </w:divBdr>
    </w:div>
    <w:div w:id="1357580320">
      <w:bodyDiv w:val="1"/>
      <w:marLeft w:val="0"/>
      <w:marRight w:val="0"/>
      <w:marTop w:val="0"/>
      <w:marBottom w:val="0"/>
      <w:divBdr>
        <w:top w:val="none" w:sz="0" w:space="0" w:color="auto"/>
        <w:left w:val="none" w:sz="0" w:space="0" w:color="auto"/>
        <w:bottom w:val="none" w:sz="0" w:space="0" w:color="auto"/>
        <w:right w:val="none" w:sz="0" w:space="0" w:color="auto"/>
      </w:divBdr>
    </w:div>
    <w:div w:id="1519737500">
      <w:bodyDiv w:val="1"/>
      <w:marLeft w:val="0"/>
      <w:marRight w:val="0"/>
      <w:marTop w:val="0"/>
      <w:marBottom w:val="0"/>
      <w:divBdr>
        <w:top w:val="none" w:sz="0" w:space="0" w:color="auto"/>
        <w:left w:val="none" w:sz="0" w:space="0" w:color="auto"/>
        <w:bottom w:val="none" w:sz="0" w:space="0" w:color="auto"/>
        <w:right w:val="none" w:sz="0" w:space="0" w:color="auto"/>
      </w:divBdr>
    </w:div>
    <w:div w:id="1521774566">
      <w:bodyDiv w:val="1"/>
      <w:marLeft w:val="0"/>
      <w:marRight w:val="0"/>
      <w:marTop w:val="0"/>
      <w:marBottom w:val="0"/>
      <w:divBdr>
        <w:top w:val="none" w:sz="0" w:space="0" w:color="auto"/>
        <w:left w:val="none" w:sz="0" w:space="0" w:color="auto"/>
        <w:bottom w:val="none" w:sz="0" w:space="0" w:color="auto"/>
        <w:right w:val="none" w:sz="0" w:space="0" w:color="auto"/>
      </w:divBdr>
    </w:div>
    <w:div w:id="1575432422">
      <w:bodyDiv w:val="1"/>
      <w:marLeft w:val="0"/>
      <w:marRight w:val="0"/>
      <w:marTop w:val="0"/>
      <w:marBottom w:val="0"/>
      <w:divBdr>
        <w:top w:val="none" w:sz="0" w:space="0" w:color="auto"/>
        <w:left w:val="none" w:sz="0" w:space="0" w:color="auto"/>
        <w:bottom w:val="none" w:sz="0" w:space="0" w:color="auto"/>
        <w:right w:val="none" w:sz="0" w:space="0" w:color="auto"/>
      </w:divBdr>
    </w:div>
    <w:div w:id="1577662531">
      <w:bodyDiv w:val="1"/>
      <w:marLeft w:val="0"/>
      <w:marRight w:val="0"/>
      <w:marTop w:val="0"/>
      <w:marBottom w:val="0"/>
      <w:divBdr>
        <w:top w:val="none" w:sz="0" w:space="0" w:color="auto"/>
        <w:left w:val="none" w:sz="0" w:space="0" w:color="auto"/>
        <w:bottom w:val="none" w:sz="0" w:space="0" w:color="auto"/>
        <w:right w:val="none" w:sz="0" w:space="0" w:color="auto"/>
      </w:divBdr>
    </w:div>
    <w:div w:id="1602688391">
      <w:bodyDiv w:val="1"/>
      <w:marLeft w:val="0"/>
      <w:marRight w:val="0"/>
      <w:marTop w:val="0"/>
      <w:marBottom w:val="0"/>
      <w:divBdr>
        <w:top w:val="none" w:sz="0" w:space="0" w:color="auto"/>
        <w:left w:val="none" w:sz="0" w:space="0" w:color="auto"/>
        <w:bottom w:val="none" w:sz="0" w:space="0" w:color="auto"/>
        <w:right w:val="none" w:sz="0" w:space="0" w:color="auto"/>
      </w:divBdr>
    </w:div>
    <w:div w:id="1620330624">
      <w:bodyDiv w:val="1"/>
      <w:marLeft w:val="0"/>
      <w:marRight w:val="0"/>
      <w:marTop w:val="0"/>
      <w:marBottom w:val="0"/>
      <w:divBdr>
        <w:top w:val="none" w:sz="0" w:space="0" w:color="auto"/>
        <w:left w:val="none" w:sz="0" w:space="0" w:color="auto"/>
        <w:bottom w:val="none" w:sz="0" w:space="0" w:color="auto"/>
        <w:right w:val="none" w:sz="0" w:space="0" w:color="auto"/>
      </w:divBdr>
    </w:div>
    <w:div w:id="1657370682">
      <w:bodyDiv w:val="1"/>
      <w:marLeft w:val="0"/>
      <w:marRight w:val="0"/>
      <w:marTop w:val="0"/>
      <w:marBottom w:val="0"/>
      <w:divBdr>
        <w:top w:val="none" w:sz="0" w:space="0" w:color="auto"/>
        <w:left w:val="none" w:sz="0" w:space="0" w:color="auto"/>
        <w:bottom w:val="none" w:sz="0" w:space="0" w:color="auto"/>
        <w:right w:val="none" w:sz="0" w:space="0" w:color="auto"/>
      </w:divBdr>
    </w:div>
    <w:div w:id="1688754205">
      <w:bodyDiv w:val="1"/>
      <w:marLeft w:val="0"/>
      <w:marRight w:val="0"/>
      <w:marTop w:val="0"/>
      <w:marBottom w:val="0"/>
      <w:divBdr>
        <w:top w:val="none" w:sz="0" w:space="0" w:color="auto"/>
        <w:left w:val="none" w:sz="0" w:space="0" w:color="auto"/>
        <w:bottom w:val="none" w:sz="0" w:space="0" w:color="auto"/>
        <w:right w:val="none" w:sz="0" w:space="0" w:color="auto"/>
      </w:divBdr>
    </w:div>
    <w:div w:id="1708293744">
      <w:bodyDiv w:val="1"/>
      <w:marLeft w:val="0"/>
      <w:marRight w:val="0"/>
      <w:marTop w:val="0"/>
      <w:marBottom w:val="0"/>
      <w:divBdr>
        <w:top w:val="none" w:sz="0" w:space="0" w:color="auto"/>
        <w:left w:val="none" w:sz="0" w:space="0" w:color="auto"/>
        <w:bottom w:val="none" w:sz="0" w:space="0" w:color="auto"/>
        <w:right w:val="none" w:sz="0" w:space="0" w:color="auto"/>
      </w:divBdr>
    </w:div>
    <w:div w:id="1715958290">
      <w:bodyDiv w:val="1"/>
      <w:marLeft w:val="0"/>
      <w:marRight w:val="0"/>
      <w:marTop w:val="0"/>
      <w:marBottom w:val="0"/>
      <w:divBdr>
        <w:top w:val="none" w:sz="0" w:space="0" w:color="auto"/>
        <w:left w:val="none" w:sz="0" w:space="0" w:color="auto"/>
        <w:bottom w:val="none" w:sz="0" w:space="0" w:color="auto"/>
        <w:right w:val="none" w:sz="0" w:space="0" w:color="auto"/>
      </w:divBdr>
    </w:div>
    <w:div w:id="1725566930">
      <w:bodyDiv w:val="1"/>
      <w:marLeft w:val="0"/>
      <w:marRight w:val="0"/>
      <w:marTop w:val="0"/>
      <w:marBottom w:val="0"/>
      <w:divBdr>
        <w:top w:val="none" w:sz="0" w:space="0" w:color="auto"/>
        <w:left w:val="none" w:sz="0" w:space="0" w:color="auto"/>
        <w:bottom w:val="none" w:sz="0" w:space="0" w:color="auto"/>
        <w:right w:val="none" w:sz="0" w:space="0" w:color="auto"/>
      </w:divBdr>
    </w:div>
    <w:div w:id="1767654243">
      <w:bodyDiv w:val="1"/>
      <w:marLeft w:val="0"/>
      <w:marRight w:val="0"/>
      <w:marTop w:val="0"/>
      <w:marBottom w:val="0"/>
      <w:divBdr>
        <w:top w:val="none" w:sz="0" w:space="0" w:color="auto"/>
        <w:left w:val="none" w:sz="0" w:space="0" w:color="auto"/>
        <w:bottom w:val="none" w:sz="0" w:space="0" w:color="auto"/>
        <w:right w:val="none" w:sz="0" w:space="0" w:color="auto"/>
      </w:divBdr>
    </w:div>
    <w:div w:id="1778522596">
      <w:bodyDiv w:val="1"/>
      <w:marLeft w:val="0"/>
      <w:marRight w:val="0"/>
      <w:marTop w:val="0"/>
      <w:marBottom w:val="0"/>
      <w:divBdr>
        <w:top w:val="none" w:sz="0" w:space="0" w:color="auto"/>
        <w:left w:val="none" w:sz="0" w:space="0" w:color="auto"/>
        <w:bottom w:val="none" w:sz="0" w:space="0" w:color="auto"/>
        <w:right w:val="none" w:sz="0" w:space="0" w:color="auto"/>
      </w:divBdr>
    </w:div>
    <w:div w:id="1795903066">
      <w:bodyDiv w:val="1"/>
      <w:marLeft w:val="0"/>
      <w:marRight w:val="0"/>
      <w:marTop w:val="0"/>
      <w:marBottom w:val="0"/>
      <w:divBdr>
        <w:top w:val="none" w:sz="0" w:space="0" w:color="auto"/>
        <w:left w:val="none" w:sz="0" w:space="0" w:color="auto"/>
        <w:bottom w:val="none" w:sz="0" w:space="0" w:color="auto"/>
        <w:right w:val="none" w:sz="0" w:space="0" w:color="auto"/>
      </w:divBdr>
    </w:div>
    <w:div w:id="1852252693">
      <w:bodyDiv w:val="1"/>
      <w:marLeft w:val="0"/>
      <w:marRight w:val="0"/>
      <w:marTop w:val="0"/>
      <w:marBottom w:val="0"/>
      <w:divBdr>
        <w:top w:val="none" w:sz="0" w:space="0" w:color="auto"/>
        <w:left w:val="none" w:sz="0" w:space="0" w:color="auto"/>
        <w:bottom w:val="none" w:sz="0" w:space="0" w:color="auto"/>
        <w:right w:val="none" w:sz="0" w:space="0" w:color="auto"/>
      </w:divBdr>
    </w:div>
    <w:div w:id="1872759300">
      <w:bodyDiv w:val="1"/>
      <w:marLeft w:val="0"/>
      <w:marRight w:val="0"/>
      <w:marTop w:val="0"/>
      <w:marBottom w:val="0"/>
      <w:divBdr>
        <w:top w:val="none" w:sz="0" w:space="0" w:color="auto"/>
        <w:left w:val="none" w:sz="0" w:space="0" w:color="auto"/>
        <w:bottom w:val="none" w:sz="0" w:space="0" w:color="auto"/>
        <w:right w:val="none" w:sz="0" w:space="0" w:color="auto"/>
      </w:divBdr>
    </w:div>
    <w:div w:id="1887254265">
      <w:bodyDiv w:val="1"/>
      <w:marLeft w:val="0"/>
      <w:marRight w:val="0"/>
      <w:marTop w:val="0"/>
      <w:marBottom w:val="0"/>
      <w:divBdr>
        <w:top w:val="none" w:sz="0" w:space="0" w:color="auto"/>
        <w:left w:val="none" w:sz="0" w:space="0" w:color="auto"/>
        <w:bottom w:val="none" w:sz="0" w:space="0" w:color="auto"/>
        <w:right w:val="none" w:sz="0" w:space="0" w:color="auto"/>
      </w:divBdr>
    </w:div>
    <w:div w:id="1945114289">
      <w:bodyDiv w:val="1"/>
      <w:marLeft w:val="0"/>
      <w:marRight w:val="0"/>
      <w:marTop w:val="0"/>
      <w:marBottom w:val="0"/>
      <w:divBdr>
        <w:top w:val="none" w:sz="0" w:space="0" w:color="auto"/>
        <w:left w:val="none" w:sz="0" w:space="0" w:color="auto"/>
        <w:bottom w:val="none" w:sz="0" w:space="0" w:color="auto"/>
        <w:right w:val="none" w:sz="0" w:space="0" w:color="auto"/>
      </w:divBdr>
    </w:div>
    <w:div w:id="1945653511">
      <w:bodyDiv w:val="1"/>
      <w:marLeft w:val="0"/>
      <w:marRight w:val="0"/>
      <w:marTop w:val="0"/>
      <w:marBottom w:val="0"/>
      <w:divBdr>
        <w:top w:val="none" w:sz="0" w:space="0" w:color="auto"/>
        <w:left w:val="none" w:sz="0" w:space="0" w:color="auto"/>
        <w:bottom w:val="none" w:sz="0" w:space="0" w:color="auto"/>
        <w:right w:val="none" w:sz="0" w:space="0" w:color="auto"/>
      </w:divBdr>
    </w:div>
    <w:div w:id="1987274895">
      <w:bodyDiv w:val="1"/>
      <w:marLeft w:val="0"/>
      <w:marRight w:val="0"/>
      <w:marTop w:val="0"/>
      <w:marBottom w:val="0"/>
      <w:divBdr>
        <w:top w:val="none" w:sz="0" w:space="0" w:color="auto"/>
        <w:left w:val="none" w:sz="0" w:space="0" w:color="auto"/>
        <w:bottom w:val="none" w:sz="0" w:space="0" w:color="auto"/>
        <w:right w:val="none" w:sz="0" w:space="0" w:color="auto"/>
      </w:divBdr>
    </w:div>
    <w:div w:id="2017802530">
      <w:bodyDiv w:val="1"/>
      <w:marLeft w:val="0"/>
      <w:marRight w:val="0"/>
      <w:marTop w:val="0"/>
      <w:marBottom w:val="0"/>
      <w:divBdr>
        <w:top w:val="none" w:sz="0" w:space="0" w:color="auto"/>
        <w:left w:val="none" w:sz="0" w:space="0" w:color="auto"/>
        <w:bottom w:val="none" w:sz="0" w:space="0" w:color="auto"/>
        <w:right w:val="none" w:sz="0" w:space="0" w:color="auto"/>
      </w:divBdr>
    </w:div>
    <w:div w:id="21166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4EF0D-726C-4A82-8045-54A276270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139</Words>
  <Characters>797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Документация об открытом аукционе в электронной форме на право заключения государственного контракта на выполнение комплекса работ по благоустройству и озеленению территории на объекте строительства «На поставку противоопухолевых средств для граждан Росс</vt:lpstr>
    </vt:vector>
  </TitlesOfParts>
  <Company/>
  <LinksUpToDate>false</LinksUpToDate>
  <CharactersWithSpaces>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открытом аукционе в электронной форме на право заключения государственного контракта на выполнение комплекса работ по благоустройству и озеленению территории на объекте строительства «На поставку противоопухолевых средств для граждан Росс</dc:title>
  <dc:subject/>
  <dc:creator>Бебякина О.В.</dc:creator>
  <cp:keywords/>
  <cp:lastModifiedBy>s.drozdova</cp:lastModifiedBy>
  <cp:revision>20</cp:revision>
  <cp:lastPrinted>2014-12-05T06:22:00Z</cp:lastPrinted>
  <dcterms:created xsi:type="dcterms:W3CDTF">2014-12-04T10:37:00Z</dcterms:created>
  <dcterms:modified xsi:type="dcterms:W3CDTF">2015-03-24T10:41:00Z</dcterms:modified>
</cp:coreProperties>
</file>