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B81" w:rsidRPr="00C12DD2" w:rsidRDefault="00A13B81" w:rsidP="00A13B81">
      <w:pPr>
        <w:autoSpaceDE w:val="0"/>
        <w:autoSpaceDN w:val="0"/>
        <w:adjustRightInd w:val="0"/>
        <w:ind w:left="4678"/>
        <w:rPr>
          <w:sz w:val="24"/>
          <w:szCs w:val="28"/>
        </w:rPr>
      </w:pPr>
      <w:r w:rsidRPr="00C12DD2">
        <w:rPr>
          <w:sz w:val="24"/>
          <w:szCs w:val="28"/>
        </w:rPr>
        <w:t>Приложение №</w:t>
      </w:r>
      <w:r>
        <w:rPr>
          <w:sz w:val="24"/>
          <w:szCs w:val="28"/>
        </w:rPr>
        <w:t>7</w:t>
      </w:r>
    </w:p>
    <w:p w:rsidR="00A13B81" w:rsidRPr="00C12DD2" w:rsidRDefault="00A13B81" w:rsidP="00A13B81">
      <w:pPr>
        <w:autoSpaceDE w:val="0"/>
        <w:autoSpaceDN w:val="0"/>
        <w:adjustRightInd w:val="0"/>
        <w:ind w:left="4678"/>
        <w:rPr>
          <w:sz w:val="24"/>
          <w:szCs w:val="28"/>
        </w:rPr>
      </w:pPr>
      <w:r w:rsidRPr="00C12DD2">
        <w:rPr>
          <w:sz w:val="24"/>
          <w:szCs w:val="28"/>
        </w:rPr>
        <w:t xml:space="preserve">к Приказу ГКУ РК </w:t>
      </w:r>
      <w:r>
        <w:rPr>
          <w:sz w:val="24"/>
          <w:szCs w:val="28"/>
        </w:rPr>
        <w:t>«</w:t>
      </w:r>
      <w:r w:rsidRPr="00C12DD2">
        <w:rPr>
          <w:sz w:val="24"/>
          <w:szCs w:val="28"/>
        </w:rPr>
        <w:t xml:space="preserve">УправтодорКоми» </w:t>
      </w:r>
    </w:p>
    <w:p w:rsidR="00A13B81" w:rsidRPr="00C12DD2" w:rsidRDefault="00A13B81" w:rsidP="00A13B81">
      <w:pPr>
        <w:autoSpaceDE w:val="0"/>
        <w:autoSpaceDN w:val="0"/>
        <w:adjustRightInd w:val="0"/>
        <w:ind w:left="4678"/>
        <w:rPr>
          <w:sz w:val="24"/>
          <w:szCs w:val="28"/>
        </w:rPr>
      </w:pPr>
      <w:r w:rsidRPr="00C12DD2">
        <w:rPr>
          <w:sz w:val="24"/>
          <w:szCs w:val="28"/>
        </w:rPr>
        <w:t>от «</w:t>
      </w:r>
      <w:r>
        <w:rPr>
          <w:sz w:val="24"/>
          <w:szCs w:val="28"/>
        </w:rPr>
        <w:t>26</w:t>
      </w:r>
      <w:r w:rsidRPr="00C12DD2">
        <w:rPr>
          <w:sz w:val="24"/>
          <w:szCs w:val="28"/>
        </w:rPr>
        <w:t>»</w:t>
      </w:r>
      <w:r>
        <w:rPr>
          <w:sz w:val="24"/>
          <w:szCs w:val="28"/>
        </w:rPr>
        <w:t xml:space="preserve"> марта </w:t>
      </w:r>
      <w:r w:rsidRPr="00C12DD2">
        <w:rPr>
          <w:sz w:val="24"/>
          <w:szCs w:val="28"/>
        </w:rPr>
        <w:t>2015 г</w:t>
      </w:r>
      <w:r>
        <w:rPr>
          <w:sz w:val="24"/>
          <w:szCs w:val="28"/>
        </w:rPr>
        <w:t>ода</w:t>
      </w:r>
      <w:r w:rsidRPr="00C12DD2">
        <w:rPr>
          <w:sz w:val="24"/>
          <w:szCs w:val="28"/>
        </w:rPr>
        <w:t xml:space="preserve">  №</w:t>
      </w:r>
      <w:r>
        <w:rPr>
          <w:sz w:val="24"/>
          <w:szCs w:val="28"/>
        </w:rPr>
        <w:t>146-о/д</w:t>
      </w:r>
    </w:p>
    <w:p w:rsidR="00A13B81" w:rsidRDefault="00A13B81" w:rsidP="00A13B81">
      <w:pPr>
        <w:autoSpaceDE w:val="0"/>
        <w:autoSpaceDN w:val="0"/>
        <w:adjustRightInd w:val="0"/>
        <w:ind w:left="4678"/>
        <w:rPr>
          <w:sz w:val="28"/>
          <w:szCs w:val="28"/>
        </w:rPr>
      </w:pPr>
    </w:p>
    <w:p w:rsidR="00C53DD8" w:rsidRPr="00C12DD2" w:rsidRDefault="00A13B81" w:rsidP="00C53DD8">
      <w:pPr>
        <w:autoSpaceDE w:val="0"/>
        <w:autoSpaceDN w:val="0"/>
        <w:adjustRightInd w:val="0"/>
        <w:ind w:left="4678"/>
        <w:rPr>
          <w:sz w:val="22"/>
          <w:szCs w:val="22"/>
        </w:rPr>
      </w:pPr>
      <w:r>
        <w:rPr>
          <w:sz w:val="28"/>
          <w:szCs w:val="28"/>
        </w:rPr>
        <w:t xml:space="preserve"> </w:t>
      </w:r>
      <w:r w:rsidR="00C53DD8" w:rsidRPr="00C12DD2">
        <w:rPr>
          <w:sz w:val="22"/>
          <w:szCs w:val="22"/>
        </w:rPr>
        <w:t>Приложение № ___</w:t>
      </w:r>
    </w:p>
    <w:p w:rsidR="00C53DD8" w:rsidRDefault="00C53DD8" w:rsidP="00C53DD8">
      <w:pPr>
        <w:autoSpaceDE w:val="0"/>
        <w:autoSpaceDN w:val="0"/>
        <w:adjustRightInd w:val="0"/>
        <w:ind w:left="4678"/>
        <w:rPr>
          <w:sz w:val="24"/>
        </w:rPr>
      </w:pPr>
      <w:r w:rsidRPr="00C12DD2">
        <w:rPr>
          <w:sz w:val="22"/>
          <w:szCs w:val="22"/>
        </w:rPr>
        <w:t xml:space="preserve"> </w:t>
      </w:r>
      <w:r>
        <w:rPr>
          <w:sz w:val="24"/>
        </w:rPr>
        <w:t xml:space="preserve">к Акту о соответствии параметров, </w:t>
      </w:r>
    </w:p>
    <w:p w:rsidR="00C53DD8" w:rsidRDefault="00C53DD8" w:rsidP="00C53DD8">
      <w:pPr>
        <w:autoSpaceDE w:val="0"/>
        <w:autoSpaceDN w:val="0"/>
        <w:adjustRightInd w:val="0"/>
        <w:ind w:left="4678"/>
        <w:rPr>
          <w:sz w:val="28"/>
        </w:rPr>
      </w:pPr>
      <w:r>
        <w:rPr>
          <w:sz w:val="24"/>
        </w:rPr>
        <w:t xml:space="preserve">законченного______________________ </w:t>
      </w:r>
    </w:p>
    <w:p w:rsidR="00C53DD8" w:rsidRDefault="00C53DD8" w:rsidP="00C53DD8">
      <w:pPr>
        <w:autoSpaceDE w:val="0"/>
        <w:autoSpaceDN w:val="0"/>
        <w:adjustRightInd w:val="0"/>
        <w:ind w:left="4678"/>
        <w:rPr>
          <w:i/>
        </w:rPr>
      </w:pPr>
      <w:r>
        <w:rPr>
          <w:i/>
          <w:sz w:val="16"/>
        </w:rPr>
        <w:t xml:space="preserve">                             (строительством, реконструкцией, капитал</w:t>
      </w:r>
      <w:r>
        <w:rPr>
          <w:i/>
          <w:sz w:val="16"/>
        </w:rPr>
        <w:t>ь</w:t>
      </w:r>
      <w:r>
        <w:rPr>
          <w:i/>
          <w:sz w:val="16"/>
        </w:rPr>
        <w:t xml:space="preserve">ным ремонтом, ремонтом) </w:t>
      </w:r>
    </w:p>
    <w:p w:rsidR="00C53DD8" w:rsidRDefault="00C53DD8" w:rsidP="00C53DD8">
      <w:pPr>
        <w:autoSpaceDE w:val="0"/>
        <w:autoSpaceDN w:val="0"/>
        <w:adjustRightInd w:val="0"/>
        <w:ind w:left="4678"/>
        <w:rPr>
          <w:sz w:val="24"/>
        </w:rPr>
      </w:pPr>
      <w:r>
        <w:rPr>
          <w:sz w:val="24"/>
        </w:rPr>
        <w:t>объекта проектной документации</w:t>
      </w:r>
    </w:p>
    <w:p w:rsidR="00C53DD8" w:rsidRDefault="00C53DD8" w:rsidP="00C53DD8">
      <w:pPr>
        <w:autoSpaceDE w:val="0"/>
        <w:autoSpaceDN w:val="0"/>
        <w:adjustRightInd w:val="0"/>
        <w:ind w:left="4678"/>
        <w:rPr>
          <w:sz w:val="24"/>
        </w:rPr>
      </w:pPr>
      <w:r>
        <w:rPr>
          <w:sz w:val="24"/>
        </w:rPr>
        <w:t xml:space="preserve">  «___»________20___г.</w:t>
      </w:r>
    </w:p>
    <w:p w:rsidR="00777AAB" w:rsidRPr="002C2682" w:rsidRDefault="00777AAB" w:rsidP="00C53DD8">
      <w:pPr>
        <w:autoSpaceDE w:val="0"/>
        <w:autoSpaceDN w:val="0"/>
        <w:adjustRightInd w:val="0"/>
        <w:ind w:left="4678"/>
        <w:rPr>
          <w:sz w:val="22"/>
          <w:szCs w:val="22"/>
        </w:rPr>
      </w:pPr>
      <w:r w:rsidRPr="002C2682">
        <w:rPr>
          <w:sz w:val="22"/>
          <w:szCs w:val="22"/>
        </w:rPr>
        <w:t>.</w:t>
      </w:r>
    </w:p>
    <w:p w:rsidR="004770EC" w:rsidRPr="005B1DA3" w:rsidRDefault="004770EC" w:rsidP="004770EC">
      <w:pPr>
        <w:autoSpaceDE w:val="0"/>
        <w:autoSpaceDN w:val="0"/>
        <w:adjustRightInd w:val="0"/>
        <w:jc w:val="center"/>
        <w:rPr>
          <w:sz w:val="28"/>
          <w:szCs w:val="28"/>
        </w:rPr>
      </w:pPr>
    </w:p>
    <w:p w:rsidR="004770EC" w:rsidRPr="005B1DA3" w:rsidRDefault="004770EC" w:rsidP="004770EC">
      <w:pPr>
        <w:autoSpaceDE w:val="0"/>
        <w:autoSpaceDN w:val="0"/>
        <w:adjustRightInd w:val="0"/>
        <w:jc w:val="center"/>
        <w:rPr>
          <w:b/>
          <w:sz w:val="28"/>
          <w:szCs w:val="28"/>
        </w:rPr>
      </w:pPr>
    </w:p>
    <w:p w:rsidR="004770EC" w:rsidRPr="005B1DA3" w:rsidRDefault="004770EC" w:rsidP="004770EC">
      <w:pPr>
        <w:tabs>
          <w:tab w:val="left" w:pos="3544"/>
        </w:tabs>
        <w:autoSpaceDE w:val="0"/>
        <w:autoSpaceDN w:val="0"/>
        <w:adjustRightInd w:val="0"/>
        <w:jc w:val="center"/>
        <w:outlineLvl w:val="1"/>
        <w:rPr>
          <w:b/>
          <w:sz w:val="28"/>
          <w:szCs w:val="28"/>
        </w:rPr>
      </w:pPr>
      <w:r w:rsidRPr="005B1DA3">
        <w:rPr>
          <w:b/>
          <w:sz w:val="28"/>
          <w:szCs w:val="28"/>
        </w:rPr>
        <w:t xml:space="preserve">Сводная ведомость барьерных ограждений, установленных на </w:t>
      </w:r>
      <w:r w:rsidR="00CF6071" w:rsidRPr="005B1DA3">
        <w:rPr>
          <w:b/>
          <w:sz w:val="28"/>
          <w:szCs w:val="28"/>
        </w:rPr>
        <w:t>объект</w:t>
      </w:r>
      <w:r w:rsidR="00756621">
        <w:rPr>
          <w:b/>
          <w:sz w:val="28"/>
          <w:szCs w:val="28"/>
        </w:rPr>
        <w:t>е</w:t>
      </w:r>
      <w:r w:rsidR="00CF6071" w:rsidRPr="005B1DA3">
        <w:rPr>
          <w:b/>
          <w:sz w:val="28"/>
          <w:szCs w:val="28"/>
        </w:rPr>
        <w:t>:</w:t>
      </w:r>
      <w:r w:rsidRPr="005B1DA3">
        <w:rPr>
          <w:b/>
          <w:sz w:val="28"/>
          <w:szCs w:val="28"/>
        </w:rPr>
        <w:t xml:space="preserve"> </w:t>
      </w:r>
    </w:p>
    <w:p w:rsidR="00C6545E" w:rsidRPr="00E927AF" w:rsidRDefault="00C6545E" w:rsidP="00C6545E">
      <w:pPr>
        <w:tabs>
          <w:tab w:val="left" w:pos="3544"/>
        </w:tabs>
        <w:autoSpaceDE w:val="0"/>
        <w:autoSpaceDN w:val="0"/>
        <w:adjustRightInd w:val="0"/>
        <w:jc w:val="center"/>
        <w:outlineLvl w:val="1"/>
        <w:rPr>
          <w:sz w:val="22"/>
          <w:szCs w:val="22"/>
        </w:rPr>
      </w:pPr>
    </w:p>
    <w:p w:rsidR="00370490" w:rsidRDefault="00370490" w:rsidP="004B4B53">
      <w:pPr>
        <w:tabs>
          <w:tab w:val="left" w:pos="0"/>
        </w:tabs>
        <w:autoSpaceDE w:val="0"/>
        <w:autoSpaceDN w:val="0"/>
        <w:adjustRightInd w:val="0"/>
        <w:jc w:val="right"/>
        <w:rPr>
          <w:sz w:val="18"/>
          <w:szCs w:val="18"/>
        </w:rPr>
      </w:pPr>
      <w:r>
        <w:rPr>
          <w:sz w:val="18"/>
          <w:szCs w:val="18"/>
        </w:rPr>
        <w:t>______________________________________________________________________________________________</w:t>
      </w:r>
    </w:p>
    <w:p w:rsidR="00370490" w:rsidRDefault="00370490" w:rsidP="00370490">
      <w:pPr>
        <w:tabs>
          <w:tab w:val="left" w:pos="0"/>
        </w:tabs>
        <w:autoSpaceDE w:val="0"/>
        <w:autoSpaceDN w:val="0"/>
        <w:adjustRightInd w:val="0"/>
        <w:jc w:val="center"/>
        <w:rPr>
          <w:sz w:val="18"/>
          <w:szCs w:val="18"/>
        </w:rPr>
      </w:pPr>
      <w:r>
        <w:rPr>
          <w:sz w:val="18"/>
          <w:szCs w:val="18"/>
        </w:rPr>
        <w:t>(наименование объ</w:t>
      </w:r>
      <w:r w:rsidR="00ED6973">
        <w:rPr>
          <w:sz w:val="18"/>
          <w:szCs w:val="18"/>
        </w:rPr>
        <w:t>е</w:t>
      </w:r>
      <w:r>
        <w:rPr>
          <w:sz w:val="18"/>
          <w:szCs w:val="18"/>
        </w:rPr>
        <w:t>кта)</w:t>
      </w:r>
    </w:p>
    <w:p w:rsidR="00370490" w:rsidRDefault="00370490" w:rsidP="004B4B53">
      <w:pPr>
        <w:tabs>
          <w:tab w:val="left" w:pos="0"/>
        </w:tabs>
        <w:autoSpaceDE w:val="0"/>
        <w:autoSpaceDN w:val="0"/>
        <w:adjustRightInd w:val="0"/>
        <w:jc w:val="right"/>
        <w:rPr>
          <w:sz w:val="18"/>
          <w:szCs w:val="18"/>
        </w:rPr>
      </w:pPr>
    </w:p>
    <w:tbl>
      <w:tblPr>
        <w:tblW w:w="5000" w:type="pct"/>
        <w:tblCellMar>
          <w:left w:w="0" w:type="dxa"/>
          <w:right w:w="0" w:type="dxa"/>
        </w:tblCellMar>
        <w:tblLook w:val="0000"/>
      </w:tblPr>
      <w:tblGrid>
        <w:gridCol w:w="387"/>
        <w:gridCol w:w="868"/>
        <w:gridCol w:w="1003"/>
        <w:gridCol w:w="782"/>
        <w:gridCol w:w="951"/>
        <w:gridCol w:w="2782"/>
        <w:gridCol w:w="1133"/>
        <w:gridCol w:w="1205"/>
      </w:tblGrid>
      <w:tr w:rsidR="00370490" w:rsidRPr="00E927AF" w:rsidTr="00ED6973">
        <w:trPr>
          <w:trHeight w:val="20"/>
        </w:trPr>
        <w:tc>
          <w:tcPr>
            <w:tcW w:w="212" w:type="pct"/>
            <w:vMerge w:val="restart"/>
            <w:tcBorders>
              <w:top w:val="single" w:sz="4" w:space="0" w:color="auto"/>
              <w:left w:val="single" w:sz="4" w:space="0" w:color="auto"/>
              <w:bottom w:val="single" w:sz="4" w:space="0" w:color="000000"/>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 п.п.</w:t>
            </w:r>
          </w:p>
        </w:tc>
        <w:tc>
          <w:tcPr>
            <w:tcW w:w="1026" w:type="pct"/>
            <w:gridSpan w:val="2"/>
            <w:tcBorders>
              <w:top w:val="single" w:sz="4" w:space="0" w:color="auto"/>
              <w:left w:val="nil"/>
              <w:bottom w:val="single" w:sz="4" w:space="0" w:color="auto"/>
              <w:right w:val="single" w:sz="4" w:space="0" w:color="000000"/>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Местоположение</w:t>
            </w:r>
          </w:p>
        </w:tc>
        <w:tc>
          <w:tcPr>
            <w:tcW w:w="951" w:type="pct"/>
            <w:gridSpan w:val="2"/>
            <w:tcBorders>
              <w:top w:val="single" w:sz="4" w:space="0" w:color="auto"/>
              <w:left w:val="nil"/>
              <w:bottom w:val="single" w:sz="4" w:space="0" w:color="auto"/>
              <w:right w:val="single" w:sz="4" w:space="0" w:color="000000"/>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Протяженность, км</w:t>
            </w:r>
          </w:p>
        </w:tc>
        <w:tc>
          <w:tcPr>
            <w:tcW w:w="1527" w:type="pct"/>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Тип</w:t>
            </w:r>
          </w:p>
        </w:tc>
        <w:tc>
          <w:tcPr>
            <w:tcW w:w="622" w:type="pct"/>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Материал</w:t>
            </w:r>
          </w:p>
        </w:tc>
        <w:tc>
          <w:tcPr>
            <w:tcW w:w="661" w:type="pct"/>
            <w:vMerge w:val="restart"/>
            <w:tcBorders>
              <w:top w:val="single" w:sz="4" w:space="0" w:color="auto"/>
              <w:left w:val="single" w:sz="4" w:space="0" w:color="auto"/>
              <w:bottom w:val="single" w:sz="4" w:space="0" w:color="000000"/>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Примечание</w:t>
            </w:r>
          </w:p>
        </w:tc>
      </w:tr>
      <w:tr w:rsidR="00370490" w:rsidRPr="00E927AF" w:rsidTr="00ED6973">
        <w:trPr>
          <w:trHeight w:val="20"/>
        </w:trPr>
        <w:tc>
          <w:tcPr>
            <w:tcW w:w="212" w:type="pct"/>
            <w:vMerge/>
            <w:tcBorders>
              <w:top w:val="single" w:sz="4" w:space="0" w:color="auto"/>
              <w:left w:val="single" w:sz="4" w:space="0" w:color="auto"/>
              <w:bottom w:val="single" w:sz="4" w:space="0" w:color="000000"/>
              <w:right w:val="single" w:sz="4" w:space="0" w:color="auto"/>
            </w:tcBorders>
            <w:vAlign w:val="center"/>
          </w:tcPr>
          <w:p w:rsidR="00370490" w:rsidRPr="00E927AF" w:rsidRDefault="00370490" w:rsidP="00C24AF4">
            <w:pPr>
              <w:jc w:val="center"/>
              <w:rPr>
                <w:rFonts w:eastAsia="Arial Unicode MS"/>
                <w:color w:val="000000"/>
                <w:sz w:val="22"/>
                <w:szCs w:val="22"/>
              </w:rPr>
            </w:pPr>
          </w:p>
        </w:tc>
        <w:tc>
          <w:tcPr>
            <w:tcW w:w="476" w:type="pct"/>
            <w:tcBorders>
              <w:top w:val="nil"/>
              <w:left w:val="nil"/>
              <w:bottom w:val="single" w:sz="4" w:space="0" w:color="auto"/>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Начало, км +</w:t>
            </w:r>
          </w:p>
        </w:tc>
        <w:tc>
          <w:tcPr>
            <w:tcW w:w="550" w:type="pct"/>
            <w:tcBorders>
              <w:top w:val="nil"/>
              <w:left w:val="nil"/>
              <w:bottom w:val="single" w:sz="4" w:space="0" w:color="auto"/>
              <w:right w:val="single" w:sz="4" w:space="0" w:color="auto"/>
            </w:tcBorders>
            <w:tcMar>
              <w:top w:w="20" w:type="dxa"/>
              <w:left w:w="20" w:type="dxa"/>
              <w:bottom w:w="0" w:type="dxa"/>
              <w:right w:w="20" w:type="dxa"/>
            </w:tcMar>
            <w:vAlign w:val="center"/>
          </w:tcPr>
          <w:p w:rsidR="00ED6973" w:rsidRDefault="00370490" w:rsidP="00C24AF4">
            <w:pPr>
              <w:jc w:val="center"/>
              <w:rPr>
                <w:color w:val="000000"/>
                <w:sz w:val="22"/>
                <w:szCs w:val="22"/>
              </w:rPr>
            </w:pPr>
            <w:r w:rsidRPr="00E927AF">
              <w:rPr>
                <w:color w:val="000000"/>
                <w:sz w:val="22"/>
                <w:szCs w:val="22"/>
              </w:rPr>
              <w:t>Конец,</w:t>
            </w:r>
          </w:p>
          <w:p w:rsidR="00370490" w:rsidRPr="00E927AF" w:rsidRDefault="00370490" w:rsidP="00C24AF4">
            <w:pPr>
              <w:jc w:val="center"/>
              <w:rPr>
                <w:rFonts w:eastAsia="Arial Unicode MS"/>
                <w:color w:val="000000"/>
                <w:sz w:val="22"/>
                <w:szCs w:val="22"/>
              </w:rPr>
            </w:pPr>
            <w:r w:rsidRPr="00E927AF">
              <w:rPr>
                <w:color w:val="000000"/>
                <w:sz w:val="22"/>
                <w:szCs w:val="22"/>
              </w:rPr>
              <w:t xml:space="preserve"> км +</w:t>
            </w:r>
          </w:p>
        </w:tc>
        <w:tc>
          <w:tcPr>
            <w:tcW w:w="429" w:type="pct"/>
            <w:tcBorders>
              <w:top w:val="nil"/>
              <w:left w:val="nil"/>
              <w:bottom w:val="single" w:sz="4" w:space="0" w:color="auto"/>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Справа</w:t>
            </w:r>
          </w:p>
        </w:tc>
        <w:tc>
          <w:tcPr>
            <w:tcW w:w="522" w:type="pct"/>
            <w:tcBorders>
              <w:top w:val="nil"/>
              <w:left w:val="nil"/>
              <w:bottom w:val="single" w:sz="4" w:space="0" w:color="auto"/>
              <w:right w:val="single" w:sz="4" w:space="0" w:color="auto"/>
            </w:tcBorders>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Слева</w:t>
            </w:r>
          </w:p>
        </w:tc>
        <w:tc>
          <w:tcPr>
            <w:tcW w:w="1527" w:type="pct"/>
            <w:vMerge/>
            <w:tcBorders>
              <w:top w:val="single" w:sz="4" w:space="0" w:color="auto"/>
              <w:left w:val="single" w:sz="4" w:space="0" w:color="auto"/>
              <w:bottom w:val="single" w:sz="4" w:space="0" w:color="auto"/>
              <w:right w:val="single" w:sz="4" w:space="0" w:color="auto"/>
            </w:tcBorders>
            <w:vAlign w:val="center"/>
          </w:tcPr>
          <w:p w:rsidR="00370490" w:rsidRPr="00E927AF" w:rsidRDefault="00370490" w:rsidP="00C24AF4">
            <w:pPr>
              <w:jc w:val="center"/>
              <w:rPr>
                <w:rFonts w:eastAsia="Arial Unicode MS"/>
                <w:color w:val="000000"/>
                <w:sz w:val="22"/>
                <w:szCs w:val="22"/>
              </w:rPr>
            </w:pPr>
          </w:p>
        </w:tc>
        <w:tc>
          <w:tcPr>
            <w:tcW w:w="622" w:type="pct"/>
            <w:vMerge/>
            <w:tcBorders>
              <w:top w:val="single" w:sz="4" w:space="0" w:color="auto"/>
              <w:left w:val="single" w:sz="4" w:space="0" w:color="auto"/>
              <w:bottom w:val="single" w:sz="4" w:space="0" w:color="auto"/>
              <w:right w:val="single" w:sz="4" w:space="0" w:color="auto"/>
            </w:tcBorders>
            <w:vAlign w:val="center"/>
          </w:tcPr>
          <w:p w:rsidR="00370490" w:rsidRPr="00E927AF" w:rsidRDefault="00370490" w:rsidP="00C24AF4">
            <w:pPr>
              <w:jc w:val="center"/>
              <w:rPr>
                <w:rFonts w:eastAsia="Arial Unicode MS"/>
                <w:color w:val="000000"/>
                <w:sz w:val="22"/>
                <w:szCs w:val="22"/>
              </w:rPr>
            </w:pPr>
          </w:p>
        </w:tc>
        <w:tc>
          <w:tcPr>
            <w:tcW w:w="661" w:type="pct"/>
            <w:vMerge/>
            <w:tcBorders>
              <w:top w:val="single" w:sz="4" w:space="0" w:color="auto"/>
              <w:left w:val="single" w:sz="4" w:space="0" w:color="auto"/>
              <w:bottom w:val="single" w:sz="4" w:space="0" w:color="000000"/>
              <w:right w:val="single" w:sz="4" w:space="0" w:color="auto"/>
            </w:tcBorders>
            <w:vAlign w:val="center"/>
          </w:tcPr>
          <w:p w:rsidR="00370490" w:rsidRPr="00E927AF" w:rsidRDefault="00370490" w:rsidP="00C24AF4">
            <w:pPr>
              <w:jc w:val="center"/>
              <w:rPr>
                <w:rFonts w:eastAsia="Arial Unicode MS"/>
                <w:color w:val="000000"/>
                <w:sz w:val="22"/>
                <w:szCs w:val="22"/>
              </w:rPr>
            </w:pPr>
          </w:p>
        </w:tc>
      </w:tr>
      <w:tr w:rsidR="00370490" w:rsidRPr="00E927AF" w:rsidTr="00ED6973">
        <w:trPr>
          <w:trHeight w:val="20"/>
        </w:trPr>
        <w:tc>
          <w:tcPr>
            <w:tcW w:w="212"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1</w:t>
            </w:r>
          </w:p>
        </w:tc>
        <w:tc>
          <w:tcPr>
            <w:tcW w:w="476"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2</w:t>
            </w:r>
          </w:p>
        </w:tc>
        <w:tc>
          <w:tcPr>
            <w:tcW w:w="550"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3</w:t>
            </w:r>
          </w:p>
        </w:tc>
        <w:tc>
          <w:tcPr>
            <w:tcW w:w="429"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4</w:t>
            </w:r>
          </w:p>
        </w:tc>
        <w:tc>
          <w:tcPr>
            <w:tcW w:w="522"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5</w:t>
            </w:r>
          </w:p>
        </w:tc>
        <w:tc>
          <w:tcPr>
            <w:tcW w:w="1527"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6</w:t>
            </w:r>
          </w:p>
        </w:tc>
        <w:tc>
          <w:tcPr>
            <w:tcW w:w="622"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7</w:t>
            </w:r>
          </w:p>
        </w:tc>
        <w:tc>
          <w:tcPr>
            <w:tcW w:w="661"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18"/>
                <w:szCs w:val="18"/>
              </w:rPr>
            </w:pPr>
            <w:r w:rsidRPr="00E927AF">
              <w:rPr>
                <w:color w:val="000000"/>
                <w:sz w:val="18"/>
                <w:szCs w:val="18"/>
              </w:rPr>
              <w:t>8</w:t>
            </w:r>
          </w:p>
        </w:tc>
      </w:tr>
      <w:tr w:rsidR="00370490" w:rsidRPr="00E927AF" w:rsidTr="00ED6973">
        <w:trPr>
          <w:trHeight w:val="20"/>
        </w:trPr>
        <w:tc>
          <w:tcPr>
            <w:tcW w:w="212"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r w:rsidRPr="00E927AF">
              <w:rPr>
                <w:color w:val="000000"/>
                <w:sz w:val="22"/>
                <w:szCs w:val="22"/>
              </w:rPr>
              <w:t>1</w:t>
            </w:r>
          </w:p>
        </w:tc>
        <w:tc>
          <w:tcPr>
            <w:tcW w:w="476" w:type="pct"/>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550"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429"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522"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1527"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622"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661" w:type="pct"/>
            <w:tcBorders>
              <w:top w:val="nil"/>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r>
      <w:tr w:rsidR="00370490" w:rsidRPr="00E927AF" w:rsidTr="00ED6973">
        <w:trPr>
          <w:trHeight w:val="20"/>
        </w:trPr>
        <w:tc>
          <w:tcPr>
            <w:tcW w:w="212"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color w:val="000000"/>
                <w:sz w:val="22"/>
                <w:szCs w:val="22"/>
              </w:rPr>
            </w:pPr>
            <w:r>
              <w:rPr>
                <w:color w:val="000000"/>
                <w:sz w:val="22"/>
                <w:szCs w:val="22"/>
              </w:rPr>
              <w:t>2</w:t>
            </w:r>
          </w:p>
        </w:tc>
        <w:tc>
          <w:tcPr>
            <w:tcW w:w="47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550"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429"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522"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1527"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622"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661"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r>
      <w:tr w:rsidR="00370490" w:rsidRPr="00E927AF" w:rsidTr="00ED6973">
        <w:trPr>
          <w:trHeight w:val="20"/>
        </w:trPr>
        <w:tc>
          <w:tcPr>
            <w:tcW w:w="212"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color w:val="000000"/>
                <w:sz w:val="22"/>
                <w:szCs w:val="22"/>
              </w:rPr>
            </w:pPr>
            <w:r>
              <w:rPr>
                <w:color w:val="000000"/>
                <w:sz w:val="22"/>
                <w:szCs w:val="22"/>
              </w:rPr>
              <w:t>3</w:t>
            </w:r>
          </w:p>
        </w:tc>
        <w:tc>
          <w:tcPr>
            <w:tcW w:w="476" w:type="pc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550"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429"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522"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c>
          <w:tcPr>
            <w:tcW w:w="1527"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622"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Default="00370490" w:rsidP="00C24AF4">
            <w:pPr>
              <w:jc w:val="center"/>
              <w:rPr>
                <w:rFonts w:eastAsia="Arial Unicode MS"/>
                <w:color w:val="000000"/>
                <w:sz w:val="22"/>
                <w:szCs w:val="22"/>
              </w:rPr>
            </w:pPr>
          </w:p>
        </w:tc>
        <w:tc>
          <w:tcPr>
            <w:tcW w:w="661" w:type="pct"/>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370490" w:rsidRPr="00E927AF" w:rsidRDefault="00370490" w:rsidP="00C24AF4">
            <w:pPr>
              <w:jc w:val="center"/>
              <w:rPr>
                <w:rFonts w:eastAsia="Arial Unicode MS"/>
                <w:color w:val="000000"/>
                <w:sz w:val="22"/>
                <w:szCs w:val="22"/>
              </w:rPr>
            </w:pPr>
          </w:p>
        </w:tc>
      </w:tr>
    </w:tbl>
    <w:p w:rsidR="00370490" w:rsidRPr="005B1DA3" w:rsidRDefault="00370490" w:rsidP="00370490">
      <w:pPr>
        <w:pStyle w:val="af3"/>
        <w:tabs>
          <w:tab w:val="left" w:pos="-1843"/>
          <w:tab w:val="left" w:pos="3119"/>
          <w:tab w:val="left" w:pos="6521"/>
        </w:tabs>
        <w:spacing w:before="120"/>
        <w:jc w:val="both"/>
        <w:rPr>
          <w:b/>
          <w:bCs/>
          <w:sz w:val="28"/>
          <w:szCs w:val="28"/>
        </w:rPr>
      </w:pPr>
      <w:r w:rsidRPr="005B1DA3">
        <w:rPr>
          <w:b/>
          <w:bCs/>
          <w:sz w:val="28"/>
          <w:szCs w:val="28"/>
        </w:rPr>
        <w:t>Члены комиссии:</w:t>
      </w:r>
    </w:p>
    <w:tbl>
      <w:tblPr>
        <w:tblW w:w="9296" w:type="dxa"/>
        <w:tblInd w:w="28" w:type="dxa"/>
        <w:tblCellMar>
          <w:left w:w="28" w:type="dxa"/>
          <w:right w:w="28" w:type="dxa"/>
        </w:tblCellMar>
        <w:tblLook w:val="0000"/>
      </w:tblPr>
      <w:tblGrid>
        <w:gridCol w:w="65"/>
        <w:gridCol w:w="4382"/>
        <w:gridCol w:w="11"/>
        <w:gridCol w:w="509"/>
        <w:gridCol w:w="75"/>
        <w:gridCol w:w="1942"/>
        <w:gridCol w:w="21"/>
        <w:gridCol w:w="509"/>
        <w:gridCol w:w="65"/>
        <w:gridCol w:w="1688"/>
        <w:gridCol w:w="29"/>
      </w:tblGrid>
      <w:tr w:rsidR="00370490" w:rsidRPr="00E927AF" w:rsidTr="00C24AF4">
        <w:trPr>
          <w:gridBefore w:val="1"/>
          <w:gridAfter w:val="1"/>
          <w:wBefore w:w="65" w:type="dxa"/>
          <w:wAfter w:w="29" w:type="dxa"/>
          <w:trHeight w:val="557"/>
        </w:trPr>
        <w:tc>
          <w:tcPr>
            <w:tcW w:w="4382"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ind w:left="114"/>
              <w:rPr>
                <w:sz w:val="22"/>
                <w:szCs w:val="22"/>
              </w:rPr>
            </w:pPr>
          </w:p>
        </w:tc>
        <w:tc>
          <w:tcPr>
            <w:tcW w:w="595" w:type="dxa"/>
            <w:gridSpan w:val="3"/>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1942"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c>
          <w:tcPr>
            <w:tcW w:w="595" w:type="dxa"/>
            <w:gridSpan w:val="3"/>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1688"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r>
      <w:tr w:rsidR="00370490" w:rsidRPr="00E927AF" w:rsidTr="00C24AF4">
        <w:trPr>
          <w:gridBefore w:val="1"/>
          <w:gridAfter w:val="1"/>
          <w:wBefore w:w="65" w:type="dxa"/>
          <w:wAfter w:w="29" w:type="dxa"/>
          <w:trHeight w:val="184"/>
        </w:trPr>
        <w:tc>
          <w:tcPr>
            <w:tcW w:w="4382"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(должность)</w:t>
            </w:r>
          </w:p>
        </w:tc>
        <w:tc>
          <w:tcPr>
            <w:tcW w:w="595" w:type="dxa"/>
            <w:gridSpan w:val="3"/>
            <w:tcBorders>
              <w:top w:val="nil"/>
              <w:left w:val="nil"/>
              <w:bottom w:val="nil"/>
              <w:right w:val="nil"/>
            </w:tcBorders>
          </w:tcPr>
          <w:p w:rsidR="00370490" w:rsidRPr="00E927AF" w:rsidRDefault="00370490" w:rsidP="00C24AF4">
            <w:pPr>
              <w:pStyle w:val="af3"/>
              <w:tabs>
                <w:tab w:val="left" w:pos="-1843"/>
                <w:tab w:val="left" w:pos="3119"/>
                <w:tab w:val="left" w:pos="6521"/>
              </w:tabs>
              <w:jc w:val="both"/>
              <w:rPr>
                <w:sz w:val="16"/>
                <w:szCs w:val="16"/>
              </w:rPr>
            </w:pPr>
          </w:p>
        </w:tc>
        <w:tc>
          <w:tcPr>
            <w:tcW w:w="1942"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(подпись)</w:t>
            </w:r>
          </w:p>
        </w:tc>
        <w:tc>
          <w:tcPr>
            <w:tcW w:w="595" w:type="dxa"/>
            <w:gridSpan w:val="3"/>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p>
        </w:tc>
        <w:tc>
          <w:tcPr>
            <w:tcW w:w="1688"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(расшифровка подписи)</w:t>
            </w:r>
          </w:p>
        </w:tc>
      </w:tr>
      <w:tr w:rsidR="00370490" w:rsidRPr="00E927AF" w:rsidTr="00C24AF4">
        <w:trPr>
          <w:trHeight w:val="80"/>
        </w:trPr>
        <w:tc>
          <w:tcPr>
            <w:tcW w:w="4458" w:type="dxa"/>
            <w:gridSpan w:val="3"/>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ind w:left="114"/>
              <w:rPr>
                <w:sz w:val="22"/>
                <w:szCs w:val="22"/>
              </w:rPr>
            </w:pPr>
          </w:p>
        </w:tc>
        <w:tc>
          <w:tcPr>
            <w:tcW w:w="509" w:type="dxa"/>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2038" w:type="dxa"/>
            <w:gridSpan w:val="3"/>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c>
          <w:tcPr>
            <w:tcW w:w="509" w:type="dxa"/>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1782" w:type="dxa"/>
            <w:gridSpan w:val="3"/>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r>
      <w:tr w:rsidR="00370490" w:rsidRPr="00E927AF" w:rsidTr="00C24AF4">
        <w:trPr>
          <w:trHeight w:val="195"/>
        </w:trPr>
        <w:tc>
          <w:tcPr>
            <w:tcW w:w="4458" w:type="dxa"/>
            <w:gridSpan w:val="3"/>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(должность)</w:t>
            </w:r>
          </w:p>
        </w:tc>
        <w:tc>
          <w:tcPr>
            <w:tcW w:w="509" w:type="dxa"/>
            <w:tcBorders>
              <w:top w:val="nil"/>
              <w:left w:val="nil"/>
              <w:bottom w:val="nil"/>
              <w:right w:val="nil"/>
            </w:tcBorders>
          </w:tcPr>
          <w:p w:rsidR="00370490" w:rsidRPr="00E927AF" w:rsidRDefault="00370490" w:rsidP="00C24AF4">
            <w:pPr>
              <w:pStyle w:val="af3"/>
              <w:tabs>
                <w:tab w:val="left" w:pos="-1843"/>
                <w:tab w:val="left" w:pos="3119"/>
                <w:tab w:val="left" w:pos="6521"/>
              </w:tabs>
              <w:jc w:val="both"/>
              <w:rPr>
                <w:sz w:val="16"/>
                <w:szCs w:val="16"/>
              </w:rPr>
            </w:pPr>
          </w:p>
        </w:tc>
        <w:tc>
          <w:tcPr>
            <w:tcW w:w="2038" w:type="dxa"/>
            <w:gridSpan w:val="3"/>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(подпись)</w:t>
            </w:r>
          </w:p>
        </w:tc>
        <w:tc>
          <w:tcPr>
            <w:tcW w:w="509"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p>
        </w:tc>
        <w:tc>
          <w:tcPr>
            <w:tcW w:w="1782" w:type="dxa"/>
            <w:gridSpan w:val="3"/>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(расшифровка подписи)</w:t>
            </w:r>
          </w:p>
        </w:tc>
      </w:tr>
    </w:tbl>
    <w:p w:rsidR="00370490" w:rsidRPr="00E927AF" w:rsidRDefault="00370490" w:rsidP="00370490">
      <w:pPr>
        <w:pStyle w:val="af3"/>
        <w:tabs>
          <w:tab w:val="left" w:pos="-1843"/>
          <w:tab w:val="left" w:pos="3119"/>
          <w:tab w:val="left" w:pos="6521"/>
        </w:tabs>
        <w:jc w:val="both"/>
        <w:rPr>
          <w:b/>
          <w:bCs/>
        </w:rPr>
      </w:pPr>
    </w:p>
    <w:tbl>
      <w:tblPr>
        <w:tblW w:w="9283" w:type="dxa"/>
        <w:tblInd w:w="28" w:type="dxa"/>
        <w:tblLayout w:type="fixed"/>
        <w:tblCellMar>
          <w:left w:w="28" w:type="dxa"/>
          <w:right w:w="28" w:type="dxa"/>
        </w:tblCellMar>
        <w:tblLook w:val="0000"/>
      </w:tblPr>
      <w:tblGrid>
        <w:gridCol w:w="4451"/>
        <w:gridCol w:w="509"/>
        <w:gridCol w:w="2034"/>
        <w:gridCol w:w="509"/>
        <w:gridCol w:w="1780"/>
      </w:tblGrid>
      <w:tr w:rsidR="00370490" w:rsidRPr="00E927AF" w:rsidTr="00C24AF4">
        <w:trPr>
          <w:trHeight w:val="80"/>
        </w:trPr>
        <w:tc>
          <w:tcPr>
            <w:tcW w:w="4451"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ind w:left="114"/>
              <w:rPr>
                <w:sz w:val="22"/>
                <w:szCs w:val="22"/>
              </w:rPr>
            </w:pPr>
          </w:p>
        </w:tc>
        <w:tc>
          <w:tcPr>
            <w:tcW w:w="509" w:type="dxa"/>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2034"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c>
          <w:tcPr>
            <w:tcW w:w="509" w:type="dxa"/>
            <w:tcBorders>
              <w:top w:val="nil"/>
              <w:left w:val="nil"/>
              <w:bottom w:val="nil"/>
              <w:right w:val="nil"/>
            </w:tcBorders>
            <w:vAlign w:val="bottom"/>
          </w:tcPr>
          <w:p w:rsidR="00370490" w:rsidRPr="00E927AF" w:rsidRDefault="00370490" w:rsidP="00C24AF4">
            <w:pPr>
              <w:pStyle w:val="af3"/>
              <w:tabs>
                <w:tab w:val="left" w:pos="-1843"/>
                <w:tab w:val="left" w:pos="3119"/>
                <w:tab w:val="left" w:pos="6521"/>
              </w:tabs>
              <w:jc w:val="both"/>
              <w:rPr>
                <w:sz w:val="22"/>
                <w:szCs w:val="22"/>
              </w:rPr>
            </w:pPr>
          </w:p>
        </w:tc>
        <w:tc>
          <w:tcPr>
            <w:tcW w:w="1780" w:type="dxa"/>
            <w:tcBorders>
              <w:top w:val="nil"/>
              <w:left w:val="nil"/>
              <w:bottom w:val="single" w:sz="4" w:space="0" w:color="auto"/>
              <w:right w:val="nil"/>
            </w:tcBorders>
            <w:vAlign w:val="bottom"/>
          </w:tcPr>
          <w:p w:rsidR="00370490" w:rsidRPr="00E927AF" w:rsidRDefault="00370490" w:rsidP="00C24AF4">
            <w:pPr>
              <w:pStyle w:val="af3"/>
              <w:tabs>
                <w:tab w:val="left" w:pos="-1843"/>
                <w:tab w:val="left" w:pos="3119"/>
                <w:tab w:val="left" w:pos="6521"/>
              </w:tabs>
              <w:jc w:val="center"/>
              <w:rPr>
                <w:sz w:val="22"/>
                <w:szCs w:val="22"/>
              </w:rPr>
            </w:pPr>
          </w:p>
        </w:tc>
      </w:tr>
      <w:tr w:rsidR="00370490" w:rsidRPr="00E927AF" w:rsidTr="00C24AF4">
        <w:trPr>
          <w:trHeight w:val="317"/>
        </w:trPr>
        <w:tc>
          <w:tcPr>
            <w:tcW w:w="4451"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(должность)</w:t>
            </w:r>
          </w:p>
        </w:tc>
        <w:tc>
          <w:tcPr>
            <w:tcW w:w="509" w:type="dxa"/>
            <w:tcBorders>
              <w:top w:val="nil"/>
              <w:left w:val="nil"/>
              <w:bottom w:val="nil"/>
              <w:right w:val="nil"/>
            </w:tcBorders>
          </w:tcPr>
          <w:p w:rsidR="00370490" w:rsidRPr="00E927AF" w:rsidRDefault="00370490" w:rsidP="00C24AF4">
            <w:pPr>
              <w:pStyle w:val="af3"/>
              <w:tabs>
                <w:tab w:val="left" w:pos="-1843"/>
                <w:tab w:val="left" w:pos="3119"/>
                <w:tab w:val="left" w:pos="6521"/>
              </w:tabs>
              <w:jc w:val="both"/>
              <w:rPr>
                <w:sz w:val="16"/>
                <w:szCs w:val="16"/>
              </w:rPr>
            </w:pPr>
          </w:p>
        </w:tc>
        <w:tc>
          <w:tcPr>
            <w:tcW w:w="2034"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(подпись)</w:t>
            </w:r>
          </w:p>
        </w:tc>
        <w:tc>
          <w:tcPr>
            <w:tcW w:w="509"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p>
        </w:tc>
        <w:tc>
          <w:tcPr>
            <w:tcW w:w="1780" w:type="dxa"/>
            <w:tcBorders>
              <w:top w:val="nil"/>
              <w:left w:val="nil"/>
              <w:bottom w:val="nil"/>
              <w:right w:val="nil"/>
            </w:tcBorders>
          </w:tcPr>
          <w:p w:rsidR="00370490" w:rsidRPr="00E927AF" w:rsidRDefault="00370490" w:rsidP="00C24AF4">
            <w:pPr>
              <w:pStyle w:val="af3"/>
              <w:tabs>
                <w:tab w:val="left" w:pos="-1843"/>
                <w:tab w:val="left" w:pos="3119"/>
                <w:tab w:val="left" w:pos="6521"/>
              </w:tabs>
              <w:jc w:val="center"/>
              <w:rPr>
                <w:sz w:val="16"/>
                <w:szCs w:val="16"/>
              </w:rPr>
            </w:pPr>
            <w:r w:rsidRPr="00E927AF">
              <w:rPr>
                <w:sz w:val="16"/>
                <w:szCs w:val="16"/>
              </w:rPr>
              <w:t>(расшифровка подписи)</w:t>
            </w:r>
          </w:p>
          <w:p w:rsidR="00370490" w:rsidRPr="00E927AF" w:rsidRDefault="00370490" w:rsidP="00C24AF4">
            <w:pPr>
              <w:pStyle w:val="af3"/>
              <w:tabs>
                <w:tab w:val="left" w:pos="-1843"/>
                <w:tab w:val="left" w:pos="3119"/>
                <w:tab w:val="left" w:pos="6521"/>
              </w:tabs>
              <w:jc w:val="center"/>
              <w:rPr>
                <w:sz w:val="16"/>
                <w:szCs w:val="16"/>
              </w:rPr>
            </w:pPr>
          </w:p>
        </w:tc>
      </w:tr>
    </w:tbl>
    <w:p w:rsidR="00370490" w:rsidRDefault="00370490" w:rsidP="00370490">
      <w:pPr>
        <w:tabs>
          <w:tab w:val="left" w:pos="0"/>
        </w:tabs>
        <w:autoSpaceDE w:val="0"/>
        <w:autoSpaceDN w:val="0"/>
        <w:adjustRightInd w:val="0"/>
        <w:jc w:val="right"/>
        <w:rPr>
          <w:sz w:val="18"/>
          <w:szCs w:val="18"/>
        </w:rPr>
      </w:pPr>
    </w:p>
    <w:p w:rsidR="00370490" w:rsidRDefault="00370490" w:rsidP="00370490">
      <w:pPr>
        <w:tabs>
          <w:tab w:val="left" w:pos="0"/>
        </w:tabs>
        <w:autoSpaceDE w:val="0"/>
        <w:autoSpaceDN w:val="0"/>
        <w:adjustRightInd w:val="0"/>
        <w:jc w:val="right"/>
        <w:rPr>
          <w:sz w:val="18"/>
          <w:szCs w:val="18"/>
        </w:rPr>
      </w:pPr>
    </w:p>
    <w:p w:rsidR="00370490" w:rsidRDefault="00370490" w:rsidP="00370490">
      <w:pPr>
        <w:tabs>
          <w:tab w:val="left" w:pos="0"/>
        </w:tabs>
        <w:autoSpaceDE w:val="0"/>
        <w:autoSpaceDN w:val="0"/>
        <w:adjustRightInd w:val="0"/>
        <w:jc w:val="right"/>
        <w:rPr>
          <w:sz w:val="18"/>
          <w:szCs w:val="18"/>
        </w:rPr>
      </w:pPr>
    </w:p>
    <w:p w:rsidR="00370490" w:rsidRPr="00E927AF" w:rsidRDefault="00370490" w:rsidP="00370490">
      <w:pPr>
        <w:pStyle w:val="af3"/>
        <w:tabs>
          <w:tab w:val="left" w:pos="-1843"/>
          <w:tab w:val="left" w:pos="3119"/>
          <w:tab w:val="left" w:pos="6521"/>
        </w:tabs>
        <w:spacing w:before="120"/>
        <w:jc w:val="both"/>
        <w:rPr>
          <w:b/>
          <w:bCs/>
          <w:sz w:val="22"/>
          <w:szCs w:val="22"/>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pPr>
    </w:p>
    <w:p w:rsidR="00370490" w:rsidRDefault="00370490" w:rsidP="004B4B53">
      <w:pPr>
        <w:tabs>
          <w:tab w:val="left" w:pos="0"/>
        </w:tabs>
        <w:autoSpaceDE w:val="0"/>
        <w:autoSpaceDN w:val="0"/>
        <w:adjustRightInd w:val="0"/>
        <w:jc w:val="right"/>
        <w:rPr>
          <w:sz w:val="18"/>
          <w:szCs w:val="18"/>
        </w:rPr>
        <w:sectPr w:rsidR="00370490" w:rsidSect="00A13B81">
          <w:footerReference w:type="even" r:id="rId8"/>
          <w:footerReference w:type="default" r:id="rId9"/>
          <w:pgSz w:w="11906" w:h="16838"/>
          <w:pgMar w:top="851" w:right="1134" w:bottom="1134" w:left="1701" w:header="709" w:footer="164" w:gutter="0"/>
          <w:cols w:space="708"/>
          <w:docGrid w:linePitch="360"/>
        </w:sectPr>
      </w:pPr>
    </w:p>
    <w:p w:rsidR="002F393C" w:rsidRDefault="00437B6C" w:rsidP="00437B6C">
      <w:pPr>
        <w:tabs>
          <w:tab w:val="left" w:pos="0"/>
        </w:tabs>
        <w:autoSpaceDE w:val="0"/>
        <w:autoSpaceDN w:val="0"/>
        <w:adjustRightInd w:val="0"/>
        <w:jc w:val="center"/>
        <w:rPr>
          <w:sz w:val="18"/>
          <w:szCs w:val="18"/>
        </w:rPr>
      </w:pPr>
      <w:r>
        <w:rPr>
          <w:sz w:val="18"/>
          <w:szCs w:val="18"/>
        </w:rPr>
        <w:lastRenderedPageBreak/>
        <w:t>СХЕМА</w:t>
      </w:r>
    </w:p>
    <w:p w:rsidR="00437B6C" w:rsidRDefault="00424A70" w:rsidP="00437B6C">
      <w:pPr>
        <w:tabs>
          <w:tab w:val="left" w:pos="0"/>
        </w:tabs>
        <w:autoSpaceDE w:val="0"/>
        <w:autoSpaceDN w:val="0"/>
        <w:adjustRightInd w:val="0"/>
        <w:jc w:val="center"/>
        <w:rPr>
          <w:sz w:val="18"/>
          <w:szCs w:val="18"/>
        </w:rPr>
        <w:sectPr w:rsidR="00437B6C" w:rsidSect="00437B6C">
          <w:pgSz w:w="16838" w:h="11906" w:orient="landscape"/>
          <w:pgMar w:top="1134" w:right="567" w:bottom="567" w:left="851" w:header="709" w:footer="164" w:gutter="0"/>
          <w:cols w:space="708"/>
          <w:docGrid w:linePitch="360"/>
        </w:sectPr>
      </w:pPr>
      <w:r w:rsidRPr="00424A7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amp;Dcy;&amp;ocy;&amp;rcy;&amp;ocy;&amp;zhcy;&amp;ncy;&amp;ycy;&amp;iecy; &amp;ocy;&amp;dcy;&amp;ncy;&amp;ocy;&amp;yacy;&amp;rcy;&amp;ucy;&amp;scy;&amp;ncy;&amp;ycy;&amp;iecy; &amp;ocy;&amp;gcy;&amp;rcy;&amp;acy;&amp;zhcy;&amp;dcy;&amp;iecy;&amp;ncy;&amp;icy;&amp;yacy; &amp;mcy;&amp;iecy;&amp;tcy;&amp;acy;&amp;lcy;&amp;lcy;&amp;icy;&amp;chcy;&amp;iecy;&amp;scy;&amp;kcy;&amp;icy;&amp;iecy; &amp;bcy;&amp;acy;&amp;rcy;&amp;softcy;&amp;iecy;&amp;rcy;&amp;ncy;&amp;ocy;&amp;gcy;&amp;ocy; &amp;tcy;&amp;icy;&amp;pcy;&amp;acy; 11&amp;Dcy;&amp;Dcy;&amp;IEcy; &amp;Tcy;&amp;Ucy; 5216-001-03910056-2008 - &amp;Scy;&amp;vcy;&amp;iecy;&amp;tcy;&amp;ocy;&amp;dcy;&amp;icy;&amp;ocy;&amp;dcy;&amp;ncy;&amp;ycy;&amp;iecy; &amp;scy;&amp;vcy;&amp;iecy;&amp;tcy;&amp;icy;&amp;lcy;&amp;softcy;&amp;ncy;&amp;icy;&amp;kcy;&amp;icy;" style="position:absolute;left:0;text-align:left;margin-left:59.45pt;margin-top:21.95pt;width:645.75pt;height:483pt;z-index:-1" wrapcoords="-25 0 -25 21566 21600 21566 21600 0 -25 0">
            <v:imagedata r:id="rId10" o:title="11dd_tu"/>
            <w10:wrap type="through"/>
          </v:shape>
        </w:pict>
      </w:r>
      <w:r w:rsidR="00437B6C">
        <w:rPr>
          <w:sz w:val="18"/>
          <w:szCs w:val="18"/>
        </w:rPr>
        <w:t>монтажа барьерного ограждения</w:t>
      </w:r>
    </w:p>
    <w:p w:rsidR="00437B6C" w:rsidRDefault="00437B6C" w:rsidP="00437B6C">
      <w:pPr>
        <w:tabs>
          <w:tab w:val="left" w:pos="0"/>
        </w:tabs>
        <w:autoSpaceDE w:val="0"/>
        <w:autoSpaceDN w:val="0"/>
        <w:adjustRightInd w:val="0"/>
        <w:jc w:val="center"/>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C53DD8" w:rsidP="004B4B53">
      <w:pPr>
        <w:tabs>
          <w:tab w:val="left" w:pos="0"/>
        </w:tabs>
        <w:autoSpaceDE w:val="0"/>
        <w:autoSpaceDN w:val="0"/>
        <w:adjustRightInd w:val="0"/>
        <w:jc w:val="right"/>
        <w:rPr>
          <w:sz w:val="18"/>
          <w:szCs w:val="18"/>
        </w:rPr>
      </w:pPr>
      <w:r>
        <w:pict>
          <v:shape id="_x0000_i1025" type="#_x0000_t75" alt="&amp;Pcy;&amp;rcy;&amp;acy;&amp;vcy;&amp;icy;&amp;lcy;&amp;acy; &amp;pcy;&amp;rcy;&amp;icy;&amp;mcy;&amp;iecy;&amp;ncy;&amp;iecy;&amp;ncy;&amp;icy;&amp;yacy; &amp;dcy;&amp;ocy;&amp;rcy;&amp;ocy;&amp;zhcy;&amp;ncy;&amp;ycy;&amp;khcy; &amp;zcy;&amp;ncy;&amp;acy;&amp;kcy;&amp;ocy;&amp;vcy;, &amp;rcy;&amp;acy;&amp;zcy;&amp;mcy;&amp;iecy;&amp;tcy;&amp;kcy;&amp;icy;, &amp;scy;&amp;vcy;&amp;iecy;&amp;tcy;&amp;ocy;&amp;fcy;&amp;ocy;&amp;rcy;&amp;ocy;&amp;vcy;, &amp;dcy;&amp;ocy;&amp;rcy;&amp;ocy;&amp;zhcy;&amp;ncy;&amp;ycy;&amp;khcy; &amp;ocy;&amp;gcy;&amp;rcy;&amp;acy;&amp;zhcy;&amp;dcy;&amp;iecy;&amp;ncy;&amp;icy;&amp;jcy; &amp;icy; &amp;ncy;&amp;acy;&amp;pcy;&amp;rcy;&amp;acy;&amp;vcy;&amp;lcy;&amp;yacy;&amp;yucy;&amp;shchcy;&amp;icy;&amp;khcy; &amp;ucy;&amp;scy;&amp;tcy;&amp;rcy;&amp;ocy;&amp;jcy;&amp;scy;&amp;tcy;&amp;vcy; traffic control devices -" style="width:466.5pt;height:615.75pt">
            <v:imagedata r:id="rId11" r:href="rId12"/>
          </v:shape>
        </w:pict>
      </w: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p w:rsidR="00437B6C" w:rsidRDefault="00437B6C" w:rsidP="004B4B53">
      <w:pPr>
        <w:tabs>
          <w:tab w:val="left" w:pos="0"/>
        </w:tabs>
        <w:autoSpaceDE w:val="0"/>
        <w:autoSpaceDN w:val="0"/>
        <w:adjustRightInd w:val="0"/>
        <w:jc w:val="right"/>
        <w:rPr>
          <w:sz w:val="18"/>
          <w:szCs w:val="18"/>
        </w:rPr>
      </w:pPr>
    </w:p>
    <w:sectPr w:rsidR="00437B6C" w:rsidSect="0021322B">
      <w:pgSz w:w="11906" w:h="16838"/>
      <w:pgMar w:top="851" w:right="1134" w:bottom="567" w:left="567" w:header="709" w:footer="1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21F" w:rsidRDefault="00E9321F">
      <w:r>
        <w:separator/>
      </w:r>
    </w:p>
  </w:endnote>
  <w:endnote w:type="continuationSeparator" w:id="0">
    <w:p w:rsidR="00E9321F" w:rsidRDefault="00E932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424A70" w:rsidP="00862B53">
    <w:pPr>
      <w:pStyle w:val="ad"/>
      <w:framePr w:wrap="around" w:vAnchor="text" w:hAnchor="margin" w:xAlign="right" w:y="1"/>
      <w:rPr>
        <w:rStyle w:val="af"/>
      </w:rPr>
    </w:pPr>
    <w:r>
      <w:rPr>
        <w:rStyle w:val="af"/>
      </w:rPr>
      <w:fldChar w:fldCharType="begin"/>
    </w:r>
    <w:r w:rsidR="00B918F7">
      <w:rPr>
        <w:rStyle w:val="af"/>
      </w:rPr>
      <w:instrText xml:space="preserve">PAGE  </w:instrText>
    </w:r>
    <w:r>
      <w:rPr>
        <w:rStyle w:val="af"/>
      </w:rPr>
      <w:fldChar w:fldCharType="end"/>
    </w:r>
  </w:p>
  <w:p w:rsidR="00B918F7" w:rsidRDefault="00B918F7" w:rsidP="00862B53">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F7" w:rsidRDefault="00B918F7" w:rsidP="006F1DA3">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21F" w:rsidRDefault="00E9321F">
      <w:r>
        <w:separator/>
      </w:r>
    </w:p>
  </w:footnote>
  <w:footnote w:type="continuationSeparator" w:id="0">
    <w:p w:rsidR="00E9321F" w:rsidRDefault="00E932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12E0E6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6B9CC296"/>
    <w:lvl w:ilvl="0">
      <w:start w:val="1"/>
      <w:numFmt w:val="bullet"/>
      <w:lvlText w:val=""/>
      <w:lvlJc w:val="left"/>
      <w:pPr>
        <w:tabs>
          <w:tab w:val="num" w:pos="643"/>
        </w:tabs>
        <w:ind w:left="643" w:hanging="360"/>
      </w:pPr>
      <w:rPr>
        <w:rFonts w:ascii="Symbol" w:hAnsi="Symbol" w:hint="default"/>
      </w:rPr>
    </w:lvl>
  </w:abstractNum>
  <w:abstractNum w:abstractNumId="2">
    <w:nsid w:val="00000001"/>
    <w:multiLevelType w:val="multilevel"/>
    <w:tmpl w:val="00000001"/>
    <w:name w:val="WWNum1"/>
    <w:lvl w:ilvl="0">
      <w:start w:val="1"/>
      <w:numFmt w:val="bullet"/>
      <w:lvlText w:val=""/>
      <w:lvlJc w:val="left"/>
      <w:pPr>
        <w:tabs>
          <w:tab w:val="num" w:pos="393"/>
        </w:tabs>
        <w:ind w:left="393" w:hanging="360"/>
      </w:pPr>
      <w:rPr>
        <w:rFonts w:ascii="Symbol" w:hAnsi="Symbol"/>
      </w:rPr>
    </w:lvl>
    <w:lvl w:ilvl="1">
      <w:start w:val="1"/>
      <w:numFmt w:val="bullet"/>
      <w:lvlText w:val="o"/>
      <w:lvlJc w:val="left"/>
      <w:pPr>
        <w:tabs>
          <w:tab w:val="num" w:pos="1113"/>
        </w:tabs>
        <w:ind w:left="1113" w:hanging="360"/>
      </w:pPr>
      <w:rPr>
        <w:rFonts w:ascii="Courier New" w:hAnsi="Courier New" w:cs="Courier New"/>
      </w:rPr>
    </w:lvl>
    <w:lvl w:ilvl="2">
      <w:start w:val="1"/>
      <w:numFmt w:val="bullet"/>
      <w:lvlText w:val=""/>
      <w:lvlJc w:val="left"/>
      <w:pPr>
        <w:tabs>
          <w:tab w:val="num" w:pos="1833"/>
        </w:tabs>
        <w:ind w:left="1833" w:hanging="360"/>
      </w:pPr>
      <w:rPr>
        <w:rFonts w:ascii="Wingdings" w:hAnsi="Wingdings"/>
      </w:rPr>
    </w:lvl>
    <w:lvl w:ilvl="3">
      <w:start w:val="1"/>
      <w:numFmt w:val="bullet"/>
      <w:lvlText w:val=""/>
      <w:lvlJc w:val="left"/>
      <w:pPr>
        <w:tabs>
          <w:tab w:val="num" w:pos="2553"/>
        </w:tabs>
        <w:ind w:left="2553" w:hanging="360"/>
      </w:pPr>
      <w:rPr>
        <w:rFonts w:ascii="Symbol" w:hAnsi="Symbol"/>
      </w:rPr>
    </w:lvl>
    <w:lvl w:ilvl="4">
      <w:start w:val="1"/>
      <w:numFmt w:val="bullet"/>
      <w:lvlText w:val="o"/>
      <w:lvlJc w:val="left"/>
      <w:pPr>
        <w:tabs>
          <w:tab w:val="num" w:pos="3273"/>
        </w:tabs>
        <w:ind w:left="3273" w:hanging="360"/>
      </w:pPr>
      <w:rPr>
        <w:rFonts w:ascii="Courier New" w:hAnsi="Courier New" w:cs="Courier New"/>
      </w:rPr>
    </w:lvl>
    <w:lvl w:ilvl="5">
      <w:start w:val="1"/>
      <w:numFmt w:val="bullet"/>
      <w:lvlText w:val=""/>
      <w:lvlJc w:val="left"/>
      <w:pPr>
        <w:tabs>
          <w:tab w:val="num" w:pos="3993"/>
        </w:tabs>
        <w:ind w:left="3993" w:hanging="360"/>
      </w:pPr>
      <w:rPr>
        <w:rFonts w:ascii="Wingdings" w:hAnsi="Wingdings"/>
      </w:rPr>
    </w:lvl>
    <w:lvl w:ilvl="6">
      <w:start w:val="1"/>
      <w:numFmt w:val="bullet"/>
      <w:lvlText w:val=""/>
      <w:lvlJc w:val="left"/>
      <w:pPr>
        <w:tabs>
          <w:tab w:val="num" w:pos="4713"/>
        </w:tabs>
        <w:ind w:left="4713" w:hanging="360"/>
      </w:pPr>
      <w:rPr>
        <w:rFonts w:ascii="Symbol" w:hAnsi="Symbol"/>
      </w:rPr>
    </w:lvl>
    <w:lvl w:ilvl="7">
      <w:start w:val="1"/>
      <w:numFmt w:val="bullet"/>
      <w:lvlText w:val="o"/>
      <w:lvlJc w:val="left"/>
      <w:pPr>
        <w:tabs>
          <w:tab w:val="num" w:pos="5433"/>
        </w:tabs>
        <w:ind w:left="5433" w:hanging="360"/>
      </w:pPr>
      <w:rPr>
        <w:rFonts w:ascii="Courier New" w:hAnsi="Courier New" w:cs="Courier New"/>
      </w:rPr>
    </w:lvl>
    <w:lvl w:ilvl="8">
      <w:start w:val="1"/>
      <w:numFmt w:val="bullet"/>
      <w:lvlText w:val=""/>
      <w:lvlJc w:val="left"/>
      <w:pPr>
        <w:tabs>
          <w:tab w:val="num" w:pos="6153"/>
        </w:tabs>
        <w:ind w:left="6153" w:hanging="360"/>
      </w:pPr>
      <w:rPr>
        <w:rFonts w:ascii="Wingdings" w:hAnsi="Wingdings"/>
      </w:rPr>
    </w:lvl>
  </w:abstractNum>
  <w:abstractNum w:abstractNumId="3">
    <w:nsid w:val="00000002"/>
    <w:multiLevelType w:val="multilevel"/>
    <w:tmpl w:val="00000002"/>
    <w:name w:val="WW8Num1"/>
    <w:lvl w:ilvl="0">
      <w:start w:val="1"/>
      <w:numFmt w:val="decimal"/>
      <w:lvlText w:val="%1."/>
      <w:lvlJc w:val="left"/>
      <w:pPr>
        <w:tabs>
          <w:tab w:val="num" w:pos="360"/>
        </w:tabs>
        <w:ind w:left="360" w:hanging="360"/>
      </w:pPr>
    </w:lvl>
    <w:lvl w:ilvl="1">
      <w:start w:val="1"/>
      <w:numFmt w:val="decimal"/>
      <w:lvlText w:val="%1.%2."/>
      <w:lvlJc w:val="left"/>
      <w:pPr>
        <w:tabs>
          <w:tab w:val="num" w:pos="2111"/>
        </w:tabs>
        <w:ind w:left="2111" w:hanging="1260"/>
      </w:pPr>
    </w:lvl>
    <w:lvl w:ilvl="2">
      <w:start w:val="1"/>
      <w:numFmt w:val="decimal"/>
      <w:lvlText w:val="%1.%2.%3."/>
      <w:lvlJc w:val="left"/>
      <w:pPr>
        <w:tabs>
          <w:tab w:val="num" w:pos="2962"/>
        </w:tabs>
        <w:ind w:left="2962" w:hanging="1260"/>
      </w:pPr>
    </w:lvl>
    <w:lvl w:ilvl="3">
      <w:start w:val="1"/>
      <w:numFmt w:val="decimal"/>
      <w:lvlText w:val="%1.%2.%3.%4."/>
      <w:lvlJc w:val="left"/>
      <w:pPr>
        <w:tabs>
          <w:tab w:val="num" w:pos="3813"/>
        </w:tabs>
        <w:ind w:left="3813" w:hanging="1260"/>
      </w:pPr>
    </w:lvl>
    <w:lvl w:ilvl="4">
      <w:start w:val="1"/>
      <w:numFmt w:val="decimal"/>
      <w:lvlText w:val="%1.%2.%3.%4.%5."/>
      <w:lvlJc w:val="left"/>
      <w:pPr>
        <w:tabs>
          <w:tab w:val="num" w:pos="4664"/>
        </w:tabs>
        <w:ind w:left="4664" w:hanging="1260"/>
      </w:pPr>
    </w:lvl>
    <w:lvl w:ilvl="5">
      <w:start w:val="1"/>
      <w:numFmt w:val="decimal"/>
      <w:lvlText w:val="%1.%2.%3.%4.%5.%6."/>
      <w:lvlJc w:val="left"/>
      <w:pPr>
        <w:tabs>
          <w:tab w:val="num" w:pos="5515"/>
        </w:tabs>
        <w:ind w:left="5515" w:hanging="126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5">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3.%2."/>
      <w:lvlJc w:val="left"/>
      <w:pPr>
        <w:tabs>
          <w:tab w:val="num" w:pos="1283"/>
        </w:tabs>
        <w:ind w:left="1283"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6">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7">
    <w:nsid w:val="00000007"/>
    <w:multiLevelType w:val="multilevel"/>
    <w:tmpl w:val="00000007"/>
    <w:name w:val="WW8Num7"/>
    <w:lvl w:ilvl="0">
      <w:start w:val="1"/>
      <w:numFmt w:val="decimal"/>
      <w:lvlText w:val="2.3.%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1142"/>
        </w:tabs>
        <w:ind w:left="114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7.%2."/>
      <w:lvlJc w:val="left"/>
      <w:pPr>
        <w:tabs>
          <w:tab w:val="num" w:pos="716"/>
        </w:tabs>
        <w:ind w:left="716"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1">
    <w:nsid w:val="0000000C"/>
    <w:multiLevelType w:val="multilevel"/>
    <w:tmpl w:val="0000000C"/>
    <w:name w:val="WW8Num12"/>
    <w:lvl w:ilvl="0">
      <w:start w:val="1"/>
      <w:numFmt w:val="decimal"/>
      <w:lvlText w:val="2.1.%1."/>
      <w:lvlJc w:val="left"/>
      <w:pPr>
        <w:tabs>
          <w:tab w:val="num" w:pos="720"/>
        </w:tabs>
        <w:ind w:left="720" w:hanging="360"/>
      </w:pPr>
    </w:lvl>
    <w:lvl w:ilvl="1">
      <w:start w:val="1"/>
      <w:numFmt w:val="decimal"/>
      <w:lvlText w:val="2.%2."/>
      <w:lvlJc w:val="left"/>
      <w:pPr>
        <w:tabs>
          <w:tab w:val="num" w:pos="792"/>
        </w:tabs>
        <w:ind w:left="792" w:hanging="432"/>
      </w:pPr>
    </w:lvl>
    <w:lvl w:ilvl="2">
      <w:start w:val="1"/>
      <w:numFmt w:val="decimal"/>
      <w:lvlText w:val="2.3.%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3">
    <w:nsid w:val="0000000E"/>
    <w:multiLevelType w:val="multilevel"/>
    <w:tmpl w:val="0000000E"/>
    <w:name w:val="WW8Num14"/>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none"/>
      <w:suff w:val="nothing"/>
      <w:lvlText w:val="2.3.1."/>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15">
    <w:nsid w:val="0B5607EF"/>
    <w:multiLevelType w:val="hybridMultilevel"/>
    <w:tmpl w:val="B7664A90"/>
    <w:lvl w:ilvl="0" w:tplc="39FA901A">
      <w:start w:val="1"/>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16">
    <w:nsid w:val="0E591E14"/>
    <w:multiLevelType w:val="multilevel"/>
    <w:tmpl w:val="AC1EA524"/>
    <w:lvl w:ilvl="0">
      <w:start w:val="1"/>
      <w:numFmt w:val="decimal"/>
      <w:lvlText w:val="%1."/>
      <w:lvlJc w:val="left"/>
      <w:pPr>
        <w:tabs>
          <w:tab w:val="num" w:pos="435"/>
        </w:tabs>
        <w:ind w:left="435" w:hanging="435"/>
      </w:pPr>
      <w:rPr>
        <w:rFonts w:ascii="Times New Roman" w:eastAsia="Times New Roman" w:hAnsi="Times New Roman" w:cs="Times New Roman"/>
      </w:rPr>
    </w:lvl>
    <w:lvl w:ilvl="1">
      <w:start w:val="1"/>
      <w:numFmt w:val="decimal"/>
      <w:suff w:val="space"/>
      <w:lvlText w:val="%2."/>
      <w:lvlJc w:val="left"/>
      <w:pPr>
        <w:ind w:left="-107" w:firstLine="391"/>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18">
    <w:nsid w:val="13817DC4"/>
    <w:multiLevelType w:val="hybridMultilevel"/>
    <w:tmpl w:val="1E40C064"/>
    <w:lvl w:ilvl="0" w:tplc="C7F8055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ACF3D0E"/>
    <w:multiLevelType w:val="singleLevel"/>
    <w:tmpl w:val="E306FBF2"/>
    <w:lvl w:ilvl="0">
      <w:start w:val="3"/>
      <w:numFmt w:val="bullet"/>
      <w:lvlText w:val="-"/>
      <w:lvlJc w:val="left"/>
      <w:pPr>
        <w:tabs>
          <w:tab w:val="num" w:pos="1080"/>
        </w:tabs>
        <w:ind w:left="1080" w:hanging="360"/>
      </w:pPr>
      <w:rPr>
        <w:rFonts w:hint="default"/>
      </w:rPr>
    </w:lvl>
  </w:abstractNum>
  <w:abstractNum w:abstractNumId="20">
    <w:nsid w:val="1B606F16"/>
    <w:multiLevelType w:val="hybridMultilevel"/>
    <w:tmpl w:val="DEFAAE08"/>
    <w:lvl w:ilvl="0" w:tplc="ED6E538E">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1D3B1272"/>
    <w:multiLevelType w:val="hybridMultilevel"/>
    <w:tmpl w:val="C8E2182A"/>
    <w:name w:val="WW8Num42"/>
    <w:lvl w:ilvl="0" w:tplc="00000004">
      <w:start w:val="684"/>
      <w:numFmt w:val="bullet"/>
      <w:lvlText w:val="-"/>
      <w:lvlJc w:val="left"/>
      <w:pPr>
        <w:tabs>
          <w:tab w:val="num" w:pos="717"/>
        </w:tabs>
        <w:ind w:left="717" w:hanging="360"/>
      </w:pPr>
      <w:rPr>
        <w:rFonts w:ascii="OpenSymbol" w:hAnsi="OpenSymbol"/>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2">
    <w:nsid w:val="1E571AD9"/>
    <w:multiLevelType w:val="multilevel"/>
    <w:tmpl w:val="2F067F4C"/>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1571"/>
        </w:tabs>
        <w:ind w:left="153"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418"/>
        </w:tabs>
        <w:ind w:left="0" w:firstLine="567"/>
      </w:pPr>
      <w:rPr>
        <w:b w:val="0"/>
        <w:bCs w:val="0"/>
        <w:i w:val="0"/>
        <w:iCs w:val="0"/>
      </w:rPr>
    </w:lvl>
    <w:lvl w:ilvl="3">
      <w:start w:val="1"/>
      <w:numFmt w:val="russianLower"/>
      <w:lvlText w:val="%4)"/>
      <w:lvlJc w:val="left"/>
      <w:pPr>
        <w:tabs>
          <w:tab w:val="num" w:pos="851"/>
        </w:tabs>
        <w:ind w:left="-567" w:firstLine="567"/>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23">
    <w:nsid w:val="1FCC1ED6"/>
    <w:multiLevelType w:val="hybridMultilevel"/>
    <w:tmpl w:val="5EB2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2DE366D"/>
    <w:multiLevelType w:val="hybridMultilevel"/>
    <w:tmpl w:val="6E8EC530"/>
    <w:lvl w:ilvl="0" w:tplc="F778414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1B1688"/>
    <w:multiLevelType w:val="hybridMultilevel"/>
    <w:tmpl w:val="4C549510"/>
    <w:lvl w:ilvl="0" w:tplc="FFFFFFFF">
      <w:start w:val="1"/>
      <w:numFmt w:val="bullet"/>
      <w:lvlText w:val=""/>
      <w:lvlJc w:val="left"/>
      <w:pPr>
        <w:tabs>
          <w:tab w:val="num" w:pos="786"/>
        </w:tabs>
        <w:ind w:left="786"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360F29C5"/>
    <w:multiLevelType w:val="multilevel"/>
    <w:tmpl w:val="644E961C"/>
    <w:lvl w:ilvl="0">
      <w:start w:val="1"/>
      <w:numFmt w:val="decimal"/>
      <w:pStyle w:val="1"/>
      <w:lvlText w:val="%1."/>
      <w:lvlJc w:val="left"/>
      <w:pPr>
        <w:tabs>
          <w:tab w:val="num" w:pos="1080"/>
        </w:tabs>
        <w:ind w:left="1080" w:hanging="360"/>
      </w:pPr>
      <w:rPr>
        <w:rFonts w:hint="default"/>
      </w:rPr>
    </w:lvl>
    <w:lvl w:ilvl="1">
      <w:start w:val="1"/>
      <w:numFmt w:val="decimal"/>
      <w:pStyle w:val="2"/>
      <w:isLgl/>
      <w:lvlText w:val="%1.%2."/>
      <w:lvlJc w:val="left"/>
      <w:pPr>
        <w:tabs>
          <w:tab w:val="num" w:pos="1380"/>
        </w:tabs>
        <w:ind w:left="1380" w:hanging="6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
    <w:nsid w:val="39187D3C"/>
    <w:multiLevelType w:val="hybridMultilevel"/>
    <w:tmpl w:val="B8368AEC"/>
    <w:lvl w:ilvl="0" w:tplc="0419000F">
      <w:start w:val="1"/>
      <w:numFmt w:val="decimal"/>
      <w:lvlText w:val="%1."/>
      <w:lvlJc w:val="left"/>
      <w:pPr>
        <w:ind w:left="943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730264"/>
    <w:multiLevelType w:val="multilevel"/>
    <w:tmpl w:val="6988F36E"/>
    <w:lvl w:ilvl="0">
      <w:start w:val="7"/>
      <w:numFmt w:val="decimal"/>
      <w:lvlText w:val="%1."/>
      <w:lvlJc w:val="left"/>
      <w:pPr>
        <w:ind w:left="4472" w:hanging="360"/>
      </w:pPr>
      <w:rPr>
        <w:rFonts w:ascii="Times New Roman" w:hAnsi="Times New Roman" w:cs="Times New Roman" w:hint="default"/>
        <w:b/>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01B04DC"/>
    <w:multiLevelType w:val="multilevel"/>
    <w:tmpl w:val="5D3081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E43F1D"/>
    <w:multiLevelType w:val="multilevel"/>
    <w:tmpl w:val="7B608CE4"/>
    <w:lvl w:ilvl="0">
      <w:start w:val="4"/>
      <w:numFmt w:val="decimal"/>
      <w:lvlText w:val="%1."/>
      <w:lvlJc w:val="left"/>
      <w:pPr>
        <w:ind w:left="360" w:hanging="360"/>
      </w:pPr>
      <w:rPr>
        <w:rFonts w:hint="default"/>
        <w:b/>
        <w:i w:val="0"/>
      </w:rPr>
    </w:lvl>
    <w:lvl w:ilvl="1">
      <w:start w:val="6"/>
      <w:numFmt w:val="decimal"/>
      <w:lvlText w:val="%1.%2."/>
      <w:lvlJc w:val="left"/>
      <w:pPr>
        <w:ind w:left="43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4434FB6"/>
    <w:multiLevelType w:val="multilevel"/>
    <w:tmpl w:val="98FA46E4"/>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85038BE"/>
    <w:multiLevelType w:val="multilevel"/>
    <w:tmpl w:val="E2C6448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nsid w:val="65F82684"/>
    <w:multiLevelType w:val="hybridMultilevel"/>
    <w:tmpl w:val="B16038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741810"/>
    <w:multiLevelType w:val="multilevel"/>
    <w:tmpl w:val="874CF4C4"/>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A71B57"/>
    <w:multiLevelType w:val="multilevel"/>
    <w:tmpl w:val="0B401C3C"/>
    <w:lvl w:ilvl="0">
      <w:start w:val="1"/>
      <w:numFmt w:val="decimal"/>
      <w:lvlText w:val="%1."/>
      <w:lvlJc w:val="left"/>
      <w:pPr>
        <w:ind w:left="3479"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70C62BA1"/>
    <w:multiLevelType w:val="hybridMultilevel"/>
    <w:tmpl w:val="6338C12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A5522"/>
    <w:multiLevelType w:val="hybridMultilevel"/>
    <w:tmpl w:val="8AC4FAE4"/>
    <w:lvl w:ilvl="0" w:tplc="BBCE708E">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6"/>
  </w:num>
  <w:num w:numId="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0"/>
  </w:num>
  <w:num w:numId="6">
    <w:abstractNumId w:val="35"/>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5"/>
  </w:num>
  <w:num w:numId="10">
    <w:abstractNumId w:val="24"/>
  </w:num>
  <w:num w:numId="11">
    <w:abstractNumId w:val="32"/>
  </w:num>
  <w:num w:numId="12">
    <w:abstractNumId w:val="34"/>
  </w:num>
  <w:num w:numId="13">
    <w:abstractNumId w:val="36"/>
  </w:num>
  <w:num w:numId="14">
    <w:abstractNumId w:val="15"/>
  </w:num>
  <w:num w:numId="15">
    <w:abstractNumId w:val="2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1"/>
  </w:num>
  <w:num w:numId="20">
    <w:abstractNumId w:val="18"/>
  </w:num>
  <w:num w:numId="21">
    <w:abstractNumId w:val="1"/>
  </w:num>
  <w:num w:numId="22">
    <w:abstractNumId w:val="0"/>
  </w:num>
  <w:num w:numId="23">
    <w:abstractNumId w:val="37"/>
  </w:num>
  <w:num w:numId="24">
    <w:abstractNumId w:val="17"/>
  </w:num>
  <w:num w:numId="25">
    <w:abstractNumId w:val="33"/>
  </w:num>
  <w:num w:numId="26">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7905"/>
    <w:rsid w:val="00000D49"/>
    <w:rsid w:val="000019AB"/>
    <w:rsid w:val="000024CB"/>
    <w:rsid w:val="00002C04"/>
    <w:rsid w:val="00002C1F"/>
    <w:rsid w:val="00004095"/>
    <w:rsid w:val="0000413F"/>
    <w:rsid w:val="00004C59"/>
    <w:rsid w:val="0000635F"/>
    <w:rsid w:val="00006D9D"/>
    <w:rsid w:val="0000753B"/>
    <w:rsid w:val="000076B3"/>
    <w:rsid w:val="00011384"/>
    <w:rsid w:val="0001253B"/>
    <w:rsid w:val="000128C0"/>
    <w:rsid w:val="00012DC6"/>
    <w:rsid w:val="00012DD2"/>
    <w:rsid w:val="000131D0"/>
    <w:rsid w:val="00014B76"/>
    <w:rsid w:val="00015831"/>
    <w:rsid w:val="00016F36"/>
    <w:rsid w:val="00017268"/>
    <w:rsid w:val="000172EE"/>
    <w:rsid w:val="00020CD3"/>
    <w:rsid w:val="00020DBA"/>
    <w:rsid w:val="0002194F"/>
    <w:rsid w:val="0002263B"/>
    <w:rsid w:val="0002363D"/>
    <w:rsid w:val="000239C0"/>
    <w:rsid w:val="00024597"/>
    <w:rsid w:val="00025306"/>
    <w:rsid w:val="00025EED"/>
    <w:rsid w:val="0002688B"/>
    <w:rsid w:val="000270FB"/>
    <w:rsid w:val="0002725E"/>
    <w:rsid w:val="000309FF"/>
    <w:rsid w:val="00030B1F"/>
    <w:rsid w:val="000335B1"/>
    <w:rsid w:val="000348EF"/>
    <w:rsid w:val="00034D07"/>
    <w:rsid w:val="00035D8B"/>
    <w:rsid w:val="000366DC"/>
    <w:rsid w:val="000373C8"/>
    <w:rsid w:val="00037625"/>
    <w:rsid w:val="000403BB"/>
    <w:rsid w:val="00041388"/>
    <w:rsid w:val="00041466"/>
    <w:rsid w:val="00042133"/>
    <w:rsid w:val="000423D5"/>
    <w:rsid w:val="00042576"/>
    <w:rsid w:val="00042592"/>
    <w:rsid w:val="000429DE"/>
    <w:rsid w:val="00042AA8"/>
    <w:rsid w:val="00042DA0"/>
    <w:rsid w:val="0004411B"/>
    <w:rsid w:val="00045890"/>
    <w:rsid w:val="00045A51"/>
    <w:rsid w:val="00046500"/>
    <w:rsid w:val="000471AD"/>
    <w:rsid w:val="0004769A"/>
    <w:rsid w:val="00050EDE"/>
    <w:rsid w:val="000517AB"/>
    <w:rsid w:val="00052102"/>
    <w:rsid w:val="000526DB"/>
    <w:rsid w:val="000533BE"/>
    <w:rsid w:val="00053A67"/>
    <w:rsid w:val="00053FCF"/>
    <w:rsid w:val="0005449D"/>
    <w:rsid w:val="00055055"/>
    <w:rsid w:val="0005684F"/>
    <w:rsid w:val="0005790E"/>
    <w:rsid w:val="00057C77"/>
    <w:rsid w:val="00060BA0"/>
    <w:rsid w:val="0006149F"/>
    <w:rsid w:val="00061556"/>
    <w:rsid w:val="00061B22"/>
    <w:rsid w:val="00061EF4"/>
    <w:rsid w:val="00062CCC"/>
    <w:rsid w:val="00062D60"/>
    <w:rsid w:val="00063715"/>
    <w:rsid w:val="00063F36"/>
    <w:rsid w:val="00065022"/>
    <w:rsid w:val="00065035"/>
    <w:rsid w:val="00065384"/>
    <w:rsid w:val="000659F3"/>
    <w:rsid w:val="00065F16"/>
    <w:rsid w:val="00070680"/>
    <w:rsid w:val="000707DA"/>
    <w:rsid w:val="00072773"/>
    <w:rsid w:val="00072B45"/>
    <w:rsid w:val="000734DF"/>
    <w:rsid w:val="00073BFA"/>
    <w:rsid w:val="0007452F"/>
    <w:rsid w:val="00076382"/>
    <w:rsid w:val="0007688C"/>
    <w:rsid w:val="00080B53"/>
    <w:rsid w:val="0008299B"/>
    <w:rsid w:val="00082A3E"/>
    <w:rsid w:val="0008367F"/>
    <w:rsid w:val="0008382B"/>
    <w:rsid w:val="00084C60"/>
    <w:rsid w:val="00084E83"/>
    <w:rsid w:val="00084EC2"/>
    <w:rsid w:val="000850BB"/>
    <w:rsid w:val="00085234"/>
    <w:rsid w:val="000868F2"/>
    <w:rsid w:val="00090C51"/>
    <w:rsid w:val="000917F5"/>
    <w:rsid w:val="00092636"/>
    <w:rsid w:val="00092D5E"/>
    <w:rsid w:val="00094F40"/>
    <w:rsid w:val="000960FF"/>
    <w:rsid w:val="000963FE"/>
    <w:rsid w:val="0009665B"/>
    <w:rsid w:val="000A0B74"/>
    <w:rsid w:val="000A207F"/>
    <w:rsid w:val="000A211C"/>
    <w:rsid w:val="000A24C3"/>
    <w:rsid w:val="000A3D6E"/>
    <w:rsid w:val="000A41B8"/>
    <w:rsid w:val="000A4767"/>
    <w:rsid w:val="000A4814"/>
    <w:rsid w:val="000A4CE2"/>
    <w:rsid w:val="000A4D44"/>
    <w:rsid w:val="000A7AEE"/>
    <w:rsid w:val="000B0C43"/>
    <w:rsid w:val="000B0D6C"/>
    <w:rsid w:val="000B0FDB"/>
    <w:rsid w:val="000B3D1F"/>
    <w:rsid w:val="000B3DE3"/>
    <w:rsid w:val="000B4EBA"/>
    <w:rsid w:val="000B790E"/>
    <w:rsid w:val="000B7AAC"/>
    <w:rsid w:val="000C1E78"/>
    <w:rsid w:val="000C251A"/>
    <w:rsid w:val="000C3152"/>
    <w:rsid w:val="000C3889"/>
    <w:rsid w:val="000D0DFC"/>
    <w:rsid w:val="000D1228"/>
    <w:rsid w:val="000D1895"/>
    <w:rsid w:val="000D2D39"/>
    <w:rsid w:val="000D2E43"/>
    <w:rsid w:val="000D3AAB"/>
    <w:rsid w:val="000D3B30"/>
    <w:rsid w:val="000D51EF"/>
    <w:rsid w:val="000D5E23"/>
    <w:rsid w:val="000D720E"/>
    <w:rsid w:val="000D75A0"/>
    <w:rsid w:val="000D786A"/>
    <w:rsid w:val="000E157F"/>
    <w:rsid w:val="000E1FB2"/>
    <w:rsid w:val="000E3EBD"/>
    <w:rsid w:val="000E47FA"/>
    <w:rsid w:val="000E5DF9"/>
    <w:rsid w:val="000E72F9"/>
    <w:rsid w:val="000E7BDE"/>
    <w:rsid w:val="000E7D52"/>
    <w:rsid w:val="000F029D"/>
    <w:rsid w:val="000F1CE5"/>
    <w:rsid w:val="000F4E92"/>
    <w:rsid w:val="000F5A00"/>
    <w:rsid w:val="000F6323"/>
    <w:rsid w:val="000F65B7"/>
    <w:rsid w:val="000F7597"/>
    <w:rsid w:val="0010070B"/>
    <w:rsid w:val="001013AB"/>
    <w:rsid w:val="00101F16"/>
    <w:rsid w:val="001032CB"/>
    <w:rsid w:val="001035A8"/>
    <w:rsid w:val="00104B4B"/>
    <w:rsid w:val="00105183"/>
    <w:rsid w:val="00105F94"/>
    <w:rsid w:val="00106C5D"/>
    <w:rsid w:val="00111022"/>
    <w:rsid w:val="0011137F"/>
    <w:rsid w:val="00112229"/>
    <w:rsid w:val="001125B3"/>
    <w:rsid w:val="00112B10"/>
    <w:rsid w:val="0011449B"/>
    <w:rsid w:val="00114F44"/>
    <w:rsid w:val="00116864"/>
    <w:rsid w:val="001175B1"/>
    <w:rsid w:val="00121899"/>
    <w:rsid w:val="001229D0"/>
    <w:rsid w:val="00122BCD"/>
    <w:rsid w:val="00123B3A"/>
    <w:rsid w:val="0012503E"/>
    <w:rsid w:val="0012715B"/>
    <w:rsid w:val="00127E28"/>
    <w:rsid w:val="00127EFC"/>
    <w:rsid w:val="001300B6"/>
    <w:rsid w:val="00131044"/>
    <w:rsid w:val="001317D5"/>
    <w:rsid w:val="00132D84"/>
    <w:rsid w:val="00132E31"/>
    <w:rsid w:val="001332DF"/>
    <w:rsid w:val="0013370B"/>
    <w:rsid w:val="00133CC0"/>
    <w:rsid w:val="0013554C"/>
    <w:rsid w:val="0013739A"/>
    <w:rsid w:val="00140C78"/>
    <w:rsid w:val="001430E1"/>
    <w:rsid w:val="00144694"/>
    <w:rsid w:val="001448DF"/>
    <w:rsid w:val="00145E48"/>
    <w:rsid w:val="0014628B"/>
    <w:rsid w:val="00147513"/>
    <w:rsid w:val="0015063D"/>
    <w:rsid w:val="001509CD"/>
    <w:rsid w:val="0015104C"/>
    <w:rsid w:val="001510E8"/>
    <w:rsid w:val="00151BAE"/>
    <w:rsid w:val="0015310B"/>
    <w:rsid w:val="00153281"/>
    <w:rsid w:val="00155D91"/>
    <w:rsid w:val="00156E48"/>
    <w:rsid w:val="00156FE5"/>
    <w:rsid w:val="00160501"/>
    <w:rsid w:val="001606B9"/>
    <w:rsid w:val="00160D2F"/>
    <w:rsid w:val="00161D8E"/>
    <w:rsid w:val="001638FD"/>
    <w:rsid w:val="00165C68"/>
    <w:rsid w:val="00166CCA"/>
    <w:rsid w:val="001677E3"/>
    <w:rsid w:val="00175D01"/>
    <w:rsid w:val="00180218"/>
    <w:rsid w:val="00180377"/>
    <w:rsid w:val="0018107A"/>
    <w:rsid w:val="0018123A"/>
    <w:rsid w:val="00183808"/>
    <w:rsid w:val="001854B6"/>
    <w:rsid w:val="00186503"/>
    <w:rsid w:val="00186881"/>
    <w:rsid w:val="00186970"/>
    <w:rsid w:val="00186A6B"/>
    <w:rsid w:val="001870A7"/>
    <w:rsid w:val="001900F6"/>
    <w:rsid w:val="001932FE"/>
    <w:rsid w:val="0019335C"/>
    <w:rsid w:val="00193908"/>
    <w:rsid w:val="001946B7"/>
    <w:rsid w:val="00194951"/>
    <w:rsid w:val="00194B39"/>
    <w:rsid w:val="0019639E"/>
    <w:rsid w:val="001968E1"/>
    <w:rsid w:val="00196914"/>
    <w:rsid w:val="00196A32"/>
    <w:rsid w:val="00196B25"/>
    <w:rsid w:val="001A11D7"/>
    <w:rsid w:val="001A1280"/>
    <w:rsid w:val="001A18B3"/>
    <w:rsid w:val="001A1F2A"/>
    <w:rsid w:val="001A2236"/>
    <w:rsid w:val="001A4B40"/>
    <w:rsid w:val="001A4CB9"/>
    <w:rsid w:val="001A4F80"/>
    <w:rsid w:val="001A5E31"/>
    <w:rsid w:val="001A6FC3"/>
    <w:rsid w:val="001B0AE0"/>
    <w:rsid w:val="001B10AB"/>
    <w:rsid w:val="001B11BC"/>
    <w:rsid w:val="001B3735"/>
    <w:rsid w:val="001B630C"/>
    <w:rsid w:val="001C0E70"/>
    <w:rsid w:val="001C2899"/>
    <w:rsid w:val="001C4426"/>
    <w:rsid w:val="001C4A1C"/>
    <w:rsid w:val="001C4E98"/>
    <w:rsid w:val="001C5E55"/>
    <w:rsid w:val="001C5E86"/>
    <w:rsid w:val="001C5EF0"/>
    <w:rsid w:val="001D0BBD"/>
    <w:rsid w:val="001D2717"/>
    <w:rsid w:val="001D2A4A"/>
    <w:rsid w:val="001D3C0F"/>
    <w:rsid w:val="001D55DF"/>
    <w:rsid w:val="001D594C"/>
    <w:rsid w:val="001E0631"/>
    <w:rsid w:val="001E116E"/>
    <w:rsid w:val="001E12C2"/>
    <w:rsid w:val="001E1BBB"/>
    <w:rsid w:val="001E3B43"/>
    <w:rsid w:val="001E430A"/>
    <w:rsid w:val="001E48AC"/>
    <w:rsid w:val="001E6DF1"/>
    <w:rsid w:val="001E7A61"/>
    <w:rsid w:val="001F0F69"/>
    <w:rsid w:val="001F2932"/>
    <w:rsid w:val="001F32A6"/>
    <w:rsid w:val="001F3D74"/>
    <w:rsid w:val="001F532B"/>
    <w:rsid w:val="001F56D0"/>
    <w:rsid w:val="001F7116"/>
    <w:rsid w:val="001F731F"/>
    <w:rsid w:val="001F7E01"/>
    <w:rsid w:val="00200F73"/>
    <w:rsid w:val="0020120A"/>
    <w:rsid w:val="0020135D"/>
    <w:rsid w:val="00201522"/>
    <w:rsid w:val="0020336B"/>
    <w:rsid w:val="00204278"/>
    <w:rsid w:val="002052B4"/>
    <w:rsid w:val="002071CE"/>
    <w:rsid w:val="00207A40"/>
    <w:rsid w:val="00207AD7"/>
    <w:rsid w:val="002101EA"/>
    <w:rsid w:val="00212BA0"/>
    <w:rsid w:val="00212BBC"/>
    <w:rsid w:val="0021322B"/>
    <w:rsid w:val="00215D1E"/>
    <w:rsid w:val="00216307"/>
    <w:rsid w:val="002177BC"/>
    <w:rsid w:val="00220D10"/>
    <w:rsid w:val="00221719"/>
    <w:rsid w:val="00222286"/>
    <w:rsid w:val="002226C0"/>
    <w:rsid w:val="002234B7"/>
    <w:rsid w:val="00223986"/>
    <w:rsid w:val="00223D1B"/>
    <w:rsid w:val="00223E19"/>
    <w:rsid w:val="00224568"/>
    <w:rsid w:val="00224F4C"/>
    <w:rsid w:val="00227616"/>
    <w:rsid w:val="002302B5"/>
    <w:rsid w:val="00230452"/>
    <w:rsid w:val="002316B3"/>
    <w:rsid w:val="00231EC8"/>
    <w:rsid w:val="002328C2"/>
    <w:rsid w:val="00232DEE"/>
    <w:rsid w:val="00233FA2"/>
    <w:rsid w:val="00234FE5"/>
    <w:rsid w:val="00236E2B"/>
    <w:rsid w:val="00237C36"/>
    <w:rsid w:val="00240627"/>
    <w:rsid w:val="00240BA9"/>
    <w:rsid w:val="002415BF"/>
    <w:rsid w:val="00241649"/>
    <w:rsid w:val="00242D9F"/>
    <w:rsid w:val="00243E5D"/>
    <w:rsid w:val="00243FCF"/>
    <w:rsid w:val="00244930"/>
    <w:rsid w:val="00245A45"/>
    <w:rsid w:val="00245C59"/>
    <w:rsid w:val="00247E5F"/>
    <w:rsid w:val="002507B6"/>
    <w:rsid w:val="002507CD"/>
    <w:rsid w:val="00250CE7"/>
    <w:rsid w:val="00253351"/>
    <w:rsid w:val="00254384"/>
    <w:rsid w:val="002546D2"/>
    <w:rsid w:val="00254739"/>
    <w:rsid w:val="002554E3"/>
    <w:rsid w:val="0025573D"/>
    <w:rsid w:val="00255B14"/>
    <w:rsid w:val="00256322"/>
    <w:rsid w:val="00256394"/>
    <w:rsid w:val="002579C7"/>
    <w:rsid w:val="00257CEC"/>
    <w:rsid w:val="00257CEF"/>
    <w:rsid w:val="00260413"/>
    <w:rsid w:val="00261653"/>
    <w:rsid w:val="00261828"/>
    <w:rsid w:val="00262F52"/>
    <w:rsid w:val="0026374B"/>
    <w:rsid w:val="00265D91"/>
    <w:rsid w:val="00266620"/>
    <w:rsid w:val="0027008B"/>
    <w:rsid w:val="00271024"/>
    <w:rsid w:val="0027155A"/>
    <w:rsid w:val="00271BEC"/>
    <w:rsid w:val="00271BFD"/>
    <w:rsid w:val="00272283"/>
    <w:rsid w:val="00272AFF"/>
    <w:rsid w:val="002741A0"/>
    <w:rsid w:val="002744E8"/>
    <w:rsid w:val="00274B2B"/>
    <w:rsid w:val="00274D02"/>
    <w:rsid w:val="0027564E"/>
    <w:rsid w:val="00280A91"/>
    <w:rsid w:val="00281230"/>
    <w:rsid w:val="00281877"/>
    <w:rsid w:val="00282360"/>
    <w:rsid w:val="00282650"/>
    <w:rsid w:val="00284791"/>
    <w:rsid w:val="00284FB5"/>
    <w:rsid w:val="0029021A"/>
    <w:rsid w:val="00291903"/>
    <w:rsid w:val="002925E2"/>
    <w:rsid w:val="00293B7A"/>
    <w:rsid w:val="00293F37"/>
    <w:rsid w:val="00295B0D"/>
    <w:rsid w:val="00297220"/>
    <w:rsid w:val="002A13F6"/>
    <w:rsid w:val="002A2256"/>
    <w:rsid w:val="002A4597"/>
    <w:rsid w:val="002A5618"/>
    <w:rsid w:val="002A58AD"/>
    <w:rsid w:val="002A62EB"/>
    <w:rsid w:val="002A6390"/>
    <w:rsid w:val="002A6466"/>
    <w:rsid w:val="002A714B"/>
    <w:rsid w:val="002B0145"/>
    <w:rsid w:val="002B0F8A"/>
    <w:rsid w:val="002B1CF8"/>
    <w:rsid w:val="002B1E56"/>
    <w:rsid w:val="002B283C"/>
    <w:rsid w:val="002B2EF5"/>
    <w:rsid w:val="002B38D3"/>
    <w:rsid w:val="002B41E2"/>
    <w:rsid w:val="002B4B79"/>
    <w:rsid w:val="002B52D3"/>
    <w:rsid w:val="002B6221"/>
    <w:rsid w:val="002B652A"/>
    <w:rsid w:val="002B6F09"/>
    <w:rsid w:val="002B6FE5"/>
    <w:rsid w:val="002B75A5"/>
    <w:rsid w:val="002B7C11"/>
    <w:rsid w:val="002B7F82"/>
    <w:rsid w:val="002C01DE"/>
    <w:rsid w:val="002C09A4"/>
    <w:rsid w:val="002C0B9E"/>
    <w:rsid w:val="002C27A3"/>
    <w:rsid w:val="002C338E"/>
    <w:rsid w:val="002C3B5B"/>
    <w:rsid w:val="002C559B"/>
    <w:rsid w:val="002C585A"/>
    <w:rsid w:val="002C6686"/>
    <w:rsid w:val="002D005D"/>
    <w:rsid w:val="002D01A4"/>
    <w:rsid w:val="002D1BBA"/>
    <w:rsid w:val="002D2062"/>
    <w:rsid w:val="002D3208"/>
    <w:rsid w:val="002D35F3"/>
    <w:rsid w:val="002D3C90"/>
    <w:rsid w:val="002D5257"/>
    <w:rsid w:val="002D5E7D"/>
    <w:rsid w:val="002D5EA4"/>
    <w:rsid w:val="002E0B40"/>
    <w:rsid w:val="002E1005"/>
    <w:rsid w:val="002E11CF"/>
    <w:rsid w:val="002E380B"/>
    <w:rsid w:val="002E48A4"/>
    <w:rsid w:val="002E4937"/>
    <w:rsid w:val="002E4C29"/>
    <w:rsid w:val="002E543A"/>
    <w:rsid w:val="002E5FEE"/>
    <w:rsid w:val="002E67AC"/>
    <w:rsid w:val="002E76E3"/>
    <w:rsid w:val="002F2738"/>
    <w:rsid w:val="002F364E"/>
    <w:rsid w:val="002F393C"/>
    <w:rsid w:val="002F3A52"/>
    <w:rsid w:val="002F44BE"/>
    <w:rsid w:val="002F4A36"/>
    <w:rsid w:val="002F4D01"/>
    <w:rsid w:val="002F5101"/>
    <w:rsid w:val="002F521A"/>
    <w:rsid w:val="002F591B"/>
    <w:rsid w:val="002F5A25"/>
    <w:rsid w:val="00300266"/>
    <w:rsid w:val="00305FC8"/>
    <w:rsid w:val="003066C2"/>
    <w:rsid w:val="00307497"/>
    <w:rsid w:val="003077DF"/>
    <w:rsid w:val="00310D32"/>
    <w:rsid w:val="003113EC"/>
    <w:rsid w:val="00311EBF"/>
    <w:rsid w:val="00312EE6"/>
    <w:rsid w:val="003132A3"/>
    <w:rsid w:val="0031385C"/>
    <w:rsid w:val="003142BB"/>
    <w:rsid w:val="003157BF"/>
    <w:rsid w:val="003159AC"/>
    <w:rsid w:val="00315F8A"/>
    <w:rsid w:val="00317FFA"/>
    <w:rsid w:val="00323312"/>
    <w:rsid w:val="003239E3"/>
    <w:rsid w:val="00324749"/>
    <w:rsid w:val="0032497D"/>
    <w:rsid w:val="00324E62"/>
    <w:rsid w:val="00324EE6"/>
    <w:rsid w:val="0032536A"/>
    <w:rsid w:val="0032538E"/>
    <w:rsid w:val="00325E01"/>
    <w:rsid w:val="0032780B"/>
    <w:rsid w:val="0033302D"/>
    <w:rsid w:val="00333F4B"/>
    <w:rsid w:val="003341FB"/>
    <w:rsid w:val="0033493A"/>
    <w:rsid w:val="00334FAE"/>
    <w:rsid w:val="00336F8A"/>
    <w:rsid w:val="00336FB0"/>
    <w:rsid w:val="0033754C"/>
    <w:rsid w:val="00337FB1"/>
    <w:rsid w:val="00340FC1"/>
    <w:rsid w:val="00341A64"/>
    <w:rsid w:val="00342895"/>
    <w:rsid w:val="00343A0A"/>
    <w:rsid w:val="00343CDD"/>
    <w:rsid w:val="003442CD"/>
    <w:rsid w:val="0034482B"/>
    <w:rsid w:val="00344BE6"/>
    <w:rsid w:val="00345763"/>
    <w:rsid w:val="00346C67"/>
    <w:rsid w:val="00347170"/>
    <w:rsid w:val="00350204"/>
    <w:rsid w:val="00350854"/>
    <w:rsid w:val="00350F20"/>
    <w:rsid w:val="00352005"/>
    <w:rsid w:val="00352B42"/>
    <w:rsid w:val="003533CC"/>
    <w:rsid w:val="00355D6F"/>
    <w:rsid w:val="00356918"/>
    <w:rsid w:val="00356B2B"/>
    <w:rsid w:val="0036260F"/>
    <w:rsid w:val="00363EF1"/>
    <w:rsid w:val="00364DF4"/>
    <w:rsid w:val="00364E41"/>
    <w:rsid w:val="00365312"/>
    <w:rsid w:val="00365F96"/>
    <w:rsid w:val="0036711C"/>
    <w:rsid w:val="0036712A"/>
    <w:rsid w:val="003701F6"/>
    <w:rsid w:val="00370490"/>
    <w:rsid w:val="00370D32"/>
    <w:rsid w:val="00371317"/>
    <w:rsid w:val="003716F4"/>
    <w:rsid w:val="00372CC2"/>
    <w:rsid w:val="003739C8"/>
    <w:rsid w:val="003748FE"/>
    <w:rsid w:val="00374C39"/>
    <w:rsid w:val="00375235"/>
    <w:rsid w:val="00377AC0"/>
    <w:rsid w:val="00377C15"/>
    <w:rsid w:val="00380920"/>
    <w:rsid w:val="00382DC9"/>
    <w:rsid w:val="003841F5"/>
    <w:rsid w:val="00384A9D"/>
    <w:rsid w:val="00386B54"/>
    <w:rsid w:val="00387064"/>
    <w:rsid w:val="003870AF"/>
    <w:rsid w:val="003872CB"/>
    <w:rsid w:val="00387D77"/>
    <w:rsid w:val="00390778"/>
    <w:rsid w:val="003911BA"/>
    <w:rsid w:val="0039150A"/>
    <w:rsid w:val="003918CE"/>
    <w:rsid w:val="00392A47"/>
    <w:rsid w:val="003935B2"/>
    <w:rsid w:val="0039440B"/>
    <w:rsid w:val="003953D4"/>
    <w:rsid w:val="00395C0A"/>
    <w:rsid w:val="003964B4"/>
    <w:rsid w:val="003967EA"/>
    <w:rsid w:val="00396DDD"/>
    <w:rsid w:val="00397FC8"/>
    <w:rsid w:val="003A02A8"/>
    <w:rsid w:val="003A0913"/>
    <w:rsid w:val="003A0CE7"/>
    <w:rsid w:val="003A2D8B"/>
    <w:rsid w:val="003A36AB"/>
    <w:rsid w:val="003A42C5"/>
    <w:rsid w:val="003A4CD5"/>
    <w:rsid w:val="003A58E7"/>
    <w:rsid w:val="003A70C0"/>
    <w:rsid w:val="003B0542"/>
    <w:rsid w:val="003B0734"/>
    <w:rsid w:val="003B0BEF"/>
    <w:rsid w:val="003B1160"/>
    <w:rsid w:val="003B2BD1"/>
    <w:rsid w:val="003B2CBC"/>
    <w:rsid w:val="003B41F5"/>
    <w:rsid w:val="003B47D1"/>
    <w:rsid w:val="003B4B0A"/>
    <w:rsid w:val="003B50EE"/>
    <w:rsid w:val="003B6176"/>
    <w:rsid w:val="003C07E4"/>
    <w:rsid w:val="003C0A23"/>
    <w:rsid w:val="003C0DE8"/>
    <w:rsid w:val="003C2545"/>
    <w:rsid w:val="003C5313"/>
    <w:rsid w:val="003C5333"/>
    <w:rsid w:val="003C5E71"/>
    <w:rsid w:val="003C7B6F"/>
    <w:rsid w:val="003C7CB8"/>
    <w:rsid w:val="003C7F9B"/>
    <w:rsid w:val="003D09CB"/>
    <w:rsid w:val="003D16B7"/>
    <w:rsid w:val="003D1BAD"/>
    <w:rsid w:val="003D1EB2"/>
    <w:rsid w:val="003D2330"/>
    <w:rsid w:val="003D24F9"/>
    <w:rsid w:val="003D2629"/>
    <w:rsid w:val="003D28B4"/>
    <w:rsid w:val="003D47ED"/>
    <w:rsid w:val="003D4DFD"/>
    <w:rsid w:val="003D5DF2"/>
    <w:rsid w:val="003D7721"/>
    <w:rsid w:val="003E1620"/>
    <w:rsid w:val="003E3C8D"/>
    <w:rsid w:val="003E4EE6"/>
    <w:rsid w:val="003E57FD"/>
    <w:rsid w:val="003E6247"/>
    <w:rsid w:val="003E73E5"/>
    <w:rsid w:val="003E7618"/>
    <w:rsid w:val="003E7AFE"/>
    <w:rsid w:val="003F0082"/>
    <w:rsid w:val="003F060F"/>
    <w:rsid w:val="003F1325"/>
    <w:rsid w:val="003F24D2"/>
    <w:rsid w:val="003F2AFA"/>
    <w:rsid w:val="003F423B"/>
    <w:rsid w:val="003F4AC3"/>
    <w:rsid w:val="003F542D"/>
    <w:rsid w:val="003F6D42"/>
    <w:rsid w:val="003F6DB2"/>
    <w:rsid w:val="003F722A"/>
    <w:rsid w:val="00400F24"/>
    <w:rsid w:val="00403CBD"/>
    <w:rsid w:val="00404684"/>
    <w:rsid w:val="00405328"/>
    <w:rsid w:val="0040552D"/>
    <w:rsid w:val="00405C5F"/>
    <w:rsid w:val="004070D5"/>
    <w:rsid w:val="00410B1E"/>
    <w:rsid w:val="0041119B"/>
    <w:rsid w:val="00411803"/>
    <w:rsid w:val="00411D09"/>
    <w:rsid w:val="004120C8"/>
    <w:rsid w:val="00412302"/>
    <w:rsid w:val="004124B2"/>
    <w:rsid w:val="00413471"/>
    <w:rsid w:val="00414E0A"/>
    <w:rsid w:val="00416177"/>
    <w:rsid w:val="004161CB"/>
    <w:rsid w:val="0041641C"/>
    <w:rsid w:val="0041646D"/>
    <w:rsid w:val="00417F13"/>
    <w:rsid w:val="00420BD5"/>
    <w:rsid w:val="00422374"/>
    <w:rsid w:val="00422C49"/>
    <w:rsid w:val="0042343F"/>
    <w:rsid w:val="00424186"/>
    <w:rsid w:val="0042470B"/>
    <w:rsid w:val="00424A70"/>
    <w:rsid w:val="00424F5B"/>
    <w:rsid w:val="00424FAF"/>
    <w:rsid w:val="00425427"/>
    <w:rsid w:val="0042632B"/>
    <w:rsid w:val="00432C6B"/>
    <w:rsid w:val="004333EA"/>
    <w:rsid w:val="00434653"/>
    <w:rsid w:val="00434F19"/>
    <w:rsid w:val="00437250"/>
    <w:rsid w:val="00437B6C"/>
    <w:rsid w:val="004402D4"/>
    <w:rsid w:val="00441333"/>
    <w:rsid w:val="0044138F"/>
    <w:rsid w:val="00442DF1"/>
    <w:rsid w:val="00445574"/>
    <w:rsid w:val="0044604E"/>
    <w:rsid w:val="00447EAE"/>
    <w:rsid w:val="0045046A"/>
    <w:rsid w:val="00450702"/>
    <w:rsid w:val="00450F9C"/>
    <w:rsid w:val="00453C9A"/>
    <w:rsid w:val="00454434"/>
    <w:rsid w:val="00454AE6"/>
    <w:rsid w:val="00455717"/>
    <w:rsid w:val="00455EBA"/>
    <w:rsid w:val="00455FB4"/>
    <w:rsid w:val="00456148"/>
    <w:rsid w:val="004567FC"/>
    <w:rsid w:val="004569B2"/>
    <w:rsid w:val="004575F6"/>
    <w:rsid w:val="00460549"/>
    <w:rsid w:val="004605AA"/>
    <w:rsid w:val="0046089D"/>
    <w:rsid w:val="00461198"/>
    <w:rsid w:val="00461B2B"/>
    <w:rsid w:val="00461EE7"/>
    <w:rsid w:val="0046238C"/>
    <w:rsid w:val="00462663"/>
    <w:rsid w:val="00463E66"/>
    <w:rsid w:val="004643F2"/>
    <w:rsid w:val="00466042"/>
    <w:rsid w:val="00466C9B"/>
    <w:rsid w:val="00470B20"/>
    <w:rsid w:val="00471144"/>
    <w:rsid w:val="0047201A"/>
    <w:rsid w:val="004724DF"/>
    <w:rsid w:val="00474314"/>
    <w:rsid w:val="004746FF"/>
    <w:rsid w:val="004770EC"/>
    <w:rsid w:val="00477DF7"/>
    <w:rsid w:val="0048025B"/>
    <w:rsid w:val="00481630"/>
    <w:rsid w:val="00481E93"/>
    <w:rsid w:val="004834BF"/>
    <w:rsid w:val="00483AE1"/>
    <w:rsid w:val="00483B38"/>
    <w:rsid w:val="0048480D"/>
    <w:rsid w:val="00485C0A"/>
    <w:rsid w:val="004874BA"/>
    <w:rsid w:val="00487B9C"/>
    <w:rsid w:val="00487F86"/>
    <w:rsid w:val="00490230"/>
    <w:rsid w:val="00490466"/>
    <w:rsid w:val="00491D07"/>
    <w:rsid w:val="00492726"/>
    <w:rsid w:val="00492C6D"/>
    <w:rsid w:val="00492F82"/>
    <w:rsid w:val="0049339D"/>
    <w:rsid w:val="004934D4"/>
    <w:rsid w:val="0049353B"/>
    <w:rsid w:val="00493B7C"/>
    <w:rsid w:val="004945B3"/>
    <w:rsid w:val="00495179"/>
    <w:rsid w:val="0049679C"/>
    <w:rsid w:val="00497B64"/>
    <w:rsid w:val="00497B6B"/>
    <w:rsid w:val="004A0BCC"/>
    <w:rsid w:val="004A1A96"/>
    <w:rsid w:val="004A1E1F"/>
    <w:rsid w:val="004A2529"/>
    <w:rsid w:val="004A3598"/>
    <w:rsid w:val="004A3706"/>
    <w:rsid w:val="004A3B4F"/>
    <w:rsid w:val="004A48A2"/>
    <w:rsid w:val="004A5116"/>
    <w:rsid w:val="004A5882"/>
    <w:rsid w:val="004A60A0"/>
    <w:rsid w:val="004A69A7"/>
    <w:rsid w:val="004A7522"/>
    <w:rsid w:val="004A796B"/>
    <w:rsid w:val="004B1E31"/>
    <w:rsid w:val="004B3423"/>
    <w:rsid w:val="004B417A"/>
    <w:rsid w:val="004B42E0"/>
    <w:rsid w:val="004B4B53"/>
    <w:rsid w:val="004B7DE4"/>
    <w:rsid w:val="004C340B"/>
    <w:rsid w:val="004C40E1"/>
    <w:rsid w:val="004C4C56"/>
    <w:rsid w:val="004C4E77"/>
    <w:rsid w:val="004C536B"/>
    <w:rsid w:val="004C679C"/>
    <w:rsid w:val="004C7512"/>
    <w:rsid w:val="004C7E5D"/>
    <w:rsid w:val="004D2831"/>
    <w:rsid w:val="004D5EED"/>
    <w:rsid w:val="004D7F2C"/>
    <w:rsid w:val="004E066D"/>
    <w:rsid w:val="004E17FF"/>
    <w:rsid w:val="004E2221"/>
    <w:rsid w:val="004E2B46"/>
    <w:rsid w:val="004E3D09"/>
    <w:rsid w:val="004E423C"/>
    <w:rsid w:val="004E4AF0"/>
    <w:rsid w:val="004E4D37"/>
    <w:rsid w:val="004E5465"/>
    <w:rsid w:val="004E6A81"/>
    <w:rsid w:val="004E6FDB"/>
    <w:rsid w:val="004E76B8"/>
    <w:rsid w:val="004E76E0"/>
    <w:rsid w:val="004F0446"/>
    <w:rsid w:val="004F1D1E"/>
    <w:rsid w:val="004F3429"/>
    <w:rsid w:val="004F3883"/>
    <w:rsid w:val="004F3A43"/>
    <w:rsid w:val="004F424F"/>
    <w:rsid w:val="004F6C18"/>
    <w:rsid w:val="0050034A"/>
    <w:rsid w:val="005010EA"/>
    <w:rsid w:val="00501296"/>
    <w:rsid w:val="0050139A"/>
    <w:rsid w:val="00501417"/>
    <w:rsid w:val="00502D2E"/>
    <w:rsid w:val="00503125"/>
    <w:rsid w:val="00503633"/>
    <w:rsid w:val="00504563"/>
    <w:rsid w:val="00504CEE"/>
    <w:rsid w:val="00505589"/>
    <w:rsid w:val="00505B08"/>
    <w:rsid w:val="00505B51"/>
    <w:rsid w:val="0050630F"/>
    <w:rsid w:val="00506E9D"/>
    <w:rsid w:val="0050786D"/>
    <w:rsid w:val="00507E78"/>
    <w:rsid w:val="00510068"/>
    <w:rsid w:val="00511795"/>
    <w:rsid w:val="00511F1A"/>
    <w:rsid w:val="0051275E"/>
    <w:rsid w:val="00512BD6"/>
    <w:rsid w:val="005131AA"/>
    <w:rsid w:val="00513F4E"/>
    <w:rsid w:val="00515345"/>
    <w:rsid w:val="00516796"/>
    <w:rsid w:val="00516E4A"/>
    <w:rsid w:val="00517FCB"/>
    <w:rsid w:val="00521CAA"/>
    <w:rsid w:val="0052256E"/>
    <w:rsid w:val="005237D3"/>
    <w:rsid w:val="005247FE"/>
    <w:rsid w:val="0052527F"/>
    <w:rsid w:val="005258C5"/>
    <w:rsid w:val="005260FE"/>
    <w:rsid w:val="0052654E"/>
    <w:rsid w:val="005320C8"/>
    <w:rsid w:val="005328F8"/>
    <w:rsid w:val="00532BD0"/>
    <w:rsid w:val="00532DE7"/>
    <w:rsid w:val="005333B4"/>
    <w:rsid w:val="00533E87"/>
    <w:rsid w:val="0053549F"/>
    <w:rsid w:val="005378C1"/>
    <w:rsid w:val="0054015E"/>
    <w:rsid w:val="00542215"/>
    <w:rsid w:val="00542837"/>
    <w:rsid w:val="0054285E"/>
    <w:rsid w:val="00543AF5"/>
    <w:rsid w:val="0054495C"/>
    <w:rsid w:val="005458A1"/>
    <w:rsid w:val="00546774"/>
    <w:rsid w:val="0054689C"/>
    <w:rsid w:val="0054690E"/>
    <w:rsid w:val="00546921"/>
    <w:rsid w:val="00547249"/>
    <w:rsid w:val="00551565"/>
    <w:rsid w:val="00551968"/>
    <w:rsid w:val="00553E49"/>
    <w:rsid w:val="0055482C"/>
    <w:rsid w:val="0055682A"/>
    <w:rsid w:val="00557BBA"/>
    <w:rsid w:val="00557D18"/>
    <w:rsid w:val="0056198D"/>
    <w:rsid w:val="00564C50"/>
    <w:rsid w:val="00565A5F"/>
    <w:rsid w:val="00565B17"/>
    <w:rsid w:val="0056659D"/>
    <w:rsid w:val="005727CD"/>
    <w:rsid w:val="00572E9E"/>
    <w:rsid w:val="0057353D"/>
    <w:rsid w:val="00574FF1"/>
    <w:rsid w:val="0057541B"/>
    <w:rsid w:val="00577125"/>
    <w:rsid w:val="005802B1"/>
    <w:rsid w:val="00580D7F"/>
    <w:rsid w:val="005836FD"/>
    <w:rsid w:val="005841C1"/>
    <w:rsid w:val="0058498E"/>
    <w:rsid w:val="00585538"/>
    <w:rsid w:val="00585AD3"/>
    <w:rsid w:val="00586FCF"/>
    <w:rsid w:val="00587BA0"/>
    <w:rsid w:val="00590117"/>
    <w:rsid w:val="00590C10"/>
    <w:rsid w:val="00591DDA"/>
    <w:rsid w:val="00591E30"/>
    <w:rsid w:val="005935EA"/>
    <w:rsid w:val="00593D58"/>
    <w:rsid w:val="00594FCB"/>
    <w:rsid w:val="00596112"/>
    <w:rsid w:val="00596AF5"/>
    <w:rsid w:val="005A12C6"/>
    <w:rsid w:val="005A14DF"/>
    <w:rsid w:val="005A25CE"/>
    <w:rsid w:val="005A2859"/>
    <w:rsid w:val="005A390D"/>
    <w:rsid w:val="005A4D19"/>
    <w:rsid w:val="005A7B13"/>
    <w:rsid w:val="005B061D"/>
    <w:rsid w:val="005B07D6"/>
    <w:rsid w:val="005B169E"/>
    <w:rsid w:val="005B18AC"/>
    <w:rsid w:val="005B1DA3"/>
    <w:rsid w:val="005B31D6"/>
    <w:rsid w:val="005B6B91"/>
    <w:rsid w:val="005B7178"/>
    <w:rsid w:val="005B7311"/>
    <w:rsid w:val="005C073C"/>
    <w:rsid w:val="005C0E7E"/>
    <w:rsid w:val="005C150C"/>
    <w:rsid w:val="005C1C0D"/>
    <w:rsid w:val="005C1DDF"/>
    <w:rsid w:val="005C2D21"/>
    <w:rsid w:val="005C3537"/>
    <w:rsid w:val="005C400F"/>
    <w:rsid w:val="005C4A17"/>
    <w:rsid w:val="005C538A"/>
    <w:rsid w:val="005C57D3"/>
    <w:rsid w:val="005C6FA0"/>
    <w:rsid w:val="005C73E8"/>
    <w:rsid w:val="005D2F28"/>
    <w:rsid w:val="005D57E4"/>
    <w:rsid w:val="005D66DD"/>
    <w:rsid w:val="005D7959"/>
    <w:rsid w:val="005D7C56"/>
    <w:rsid w:val="005E031A"/>
    <w:rsid w:val="005E121A"/>
    <w:rsid w:val="005E446D"/>
    <w:rsid w:val="005E536D"/>
    <w:rsid w:val="005E5D9E"/>
    <w:rsid w:val="005E6057"/>
    <w:rsid w:val="005E70A3"/>
    <w:rsid w:val="005F05C7"/>
    <w:rsid w:val="005F202B"/>
    <w:rsid w:val="005F2DBB"/>
    <w:rsid w:val="005F6737"/>
    <w:rsid w:val="005F694D"/>
    <w:rsid w:val="005F74F7"/>
    <w:rsid w:val="005F7AF1"/>
    <w:rsid w:val="006007D4"/>
    <w:rsid w:val="006007E5"/>
    <w:rsid w:val="00601F49"/>
    <w:rsid w:val="00603F28"/>
    <w:rsid w:val="00606375"/>
    <w:rsid w:val="00606602"/>
    <w:rsid w:val="00606DA0"/>
    <w:rsid w:val="00610396"/>
    <w:rsid w:val="00610B47"/>
    <w:rsid w:val="00611A6C"/>
    <w:rsid w:val="006151ED"/>
    <w:rsid w:val="00615C2E"/>
    <w:rsid w:val="0061723F"/>
    <w:rsid w:val="00617334"/>
    <w:rsid w:val="0062207D"/>
    <w:rsid w:val="006234E0"/>
    <w:rsid w:val="00626071"/>
    <w:rsid w:val="00626E11"/>
    <w:rsid w:val="00627339"/>
    <w:rsid w:val="006308CF"/>
    <w:rsid w:val="00630CC7"/>
    <w:rsid w:val="006312F5"/>
    <w:rsid w:val="006315BD"/>
    <w:rsid w:val="006316E4"/>
    <w:rsid w:val="00631865"/>
    <w:rsid w:val="00633232"/>
    <w:rsid w:val="006332B6"/>
    <w:rsid w:val="0063581E"/>
    <w:rsid w:val="0063772B"/>
    <w:rsid w:val="0064055E"/>
    <w:rsid w:val="006412D6"/>
    <w:rsid w:val="00642F8B"/>
    <w:rsid w:val="00643241"/>
    <w:rsid w:val="00644B31"/>
    <w:rsid w:val="00645099"/>
    <w:rsid w:val="00646544"/>
    <w:rsid w:val="00647E00"/>
    <w:rsid w:val="00647ED2"/>
    <w:rsid w:val="00650744"/>
    <w:rsid w:val="00651CD4"/>
    <w:rsid w:val="00652AB4"/>
    <w:rsid w:val="00653498"/>
    <w:rsid w:val="00654670"/>
    <w:rsid w:val="00655ED2"/>
    <w:rsid w:val="0065752D"/>
    <w:rsid w:val="006576AB"/>
    <w:rsid w:val="006577CF"/>
    <w:rsid w:val="00657FC8"/>
    <w:rsid w:val="00662C4D"/>
    <w:rsid w:val="00662CBD"/>
    <w:rsid w:val="00662D36"/>
    <w:rsid w:val="00663C47"/>
    <w:rsid w:val="00664C30"/>
    <w:rsid w:val="00665A8F"/>
    <w:rsid w:val="00666B98"/>
    <w:rsid w:val="00666C17"/>
    <w:rsid w:val="006707A2"/>
    <w:rsid w:val="00671385"/>
    <w:rsid w:val="006714B7"/>
    <w:rsid w:val="006715FA"/>
    <w:rsid w:val="006732E9"/>
    <w:rsid w:val="006734CF"/>
    <w:rsid w:val="006748F5"/>
    <w:rsid w:val="00674B55"/>
    <w:rsid w:val="006759F4"/>
    <w:rsid w:val="00675A8C"/>
    <w:rsid w:val="00676E7B"/>
    <w:rsid w:val="006775FB"/>
    <w:rsid w:val="0067790C"/>
    <w:rsid w:val="006813BB"/>
    <w:rsid w:val="00681A97"/>
    <w:rsid w:val="00682A87"/>
    <w:rsid w:val="006836E4"/>
    <w:rsid w:val="00683F1B"/>
    <w:rsid w:val="00684446"/>
    <w:rsid w:val="00684A5A"/>
    <w:rsid w:val="00690E20"/>
    <w:rsid w:val="00693A33"/>
    <w:rsid w:val="00695DF2"/>
    <w:rsid w:val="00695FF6"/>
    <w:rsid w:val="006972FA"/>
    <w:rsid w:val="006975E3"/>
    <w:rsid w:val="006A0522"/>
    <w:rsid w:val="006A0B3F"/>
    <w:rsid w:val="006A23BE"/>
    <w:rsid w:val="006A4661"/>
    <w:rsid w:val="006A49BE"/>
    <w:rsid w:val="006A557F"/>
    <w:rsid w:val="006A55AF"/>
    <w:rsid w:val="006A5ADE"/>
    <w:rsid w:val="006A6883"/>
    <w:rsid w:val="006A6B44"/>
    <w:rsid w:val="006B02B3"/>
    <w:rsid w:val="006B0BD5"/>
    <w:rsid w:val="006B2823"/>
    <w:rsid w:val="006B2BAA"/>
    <w:rsid w:val="006B3113"/>
    <w:rsid w:val="006B4430"/>
    <w:rsid w:val="006B56A8"/>
    <w:rsid w:val="006B6DC3"/>
    <w:rsid w:val="006C2608"/>
    <w:rsid w:val="006C298C"/>
    <w:rsid w:val="006C3073"/>
    <w:rsid w:val="006C4E0C"/>
    <w:rsid w:val="006C58C7"/>
    <w:rsid w:val="006C68CB"/>
    <w:rsid w:val="006D0BB3"/>
    <w:rsid w:val="006D0F30"/>
    <w:rsid w:val="006D1633"/>
    <w:rsid w:val="006D31F5"/>
    <w:rsid w:val="006D3A26"/>
    <w:rsid w:val="006D3D15"/>
    <w:rsid w:val="006D4095"/>
    <w:rsid w:val="006D4CB4"/>
    <w:rsid w:val="006D7007"/>
    <w:rsid w:val="006E12B9"/>
    <w:rsid w:val="006E1650"/>
    <w:rsid w:val="006E2571"/>
    <w:rsid w:val="006E2DC6"/>
    <w:rsid w:val="006E31CA"/>
    <w:rsid w:val="006E3BEE"/>
    <w:rsid w:val="006E3E03"/>
    <w:rsid w:val="006E5049"/>
    <w:rsid w:val="006E5A0F"/>
    <w:rsid w:val="006E681E"/>
    <w:rsid w:val="006E6B3D"/>
    <w:rsid w:val="006E6C94"/>
    <w:rsid w:val="006E6CC8"/>
    <w:rsid w:val="006F0159"/>
    <w:rsid w:val="006F04CD"/>
    <w:rsid w:val="006F0E81"/>
    <w:rsid w:val="006F1DA3"/>
    <w:rsid w:val="006F23DF"/>
    <w:rsid w:val="006F324F"/>
    <w:rsid w:val="006F33F2"/>
    <w:rsid w:val="006F3690"/>
    <w:rsid w:val="006F3D9C"/>
    <w:rsid w:val="006F4024"/>
    <w:rsid w:val="006F4D23"/>
    <w:rsid w:val="006F75B5"/>
    <w:rsid w:val="006F79B2"/>
    <w:rsid w:val="00701438"/>
    <w:rsid w:val="00701ABB"/>
    <w:rsid w:val="007021BD"/>
    <w:rsid w:val="007026B7"/>
    <w:rsid w:val="007030E1"/>
    <w:rsid w:val="00703F15"/>
    <w:rsid w:val="00704593"/>
    <w:rsid w:val="00704BE9"/>
    <w:rsid w:val="007067A0"/>
    <w:rsid w:val="007068D3"/>
    <w:rsid w:val="00707EF9"/>
    <w:rsid w:val="00711A49"/>
    <w:rsid w:val="00714774"/>
    <w:rsid w:val="00714F3A"/>
    <w:rsid w:val="007168C1"/>
    <w:rsid w:val="00716993"/>
    <w:rsid w:val="00716E8B"/>
    <w:rsid w:val="00717C9D"/>
    <w:rsid w:val="00717D35"/>
    <w:rsid w:val="007215C9"/>
    <w:rsid w:val="00722A28"/>
    <w:rsid w:val="00723343"/>
    <w:rsid w:val="00724862"/>
    <w:rsid w:val="00724896"/>
    <w:rsid w:val="00725A01"/>
    <w:rsid w:val="00725B01"/>
    <w:rsid w:val="00725D82"/>
    <w:rsid w:val="00726C14"/>
    <w:rsid w:val="00731E01"/>
    <w:rsid w:val="00732F66"/>
    <w:rsid w:val="00733F20"/>
    <w:rsid w:val="0073429E"/>
    <w:rsid w:val="00734771"/>
    <w:rsid w:val="00734961"/>
    <w:rsid w:val="007349D2"/>
    <w:rsid w:val="00735307"/>
    <w:rsid w:val="00735DBB"/>
    <w:rsid w:val="0073651A"/>
    <w:rsid w:val="00736979"/>
    <w:rsid w:val="00737905"/>
    <w:rsid w:val="00740AB4"/>
    <w:rsid w:val="00741072"/>
    <w:rsid w:val="007411AE"/>
    <w:rsid w:val="00743E14"/>
    <w:rsid w:val="007443BC"/>
    <w:rsid w:val="00744B7F"/>
    <w:rsid w:val="00745AB3"/>
    <w:rsid w:val="00750D4B"/>
    <w:rsid w:val="00751124"/>
    <w:rsid w:val="00751152"/>
    <w:rsid w:val="00752531"/>
    <w:rsid w:val="0075267E"/>
    <w:rsid w:val="00754504"/>
    <w:rsid w:val="00756621"/>
    <w:rsid w:val="00756997"/>
    <w:rsid w:val="00756ACF"/>
    <w:rsid w:val="00757269"/>
    <w:rsid w:val="007607EA"/>
    <w:rsid w:val="007623E6"/>
    <w:rsid w:val="00762CB0"/>
    <w:rsid w:val="00763D64"/>
    <w:rsid w:val="00766D08"/>
    <w:rsid w:val="00767302"/>
    <w:rsid w:val="007677B0"/>
    <w:rsid w:val="00767878"/>
    <w:rsid w:val="007679A0"/>
    <w:rsid w:val="00770F62"/>
    <w:rsid w:val="00771505"/>
    <w:rsid w:val="0077223D"/>
    <w:rsid w:val="0077308E"/>
    <w:rsid w:val="00773226"/>
    <w:rsid w:val="007734BF"/>
    <w:rsid w:val="007734FC"/>
    <w:rsid w:val="007735C1"/>
    <w:rsid w:val="00773D2F"/>
    <w:rsid w:val="0077523D"/>
    <w:rsid w:val="00775BBC"/>
    <w:rsid w:val="00776B2A"/>
    <w:rsid w:val="00777015"/>
    <w:rsid w:val="00777AAB"/>
    <w:rsid w:val="00777DD5"/>
    <w:rsid w:val="007808B5"/>
    <w:rsid w:val="00783AB7"/>
    <w:rsid w:val="007840AE"/>
    <w:rsid w:val="0078497F"/>
    <w:rsid w:val="007851D1"/>
    <w:rsid w:val="00785B9C"/>
    <w:rsid w:val="00785DF6"/>
    <w:rsid w:val="007866F5"/>
    <w:rsid w:val="00786901"/>
    <w:rsid w:val="00786A81"/>
    <w:rsid w:val="00787384"/>
    <w:rsid w:val="0078750A"/>
    <w:rsid w:val="00787B7E"/>
    <w:rsid w:val="007924F5"/>
    <w:rsid w:val="00792F50"/>
    <w:rsid w:val="007931FA"/>
    <w:rsid w:val="007947F1"/>
    <w:rsid w:val="00796CDF"/>
    <w:rsid w:val="007A074A"/>
    <w:rsid w:val="007A08B1"/>
    <w:rsid w:val="007A1601"/>
    <w:rsid w:val="007A1818"/>
    <w:rsid w:val="007A228E"/>
    <w:rsid w:val="007A3019"/>
    <w:rsid w:val="007A4512"/>
    <w:rsid w:val="007A47B3"/>
    <w:rsid w:val="007A5241"/>
    <w:rsid w:val="007A5BEE"/>
    <w:rsid w:val="007A60E9"/>
    <w:rsid w:val="007A646E"/>
    <w:rsid w:val="007A70FB"/>
    <w:rsid w:val="007A7373"/>
    <w:rsid w:val="007A7F54"/>
    <w:rsid w:val="007B07D2"/>
    <w:rsid w:val="007B0B3A"/>
    <w:rsid w:val="007B2742"/>
    <w:rsid w:val="007B28C9"/>
    <w:rsid w:val="007B3635"/>
    <w:rsid w:val="007B36C2"/>
    <w:rsid w:val="007B4621"/>
    <w:rsid w:val="007B5543"/>
    <w:rsid w:val="007B5DFC"/>
    <w:rsid w:val="007C112F"/>
    <w:rsid w:val="007C16D7"/>
    <w:rsid w:val="007C187A"/>
    <w:rsid w:val="007C3D04"/>
    <w:rsid w:val="007C48BE"/>
    <w:rsid w:val="007C5674"/>
    <w:rsid w:val="007C6A4E"/>
    <w:rsid w:val="007D04B8"/>
    <w:rsid w:val="007D127E"/>
    <w:rsid w:val="007D14D8"/>
    <w:rsid w:val="007D1AC9"/>
    <w:rsid w:val="007D26C2"/>
    <w:rsid w:val="007D2ACA"/>
    <w:rsid w:val="007D5C8F"/>
    <w:rsid w:val="007D65FA"/>
    <w:rsid w:val="007D7BFE"/>
    <w:rsid w:val="007E0812"/>
    <w:rsid w:val="007E0907"/>
    <w:rsid w:val="007E0AC2"/>
    <w:rsid w:val="007E0CE6"/>
    <w:rsid w:val="007E1982"/>
    <w:rsid w:val="007E1B78"/>
    <w:rsid w:val="007E2788"/>
    <w:rsid w:val="007E4A9A"/>
    <w:rsid w:val="007E4DAD"/>
    <w:rsid w:val="007E58AE"/>
    <w:rsid w:val="007F168B"/>
    <w:rsid w:val="007F2F5C"/>
    <w:rsid w:val="007F3AF9"/>
    <w:rsid w:val="007F4390"/>
    <w:rsid w:val="007F4986"/>
    <w:rsid w:val="007F4F12"/>
    <w:rsid w:val="007F72C8"/>
    <w:rsid w:val="007F7945"/>
    <w:rsid w:val="007F7E29"/>
    <w:rsid w:val="00800CB9"/>
    <w:rsid w:val="00802A9B"/>
    <w:rsid w:val="00803CFA"/>
    <w:rsid w:val="00804690"/>
    <w:rsid w:val="00805268"/>
    <w:rsid w:val="00806BD1"/>
    <w:rsid w:val="00806E5D"/>
    <w:rsid w:val="0080742E"/>
    <w:rsid w:val="00807544"/>
    <w:rsid w:val="00807583"/>
    <w:rsid w:val="00807E54"/>
    <w:rsid w:val="00810B8C"/>
    <w:rsid w:val="008110A1"/>
    <w:rsid w:val="00811E01"/>
    <w:rsid w:val="008124BB"/>
    <w:rsid w:val="00815412"/>
    <w:rsid w:val="00815896"/>
    <w:rsid w:val="0081660E"/>
    <w:rsid w:val="0081726A"/>
    <w:rsid w:val="00820077"/>
    <w:rsid w:val="00821420"/>
    <w:rsid w:val="00821442"/>
    <w:rsid w:val="00821E84"/>
    <w:rsid w:val="00822445"/>
    <w:rsid w:val="008226F8"/>
    <w:rsid w:val="00823862"/>
    <w:rsid w:val="00823CA8"/>
    <w:rsid w:val="0082500A"/>
    <w:rsid w:val="00825401"/>
    <w:rsid w:val="008270FB"/>
    <w:rsid w:val="00827235"/>
    <w:rsid w:val="00827457"/>
    <w:rsid w:val="00830DBD"/>
    <w:rsid w:val="00831C88"/>
    <w:rsid w:val="00831F6C"/>
    <w:rsid w:val="00834616"/>
    <w:rsid w:val="00834A0A"/>
    <w:rsid w:val="00834BF7"/>
    <w:rsid w:val="008351BC"/>
    <w:rsid w:val="0083547E"/>
    <w:rsid w:val="00836197"/>
    <w:rsid w:val="008367F1"/>
    <w:rsid w:val="00836AD3"/>
    <w:rsid w:val="00837974"/>
    <w:rsid w:val="00840E85"/>
    <w:rsid w:val="00841D58"/>
    <w:rsid w:val="00842388"/>
    <w:rsid w:val="00843176"/>
    <w:rsid w:val="00844690"/>
    <w:rsid w:val="00845615"/>
    <w:rsid w:val="008456E1"/>
    <w:rsid w:val="00845A83"/>
    <w:rsid w:val="00845B38"/>
    <w:rsid w:val="00846B5F"/>
    <w:rsid w:val="00846F1D"/>
    <w:rsid w:val="0085151C"/>
    <w:rsid w:val="008534D8"/>
    <w:rsid w:val="008536C1"/>
    <w:rsid w:val="0085379B"/>
    <w:rsid w:val="0085581E"/>
    <w:rsid w:val="008566F9"/>
    <w:rsid w:val="00856D49"/>
    <w:rsid w:val="00857F5B"/>
    <w:rsid w:val="008602B8"/>
    <w:rsid w:val="008602FE"/>
    <w:rsid w:val="00860ED7"/>
    <w:rsid w:val="00861531"/>
    <w:rsid w:val="00862948"/>
    <w:rsid w:val="00862B53"/>
    <w:rsid w:val="00862E4D"/>
    <w:rsid w:val="00864EE0"/>
    <w:rsid w:val="0086562A"/>
    <w:rsid w:val="00866451"/>
    <w:rsid w:val="00866532"/>
    <w:rsid w:val="00866C06"/>
    <w:rsid w:val="008715C7"/>
    <w:rsid w:val="008741D6"/>
    <w:rsid w:val="0087797C"/>
    <w:rsid w:val="00880C0A"/>
    <w:rsid w:val="00881A70"/>
    <w:rsid w:val="0088260D"/>
    <w:rsid w:val="008826C8"/>
    <w:rsid w:val="008838AF"/>
    <w:rsid w:val="00884CD8"/>
    <w:rsid w:val="008900B6"/>
    <w:rsid w:val="008903B5"/>
    <w:rsid w:val="008907CF"/>
    <w:rsid w:val="00892A47"/>
    <w:rsid w:val="00892A5D"/>
    <w:rsid w:val="008935B8"/>
    <w:rsid w:val="00893895"/>
    <w:rsid w:val="00893D68"/>
    <w:rsid w:val="008960DD"/>
    <w:rsid w:val="008967E4"/>
    <w:rsid w:val="00897EC0"/>
    <w:rsid w:val="008A1F12"/>
    <w:rsid w:val="008A2C24"/>
    <w:rsid w:val="008A3734"/>
    <w:rsid w:val="008A3CCB"/>
    <w:rsid w:val="008A3D32"/>
    <w:rsid w:val="008A477C"/>
    <w:rsid w:val="008A4A79"/>
    <w:rsid w:val="008A5100"/>
    <w:rsid w:val="008A69AE"/>
    <w:rsid w:val="008A70B9"/>
    <w:rsid w:val="008B00BF"/>
    <w:rsid w:val="008B1C58"/>
    <w:rsid w:val="008B243F"/>
    <w:rsid w:val="008B3142"/>
    <w:rsid w:val="008B42D9"/>
    <w:rsid w:val="008B6082"/>
    <w:rsid w:val="008C1547"/>
    <w:rsid w:val="008C1D64"/>
    <w:rsid w:val="008C2F8D"/>
    <w:rsid w:val="008C55D3"/>
    <w:rsid w:val="008D0565"/>
    <w:rsid w:val="008D18A6"/>
    <w:rsid w:val="008D1FC7"/>
    <w:rsid w:val="008D272B"/>
    <w:rsid w:val="008D416C"/>
    <w:rsid w:val="008D42C4"/>
    <w:rsid w:val="008D43C3"/>
    <w:rsid w:val="008D4611"/>
    <w:rsid w:val="008E0BE3"/>
    <w:rsid w:val="008E106B"/>
    <w:rsid w:val="008E2708"/>
    <w:rsid w:val="008E3878"/>
    <w:rsid w:val="008E3F31"/>
    <w:rsid w:val="008E4047"/>
    <w:rsid w:val="008E4948"/>
    <w:rsid w:val="008F0118"/>
    <w:rsid w:val="008F0496"/>
    <w:rsid w:val="008F1691"/>
    <w:rsid w:val="008F170C"/>
    <w:rsid w:val="008F22FD"/>
    <w:rsid w:val="008F2B5A"/>
    <w:rsid w:val="008F2F35"/>
    <w:rsid w:val="008F598C"/>
    <w:rsid w:val="008F6688"/>
    <w:rsid w:val="008F6E3E"/>
    <w:rsid w:val="008F7416"/>
    <w:rsid w:val="008F7B7B"/>
    <w:rsid w:val="008F7CAE"/>
    <w:rsid w:val="00900441"/>
    <w:rsid w:val="009005E4"/>
    <w:rsid w:val="009016F2"/>
    <w:rsid w:val="00905188"/>
    <w:rsid w:val="00906988"/>
    <w:rsid w:val="00906C79"/>
    <w:rsid w:val="009101C7"/>
    <w:rsid w:val="009102A9"/>
    <w:rsid w:val="00911AA6"/>
    <w:rsid w:val="00912DF7"/>
    <w:rsid w:val="009133B5"/>
    <w:rsid w:val="00913803"/>
    <w:rsid w:val="009138EE"/>
    <w:rsid w:val="0091431C"/>
    <w:rsid w:val="00915DA2"/>
    <w:rsid w:val="00916058"/>
    <w:rsid w:val="00917774"/>
    <w:rsid w:val="00917AD6"/>
    <w:rsid w:val="009201C9"/>
    <w:rsid w:val="00921B51"/>
    <w:rsid w:val="00922F0E"/>
    <w:rsid w:val="00923C4C"/>
    <w:rsid w:val="009244CD"/>
    <w:rsid w:val="00924B74"/>
    <w:rsid w:val="00925089"/>
    <w:rsid w:val="00925F05"/>
    <w:rsid w:val="009264FF"/>
    <w:rsid w:val="00926A07"/>
    <w:rsid w:val="00926E36"/>
    <w:rsid w:val="00927F4C"/>
    <w:rsid w:val="009304E8"/>
    <w:rsid w:val="00930AA6"/>
    <w:rsid w:val="00936D43"/>
    <w:rsid w:val="0093766C"/>
    <w:rsid w:val="00937D88"/>
    <w:rsid w:val="00941602"/>
    <w:rsid w:val="00941F12"/>
    <w:rsid w:val="009422BB"/>
    <w:rsid w:val="0094371A"/>
    <w:rsid w:val="00943C65"/>
    <w:rsid w:val="00944580"/>
    <w:rsid w:val="009445DD"/>
    <w:rsid w:val="00944AF4"/>
    <w:rsid w:val="009454DD"/>
    <w:rsid w:val="009458AA"/>
    <w:rsid w:val="009476E9"/>
    <w:rsid w:val="00950B75"/>
    <w:rsid w:val="00950D52"/>
    <w:rsid w:val="0095127F"/>
    <w:rsid w:val="009526D0"/>
    <w:rsid w:val="00952818"/>
    <w:rsid w:val="00953E90"/>
    <w:rsid w:val="0095457D"/>
    <w:rsid w:val="00956044"/>
    <w:rsid w:val="0095676D"/>
    <w:rsid w:val="0095768E"/>
    <w:rsid w:val="00957C14"/>
    <w:rsid w:val="009606E6"/>
    <w:rsid w:val="0096134A"/>
    <w:rsid w:val="00962312"/>
    <w:rsid w:val="009628E8"/>
    <w:rsid w:val="00963897"/>
    <w:rsid w:val="00963BE0"/>
    <w:rsid w:val="00963FAE"/>
    <w:rsid w:val="0096496F"/>
    <w:rsid w:val="009669CE"/>
    <w:rsid w:val="00966DFE"/>
    <w:rsid w:val="0096794C"/>
    <w:rsid w:val="00967D9D"/>
    <w:rsid w:val="00971889"/>
    <w:rsid w:val="00971AF8"/>
    <w:rsid w:val="00972303"/>
    <w:rsid w:val="009739A6"/>
    <w:rsid w:val="00974069"/>
    <w:rsid w:val="00975400"/>
    <w:rsid w:val="00975DC3"/>
    <w:rsid w:val="00976075"/>
    <w:rsid w:val="00980682"/>
    <w:rsid w:val="0098084B"/>
    <w:rsid w:val="00982A59"/>
    <w:rsid w:val="00982B49"/>
    <w:rsid w:val="00982F79"/>
    <w:rsid w:val="00984595"/>
    <w:rsid w:val="00987D68"/>
    <w:rsid w:val="00987E1A"/>
    <w:rsid w:val="00992B10"/>
    <w:rsid w:val="0099581E"/>
    <w:rsid w:val="00995ACE"/>
    <w:rsid w:val="00995EF4"/>
    <w:rsid w:val="00996655"/>
    <w:rsid w:val="00996964"/>
    <w:rsid w:val="00996C70"/>
    <w:rsid w:val="00997DFB"/>
    <w:rsid w:val="009A00E4"/>
    <w:rsid w:val="009A018D"/>
    <w:rsid w:val="009A1211"/>
    <w:rsid w:val="009A237C"/>
    <w:rsid w:val="009A3CBE"/>
    <w:rsid w:val="009A3F1F"/>
    <w:rsid w:val="009A54D7"/>
    <w:rsid w:val="009A6E42"/>
    <w:rsid w:val="009B09A2"/>
    <w:rsid w:val="009B13CF"/>
    <w:rsid w:val="009B1D1E"/>
    <w:rsid w:val="009B2D72"/>
    <w:rsid w:val="009B31BE"/>
    <w:rsid w:val="009B3E8D"/>
    <w:rsid w:val="009B445B"/>
    <w:rsid w:val="009B44DD"/>
    <w:rsid w:val="009B6EC3"/>
    <w:rsid w:val="009C186D"/>
    <w:rsid w:val="009C346D"/>
    <w:rsid w:val="009C396D"/>
    <w:rsid w:val="009C3C89"/>
    <w:rsid w:val="009C4C73"/>
    <w:rsid w:val="009C559F"/>
    <w:rsid w:val="009C614A"/>
    <w:rsid w:val="009C6C7C"/>
    <w:rsid w:val="009C6EB7"/>
    <w:rsid w:val="009C72C2"/>
    <w:rsid w:val="009D0A52"/>
    <w:rsid w:val="009D78C2"/>
    <w:rsid w:val="009E009A"/>
    <w:rsid w:val="009E0D54"/>
    <w:rsid w:val="009E0EB5"/>
    <w:rsid w:val="009E19C8"/>
    <w:rsid w:val="009E22B8"/>
    <w:rsid w:val="009E43F5"/>
    <w:rsid w:val="009E6D25"/>
    <w:rsid w:val="009F0346"/>
    <w:rsid w:val="009F14CF"/>
    <w:rsid w:val="009F241B"/>
    <w:rsid w:val="009F2478"/>
    <w:rsid w:val="009F26FB"/>
    <w:rsid w:val="009F4A50"/>
    <w:rsid w:val="009F6177"/>
    <w:rsid w:val="009F6E0F"/>
    <w:rsid w:val="009F70C4"/>
    <w:rsid w:val="009F7F41"/>
    <w:rsid w:val="00A003C4"/>
    <w:rsid w:val="00A0058C"/>
    <w:rsid w:val="00A00A59"/>
    <w:rsid w:val="00A00DBD"/>
    <w:rsid w:val="00A033EA"/>
    <w:rsid w:val="00A0350F"/>
    <w:rsid w:val="00A03DFD"/>
    <w:rsid w:val="00A04ED6"/>
    <w:rsid w:val="00A04FBA"/>
    <w:rsid w:val="00A0533C"/>
    <w:rsid w:val="00A0655A"/>
    <w:rsid w:val="00A074CA"/>
    <w:rsid w:val="00A074CE"/>
    <w:rsid w:val="00A0789F"/>
    <w:rsid w:val="00A07CC4"/>
    <w:rsid w:val="00A07D80"/>
    <w:rsid w:val="00A07EB9"/>
    <w:rsid w:val="00A11517"/>
    <w:rsid w:val="00A12DDC"/>
    <w:rsid w:val="00A13B81"/>
    <w:rsid w:val="00A175C6"/>
    <w:rsid w:val="00A17614"/>
    <w:rsid w:val="00A215DA"/>
    <w:rsid w:val="00A23970"/>
    <w:rsid w:val="00A245D9"/>
    <w:rsid w:val="00A24677"/>
    <w:rsid w:val="00A247FA"/>
    <w:rsid w:val="00A250B1"/>
    <w:rsid w:val="00A2542A"/>
    <w:rsid w:val="00A27320"/>
    <w:rsid w:val="00A27B43"/>
    <w:rsid w:val="00A27F7B"/>
    <w:rsid w:val="00A316B5"/>
    <w:rsid w:val="00A32346"/>
    <w:rsid w:val="00A32742"/>
    <w:rsid w:val="00A32D2E"/>
    <w:rsid w:val="00A33DF8"/>
    <w:rsid w:val="00A3403C"/>
    <w:rsid w:val="00A36815"/>
    <w:rsid w:val="00A37D30"/>
    <w:rsid w:val="00A403B7"/>
    <w:rsid w:val="00A417F7"/>
    <w:rsid w:val="00A41B55"/>
    <w:rsid w:val="00A41D4C"/>
    <w:rsid w:val="00A42F1C"/>
    <w:rsid w:val="00A4343B"/>
    <w:rsid w:val="00A43FFA"/>
    <w:rsid w:val="00A45ECD"/>
    <w:rsid w:val="00A463AD"/>
    <w:rsid w:val="00A46777"/>
    <w:rsid w:val="00A51CD9"/>
    <w:rsid w:val="00A52EDB"/>
    <w:rsid w:val="00A542CD"/>
    <w:rsid w:val="00A55AA0"/>
    <w:rsid w:val="00A55AC7"/>
    <w:rsid w:val="00A567F7"/>
    <w:rsid w:val="00A56CDE"/>
    <w:rsid w:val="00A56DF3"/>
    <w:rsid w:val="00A57A2E"/>
    <w:rsid w:val="00A57CB4"/>
    <w:rsid w:val="00A60B3B"/>
    <w:rsid w:val="00A61063"/>
    <w:rsid w:val="00A610C7"/>
    <w:rsid w:val="00A62777"/>
    <w:rsid w:val="00A627B4"/>
    <w:rsid w:val="00A631A9"/>
    <w:rsid w:val="00A65121"/>
    <w:rsid w:val="00A65CF4"/>
    <w:rsid w:val="00A66A8C"/>
    <w:rsid w:val="00A71896"/>
    <w:rsid w:val="00A73C8E"/>
    <w:rsid w:val="00A74080"/>
    <w:rsid w:val="00A745AD"/>
    <w:rsid w:val="00A746CC"/>
    <w:rsid w:val="00A767D0"/>
    <w:rsid w:val="00A76D71"/>
    <w:rsid w:val="00A77663"/>
    <w:rsid w:val="00A777FC"/>
    <w:rsid w:val="00A811A7"/>
    <w:rsid w:val="00A8193D"/>
    <w:rsid w:val="00A82C98"/>
    <w:rsid w:val="00A85A20"/>
    <w:rsid w:val="00A85DEC"/>
    <w:rsid w:val="00A87329"/>
    <w:rsid w:val="00A87B2A"/>
    <w:rsid w:val="00A87D8A"/>
    <w:rsid w:val="00A90079"/>
    <w:rsid w:val="00A90796"/>
    <w:rsid w:val="00A90E4E"/>
    <w:rsid w:val="00A918DC"/>
    <w:rsid w:val="00A92704"/>
    <w:rsid w:val="00A94884"/>
    <w:rsid w:val="00A9598A"/>
    <w:rsid w:val="00A95C2B"/>
    <w:rsid w:val="00A96FBA"/>
    <w:rsid w:val="00A97686"/>
    <w:rsid w:val="00AA0DDA"/>
    <w:rsid w:val="00AA0E3F"/>
    <w:rsid w:val="00AA1001"/>
    <w:rsid w:val="00AA1250"/>
    <w:rsid w:val="00AA1F40"/>
    <w:rsid w:val="00AA2423"/>
    <w:rsid w:val="00AA2A09"/>
    <w:rsid w:val="00AA3663"/>
    <w:rsid w:val="00AA51EC"/>
    <w:rsid w:val="00AA5A03"/>
    <w:rsid w:val="00AA621B"/>
    <w:rsid w:val="00AA6304"/>
    <w:rsid w:val="00AB02B6"/>
    <w:rsid w:val="00AB0505"/>
    <w:rsid w:val="00AB19C6"/>
    <w:rsid w:val="00AB4B37"/>
    <w:rsid w:val="00AB5AA7"/>
    <w:rsid w:val="00AB6161"/>
    <w:rsid w:val="00AB6F9D"/>
    <w:rsid w:val="00AB6FED"/>
    <w:rsid w:val="00AB73A2"/>
    <w:rsid w:val="00AB78D6"/>
    <w:rsid w:val="00AC0DD0"/>
    <w:rsid w:val="00AC0DE3"/>
    <w:rsid w:val="00AC1BED"/>
    <w:rsid w:val="00AC3157"/>
    <w:rsid w:val="00AC35D1"/>
    <w:rsid w:val="00AC3ABD"/>
    <w:rsid w:val="00AC5B29"/>
    <w:rsid w:val="00AC651D"/>
    <w:rsid w:val="00AC6F95"/>
    <w:rsid w:val="00AC78BB"/>
    <w:rsid w:val="00AC7BC8"/>
    <w:rsid w:val="00AD02D0"/>
    <w:rsid w:val="00AD0B25"/>
    <w:rsid w:val="00AD1888"/>
    <w:rsid w:val="00AD3FAD"/>
    <w:rsid w:val="00AD6BB0"/>
    <w:rsid w:val="00AE137A"/>
    <w:rsid w:val="00AE212D"/>
    <w:rsid w:val="00AE24A5"/>
    <w:rsid w:val="00AE30B2"/>
    <w:rsid w:val="00AE343E"/>
    <w:rsid w:val="00AE4022"/>
    <w:rsid w:val="00AE50C3"/>
    <w:rsid w:val="00AE5DCA"/>
    <w:rsid w:val="00AE644F"/>
    <w:rsid w:val="00AE6D1C"/>
    <w:rsid w:val="00AF08E0"/>
    <w:rsid w:val="00AF10A1"/>
    <w:rsid w:val="00AF14BB"/>
    <w:rsid w:val="00AF166A"/>
    <w:rsid w:val="00AF1B70"/>
    <w:rsid w:val="00AF2DC6"/>
    <w:rsid w:val="00AF409A"/>
    <w:rsid w:val="00AF4960"/>
    <w:rsid w:val="00AF567E"/>
    <w:rsid w:val="00AF674C"/>
    <w:rsid w:val="00AF6FC2"/>
    <w:rsid w:val="00B00B17"/>
    <w:rsid w:val="00B01ABD"/>
    <w:rsid w:val="00B01FBD"/>
    <w:rsid w:val="00B020EF"/>
    <w:rsid w:val="00B0291F"/>
    <w:rsid w:val="00B0412E"/>
    <w:rsid w:val="00B0770C"/>
    <w:rsid w:val="00B07E0D"/>
    <w:rsid w:val="00B10CD4"/>
    <w:rsid w:val="00B129A5"/>
    <w:rsid w:val="00B12EC9"/>
    <w:rsid w:val="00B143CD"/>
    <w:rsid w:val="00B14585"/>
    <w:rsid w:val="00B151D2"/>
    <w:rsid w:val="00B163F2"/>
    <w:rsid w:val="00B2001E"/>
    <w:rsid w:val="00B20857"/>
    <w:rsid w:val="00B20CD6"/>
    <w:rsid w:val="00B216C0"/>
    <w:rsid w:val="00B219D3"/>
    <w:rsid w:val="00B220CD"/>
    <w:rsid w:val="00B22576"/>
    <w:rsid w:val="00B22AE6"/>
    <w:rsid w:val="00B23236"/>
    <w:rsid w:val="00B232D4"/>
    <w:rsid w:val="00B23B98"/>
    <w:rsid w:val="00B24733"/>
    <w:rsid w:val="00B25225"/>
    <w:rsid w:val="00B25531"/>
    <w:rsid w:val="00B25672"/>
    <w:rsid w:val="00B26D1E"/>
    <w:rsid w:val="00B2708E"/>
    <w:rsid w:val="00B27C15"/>
    <w:rsid w:val="00B30882"/>
    <w:rsid w:val="00B32E05"/>
    <w:rsid w:val="00B34D1C"/>
    <w:rsid w:val="00B37CDE"/>
    <w:rsid w:val="00B40454"/>
    <w:rsid w:val="00B4086D"/>
    <w:rsid w:val="00B408E6"/>
    <w:rsid w:val="00B40D07"/>
    <w:rsid w:val="00B43C47"/>
    <w:rsid w:val="00B43E66"/>
    <w:rsid w:val="00B44B8C"/>
    <w:rsid w:val="00B45E32"/>
    <w:rsid w:val="00B50845"/>
    <w:rsid w:val="00B510BA"/>
    <w:rsid w:val="00B5291F"/>
    <w:rsid w:val="00B52EF0"/>
    <w:rsid w:val="00B53E5E"/>
    <w:rsid w:val="00B54B99"/>
    <w:rsid w:val="00B561DE"/>
    <w:rsid w:val="00B61223"/>
    <w:rsid w:val="00B61F48"/>
    <w:rsid w:val="00B62654"/>
    <w:rsid w:val="00B63FBE"/>
    <w:rsid w:val="00B648E4"/>
    <w:rsid w:val="00B649DA"/>
    <w:rsid w:val="00B652F7"/>
    <w:rsid w:val="00B675B3"/>
    <w:rsid w:val="00B676B7"/>
    <w:rsid w:val="00B67C6E"/>
    <w:rsid w:val="00B67F3D"/>
    <w:rsid w:val="00B70554"/>
    <w:rsid w:val="00B722AF"/>
    <w:rsid w:val="00B7268A"/>
    <w:rsid w:val="00B72EC8"/>
    <w:rsid w:val="00B73627"/>
    <w:rsid w:val="00B75674"/>
    <w:rsid w:val="00B75E34"/>
    <w:rsid w:val="00B75E78"/>
    <w:rsid w:val="00B76EC6"/>
    <w:rsid w:val="00B771A9"/>
    <w:rsid w:val="00B77CAD"/>
    <w:rsid w:val="00B80CBF"/>
    <w:rsid w:val="00B81B80"/>
    <w:rsid w:val="00B81E65"/>
    <w:rsid w:val="00B81FAD"/>
    <w:rsid w:val="00B834CA"/>
    <w:rsid w:val="00B8414A"/>
    <w:rsid w:val="00B846A1"/>
    <w:rsid w:val="00B87C9A"/>
    <w:rsid w:val="00B9128C"/>
    <w:rsid w:val="00B918F7"/>
    <w:rsid w:val="00B91DFA"/>
    <w:rsid w:val="00B92532"/>
    <w:rsid w:val="00B926B5"/>
    <w:rsid w:val="00B94214"/>
    <w:rsid w:val="00B94603"/>
    <w:rsid w:val="00B9480A"/>
    <w:rsid w:val="00B94979"/>
    <w:rsid w:val="00B95CE3"/>
    <w:rsid w:val="00B960E1"/>
    <w:rsid w:val="00B9693F"/>
    <w:rsid w:val="00B969C9"/>
    <w:rsid w:val="00B96AD3"/>
    <w:rsid w:val="00B976DC"/>
    <w:rsid w:val="00BA07BE"/>
    <w:rsid w:val="00BA2349"/>
    <w:rsid w:val="00BA3353"/>
    <w:rsid w:val="00BA5073"/>
    <w:rsid w:val="00BA6449"/>
    <w:rsid w:val="00BA6804"/>
    <w:rsid w:val="00BA6C77"/>
    <w:rsid w:val="00BB0077"/>
    <w:rsid w:val="00BB1333"/>
    <w:rsid w:val="00BB26FA"/>
    <w:rsid w:val="00BB2890"/>
    <w:rsid w:val="00BB3135"/>
    <w:rsid w:val="00BB3CC2"/>
    <w:rsid w:val="00BB63FA"/>
    <w:rsid w:val="00BB6BC8"/>
    <w:rsid w:val="00BB6EE6"/>
    <w:rsid w:val="00BB7291"/>
    <w:rsid w:val="00BB7628"/>
    <w:rsid w:val="00BB7CF3"/>
    <w:rsid w:val="00BC013A"/>
    <w:rsid w:val="00BC0973"/>
    <w:rsid w:val="00BC0D36"/>
    <w:rsid w:val="00BC2683"/>
    <w:rsid w:val="00BC4235"/>
    <w:rsid w:val="00BC5181"/>
    <w:rsid w:val="00BC6CC9"/>
    <w:rsid w:val="00BC74AD"/>
    <w:rsid w:val="00BC7A45"/>
    <w:rsid w:val="00BC7AFE"/>
    <w:rsid w:val="00BD0166"/>
    <w:rsid w:val="00BD035F"/>
    <w:rsid w:val="00BD0877"/>
    <w:rsid w:val="00BD0948"/>
    <w:rsid w:val="00BD09F6"/>
    <w:rsid w:val="00BD2C86"/>
    <w:rsid w:val="00BD3DED"/>
    <w:rsid w:val="00BD4692"/>
    <w:rsid w:val="00BD4A34"/>
    <w:rsid w:val="00BD6261"/>
    <w:rsid w:val="00BD7C8B"/>
    <w:rsid w:val="00BE1B01"/>
    <w:rsid w:val="00BE459C"/>
    <w:rsid w:val="00BE4EF0"/>
    <w:rsid w:val="00BE5A01"/>
    <w:rsid w:val="00BE5C2D"/>
    <w:rsid w:val="00BE6D48"/>
    <w:rsid w:val="00BE7153"/>
    <w:rsid w:val="00BF07F7"/>
    <w:rsid w:val="00BF1704"/>
    <w:rsid w:val="00BF1E46"/>
    <w:rsid w:val="00BF33D2"/>
    <w:rsid w:val="00BF3429"/>
    <w:rsid w:val="00BF552D"/>
    <w:rsid w:val="00BF684C"/>
    <w:rsid w:val="00BF6AE5"/>
    <w:rsid w:val="00C0082E"/>
    <w:rsid w:val="00C00870"/>
    <w:rsid w:val="00C00C51"/>
    <w:rsid w:val="00C0135C"/>
    <w:rsid w:val="00C01CA7"/>
    <w:rsid w:val="00C01E98"/>
    <w:rsid w:val="00C01F25"/>
    <w:rsid w:val="00C02AB0"/>
    <w:rsid w:val="00C02B0C"/>
    <w:rsid w:val="00C02B5E"/>
    <w:rsid w:val="00C04E23"/>
    <w:rsid w:val="00C0545C"/>
    <w:rsid w:val="00C058C0"/>
    <w:rsid w:val="00C111E1"/>
    <w:rsid w:val="00C11705"/>
    <w:rsid w:val="00C14ABB"/>
    <w:rsid w:val="00C15B4C"/>
    <w:rsid w:val="00C16CF7"/>
    <w:rsid w:val="00C201F1"/>
    <w:rsid w:val="00C216C2"/>
    <w:rsid w:val="00C2194B"/>
    <w:rsid w:val="00C21F7C"/>
    <w:rsid w:val="00C22888"/>
    <w:rsid w:val="00C264EB"/>
    <w:rsid w:val="00C26E43"/>
    <w:rsid w:val="00C271CC"/>
    <w:rsid w:val="00C275E7"/>
    <w:rsid w:val="00C27847"/>
    <w:rsid w:val="00C27C1E"/>
    <w:rsid w:val="00C27FF8"/>
    <w:rsid w:val="00C31741"/>
    <w:rsid w:val="00C32121"/>
    <w:rsid w:val="00C32164"/>
    <w:rsid w:val="00C3216D"/>
    <w:rsid w:val="00C338E4"/>
    <w:rsid w:val="00C3493B"/>
    <w:rsid w:val="00C35695"/>
    <w:rsid w:val="00C406FB"/>
    <w:rsid w:val="00C41782"/>
    <w:rsid w:val="00C4401F"/>
    <w:rsid w:val="00C451B0"/>
    <w:rsid w:val="00C45BC9"/>
    <w:rsid w:val="00C46AEE"/>
    <w:rsid w:val="00C47EB0"/>
    <w:rsid w:val="00C47EF2"/>
    <w:rsid w:val="00C503F1"/>
    <w:rsid w:val="00C5066A"/>
    <w:rsid w:val="00C52385"/>
    <w:rsid w:val="00C53DD8"/>
    <w:rsid w:val="00C55326"/>
    <w:rsid w:val="00C55390"/>
    <w:rsid w:val="00C557D2"/>
    <w:rsid w:val="00C559F1"/>
    <w:rsid w:val="00C55F39"/>
    <w:rsid w:val="00C57197"/>
    <w:rsid w:val="00C57386"/>
    <w:rsid w:val="00C6088B"/>
    <w:rsid w:val="00C6102E"/>
    <w:rsid w:val="00C61914"/>
    <w:rsid w:val="00C61B93"/>
    <w:rsid w:val="00C61D02"/>
    <w:rsid w:val="00C62233"/>
    <w:rsid w:val="00C64181"/>
    <w:rsid w:val="00C646F8"/>
    <w:rsid w:val="00C64B83"/>
    <w:rsid w:val="00C64DC9"/>
    <w:rsid w:val="00C6545E"/>
    <w:rsid w:val="00C655EC"/>
    <w:rsid w:val="00C65632"/>
    <w:rsid w:val="00C65A77"/>
    <w:rsid w:val="00C665E3"/>
    <w:rsid w:val="00C66F7C"/>
    <w:rsid w:val="00C7084D"/>
    <w:rsid w:val="00C71A24"/>
    <w:rsid w:val="00C72A60"/>
    <w:rsid w:val="00C72EDF"/>
    <w:rsid w:val="00C72FAF"/>
    <w:rsid w:val="00C73EA8"/>
    <w:rsid w:val="00C74687"/>
    <w:rsid w:val="00C74ECD"/>
    <w:rsid w:val="00C757BC"/>
    <w:rsid w:val="00C7643B"/>
    <w:rsid w:val="00C769AA"/>
    <w:rsid w:val="00C775CA"/>
    <w:rsid w:val="00C77A48"/>
    <w:rsid w:val="00C80258"/>
    <w:rsid w:val="00C82360"/>
    <w:rsid w:val="00C83A95"/>
    <w:rsid w:val="00C864B8"/>
    <w:rsid w:val="00C87F9D"/>
    <w:rsid w:val="00C918A4"/>
    <w:rsid w:val="00C93CEF"/>
    <w:rsid w:val="00C94398"/>
    <w:rsid w:val="00C9575E"/>
    <w:rsid w:val="00C97219"/>
    <w:rsid w:val="00C97B63"/>
    <w:rsid w:val="00CA170C"/>
    <w:rsid w:val="00CA4194"/>
    <w:rsid w:val="00CA42F3"/>
    <w:rsid w:val="00CA4970"/>
    <w:rsid w:val="00CA650D"/>
    <w:rsid w:val="00CA6AAF"/>
    <w:rsid w:val="00CA713A"/>
    <w:rsid w:val="00CA7A87"/>
    <w:rsid w:val="00CB032A"/>
    <w:rsid w:val="00CB0BA3"/>
    <w:rsid w:val="00CB11CC"/>
    <w:rsid w:val="00CB2D7A"/>
    <w:rsid w:val="00CB34A1"/>
    <w:rsid w:val="00CB39C9"/>
    <w:rsid w:val="00CB4163"/>
    <w:rsid w:val="00CB447E"/>
    <w:rsid w:val="00CB52DF"/>
    <w:rsid w:val="00CB5B76"/>
    <w:rsid w:val="00CB5CFF"/>
    <w:rsid w:val="00CB6734"/>
    <w:rsid w:val="00CC00F9"/>
    <w:rsid w:val="00CC0336"/>
    <w:rsid w:val="00CC1635"/>
    <w:rsid w:val="00CC172F"/>
    <w:rsid w:val="00CC257E"/>
    <w:rsid w:val="00CC2F49"/>
    <w:rsid w:val="00CC3A3E"/>
    <w:rsid w:val="00CC4CAB"/>
    <w:rsid w:val="00CC5FC5"/>
    <w:rsid w:val="00CC6B48"/>
    <w:rsid w:val="00CD23B3"/>
    <w:rsid w:val="00CD2926"/>
    <w:rsid w:val="00CD2F8D"/>
    <w:rsid w:val="00CD36E1"/>
    <w:rsid w:val="00CD54C2"/>
    <w:rsid w:val="00CD55F2"/>
    <w:rsid w:val="00CD5A9E"/>
    <w:rsid w:val="00CD7A28"/>
    <w:rsid w:val="00CE179E"/>
    <w:rsid w:val="00CE1C34"/>
    <w:rsid w:val="00CE24BD"/>
    <w:rsid w:val="00CE32C1"/>
    <w:rsid w:val="00CE3A5C"/>
    <w:rsid w:val="00CE5902"/>
    <w:rsid w:val="00CE60C0"/>
    <w:rsid w:val="00CE6AD1"/>
    <w:rsid w:val="00CE7AA5"/>
    <w:rsid w:val="00CE7B29"/>
    <w:rsid w:val="00CF03C9"/>
    <w:rsid w:val="00CF07EB"/>
    <w:rsid w:val="00CF15E4"/>
    <w:rsid w:val="00CF1CC1"/>
    <w:rsid w:val="00CF1D36"/>
    <w:rsid w:val="00CF2720"/>
    <w:rsid w:val="00CF2D1C"/>
    <w:rsid w:val="00CF2DB8"/>
    <w:rsid w:val="00CF2E9E"/>
    <w:rsid w:val="00CF5255"/>
    <w:rsid w:val="00CF5323"/>
    <w:rsid w:val="00CF5739"/>
    <w:rsid w:val="00CF5CB2"/>
    <w:rsid w:val="00CF6071"/>
    <w:rsid w:val="00CF79F9"/>
    <w:rsid w:val="00CF7C5B"/>
    <w:rsid w:val="00D0193B"/>
    <w:rsid w:val="00D02FAE"/>
    <w:rsid w:val="00D04066"/>
    <w:rsid w:val="00D0440A"/>
    <w:rsid w:val="00D050F4"/>
    <w:rsid w:val="00D065B3"/>
    <w:rsid w:val="00D067EE"/>
    <w:rsid w:val="00D10025"/>
    <w:rsid w:val="00D104BE"/>
    <w:rsid w:val="00D10C83"/>
    <w:rsid w:val="00D11612"/>
    <w:rsid w:val="00D134A8"/>
    <w:rsid w:val="00D13A49"/>
    <w:rsid w:val="00D13DDD"/>
    <w:rsid w:val="00D1434A"/>
    <w:rsid w:val="00D14A77"/>
    <w:rsid w:val="00D16F93"/>
    <w:rsid w:val="00D171AF"/>
    <w:rsid w:val="00D176C7"/>
    <w:rsid w:val="00D17E6A"/>
    <w:rsid w:val="00D21741"/>
    <w:rsid w:val="00D22EDC"/>
    <w:rsid w:val="00D246B3"/>
    <w:rsid w:val="00D252BF"/>
    <w:rsid w:val="00D25C19"/>
    <w:rsid w:val="00D261CD"/>
    <w:rsid w:val="00D26281"/>
    <w:rsid w:val="00D26545"/>
    <w:rsid w:val="00D27894"/>
    <w:rsid w:val="00D30109"/>
    <w:rsid w:val="00D3144B"/>
    <w:rsid w:val="00D3264C"/>
    <w:rsid w:val="00D32826"/>
    <w:rsid w:val="00D336FA"/>
    <w:rsid w:val="00D3421B"/>
    <w:rsid w:val="00D36C89"/>
    <w:rsid w:val="00D36D05"/>
    <w:rsid w:val="00D37759"/>
    <w:rsid w:val="00D4085C"/>
    <w:rsid w:val="00D425E7"/>
    <w:rsid w:val="00D43704"/>
    <w:rsid w:val="00D44207"/>
    <w:rsid w:val="00D44394"/>
    <w:rsid w:val="00D44ED6"/>
    <w:rsid w:val="00D4522D"/>
    <w:rsid w:val="00D46AA8"/>
    <w:rsid w:val="00D4735F"/>
    <w:rsid w:val="00D477CE"/>
    <w:rsid w:val="00D53476"/>
    <w:rsid w:val="00D544B4"/>
    <w:rsid w:val="00D547CA"/>
    <w:rsid w:val="00D54AE4"/>
    <w:rsid w:val="00D555EE"/>
    <w:rsid w:val="00D55A91"/>
    <w:rsid w:val="00D576CF"/>
    <w:rsid w:val="00D57C38"/>
    <w:rsid w:val="00D62742"/>
    <w:rsid w:val="00D63BE9"/>
    <w:rsid w:val="00D6418C"/>
    <w:rsid w:val="00D65568"/>
    <w:rsid w:val="00D65A07"/>
    <w:rsid w:val="00D65A37"/>
    <w:rsid w:val="00D70959"/>
    <w:rsid w:val="00D70BB6"/>
    <w:rsid w:val="00D71ED2"/>
    <w:rsid w:val="00D723B3"/>
    <w:rsid w:val="00D72A97"/>
    <w:rsid w:val="00D74AC8"/>
    <w:rsid w:val="00D74F40"/>
    <w:rsid w:val="00D7502F"/>
    <w:rsid w:val="00D75D35"/>
    <w:rsid w:val="00D75D6C"/>
    <w:rsid w:val="00D76786"/>
    <w:rsid w:val="00D81C17"/>
    <w:rsid w:val="00D81D70"/>
    <w:rsid w:val="00D81D81"/>
    <w:rsid w:val="00D83BB9"/>
    <w:rsid w:val="00D84E95"/>
    <w:rsid w:val="00D86020"/>
    <w:rsid w:val="00D90BDD"/>
    <w:rsid w:val="00D910B6"/>
    <w:rsid w:val="00D93539"/>
    <w:rsid w:val="00D957A1"/>
    <w:rsid w:val="00D9600F"/>
    <w:rsid w:val="00D9630B"/>
    <w:rsid w:val="00D9774E"/>
    <w:rsid w:val="00D97F5D"/>
    <w:rsid w:val="00DA0164"/>
    <w:rsid w:val="00DA043A"/>
    <w:rsid w:val="00DA0AC2"/>
    <w:rsid w:val="00DA1B2A"/>
    <w:rsid w:val="00DA1CAD"/>
    <w:rsid w:val="00DA213E"/>
    <w:rsid w:val="00DA49DD"/>
    <w:rsid w:val="00DA51FD"/>
    <w:rsid w:val="00DA5241"/>
    <w:rsid w:val="00DA52BB"/>
    <w:rsid w:val="00DA540B"/>
    <w:rsid w:val="00DA5EC1"/>
    <w:rsid w:val="00DA5F96"/>
    <w:rsid w:val="00DA6A32"/>
    <w:rsid w:val="00DA73BD"/>
    <w:rsid w:val="00DA7ED3"/>
    <w:rsid w:val="00DB4909"/>
    <w:rsid w:val="00DB4DC7"/>
    <w:rsid w:val="00DB5074"/>
    <w:rsid w:val="00DB54E7"/>
    <w:rsid w:val="00DB70FA"/>
    <w:rsid w:val="00DB7176"/>
    <w:rsid w:val="00DB743C"/>
    <w:rsid w:val="00DC1442"/>
    <w:rsid w:val="00DC1CC0"/>
    <w:rsid w:val="00DC48CB"/>
    <w:rsid w:val="00DC57E1"/>
    <w:rsid w:val="00DC5E14"/>
    <w:rsid w:val="00DC6C29"/>
    <w:rsid w:val="00DD0F7A"/>
    <w:rsid w:val="00DD2292"/>
    <w:rsid w:val="00DD298A"/>
    <w:rsid w:val="00DD2BE6"/>
    <w:rsid w:val="00DD2DC3"/>
    <w:rsid w:val="00DD400D"/>
    <w:rsid w:val="00DD602A"/>
    <w:rsid w:val="00DE07FD"/>
    <w:rsid w:val="00DE09A9"/>
    <w:rsid w:val="00DE1506"/>
    <w:rsid w:val="00DE44CE"/>
    <w:rsid w:val="00DE5129"/>
    <w:rsid w:val="00DE599C"/>
    <w:rsid w:val="00DE6A1C"/>
    <w:rsid w:val="00DE7648"/>
    <w:rsid w:val="00DE7F34"/>
    <w:rsid w:val="00DF02FC"/>
    <w:rsid w:val="00DF0F73"/>
    <w:rsid w:val="00DF1AF1"/>
    <w:rsid w:val="00DF1B98"/>
    <w:rsid w:val="00DF1CF2"/>
    <w:rsid w:val="00DF6781"/>
    <w:rsid w:val="00DF6988"/>
    <w:rsid w:val="00DF6A64"/>
    <w:rsid w:val="00E0228D"/>
    <w:rsid w:val="00E039A9"/>
    <w:rsid w:val="00E03A46"/>
    <w:rsid w:val="00E03F87"/>
    <w:rsid w:val="00E04CCD"/>
    <w:rsid w:val="00E05124"/>
    <w:rsid w:val="00E057B8"/>
    <w:rsid w:val="00E075C1"/>
    <w:rsid w:val="00E1011A"/>
    <w:rsid w:val="00E10C40"/>
    <w:rsid w:val="00E12420"/>
    <w:rsid w:val="00E12BB2"/>
    <w:rsid w:val="00E131AB"/>
    <w:rsid w:val="00E140B8"/>
    <w:rsid w:val="00E14622"/>
    <w:rsid w:val="00E14DDF"/>
    <w:rsid w:val="00E15BAE"/>
    <w:rsid w:val="00E15C37"/>
    <w:rsid w:val="00E161AD"/>
    <w:rsid w:val="00E164F5"/>
    <w:rsid w:val="00E16CB6"/>
    <w:rsid w:val="00E17584"/>
    <w:rsid w:val="00E1760D"/>
    <w:rsid w:val="00E206C1"/>
    <w:rsid w:val="00E209E1"/>
    <w:rsid w:val="00E215E4"/>
    <w:rsid w:val="00E21685"/>
    <w:rsid w:val="00E21B99"/>
    <w:rsid w:val="00E22119"/>
    <w:rsid w:val="00E23654"/>
    <w:rsid w:val="00E243B7"/>
    <w:rsid w:val="00E262FC"/>
    <w:rsid w:val="00E2670A"/>
    <w:rsid w:val="00E272F1"/>
    <w:rsid w:val="00E32176"/>
    <w:rsid w:val="00E32FAF"/>
    <w:rsid w:val="00E33F80"/>
    <w:rsid w:val="00E341FE"/>
    <w:rsid w:val="00E35799"/>
    <w:rsid w:val="00E36943"/>
    <w:rsid w:val="00E40AB7"/>
    <w:rsid w:val="00E4163D"/>
    <w:rsid w:val="00E41E1F"/>
    <w:rsid w:val="00E434B6"/>
    <w:rsid w:val="00E43C4B"/>
    <w:rsid w:val="00E440E6"/>
    <w:rsid w:val="00E475AE"/>
    <w:rsid w:val="00E4790F"/>
    <w:rsid w:val="00E51CE6"/>
    <w:rsid w:val="00E51D95"/>
    <w:rsid w:val="00E51DE8"/>
    <w:rsid w:val="00E52296"/>
    <w:rsid w:val="00E52391"/>
    <w:rsid w:val="00E543E3"/>
    <w:rsid w:val="00E54496"/>
    <w:rsid w:val="00E5459E"/>
    <w:rsid w:val="00E56E5D"/>
    <w:rsid w:val="00E56F15"/>
    <w:rsid w:val="00E57A05"/>
    <w:rsid w:val="00E61D5D"/>
    <w:rsid w:val="00E623A1"/>
    <w:rsid w:val="00E677F2"/>
    <w:rsid w:val="00E71542"/>
    <w:rsid w:val="00E72138"/>
    <w:rsid w:val="00E724A8"/>
    <w:rsid w:val="00E728F2"/>
    <w:rsid w:val="00E734EB"/>
    <w:rsid w:val="00E73DDE"/>
    <w:rsid w:val="00E7511E"/>
    <w:rsid w:val="00E759CA"/>
    <w:rsid w:val="00E75DCF"/>
    <w:rsid w:val="00E75F20"/>
    <w:rsid w:val="00E760D5"/>
    <w:rsid w:val="00E77AC0"/>
    <w:rsid w:val="00E83C76"/>
    <w:rsid w:val="00E846C6"/>
    <w:rsid w:val="00E85981"/>
    <w:rsid w:val="00E87A3B"/>
    <w:rsid w:val="00E90348"/>
    <w:rsid w:val="00E913D1"/>
    <w:rsid w:val="00E927AF"/>
    <w:rsid w:val="00E9321F"/>
    <w:rsid w:val="00E942AC"/>
    <w:rsid w:val="00E94578"/>
    <w:rsid w:val="00E96EB7"/>
    <w:rsid w:val="00EA049F"/>
    <w:rsid w:val="00EA0578"/>
    <w:rsid w:val="00EA294C"/>
    <w:rsid w:val="00EA3697"/>
    <w:rsid w:val="00EA38A3"/>
    <w:rsid w:val="00EA65E2"/>
    <w:rsid w:val="00EA6A05"/>
    <w:rsid w:val="00EA7722"/>
    <w:rsid w:val="00EA7D4F"/>
    <w:rsid w:val="00EB1C9A"/>
    <w:rsid w:val="00EB1F3E"/>
    <w:rsid w:val="00EB1FD0"/>
    <w:rsid w:val="00EB2073"/>
    <w:rsid w:val="00EB2287"/>
    <w:rsid w:val="00EB2A00"/>
    <w:rsid w:val="00EB33B0"/>
    <w:rsid w:val="00EB5151"/>
    <w:rsid w:val="00EB7E8F"/>
    <w:rsid w:val="00EC0CDD"/>
    <w:rsid w:val="00EC1223"/>
    <w:rsid w:val="00EC2548"/>
    <w:rsid w:val="00EC318D"/>
    <w:rsid w:val="00EC3B81"/>
    <w:rsid w:val="00EC4ED3"/>
    <w:rsid w:val="00EC56DB"/>
    <w:rsid w:val="00EC57E6"/>
    <w:rsid w:val="00EC7AFE"/>
    <w:rsid w:val="00ED1A9E"/>
    <w:rsid w:val="00ED1D8B"/>
    <w:rsid w:val="00ED43CB"/>
    <w:rsid w:val="00ED6973"/>
    <w:rsid w:val="00ED6FC9"/>
    <w:rsid w:val="00EE0661"/>
    <w:rsid w:val="00EE1D80"/>
    <w:rsid w:val="00EE4442"/>
    <w:rsid w:val="00EE4775"/>
    <w:rsid w:val="00EE4B5E"/>
    <w:rsid w:val="00EE4BA5"/>
    <w:rsid w:val="00EE6494"/>
    <w:rsid w:val="00EF1DA8"/>
    <w:rsid w:val="00EF2B89"/>
    <w:rsid w:val="00EF3CFA"/>
    <w:rsid w:val="00EF5D58"/>
    <w:rsid w:val="00EF62D3"/>
    <w:rsid w:val="00EF6F00"/>
    <w:rsid w:val="00EF7500"/>
    <w:rsid w:val="00EF79E3"/>
    <w:rsid w:val="00EF7A7B"/>
    <w:rsid w:val="00F003E2"/>
    <w:rsid w:val="00F03350"/>
    <w:rsid w:val="00F03C4E"/>
    <w:rsid w:val="00F03FB7"/>
    <w:rsid w:val="00F062E2"/>
    <w:rsid w:val="00F06303"/>
    <w:rsid w:val="00F06CF4"/>
    <w:rsid w:val="00F070BA"/>
    <w:rsid w:val="00F07714"/>
    <w:rsid w:val="00F07B09"/>
    <w:rsid w:val="00F1054D"/>
    <w:rsid w:val="00F11559"/>
    <w:rsid w:val="00F12FEA"/>
    <w:rsid w:val="00F13483"/>
    <w:rsid w:val="00F1498E"/>
    <w:rsid w:val="00F155F3"/>
    <w:rsid w:val="00F16490"/>
    <w:rsid w:val="00F167C5"/>
    <w:rsid w:val="00F16BA0"/>
    <w:rsid w:val="00F171D6"/>
    <w:rsid w:val="00F20615"/>
    <w:rsid w:val="00F20730"/>
    <w:rsid w:val="00F211D4"/>
    <w:rsid w:val="00F21BE9"/>
    <w:rsid w:val="00F21C8D"/>
    <w:rsid w:val="00F21DB2"/>
    <w:rsid w:val="00F21EBF"/>
    <w:rsid w:val="00F22252"/>
    <w:rsid w:val="00F23EFE"/>
    <w:rsid w:val="00F23FE2"/>
    <w:rsid w:val="00F2431E"/>
    <w:rsid w:val="00F25E8B"/>
    <w:rsid w:val="00F27B08"/>
    <w:rsid w:val="00F305F2"/>
    <w:rsid w:val="00F30C79"/>
    <w:rsid w:val="00F318DC"/>
    <w:rsid w:val="00F31DE4"/>
    <w:rsid w:val="00F3512A"/>
    <w:rsid w:val="00F357F0"/>
    <w:rsid w:val="00F36124"/>
    <w:rsid w:val="00F404CF"/>
    <w:rsid w:val="00F41064"/>
    <w:rsid w:val="00F419F8"/>
    <w:rsid w:val="00F42186"/>
    <w:rsid w:val="00F42463"/>
    <w:rsid w:val="00F43E42"/>
    <w:rsid w:val="00F443F2"/>
    <w:rsid w:val="00F44A1C"/>
    <w:rsid w:val="00F44D5E"/>
    <w:rsid w:val="00F456AB"/>
    <w:rsid w:val="00F46349"/>
    <w:rsid w:val="00F466FF"/>
    <w:rsid w:val="00F4677A"/>
    <w:rsid w:val="00F50054"/>
    <w:rsid w:val="00F50251"/>
    <w:rsid w:val="00F510F8"/>
    <w:rsid w:val="00F513E8"/>
    <w:rsid w:val="00F51666"/>
    <w:rsid w:val="00F5203A"/>
    <w:rsid w:val="00F5225A"/>
    <w:rsid w:val="00F52A30"/>
    <w:rsid w:val="00F535D5"/>
    <w:rsid w:val="00F53D06"/>
    <w:rsid w:val="00F53EA0"/>
    <w:rsid w:val="00F540CE"/>
    <w:rsid w:val="00F546C9"/>
    <w:rsid w:val="00F54E4C"/>
    <w:rsid w:val="00F56345"/>
    <w:rsid w:val="00F579E5"/>
    <w:rsid w:val="00F60097"/>
    <w:rsid w:val="00F603AE"/>
    <w:rsid w:val="00F61695"/>
    <w:rsid w:val="00F61EFA"/>
    <w:rsid w:val="00F62F6E"/>
    <w:rsid w:val="00F63415"/>
    <w:rsid w:val="00F64804"/>
    <w:rsid w:val="00F648D7"/>
    <w:rsid w:val="00F65488"/>
    <w:rsid w:val="00F66286"/>
    <w:rsid w:val="00F66327"/>
    <w:rsid w:val="00F66EF0"/>
    <w:rsid w:val="00F670ED"/>
    <w:rsid w:val="00F7032D"/>
    <w:rsid w:val="00F720AF"/>
    <w:rsid w:val="00F72155"/>
    <w:rsid w:val="00F72912"/>
    <w:rsid w:val="00F72B24"/>
    <w:rsid w:val="00F72B47"/>
    <w:rsid w:val="00F72ED3"/>
    <w:rsid w:val="00F7328F"/>
    <w:rsid w:val="00F741E1"/>
    <w:rsid w:val="00F74788"/>
    <w:rsid w:val="00F75573"/>
    <w:rsid w:val="00F7664B"/>
    <w:rsid w:val="00F76686"/>
    <w:rsid w:val="00F77741"/>
    <w:rsid w:val="00F817F1"/>
    <w:rsid w:val="00F82D88"/>
    <w:rsid w:val="00F866C8"/>
    <w:rsid w:val="00F87D5B"/>
    <w:rsid w:val="00F903E5"/>
    <w:rsid w:val="00F91433"/>
    <w:rsid w:val="00F921B3"/>
    <w:rsid w:val="00F926AF"/>
    <w:rsid w:val="00F92B4C"/>
    <w:rsid w:val="00F9409D"/>
    <w:rsid w:val="00F951A2"/>
    <w:rsid w:val="00F9562E"/>
    <w:rsid w:val="00F95DEF"/>
    <w:rsid w:val="00F96166"/>
    <w:rsid w:val="00F9694E"/>
    <w:rsid w:val="00F96B7A"/>
    <w:rsid w:val="00F97BBF"/>
    <w:rsid w:val="00FA006C"/>
    <w:rsid w:val="00FA0E98"/>
    <w:rsid w:val="00FA14FF"/>
    <w:rsid w:val="00FA1D79"/>
    <w:rsid w:val="00FA20FA"/>
    <w:rsid w:val="00FA23D7"/>
    <w:rsid w:val="00FA3286"/>
    <w:rsid w:val="00FA34FC"/>
    <w:rsid w:val="00FA4099"/>
    <w:rsid w:val="00FA42C9"/>
    <w:rsid w:val="00FA5D01"/>
    <w:rsid w:val="00FB2ADA"/>
    <w:rsid w:val="00FB3E69"/>
    <w:rsid w:val="00FB4DE4"/>
    <w:rsid w:val="00FB6A32"/>
    <w:rsid w:val="00FB762A"/>
    <w:rsid w:val="00FB7B37"/>
    <w:rsid w:val="00FC185C"/>
    <w:rsid w:val="00FC1B2E"/>
    <w:rsid w:val="00FC4EA1"/>
    <w:rsid w:val="00FC55D4"/>
    <w:rsid w:val="00FC663B"/>
    <w:rsid w:val="00FC6B33"/>
    <w:rsid w:val="00FD0408"/>
    <w:rsid w:val="00FD06E5"/>
    <w:rsid w:val="00FD0F3F"/>
    <w:rsid w:val="00FD1085"/>
    <w:rsid w:val="00FD16C5"/>
    <w:rsid w:val="00FD1B70"/>
    <w:rsid w:val="00FD2E5E"/>
    <w:rsid w:val="00FD3661"/>
    <w:rsid w:val="00FD3A5E"/>
    <w:rsid w:val="00FD44C1"/>
    <w:rsid w:val="00FD5065"/>
    <w:rsid w:val="00FD595F"/>
    <w:rsid w:val="00FD6C9B"/>
    <w:rsid w:val="00FD75DD"/>
    <w:rsid w:val="00FE0590"/>
    <w:rsid w:val="00FE0E54"/>
    <w:rsid w:val="00FE17C7"/>
    <w:rsid w:val="00FE32AE"/>
    <w:rsid w:val="00FE35A7"/>
    <w:rsid w:val="00FE3872"/>
    <w:rsid w:val="00FE6C96"/>
    <w:rsid w:val="00FE78B0"/>
    <w:rsid w:val="00FF05A6"/>
    <w:rsid w:val="00FF06E3"/>
    <w:rsid w:val="00FF0D9D"/>
    <w:rsid w:val="00FF24EB"/>
    <w:rsid w:val="00FF2A8D"/>
    <w:rsid w:val="00FF37C4"/>
    <w:rsid w:val="00FF407E"/>
    <w:rsid w:val="00FF4861"/>
    <w:rsid w:val="00FF4A93"/>
    <w:rsid w:val="00FF641C"/>
    <w:rsid w:val="00FF66A2"/>
    <w:rsid w:val="00FF7C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head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695"/>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qFormat/>
    <w:rsid w:val="00737905"/>
    <w:pPr>
      <w:keepNext/>
      <w:spacing w:before="240" w:after="60"/>
      <w:outlineLvl w:val="0"/>
    </w:pPr>
    <w:rPr>
      <w:rFonts w:ascii="Arial" w:hAnsi="Arial"/>
      <w:b/>
      <w:bCs/>
      <w:kern w:val="32"/>
      <w:sz w:val="32"/>
      <w:szCs w:val="32"/>
      <w:lang/>
    </w:rPr>
  </w:style>
  <w:style w:type="paragraph" w:styleId="20">
    <w:name w:val="heading 2"/>
    <w:aliases w:val="H2"/>
    <w:basedOn w:val="a"/>
    <w:next w:val="a"/>
    <w:link w:val="21"/>
    <w:qFormat/>
    <w:rsid w:val="00737905"/>
    <w:pPr>
      <w:keepNext/>
      <w:pBdr>
        <w:bottom w:val="single" w:sz="12" w:space="3" w:color="auto"/>
      </w:pBdr>
      <w:outlineLvl w:val="1"/>
    </w:pPr>
    <w:rPr>
      <w:sz w:val="28"/>
      <w:lang/>
    </w:rPr>
  </w:style>
  <w:style w:type="paragraph" w:styleId="3">
    <w:name w:val="heading 3"/>
    <w:basedOn w:val="a"/>
    <w:next w:val="a"/>
    <w:link w:val="30"/>
    <w:qFormat/>
    <w:rsid w:val="00737905"/>
    <w:pPr>
      <w:keepNext/>
      <w:pBdr>
        <w:bottom w:val="single" w:sz="12" w:space="31" w:color="auto"/>
      </w:pBdr>
      <w:jc w:val="both"/>
      <w:outlineLvl w:val="2"/>
    </w:pPr>
    <w:rPr>
      <w:sz w:val="28"/>
      <w:lang/>
    </w:rPr>
  </w:style>
  <w:style w:type="paragraph" w:styleId="4">
    <w:name w:val="heading 4"/>
    <w:basedOn w:val="a"/>
    <w:next w:val="a"/>
    <w:link w:val="40"/>
    <w:qFormat/>
    <w:rsid w:val="00AA0E3F"/>
    <w:pPr>
      <w:keepNext/>
      <w:pBdr>
        <w:bottom w:val="single" w:sz="12" w:space="31" w:color="auto"/>
      </w:pBdr>
      <w:ind w:firstLine="709"/>
      <w:jc w:val="both"/>
      <w:outlineLvl w:val="3"/>
    </w:pPr>
    <w:rPr>
      <w:sz w:val="28"/>
      <w:lang/>
    </w:rPr>
  </w:style>
  <w:style w:type="paragraph" w:styleId="5">
    <w:name w:val="heading 5"/>
    <w:basedOn w:val="a"/>
    <w:next w:val="a"/>
    <w:link w:val="50"/>
    <w:qFormat/>
    <w:rsid w:val="00892A5D"/>
    <w:pPr>
      <w:keepNext/>
      <w:ind w:left="-108"/>
      <w:outlineLvl w:val="4"/>
    </w:pPr>
    <w:rPr>
      <w:sz w:val="24"/>
    </w:rPr>
  </w:style>
  <w:style w:type="paragraph" w:styleId="6">
    <w:name w:val="heading 6"/>
    <w:basedOn w:val="a"/>
    <w:next w:val="a"/>
    <w:link w:val="60"/>
    <w:qFormat/>
    <w:rsid w:val="00272AFF"/>
    <w:pPr>
      <w:spacing w:before="240" w:after="60"/>
      <w:outlineLvl w:val="5"/>
    </w:pPr>
    <w:rPr>
      <w:b/>
      <w:bCs/>
      <w:sz w:val="22"/>
      <w:szCs w:val="22"/>
      <w:lang/>
    </w:rPr>
  </w:style>
  <w:style w:type="paragraph" w:styleId="7">
    <w:name w:val="heading 7"/>
    <w:basedOn w:val="a"/>
    <w:next w:val="a"/>
    <w:link w:val="70"/>
    <w:qFormat/>
    <w:rsid w:val="00AA0E3F"/>
    <w:pPr>
      <w:keepNext/>
      <w:jc w:val="both"/>
      <w:outlineLvl w:val="6"/>
    </w:pPr>
    <w:rPr>
      <w:sz w:val="24"/>
      <w:lang/>
    </w:rPr>
  </w:style>
  <w:style w:type="paragraph" w:styleId="8">
    <w:name w:val="heading 8"/>
    <w:basedOn w:val="a"/>
    <w:next w:val="a"/>
    <w:link w:val="80"/>
    <w:qFormat/>
    <w:rsid w:val="00892A5D"/>
    <w:pPr>
      <w:keepNext/>
      <w:jc w:val="both"/>
      <w:outlineLvl w:val="7"/>
    </w:pPr>
    <w:rPr>
      <w:b/>
      <w:sz w:val="24"/>
      <w:lang/>
    </w:rPr>
  </w:style>
  <w:style w:type="paragraph" w:styleId="9">
    <w:name w:val="heading 9"/>
    <w:basedOn w:val="a"/>
    <w:next w:val="a"/>
    <w:link w:val="90"/>
    <w:qFormat/>
    <w:rsid w:val="00AA0E3F"/>
    <w:pPr>
      <w:keepNext/>
      <w:outlineLvl w:val="8"/>
    </w:pPr>
    <w:rPr>
      <w:b/>
      <w:sz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rsid w:val="002D01A4"/>
    <w:rPr>
      <w:rFonts w:ascii="Arial" w:hAnsi="Arial" w:cs="Arial"/>
      <w:b/>
      <w:bCs/>
      <w:kern w:val="32"/>
      <w:sz w:val="32"/>
      <w:szCs w:val="32"/>
    </w:rPr>
  </w:style>
  <w:style w:type="character" w:customStyle="1" w:styleId="40">
    <w:name w:val="Заголовок 4 Знак"/>
    <w:link w:val="4"/>
    <w:rsid w:val="00AA0E3F"/>
    <w:rPr>
      <w:sz w:val="28"/>
    </w:rPr>
  </w:style>
  <w:style w:type="character" w:customStyle="1" w:styleId="50">
    <w:name w:val="Заголовок 5 Знак"/>
    <w:link w:val="5"/>
    <w:rsid w:val="00892A5D"/>
    <w:rPr>
      <w:sz w:val="24"/>
      <w:lang w:val="ru-RU" w:eastAsia="ru-RU" w:bidi="ar-SA"/>
    </w:rPr>
  </w:style>
  <w:style w:type="character" w:customStyle="1" w:styleId="70">
    <w:name w:val="Заголовок 7 Знак"/>
    <w:link w:val="7"/>
    <w:rsid w:val="00AA0E3F"/>
    <w:rPr>
      <w:sz w:val="24"/>
    </w:rPr>
  </w:style>
  <w:style w:type="character" w:customStyle="1" w:styleId="90">
    <w:name w:val="Заголовок 9 Знак"/>
    <w:link w:val="9"/>
    <w:rsid w:val="00AA0E3F"/>
    <w:rPr>
      <w:b/>
      <w:sz w:val="24"/>
    </w:rPr>
  </w:style>
  <w:style w:type="paragraph" w:styleId="a3">
    <w:name w:val="Body Text"/>
    <w:basedOn w:val="a"/>
    <w:link w:val="a4"/>
    <w:rsid w:val="00737905"/>
    <w:pPr>
      <w:spacing w:after="120"/>
    </w:pPr>
  </w:style>
  <w:style w:type="character" w:customStyle="1" w:styleId="a4">
    <w:name w:val="Основной текст Знак"/>
    <w:link w:val="a3"/>
    <w:rsid w:val="00EF6F00"/>
  </w:style>
  <w:style w:type="paragraph" w:customStyle="1" w:styleId="31">
    <w:name w:val="Стиль3"/>
    <w:basedOn w:val="22"/>
    <w:rsid w:val="00737905"/>
    <w:pPr>
      <w:widowControl w:val="0"/>
      <w:tabs>
        <w:tab w:val="num" w:pos="1307"/>
      </w:tabs>
      <w:adjustRightInd w:val="0"/>
      <w:spacing w:after="0" w:line="240" w:lineRule="auto"/>
      <w:ind w:left="1080"/>
      <w:jc w:val="both"/>
      <w:textAlignment w:val="baseline"/>
    </w:pPr>
    <w:rPr>
      <w:sz w:val="24"/>
    </w:rPr>
  </w:style>
  <w:style w:type="paragraph" w:styleId="22">
    <w:name w:val="Body Text Indent 2"/>
    <w:basedOn w:val="a"/>
    <w:link w:val="23"/>
    <w:rsid w:val="00737905"/>
    <w:pPr>
      <w:spacing w:after="120" w:line="480" w:lineRule="auto"/>
      <w:ind w:left="283"/>
    </w:pPr>
  </w:style>
  <w:style w:type="character" w:customStyle="1" w:styleId="23">
    <w:name w:val="Основной текст с отступом 2 Знак"/>
    <w:link w:val="22"/>
    <w:rsid w:val="00892A5D"/>
    <w:rPr>
      <w:lang w:val="ru-RU" w:eastAsia="ru-RU" w:bidi="ar-SA"/>
    </w:rPr>
  </w:style>
  <w:style w:type="paragraph" w:customStyle="1" w:styleId="ConsNormal">
    <w:name w:val="ConsNormal"/>
    <w:link w:val="ConsNormal0"/>
    <w:rsid w:val="00737905"/>
    <w:pPr>
      <w:widowControl w:val="0"/>
      <w:ind w:firstLine="720"/>
    </w:pPr>
    <w:rPr>
      <w:rFonts w:ascii="Arial" w:hAnsi="Arial"/>
    </w:rPr>
  </w:style>
  <w:style w:type="character" w:customStyle="1" w:styleId="ConsNormal0">
    <w:name w:val="ConsNormal Знак"/>
    <w:link w:val="ConsNormal"/>
    <w:rsid w:val="00737905"/>
    <w:rPr>
      <w:rFonts w:ascii="Arial" w:hAnsi="Arial"/>
      <w:lang w:val="ru-RU" w:eastAsia="ru-RU" w:bidi="ar-SA"/>
    </w:rPr>
  </w:style>
  <w:style w:type="paragraph" w:customStyle="1" w:styleId="ConsNonformat">
    <w:name w:val="ConsNonformat"/>
    <w:link w:val="ConsNonformat0"/>
    <w:rsid w:val="00737905"/>
    <w:pPr>
      <w:widowControl w:val="0"/>
    </w:pPr>
    <w:rPr>
      <w:rFonts w:ascii="Courier New" w:hAnsi="Courier New"/>
    </w:rPr>
  </w:style>
  <w:style w:type="character" w:customStyle="1" w:styleId="ConsNonformat0">
    <w:name w:val="ConsNonformat Знак"/>
    <w:link w:val="ConsNonformat"/>
    <w:rsid w:val="00737905"/>
    <w:rPr>
      <w:rFonts w:ascii="Courier New" w:hAnsi="Courier New"/>
      <w:lang w:val="ru-RU" w:eastAsia="ru-RU" w:bidi="ar-SA"/>
    </w:rPr>
  </w:style>
  <w:style w:type="paragraph" w:styleId="a5">
    <w:name w:val="Body Text Indent"/>
    <w:aliases w:val="текст,Основной текст 1,Нумерованный список !!,Нумерованный список !! Знак Знак Знак Знак"/>
    <w:basedOn w:val="a"/>
    <w:link w:val="a6"/>
    <w:rsid w:val="00737905"/>
    <w:pPr>
      <w:spacing w:after="120"/>
      <w:ind w:left="283"/>
    </w:pPr>
  </w:style>
  <w:style w:type="character" w:customStyle="1" w:styleId="a6">
    <w:name w:val="Основной текст с отступом Знак"/>
    <w:aliases w:val="текст Знак,Основной текст 1 Знак,Нумерованный список !! Знак,Нумерованный список !! Знак Знак Знак Знак Знак"/>
    <w:link w:val="a5"/>
    <w:rsid w:val="004C40E1"/>
    <w:rPr>
      <w:lang w:val="ru-RU" w:eastAsia="ru-RU" w:bidi="ar-SA"/>
    </w:rPr>
  </w:style>
  <w:style w:type="character" w:styleId="a7">
    <w:name w:val="Hyperlink"/>
    <w:uiPriority w:val="99"/>
    <w:rsid w:val="00737905"/>
    <w:rPr>
      <w:rFonts w:eastAsia="Calibri"/>
      <w:color w:val="0000FF"/>
      <w:u w:val="single"/>
      <w:lang w:val="ru-RU" w:eastAsia="zh-CN" w:bidi="ar-SA"/>
    </w:rPr>
  </w:style>
  <w:style w:type="table" w:styleId="a8">
    <w:name w:val="Table Grid"/>
    <w:basedOn w:val="a1"/>
    <w:uiPriority w:val="59"/>
    <w:rsid w:val="00737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lock Text"/>
    <w:basedOn w:val="a"/>
    <w:rsid w:val="00737905"/>
    <w:pPr>
      <w:ind w:left="142" w:right="141" w:firstLine="425"/>
      <w:jc w:val="both"/>
    </w:pPr>
    <w:rPr>
      <w:rFonts w:ascii="Arial" w:hAnsi="Arial"/>
      <w:i/>
      <w:sz w:val="28"/>
    </w:rPr>
  </w:style>
  <w:style w:type="paragraph" w:customStyle="1" w:styleId="Default">
    <w:name w:val="Default"/>
    <w:rsid w:val="00737905"/>
    <w:pPr>
      <w:autoSpaceDE w:val="0"/>
      <w:autoSpaceDN w:val="0"/>
      <w:adjustRightInd w:val="0"/>
    </w:pPr>
    <w:rPr>
      <w:color w:val="000000"/>
      <w:sz w:val="24"/>
      <w:szCs w:val="24"/>
    </w:rPr>
  </w:style>
  <w:style w:type="paragraph" w:styleId="32">
    <w:name w:val="Body Text Indent 3"/>
    <w:basedOn w:val="a"/>
    <w:link w:val="33"/>
    <w:rsid w:val="00737905"/>
    <w:pPr>
      <w:spacing w:after="120"/>
      <w:ind w:left="283"/>
    </w:pPr>
    <w:rPr>
      <w:sz w:val="16"/>
      <w:szCs w:val="16"/>
      <w:lang/>
    </w:rPr>
  </w:style>
  <w:style w:type="paragraph" w:styleId="aa">
    <w:name w:val="Title"/>
    <w:basedOn w:val="a"/>
    <w:link w:val="ab"/>
    <w:qFormat/>
    <w:rsid w:val="00737905"/>
    <w:pPr>
      <w:jc w:val="center"/>
    </w:pPr>
    <w:rPr>
      <w:b/>
      <w:sz w:val="28"/>
    </w:rPr>
  </w:style>
  <w:style w:type="character" w:customStyle="1" w:styleId="ab">
    <w:name w:val="Название Знак"/>
    <w:link w:val="aa"/>
    <w:locked/>
    <w:rsid w:val="00B77CAD"/>
    <w:rPr>
      <w:b/>
      <w:sz w:val="28"/>
      <w:lang w:val="ru-RU" w:eastAsia="ru-RU" w:bidi="ar-SA"/>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01F1"/>
    <w:pPr>
      <w:spacing w:after="160" w:line="240" w:lineRule="exact"/>
    </w:pPr>
    <w:rPr>
      <w:rFonts w:eastAsia="Calibri"/>
      <w:lang w:eastAsia="zh-CN"/>
    </w:rPr>
  </w:style>
  <w:style w:type="paragraph" w:styleId="ad">
    <w:name w:val="footer"/>
    <w:aliases w:val="Верхний  колонтитул"/>
    <w:basedOn w:val="a"/>
    <w:link w:val="ae"/>
    <w:rsid w:val="009F7F41"/>
    <w:pPr>
      <w:tabs>
        <w:tab w:val="center" w:pos="4153"/>
        <w:tab w:val="right" w:pos="8306"/>
      </w:tabs>
    </w:pPr>
  </w:style>
  <w:style w:type="character" w:customStyle="1" w:styleId="ae">
    <w:name w:val="Нижний колонтитул Знак"/>
    <w:aliases w:val="Верхний  колонтитул Знак"/>
    <w:link w:val="ad"/>
    <w:rsid w:val="00984595"/>
    <w:rPr>
      <w:lang w:val="ru-RU" w:eastAsia="ru-RU" w:bidi="ar-SA"/>
    </w:rPr>
  </w:style>
  <w:style w:type="character" w:styleId="af">
    <w:name w:val="page number"/>
    <w:rsid w:val="009F7F41"/>
    <w:rPr>
      <w:rFonts w:eastAsia="Calibri"/>
      <w:lang w:val="ru-RU" w:eastAsia="zh-CN" w:bidi="ar-SA"/>
    </w:rPr>
  </w:style>
  <w:style w:type="paragraph" w:styleId="af0">
    <w:name w:val="caption"/>
    <w:basedOn w:val="a"/>
    <w:qFormat/>
    <w:rsid w:val="009F7F41"/>
    <w:pPr>
      <w:jc w:val="center"/>
    </w:pPr>
    <w:rPr>
      <w:b/>
      <w:sz w:val="28"/>
    </w:rPr>
  </w:style>
  <w:style w:type="paragraph" w:customStyle="1" w:styleId="12">
    <w:name w:val="Знак Знак Знак1 Знак Знак Знак Знак Знак Знак Знак Знак"/>
    <w:basedOn w:val="a"/>
    <w:rsid w:val="001F0F69"/>
    <w:pPr>
      <w:spacing w:after="160" w:line="240" w:lineRule="exact"/>
    </w:pPr>
    <w:rPr>
      <w:rFonts w:eastAsia="Calibri"/>
      <w:lang w:eastAsia="zh-CN"/>
    </w:rPr>
  </w:style>
  <w:style w:type="paragraph" w:styleId="af1">
    <w:name w:val="Plain Text"/>
    <w:basedOn w:val="a"/>
    <w:link w:val="af2"/>
    <w:rsid w:val="00F21BE9"/>
    <w:rPr>
      <w:rFonts w:ascii="Courier New" w:hAnsi="Courier New"/>
    </w:rPr>
  </w:style>
  <w:style w:type="character" w:customStyle="1" w:styleId="af2">
    <w:name w:val="Текст Знак"/>
    <w:link w:val="af1"/>
    <w:rsid w:val="00892A5D"/>
    <w:rPr>
      <w:rFonts w:ascii="Courier New" w:hAnsi="Courier New"/>
      <w:lang w:val="ru-RU" w:eastAsia="ru-RU" w:bidi="ar-SA"/>
    </w:rPr>
  </w:style>
  <w:style w:type="paragraph" w:customStyle="1" w:styleId="Style10">
    <w:name w:val="Style10"/>
    <w:basedOn w:val="a"/>
    <w:rsid w:val="00F21BE9"/>
    <w:pPr>
      <w:widowControl w:val="0"/>
      <w:autoSpaceDE w:val="0"/>
      <w:autoSpaceDN w:val="0"/>
      <w:adjustRightInd w:val="0"/>
      <w:spacing w:line="288" w:lineRule="exact"/>
    </w:pPr>
    <w:rPr>
      <w:sz w:val="24"/>
      <w:szCs w:val="24"/>
    </w:rPr>
  </w:style>
  <w:style w:type="paragraph" w:customStyle="1" w:styleId="Style13">
    <w:name w:val="Style13"/>
    <w:basedOn w:val="a"/>
    <w:rsid w:val="00F21BE9"/>
    <w:pPr>
      <w:widowControl w:val="0"/>
      <w:autoSpaceDE w:val="0"/>
      <w:autoSpaceDN w:val="0"/>
      <w:adjustRightInd w:val="0"/>
      <w:spacing w:line="283" w:lineRule="exact"/>
      <w:jc w:val="center"/>
    </w:pPr>
    <w:rPr>
      <w:sz w:val="24"/>
      <w:szCs w:val="24"/>
    </w:rPr>
  </w:style>
  <w:style w:type="paragraph" w:customStyle="1" w:styleId="Style14">
    <w:name w:val="Style14"/>
    <w:basedOn w:val="a"/>
    <w:rsid w:val="00F21BE9"/>
    <w:pPr>
      <w:widowControl w:val="0"/>
      <w:autoSpaceDE w:val="0"/>
      <w:autoSpaceDN w:val="0"/>
      <w:adjustRightInd w:val="0"/>
      <w:spacing w:line="288" w:lineRule="exact"/>
    </w:pPr>
    <w:rPr>
      <w:sz w:val="24"/>
      <w:szCs w:val="24"/>
    </w:rPr>
  </w:style>
  <w:style w:type="paragraph" w:customStyle="1" w:styleId="Style15">
    <w:name w:val="Style15"/>
    <w:basedOn w:val="a"/>
    <w:rsid w:val="00F21BE9"/>
    <w:pPr>
      <w:widowControl w:val="0"/>
      <w:autoSpaceDE w:val="0"/>
      <w:autoSpaceDN w:val="0"/>
      <w:adjustRightInd w:val="0"/>
      <w:spacing w:line="283" w:lineRule="exact"/>
      <w:jc w:val="center"/>
    </w:pPr>
    <w:rPr>
      <w:sz w:val="24"/>
      <w:szCs w:val="24"/>
    </w:rPr>
  </w:style>
  <w:style w:type="character" w:customStyle="1" w:styleId="FontStyle17">
    <w:name w:val="Font Style17"/>
    <w:rsid w:val="00F21BE9"/>
    <w:rPr>
      <w:rFonts w:ascii="Times New Roman" w:hAnsi="Times New Roman" w:cs="Times New Roman"/>
      <w:b/>
      <w:bCs/>
      <w:sz w:val="22"/>
      <w:szCs w:val="22"/>
    </w:rPr>
  </w:style>
  <w:style w:type="character" w:customStyle="1" w:styleId="FontStyle19">
    <w:name w:val="Font Style19"/>
    <w:rsid w:val="00F21BE9"/>
    <w:rPr>
      <w:rFonts w:ascii="Times New Roman" w:hAnsi="Times New Roman" w:cs="Times New Roman"/>
      <w:sz w:val="22"/>
      <w:szCs w:val="22"/>
    </w:rPr>
  </w:style>
  <w:style w:type="paragraph" w:styleId="24">
    <w:name w:val="Body Text 2"/>
    <w:basedOn w:val="a"/>
    <w:link w:val="25"/>
    <w:rsid w:val="00272AFF"/>
    <w:pPr>
      <w:spacing w:after="120" w:line="480" w:lineRule="auto"/>
    </w:pPr>
  </w:style>
  <w:style w:type="paragraph" w:styleId="34">
    <w:name w:val="Body Text 3"/>
    <w:basedOn w:val="a"/>
    <w:link w:val="35"/>
    <w:rsid w:val="00272AFF"/>
    <w:pPr>
      <w:spacing w:after="120"/>
    </w:pPr>
    <w:rPr>
      <w:sz w:val="16"/>
      <w:szCs w:val="16"/>
      <w:lang/>
    </w:rPr>
  </w:style>
  <w:style w:type="paragraph" w:customStyle="1" w:styleId="13">
    <w:name w:val="Знак Знак1 Знак Знак Знак Знак Знак Знак Знак Знак Знак Знак Знак Знак Знак Знак Знак Знак Знак"/>
    <w:basedOn w:val="a"/>
    <w:rsid w:val="00AA1F40"/>
    <w:pPr>
      <w:tabs>
        <w:tab w:val="num" w:pos="1347"/>
      </w:tabs>
      <w:spacing w:after="160" w:line="240" w:lineRule="exact"/>
    </w:pPr>
    <w:rPr>
      <w:rFonts w:eastAsia="Calibri"/>
      <w:lang w:eastAsia="zh-CN"/>
    </w:rPr>
  </w:style>
  <w:style w:type="paragraph" w:styleId="af3">
    <w:name w:val="header"/>
    <w:aliases w:val="Название 2"/>
    <w:basedOn w:val="a"/>
    <w:link w:val="af4"/>
    <w:uiPriority w:val="99"/>
    <w:rsid w:val="008351BC"/>
    <w:pPr>
      <w:tabs>
        <w:tab w:val="center" w:pos="4677"/>
        <w:tab w:val="right" w:pos="9355"/>
      </w:tabs>
    </w:pPr>
  </w:style>
  <w:style w:type="character" w:customStyle="1" w:styleId="af4">
    <w:name w:val="Верхний колонтитул Знак"/>
    <w:aliases w:val="Название 2 Знак"/>
    <w:link w:val="af3"/>
    <w:uiPriority w:val="99"/>
    <w:rsid w:val="00892A5D"/>
    <w:rPr>
      <w:lang w:val="ru-RU" w:eastAsia="ru-RU" w:bidi="ar-SA"/>
    </w:rPr>
  </w:style>
  <w:style w:type="paragraph" w:styleId="af5">
    <w:name w:val="Balloon Text"/>
    <w:basedOn w:val="a"/>
    <w:link w:val="af6"/>
    <w:uiPriority w:val="99"/>
    <w:rsid w:val="00E4163D"/>
    <w:rPr>
      <w:rFonts w:ascii="Tahoma" w:hAnsi="Tahoma"/>
      <w:sz w:val="16"/>
      <w:szCs w:val="16"/>
      <w:lang/>
    </w:rPr>
  </w:style>
  <w:style w:type="paragraph" w:customStyle="1" w:styleId="ConsPlusNormal">
    <w:name w:val="ConsPlusNormal"/>
    <w:rsid w:val="00DA6A32"/>
    <w:pPr>
      <w:widowControl w:val="0"/>
      <w:autoSpaceDE w:val="0"/>
      <w:autoSpaceDN w:val="0"/>
      <w:adjustRightInd w:val="0"/>
      <w:ind w:firstLine="720"/>
    </w:pPr>
    <w:rPr>
      <w:rFonts w:ascii="Arial" w:hAnsi="Arial" w:cs="Arial"/>
    </w:rPr>
  </w:style>
  <w:style w:type="paragraph" w:customStyle="1" w:styleId="af7">
    <w:name w:val="Знак Знак Знак"/>
    <w:basedOn w:val="a"/>
    <w:link w:val="af8"/>
    <w:rsid w:val="00C83A95"/>
    <w:pPr>
      <w:tabs>
        <w:tab w:val="num" w:pos="1440"/>
      </w:tabs>
      <w:spacing w:after="160" w:line="240" w:lineRule="exact"/>
      <w:ind w:left="1440" w:hanging="360"/>
    </w:pPr>
    <w:rPr>
      <w:rFonts w:eastAsia="Calibri"/>
      <w:lang w:eastAsia="zh-CN"/>
    </w:rPr>
  </w:style>
  <w:style w:type="character" w:customStyle="1" w:styleId="af8">
    <w:name w:val="Знак Знак Знак Знак"/>
    <w:link w:val="af7"/>
    <w:rsid w:val="00C83A95"/>
    <w:rPr>
      <w:rFonts w:eastAsia="Calibri"/>
      <w:lang w:val="ru-RU" w:eastAsia="zh-CN" w:bidi="ar-SA"/>
    </w:rPr>
  </w:style>
  <w:style w:type="paragraph" w:customStyle="1" w:styleId="af9">
    <w:name w:val="Содержимое таблицы"/>
    <w:basedOn w:val="a"/>
    <w:rsid w:val="00C83A95"/>
    <w:pPr>
      <w:widowControl w:val="0"/>
      <w:suppressLineNumbers/>
      <w:suppressAutoHyphens/>
    </w:pPr>
    <w:rPr>
      <w:sz w:val="24"/>
    </w:rPr>
  </w:style>
  <w:style w:type="paragraph" w:customStyle="1" w:styleId="ConsPlusNonformat">
    <w:name w:val="ConsPlusNonformat"/>
    <w:uiPriority w:val="99"/>
    <w:rsid w:val="002E1005"/>
    <w:pPr>
      <w:autoSpaceDE w:val="0"/>
      <w:autoSpaceDN w:val="0"/>
      <w:adjustRightInd w:val="0"/>
    </w:pPr>
    <w:rPr>
      <w:rFonts w:ascii="Courier New" w:hAnsi="Courier New" w:cs="Courier New"/>
    </w:rPr>
  </w:style>
  <w:style w:type="paragraph" w:styleId="afa">
    <w:name w:val="List Paragraph"/>
    <w:basedOn w:val="a"/>
    <w:qFormat/>
    <w:rsid w:val="004C7512"/>
    <w:pPr>
      <w:ind w:left="708"/>
    </w:pPr>
  </w:style>
  <w:style w:type="paragraph" w:customStyle="1" w:styleId="msonormalcxspmiddle">
    <w:name w:val="msonormalcxspmiddle"/>
    <w:basedOn w:val="a"/>
    <w:rsid w:val="005F7AF1"/>
    <w:pPr>
      <w:spacing w:before="100" w:beforeAutospacing="1" w:after="100" w:afterAutospacing="1"/>
    </w:pPr>
    <w:rPr>
      <w:sz w:val="24"/>
      <w:szCs w:val="24"/>
    </w:rPr>
  </w:style>
  <w:style w:type="character" w:customStyle="1" w:styleId="apple-style-span">
    <w:name w:val="apple-style-span"/>
    <w:rsid w:val="00380920"/>
    <w:rPr>
      <w:rFonts w:eastAsia="Calibri"/>
      <w:lang w:val="ru-RU" w:eastAsia="zh-CN" w:bidi="ar-SA"/>
    </w:rPr>
  </w:style>
  <w:style w:type="paragraph" w:customStyle="1" w:styleId="14">
    <w:name w:val="Знак Знак1"/>
    <w:basedOn w:val="a"/>
    <w:rsid w:val="00BE4EF0"/>
    <w:pPr>
      <w:tabs>
        <w:tab w:val="num" w:pos="1440"/>
      </w:tabs>
      <w:spacing w:after="160" w:line="240" w:lineRule="exact"/>
      <w:ind w:left="1440" w:hanging="360"/>
    </w:pPr>
    <w:rPr>
      <w:rFonts w:eastAsia="Calibri"/>
      <w:lang w:eastAsia="zh-CN"/>
    </w:rPr>
  </w:style>
  <w:style w:type="character" w:customStyle="1" w:styleId="26">
    <w:name w:val="Знак Знак2"/>
    <w:locked/>
    <w:rsid w:val="00984595"/>
    <w:rPr>
      <w:b/>
      <w:sz w:val="28"/>
      <w:lang w:val="ru-RU" w:eastAsia="ru-RU" w:bidi="ar-SA"/>
    </w:rPr>
  </w:style>
  <w:style w:type="paragraph" w:styleId="afb">
    <w:name w:val="No Spacing"/>
    <w:qFormat/>
    <w:rsid w:val="00892A5D"/>
    <w:rPr>
      <w:sz w:val="24"/>
      <w:szCs w:val="24"/>
    </w:rPr>
  </w:style>
  <w:style w:type="paragraph" w:styleId="afc">
    <w:name w:val="Document Map"/>
    <w:basedOn w:val="a"/>
    <w:link w:val="afd"/>
    <w:semiHidden/>
    <w:unhideWhenUsed/>
    <w:rsid w:val="00892A5D"/>
    <w:rPr>
      <w:rFonts w:ascii="Tahoma" w:hAnsi="Tahoma" w:cs="Tahoma"/>
      <w:sz w:val="16"/>
      <w:szCs w:val="16"/>
    </w:rPr>
  </w:style>
  <w:style w:type="character" w:customStyle="1" w:styleId="afd">
    <w:name w:val="Схема документа Знак"/>
    <w:link w:val="afc"/>
    <w:semiHidden/>
    <w:rsid w:val="00892A5D"/>
    <w:rPr>
      <w:rFonts w:ascii="Tahoma" w:hAnsi="Tahoma" w:cs="Tahoma"/>
      <w:sz w:val="16"/>
      <w:szCs w:val="16"/>
      <w:lang w:val="ru-RU" w:eastAsia="ru-RU" w:bidi="ar-SA"/>
    </w:rPr>
  </w:style>
  <w:style w:type="paragraph" w:customStyle="1" w:styleId="xl97">
    <w:name w:val="xl97"/>
    <w:basedOn w:val="a"/>
    <w:rsid w:val="00892A5D"/>
    <w:pPr>
      <w:pBdr>
        <w:bottom w:val="single" w:sz="8" w:space="0" w:color="auto"/>
      </w:pBdr>
      <w:spacing w:before="100" w:beforeAutospacing="1" w:after="100" w:afterAutospacing="1"/>
      <w:textAlignment w:val="top"/>
    </w:pPr>
    <w:rPr>
      <w:sz w:val="24"/>
      <w:szCs w:val="24"/>
    </w:rPr>
  </w:style>
  <w:style w:type="paragraph" w:customStyle="1" w:styleId="xl98">
    <w:name w:val="xl9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99">
    <w:name w:val="xl99"/>
    <w:basedOn w:val="a"/>
    <w:rsid w:val="00892A5D"/>
    <w:pPr>
      <w:pBdr>
        <w:right w:val="single" w:sz="8" w:space="0" w:color="auto"/>
      </w:pBdr>
      <w:spacing w:before="100" w:beforeAutospacing="1" w:after="100" w:afterAutospacing="1"/>
      <w:textAlignment w:val="top"/>
    </w:pPr>
    <w:rPr>
      <w:sz w:val="24"/>
      <w:szCs w:val="24"/>
    </w:rPr>
  </w:style>
  <w:style w:type="paragraph" w:customStyle="1" w:styleId="xl100">
    <w:name w:val="xl100"/>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01">
    <w:name w:val="xl10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02">
    <w:name w:val="xl10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3">
    <w:name w:val="xl103"/>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04">
    <w:name w:val="xl104"/>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5">
    <w:name w:val="xl105"/>
    <w:basedOn w:val="a"/>
    <w:rsid w:val="00892A5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106">
    <w:name w:val="xl106"/>
    <w:basedOn w:val="a"/>
    <w:rsid w:val="00892A5D"/>
    <w:pPr>
      <w:pBdr>
        <w:left w:val="single" w:sz="8" w:space="0" w:color="auto"/>
        <w:bottom w:val="single" w:sz="8" w:space="0" w:color="auto"/>
      </w:pBdr>
      <w:shd w:val="clear" w:color="000000" w:fill="FFFFFF"/>
      <w:spacing w:before="100" w:beforeAutospacing="1" w:after="100" w:afterAutospacing="1"/>
      <w:textAlignment w:val="top"/>
    </w:pPr>
    <w:rPr>
      <w:sz w:val="24"/>
      <w:szCs w:val="24"/>
    </w:rPr>
  </w:style>
  <w:style w:type="paragraph" w:customStyle="1" w:styleId="xl107">
    <w:name w:val="xl107"/>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8">
    <w:name w:val="xl108"/>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09">
    <w:name w:val="xl10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10">
    <w:name w:val="xl110"/>
    <w:basedOn w:val="a"/>
    <w:rsid w:val="00892A5D"/>
    <w:pPr>
      <w:pBdr>
        <w:top w:val="single" w:sz="8" w:space="0" w:color="auto"/>
        <w:left w:val="single" w:sz="8" w:space="0" w:color="auto"/>
        <w:bottom w:val="single" w:sz="8" w:space="0" w:color="auto"/>
        <w:right w:val="single" w:sz="4" w:space="0" w:color="auto"/>
      </w:pBdr>
      <w:spacing w:before="100" w:beforeAutospacing="1" w:after="100" w:afterAutospacing="1"/>
      <w:jc w:val="right"/>
      <w:textAlignment w:val="top"/>
    </w:pPr>
    <w:rPr>
      <w:sz w:val="24"/>
      <w:szCs w:val="24"/>
    </w:rPr>
  </w:style>
  <w:style w:type="paragraph" w:customStyle="1" w:styleId="xl111">
    <w:name w:val="xl111"/>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2">
    <w:name w:val="xl112"/>
    <w:basedOn w:val="a"/>
    <w:rsid w:val="00892A5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3">
    <w:name w:val="xl113"/>
    <w:basedOn w:val="a"/>
    <w:rsid w:val="00892A5D"/>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14">
    <w:name w:val="xl114"/>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15">
    <w:name w:val="xl115"/>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16">
    <w:name w:val="xl116"/>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17">
    <w:name w:val="xl117"/>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9">
    <w:name w:val="xl119"/>
    <w:basedOn w:val="a"/>
    <w:rsid w:val="00892A5D"/>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sz w:val="24"/>
      <w:szCs w:val="24"/>
    </w:rPr>
  </w:style>
  <w:style w:type="paragraph" w:customStyle="1" w:styleId="xl120">
    <w:name w:val="xl120"/>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21">
    <w:name w:val="xl121"/>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b/>
      <w:bCs/>
      <w:sz w:val="24"/>
      <w:szCs w:val="24"/>
    </w:rPr>
  </w:style>
  <w:style w:type="paragraph" w:customStyle="1" w:styleId="xl122">
    <w:name w:val="xl122"/>
    <w:basedOn w:val="a"/>
    <w:rsid w:val="00892A5D"/>
    <w:pPr>
      <w:pBdr>
        <w:top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3">
    <w:name w:val="xl123"/>
    <w:basedOn w:val="a"/>
    <w:rsid w:val="00892A5D"/>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24">
    <w:name w:val="xl124"/>
    <w:basedOn w:val="a"/>
    <w:rsid w:val="00892A5D"/>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5">
    <w:name w:val="xl125"/>
    <w:basedOn w:val="a"/>
    <w:rsid w:val="00892A5D"/>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126">
    <w:name w:val="xl126"/>
    <w:basedOn w:val="a"/>
    <w:rsid w:val="00892A5D"/>
    <w:pPr>
      <w:pBdr>
        <w:top w:val="single" w:sz="8" w:space="0" w:color="auto"/>
        <w:right w:val="single" w:sz="8" w:space="0" w:color="auto"/>
      </w:pBdr>
      <w:spacing w:before="100" w:beforeAutospacing="1" w:after="100" w:afterAutospacing="1"/>
    </w:pPr>
    <w:rPr>
      <w:sz w:val="24"/>
      <w:szCs w:val="24"/>
    </w:rPr>
  </w:style>
  <w:style w:type="paragraph" w:customStyle="1" w:styleId="xl127">
    <w:name w:val="xl12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28">
    <w:name w:val="xl128"/>
    <w:basedOn w:val="a"/>
    <w:rsid w:val="00892A5D"/>
    <w:pPr>
      <w:pBdr>
        <w:bottom w:val="single" w:sz="8" w:space="0" w:color="auto"/>
        <w:right w:val="single" w:sz="8" w:space="0" w:color="auto"/>
      </w:pBdr>
      <w:spacing w:before="100" w:beforeAutospacing="1" w:after="100" w:afterAutospacing="1"/>
    </w:pPr>
    <w:rPr>
      <w:sz w:val="24"/>
      <w:szCs w:val="24"/>
    </w:rPr>
  </w:style>
  <w:style w:type="paragraph" w:customStyle="1" w:styleId="xl129">
    <w:name w:val="xl129"/>
    <w:basedOn w:val="a"/>
    <w:rsid w:val="00892A5D"/>
    <w:pPr>
      <w:pBdr>
        <w:top w:val="single" w:sz="8" w:space="0" w:color="auto"/>
        <w:right w:val="single" w:sz="8" w:space="0" w:color="auto"/>
      </w:pBdr>
      <w:spacing w:before="100" w:beforeAutospacing="1" w:after="100" w:afterAutospacing="1"/>
      <w:textAlignment w:val="top"/>
    </w:pPr>
    <w:rPr>
      <w:sz w:val="24"/>
      <w:szCs w:val="24"/>
    </w:rPr>
  </w:style>
  <w:style w:type="paragraph" w:customStyle="1" w:styleId="xl130">
    <w:name w:val="xl130"/>
    <w:basedOn w:val="a"/>
    <w:rsid w:val="00892A5D"/>
    <w:pPr>
      <w:pBdr>
        <w:top w:val="single" w:sz="8" w:space="0" w:color="auto"/>
        <w:left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1">
    <w:name w:val="xl131"/>
    <w:basedOn w:val="a"/>
    <w:rsid w:val="00892A5D"/>
    <w:pPr>
      <w:pBdr>
        <w:left w:val="single" w:sz="8" w:space="0" w:color="auto"/>
        <w:bottom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132">
    <w:name w:val="xl132"/>
    <w:basedOn w:val="a"/>
    <w:rsid w:val="00892A5D"/>
    <w:pPr>
      <w:pBdr>
        <w:top w:val="single" w:sz="8" w:space="0" w:color="auto"/>
        <w:left w:val="single" w:sz="8" w:space="0" w:color="auto"/>
        <w:bottom w:val="single" w:sz="8" w:space="0" w:color="auto"/>
      </w:pBdr>
      <w:spacing w:before="100" w:beforeAutospacing="1" w:after="100" w:afterAutospacing="1"/>
      <w:textAlignment w:val="top"/>
    </w:pPr>
    <w:rPr>
      <w:b/>
      <w:bCs/>
      <w:sz w:val="24"/>
      <w:szCs w:val="24"/>
    </w:rPr>
  </w:style>
  <w:style w:type="paragraph" w:customStyle="1" w:styleId="xl133">
    <w:name w:val="xl133"/>
    <w:basedOn w:val="a"/>
    <w:rsid w:val="00892A5D"/>
    <w:pPr>
      <w:pBdr>
        <w:top w:val="single" w:sz="8" w:space="0" w:color="auto"/>
        <w:bottom w:val="single" w:sz="8" w:space="0" w:color="auto"/>
      </w:pBdr>
      <w:spacing w:before="100" w:beforeAutospacing="1" w:after="100" w:afterAutospacing="1"/>
      <w:textAlignment w:val="top"/>
    </w:pPr>
    <w:rPr>
      <w:sz w:val="24"/>
      <w:szCs w:val="24"/>
    </w:rPr>
  </w:style>
  <w:style w:type="paragraph" w:customStyle="1" w:styleId="xl134">
    <w:name w:val="xl134"/>
    <w:basedOn w:val="a"/>
    <w:rsid w:val="00892A5D"/>
    <w:pPr>
      <w:pBdr>
        <w:top w:val="single" w:sz="8" w:space="0" w:color="auto"/>
        <w:left w:val="single" w:sz="8" w:space="0" w:color="auto"/>
        <w:bottom w:val="single" w:sz="8" w:space="0" w:color="auto"/>
      </w:pBdr>
      <w:spacing w:before="100" w:beforeAutospacing="1" w:after="100" w:afterAutospacing="1"/>
    </w:pPr>
    <w:rPr>
      <w:sz w:val="24"/>
      <w:szCs w:val="24"/>
    </w:rPr>
  </w:style>
  <w:style w:type="paragraph" w:customStyle="1" w:styleId="xl135">
    <w:name w:val="xl135"/>
    <w:basedOn w:val="a"/>
    <w:rsid w:val="00892A5D"/>
    <w:pPr>
      <w:pBdr>
        <w:top w:val="single" w:sz="8" w:space="0" w:color="auto"/>
        <w:left w:val="single" w:sz="8" w:space="0" w:color="auto"/>
        <w:bottom w:val="single" w:sz="8" w:space="0" w:color="auto"/>
      </w:pBdr>
      <w:spacing w:before="100" w:beforeAutospacing="1" w:after="100" w:afterAutospacing="1"/>
      <w:jc w:val="right"/>
      <w:textAlignment w:val="top"/>
    </w:pPr>
    <w:rPr>
      <w:sz w:val="24"/>
      <w:szCs w:val="24"/>
    </w:rPr>
  </w:style>
  <w:style w:type="paragraph" w:customStyle="1" w:styleId="xl136">
    <w:name w:val="xl136"/>
    <w:basedOn w:val="a"/>
    <w:rsid w:val="00892A5D"/>
    <w:pPr>
      <w:pBdr>
        <w:top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37">
    <w:name w:val="xl137"/>
    <w:basedOn w:val="a"/>
    <w:rsid w:val="00892A5D"/>
    <w:pPr>
      <w:pBdr>
        <w:top w:val="single" w:sz="8" w:space="0" w:color="auto"/>
        <w:bottom w:val="single" w:sz="8" w:space="0" w:color="auto"/>
      </w:pBdr>
      <w:spacing w:before="100" w:beforeAutospacing="1" w:after="100" w:afterAutospacing="1"/>
      <w:textAlignment w:val="top"/>
    </w:pPr>
    <w:rPr>
      <w:b/>
      <w:bCs/>
      <w:sz w:val="24"/>
      <w:szCs w:val="24"/>
    </w:rPr>
  </w:style>
  <w:style w:type="paragraph" w:customStyle="1" w:styleId="xl138">
    <w:name w:val="xl138"/>
    <w:basedOn w:val="a"/>
    <w:rsid w:val="00892A5D"/>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sz w:val="24"/>
      <w:szCs w:val="24"/>
    </w:rPr>
  </w:style>
  <w:style w:type="paragraph" w:customStyle="1" w:styleId="xl139">
    <w:name w:val="xl139"/>
    <w:basedOn w:val="a"/>
    <w:rsid w:val="00892A5D"/>
    <w:pPr>
      <w:pBdr>
        <w:top w:val="single" w:sz="8" w:space="0" w:color="auto"/>
        <w:left w:val="single" w:sz="8" w:space="0" w:color="auto"/>
        <w:bottom w:val="single" w:sz="8" w:space="0" w:color="auto"/>
      </w:pBdr>
      <w:spacing w:before="100" w:beforeAutospacing="1" w:after="100" w:afterAutospacing="1"/>
      <w:textAlignment w:val="center"/>
    </w:pPr>
    <w:rPr>
      <w:sz w:val="24"/>
      <w:szCs w:val="24"/>
    </w:rPr>
  </w:style>
  <w:style w:type="paragraph" w:customStyle="1" w:styleId="xl140">
    <w:name w:val="xl140"/>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41">
    <w:name w:val="xl141"/>
    <w:basedOn w:val="a"/>
    <w:rsid w:val="00892A5D"/>
    <w:pPr>
      <w:pBdr>
        <w:top w:val="single" w:sz="8" w:space="0" w:color="auto"/>
        <w:left w:val="single" w:sz="8" w:space="0" w:color="auto"/>
        <w:bottom w:val="single" w:sz="8" w:space="0" w:color="auto"/>
      </w:pBdr>
      <w:spacing w:before="100" w:beforeAutospacing="1" w:after="100" w:afterAutospacing="1"/>
      <w:textAlignment w:val="top"/>
    </w:pPr>
    <w:rPr>
      <w:sz w:val="24"/>
      <w:szCs w:val="24"/>
    </w:rPr>
  </w:style>
  <w:style w:type="paragraph" w:customStyle="1" w:styleId="xl142">
    <w:name w:val="xl142"/>
    <w:basedOn w:val="a"/>
    <w:rsid w:val="00892A5D"/>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43">
    <w:name w:val="xl143"/>
    <w:basedOn w:val="a"/>
    <w:rsid w:val="00892A5D"/>
    <w:pPr>
      <w:pBdr>
        <w:top w:val="single" w:sz="8" w:space="0" w:color="auto"/>
        <w:left w:val="single" w:sz="8" w:space="0" w:color="auto"/>
        <w:bottom w:val="single" w:sz="8" w:space="0" w:color="auto"/>
      </w:pBdr>
      <w:spacing w:before="100" w:beforeAutospacing="1" w:after="100" w:afterAutospacing="1"/>
      <w:jc w:val="right"/>
    </w:pPr>
    <w:rPr>
      <w:sz w:val="24"/>
      <w:szCs w:val="24"/>
    </w:rPr>
  </w:style>
  <w:style w:type="paragraph" w:customStyle="1" w:styleId="xl144">
    <w:name w:val="xl144"/>
    <w:basedOn w:val="a"/>
    <w:rsid w:val="00892A5D"/>
    <w:pPr>
      <w:pBdr>
        <w:top w:val="single" w:sz="8" w:space="0" w:color="auto"/>
        <w:bottom w:val="single" w:sz="8" w:space="0" w:color="auto"/>
      </w:pBdr>
      <w:spacing w:before="100" w:beforeAutospacing="1" w:after="100" w:afterAutospacing="1"/>
      <w:jc w:val="right"/>
    </w:pPr>
    <w:rPr>
      <w:sz w:val="24"/>
      <w:szCs w:val="24"/>
    </w:rPr>
  </w:style>
  <w:style w:type="paragraph" w:customStyle="1" w:styleId="xl145">
    <w:name w:val="xl145"/>
    <w:basedOn w:val="a"/>
    <w:rsid w:val="00892A5D"/>
    <w:pPr>
      <w:pBdr>
        <w:top w:val="single" w:sz="8" w:space="0" w:color="auto"/>
        <w:bottom w:val="single" w:sz="8" w:space="0" w:color="auto"/>
        <w:right w:val="single" w:sz="8" w:space="0" w:color="auto"/>
      </w:pBdr>
      <w:spacing w:before="100" w:beforeAutospacing="1" w:after="100" w:afterAutospacing="1"/>
      <w:jc w:val="right"/>
    </w:pPr>
    <w:rPr>
      <w:sz w:val="24"/>
      <w:szCs w:val="24"/>
    </w:rPr>
  </w:style>
  <w:style w:type="paragraph" w:customStyle="1" w:styleId="xl146">
    <w:name w:val="xl146"/>
    <w:basedOn w:val="a"/>
    <w:rsid w:val="00892A5D"/>
    <w:pPr>
      <w:pBdr>
        <w:bottom w:val="single" w:sz="8" w:space="0" w:color="auto"/>
      </w:pBdr>
      <w:spacing w:before="100" w:beforeAutospacing="1" w:after="100" w:afterAutospacing="1"/>
      <w:textAlignment w:val="top"/>
    </w:pPr>
    <w:rPr>
      <w:b/>
      <w:bCs/>
      <w:sz w:val="24"/>
      <w:szCs w:val="24"/>
    </w:rPr>
  </w:style>
  <w:style w:type="paragraph" w:customStyle="1" w:styleId="xl147">
    <w:name w:val="xl147"/>
    <w:basedOn w:val="a"/>
    <w:rsid w:val="00892A5D"/>
    <w:pPr>
      <w:pBdr>
        <w:left w:val="single" w:sz="8" w:space="0" w:color="auto"/>
        <w:bottom w:val="single" w:sz="8" w:space="0" w:color="auto"/>
      </w:pBdr>
      <w:spacing w:before="100" w:beforeAutospacing="1" w:after="100" w:afterAutospacing="1"/>
      <w:textAlignment w:val="top"/>
    </w:pPr>
    <w:rPr>
      <w:sz w:val="24"/>
      <w:szCs w:val="24"/>
    </w:rPr>
  </w:style>
  <w:style w:type="paragraph" w:customStyle="1" w:styleId="xl148">
    <w:name w:val="xl148"/>
    <w:basedOn w:val="a"/>
    <w:rsid w:val="00892A5D"/>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149">
    <w:name w:val="xl149"/>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0">
    <w:name w:val="xl150"/>
    <w:basedOn w:val="a"/>
    <w:rsid w:val="00892A5D"/>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1">
    <w:name w:val="xl151"/>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2">
    <w:name w:val="xl152"/>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3">
    <w:name w:val="xl153"/>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54">
    <w:name w:val="xl154"/>
    <w:basedOn w:val="a"/>
    <w:rsid w:val="00892A5D"/>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55">
    <w:name w:val="xl155"/>
    <w:basedOn w:val="a"/>
    <w:rsid w:val="00892A5D"/>
    <w:pPr>
      <w:pBdr>
        <w:right w:val="single" w:sz="8" w:space="0" w:color="auto"/>
      </w:pBdr>
      <w:spacing w:before="100" w:beforeAutospacing="1" w:after="100" w:afterAutospacing="1"/>
      <w:jc w:val="right"/>
      <w:textAlignment w:val="top"/>
    </w:pPr>
    <w:rPr>
      <w:sz w:val="24"/>
      <w:szCs w:val="24"/>
    </w:rPr>
  </w:style>
  <w:style w:type="paragraph" w:customStyle="1" w:styleId="xl156">
    <w:name w:val="xl156"/>
    <w:basedOn w:val="a"/>
    <w:rsid w:val="00892A5D"/>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xl157">
    <w:name w:val="xl157"/>
    <w:basedOn w:val="a"/>
    <w:rsid w:val="00892A5D"/>
    <w:pPr>
      <w:pBdr>
        <w:bottom w:val="single" w:sz="8" w:space="0" w:color="auto"/>
        <w:right w:val="single" w:sz="8" w:space="0" w:color="auto"/>
      </w:pBdr>
      <w:spacing w:before="100" w:beforeAutospacing="1" w:after="100" w:afterAutospacing="1"/>
      <w:jc w:val="right"/>
      <w:textAlignment w:val="top"/>
    </w:pPr>
    <w:rPr>
      <w:sz w:val="24"/>
      <w:szCs w:val="24"/>
    </w:rPr>
  </w:style>
  <w:style w:type="paragraph" w:customStyle="1" w:styleId="15">
    <w:name w:val="Знак Знак Знак Знак Знак Знак Знак Знак Знак Знак1 Знак Знак Знак Знак Знак Знак Знак Знак Знак"/>
    <w:basedOn w:val="a"/>
    <w:rsid w:val="00892A5D"/>
    <w:pPr>
      <w:spacing w:after="160" w:line="240" w:lineRule="exact"/>
    </w:pPr>
    <w:rPr>
      <w:rFonts w:eastAsia="Calibri"/>
      <w:lang w:eastAsia="zh-CN"/>
    </w:rPr>
  </w:style>
  <w:style w:type="paragraph" w:customStyle="1" w:styleId="36">
    <w:name w:val="Раздел 3"/>
    <w:basedOn w:val="a"/>
    <w:rsid w:val="00892A5D"/>
    <w:pPr>
      <w:tabs>
        <w:tab w:val="num" w:pos="360"/>
      </w:tabs>
      <w:spacing w:before="120" w:after="120"/>
      <w:ind w:left="360" w:hanging="360"/>
      <w:jc w:val="center"/>
    </w:pPr>
    <w:rPr>
      <w:b/>
      <w:bCs/>
      <w:sz w:val="24"/>
      <w:szCs w:val="24"/>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892A5D"/>
    <w:pPr>
      <w:spacing w:after="160" w:line="240" w:lineRule="exact"/>
    </w:pPr>
    <w:rPr>
      <w:rFonts w:eastAsia="Calibri"/>
      <w:lang w:eastAsia="zh-CN"/>
    </w:rPr>
  </w:style>
  <w:style w:type="paragraph" w:customStyle="1" w:styleId="aff">
    <w:name w:val="Знак Знак Знак Знак Знак Знак Знак"/>
    <w:basedOn w:val="a"/>
    <w:rsid w:val="00892A5D"/>
    <w:pPr>
      <w:spacing w:after="160" w:line="240" w:lineRule="exact"/>
    </w:pPr>
    <w:rPr>
      <w:rFonts w:eastAsia="Calibri"/>
      <w:lang w:eastAsia="zh-CN"/>
    </w:rPr>
  </w:style>
  <w:style w:type="paragraph" w:customStyle="1" w:styleId="16">
    <w:name w:val="Знак1"/>
    <w:basedOn w:val="a"/>
    <w:rsid w:val="00892A5D"/>
    <w:pPr>
      <w:tabs>
        <w:tab w:val="num" w:pos="567"/>
      </w:tabs>
      <w:spacing w:after="160" w:line="240" w:lineRule="exact"/>
    </w:pPr>
    <w:rPr>
      <w:rFonts w:eastAsia="Calibri"/>
      <w:lang w:eastAsia="zh-CN"/>
    </w:rPr>
  </w:style>
  <w:style w:type="paragraph" w:customStyle="1" w:styleId="17">
    <w:name w:val="Знак Знак Знак Знак Знак Знак Знак1 Знак Знак Знак"/>
    <w:basedOn w:val="a"/>
    <w:rsid w:val="00892A5D"/>
    <w:pPr>
      <w:spacing w:after="160" w:line="240" w:lineRule="exact"/>
    </w:pPr>
    <w:rPr>
      <w:rFonts w:eastAsia="Calibri"/>
      <w:lang w:eastAsia="zh-CN"/>
    </w:rPr>
  </w:style>
  <w:style w:type="paragraph" w:customStyle="1" w:styleId="18">
    <w:name w:val="Знак1"/>
    <w:basedOn w:val="a"/>
    <w:rsid w:val="00892A5D"/>
    <w:pPr>
      <w:spacing w:after="160" w:line="240" w:lineRule="exact"/>
    </w:pPr>
    <w:rPr>
      <w:rFonts w:eastAsia="Calibri"/>
      <w:lang w:eastAsia="zh-CN"/>
    </w:rPr>
  </w:style>
  <w:style w:type="paragraph" w:customStyle="1" w:styleId="aff0">
    <w:name w:val="ЗАГОЛОВОК"/>
    <w:rsid w:val="00892A5D"/>
    <w:pPr>
      <w:jc w:val="center"/>
    </w:pPr>
    <w:rPr>
      <w:b/>
      <w:sz w:val="24"/>
    </w:rPr>
  </w:style>
  <w:style w:type="paragraph" w:customStyle="1" w:styleId="ConsPlusCell">
    <w:name w:val="ConsPlusCell"/>
    <w:rsid w:val="00892A5D"/>
    <w:pPr>
      <w:widowControl w:val="0"/>
      <w:autoSpaceDE w:val="0"/>
      <w:autoSpaceDN w:val="0"/>
      <w:adjustRightInd w:val="0"/>
    </w:pPr>
    <w:rPr>
      <w:rFonts w:ascii="Arial" w:hAnsi="Arial" w:cs="Arial"/>
    </w:rPr>
  </w:style>
  <w:style w:type="paragraph" w:customStyle="1" w:styleId="210">
    <w:name w:val="Основной текст 21"/>
    <w:basedOn w:val="a"/>
    <w:rsid w:val="00892A5D"/>
    <w:pPr>
      <w:ind w:firstLine="851"/>
      <w:jc w:val="both"/>
    </w:pPr>
    <w:rPr>
      <w:sz w:val="24"/>
    </w:rPr>
  </w:style>
  <w:style w:type="paragraph" w:customStyle="1" w:styleId="-0">
    <w:name w:val="Контракт-пункт"/>
    <w:basedOn w:val="a"/>
    <w:rsid w:val="00892A5D"/>
    <w:pPr>
      <w:numPr>
        <w:ilvl w:val="1"/>
        <w:numId w:val="1"/>
      </w:numPr>
      <w:jc w:val="both"/>
    </w:pPr>
    <w:rPr>
      <w:sz w:val="24"/>
      <w:szCs w:val="24"/>
    </w:rPr>
  </w:style>
  <w:style w:type="paragraph" w:customStyle="1" w:styleId="-">
    <w:name w:val="Контракт-раздел"/>
    <w:basedOn w:val="a"/>
    <w:next w:val="-0"/>
    <w:rsid w:val="00892A5D"/>
    <w:pPr>
      <w:keepNext/>
      <w:numPr>
        <w:numId w:val="1"/>
      </w:numPr>
      <w:tabs>
        <w:tab w:val="left" w:pos="540"/>
      </w:tabs>
      <w:suppressAutoHyphens/>
      <w:spacing w:before="360" w:after="120"/>
      <w:jc w:val="center"/>
      <w:outlineLvl w:val="2"/>
    </w:pPr>
    <w:rPr>
      <w:b/>
      <w:bCs/>
      <w:caps/>
      <w:smallCaps/>
      <w:sz w:val="24"/>
      <w:szCs w:val="24"/>
    </w:rPr>
  </w:style>
  <w:style w:type="paragraph" w:customStyle="1" w:styleId="-1">
    <w:name w:val="Контракт-подпункт"/>
    <w:basedOn w:val="a"/>
    <w:rsid w:val="00892A5D"/>
    <w:pPr>
      <w:numPr>
        <w:ilvl w:val="2"/>
        <w:numId w:val="1"/>
      </w:numPr>
      <w:jc w:val="both"/>
    </w:pPr>
    <w:rPr>
      <w:sz w:val="24"/>
      <w:szCs w:val="24"/>
    </w:rPr>
  </w:style>
  <w:style w:type="character" w:customStyle="1" w:styleId="-2">
    <w:name w:val="Контракт-подпункт Знак Знак"/>
    <w:locked/>
    <w:rsid w:val="00892A5D"/>
    <w:rPr>
      <w:rFonts w:eastAsia="Calibri"/>
      <w:sz w:val="24"/>
      <w:szCs w:val="24"/>
      <w:lang w:val="ru-RU" w:eastAsia="ru-RU" w:bidi="ar-SA"/>
    </w:rPr>
  </w:style>
  <w:style w:type="paragraph" w:customStyle="1" w:styleId="-3">
    <w:name w:val="Контракт-подпункт Знак"/>
    <w:basedOn w:val="a"/>
    <w:rsid w:val="00892A5D"/>
    <w:pPr>
      <w:tabs>
        <w:tab w:val="num" w:pos="1418"/>
      </w:tabs>
      <w:ind w:firstLine="567"/>
      <w:jc w:val="both"/>
    </w:pPr>
    <w:rPr>
      <w:sz w:val="24"/>
      <w:szCs w:val="24"/>
    </w:rPr>
  </w:style>
  <w:style w:type="character" w:customStyle="1" w:styleId="-4">
    <w:name w:val="Контракт-подподпункт Знак"/>
    <w:locked/>
    <w:rsid w:val="00892A5D"/>
    <w:rPr>
      <w:rFonts w:eastAsia="Calibri"/>
      <w:sz w:val="24"/>
      <w:szCs w:val="24"/>
      <w:lang w:val="ru-RU" w:eastAsia="ru-RU" w:bidi="ar-SA"/>
    </w:rPr>
  </w:style>
  <w:style w:type="paragraph" w:customStyle="1" w:styleId="-5">
    <w:name w:val="Контракт-подподпункт"/>
    <w:basedOn w:val="a"/>
    <w:rsid w:val="00892A5D"/>
    <w:pPr>
      <w:tabs>
        <w:tab w:val="num" w:pos="851"/>
      </w:tabs>
      <w:ind w:left="-567" w:firstLine="567"/>
      <w:jc w:val="both"/>
    </w:pPr>
    <w:rPr>
      <w:sz w:val="24"/>
      <w:szCs w:val="24"/>
    </w:rPr>
  </w:style>
  <w:style w:type="character" w:customStyle="1" w:styleId="mini1">
    <w:name w:val="mini1"/>
    <w:rsid w:val="00892A5D"/>
    <w:rPr>
      <w:rFonts w:ascii="Verdana" w:eastAsia="Calibri" w:hAnsi="Verdana" w:hint="default"/>
      <w:sz w:val="5"/>
      <w:szCs w:val="5"/>
      <w:lang w:val="ru-RU" w:eastAsia="zh-CN" w:bidi="ar-SA"/>
    </w:rPr>
  </w:style>
  <w:style w:type="paragraph" w:customStyle="1" w:styleId="27">
    <w:name w:val="Название объекта2"/>
    <w:basedOn w:val="a"/>
    <w:next w:val="a"/>
    <w:rsid w:val="00F27B08"/>
    <w:pPr>
      <w:suppressAutoHyphens/>
      <w:ind w:firstLine="720"/>
    </w:pPr>
    <w:rPr>
      <w:b/>
      <w:i/>
      <w:sz w:val="24"/>
      <w:lang w:eastAsia="ar-SA"/>
    </w:rPr>
  </w:style>
  <w:style w:type="character" w:customStyle="1" w:styleId="WW8Num16z1">
    <w:name w:val="WW8Num16z1"/>
    <w:rsid w:val="004A5882"/>
    <w:rPr>
      <w:color w:val="auto"/>
    </w:rPr>
  </w:style>
  <w:style w:type="paragraph" w:customStyle="1" w:styleId="19">
    <w:name w:val="Название объекта1"/>
    <w:basedOn w:val="a"/>
    <w:rsid w:val="008741D6"/>
    <w:pPr>
      <w:suppressAutoHyphens/>
      <w:jc w:val="center"/>
    </w:pPr>
    <w:rPr>
      <w:b/>
      <w:sz w:val="28"/>
      <w:lang w:eastAsia="ar-SA"/>
    </w:rPr>
  </w:style>
  <w:style w:type="paragraph" w:customStyle="1" w:styleId="aff1">
    <w:name w:val="Основной шрифт абзаца Знак Знак Знак Знак Знак Знак"/>
    <w:aliases w:val=" Знак3 Знак Знак Знак Знак Знак Знак Знак Знак Знак"/>
    <w:basedOn w:val="a"/>
    <w:rsid w:val="002D01A4"/>
    <w:pPr>
      <w:spacing w:after="160" w:line="240" w:lineRule="exact"/>
    </w:pPr>
    <w:rPr>
      <w:rFonts w:eastAsia="Calibri"/>
      <w:lang w:eastAsia="zh-CN"/>
    </w:rPr>
  </w:style>
  <w:style w:type="paragraph" w:customStyle="1" w:styleId="ConsTitle">
    <w:name w:val="ConsTitle"/>
    <w:rsid w:val="00AA0E3F"/>
    <w:pPr>
      <w:widowControl w:val="0"/>
    </w:pPr>
    <w:rPr>
      <w:rFonts w:ascii="Arial" w:hAnsi="Arial"/>
      <w:b/>
      <w:sz w:val="16"/>
    </w:rPr>
  </w:style>
  <w:style w:type="paragraph" w:customStyle="1" w:styleId="ConsCell">
    <w:name w:val="ConsCell"/>
    <w:rsid w:val="00AA0E3F"/>
    <w:pPr>
      <w:widowControl w:val="0"/>
    </w:pPr>
    <w:rPr>
      <w:rFonts w:ascii="Arial" w:hAnsi="Arial"/>
    </w:rPr>
  </w:style>
  <w:style w:type="paragraph" w:customStyle="1" w:styleId="ConsDocList">
    <w:name w:val="ConsDocList"/>
    <w:rsid w:val="00AA0E3F"/>
    <w:pPr>
      <w:widowControl w:val="0"/>
    </w:pPr>
    <w:rPr>
      <w:rFonts w:ascii="Courier New" w:hAnsi="Courier New"/>
    </w:rPr>
  </w:style>
  <w:style w:type="paragraph" w:styleId="aff2">
    <w:name w:val="Subtitle"/>
    <w:basedOn w:val="a"/>
    <w:link w:val="aff3"/>
    <w:qFormat/>
    <w:rsid w:val="00AA0E3F"/>
    <w:pPr>
      <w:shd w:val="clear" w:color="auto" w:fill="FFFFFF"/>
      <w:spacing w:line="250" w:lineRule="exact"/>
      <w:ind w:right="30"/>
      <w:jc w:val="center"/>
    </w:pPr>
    <w:rPr>
      <w:b/>
      <w:bCs/>
      <w:sz w:val="22"/>
      <w:lang/>
    </w:rPr>
  </w:style>
  <w:style w:type="character" w:customStyle="1" w:styleId="aff3">
    <w:name w:val="Подзаголовок Знак"/>
    <w:link w:val="aff2"/>
    <w:rsid w:val="00AA0E3F"/>
    <w:rPr>
      <w:b/>
      <w:bCs/>
      <w:sz w:val="22"/>
      <w:shd w:val="clear" w:color="auto" w:fill="FFFFFF"/>
    </w:rPr>
  </w:style>
  <w:style w:type="paragraph" w:customStyle="1" w:styleId="aff4">
    <w:name w:val="Формула Где"/>
    <w:basedOn w:val="a"/>
    <w:next w:val="a"/>
    <w:rsid w:val="00AA0E3F"/>
    <w:pPr>
      <w:tabs>
        <w:tab w:val="left" w:pos="1276"/>
        <w:tab w:val="left" w:pos="1701"/>
      </w:tabs>
      <w:suppressAutoHyphens/>
      <w:spacing w:after="60" w:line="360" w:lineRule="auto"/>
      <w:ind w:firstLine="709"/>
      <w:jc w:val="both"/>
    </w:pPr>
    <w:rPr>
      <w:sz w:val="24"/>
    </w:rPr>
  </w:style>
  <w:style w:type="character" w:customStyle="1" w:styleId="postbody">
    <w:name w:val="postbody"/>
    <w:rsid w:val="00AA0E3F"/>
  </w:style>
  <w:style w:type="paragraph" w:styleId="aff5">
    <w:name w:val="Normal (Web)"/>
    <w:basedOn w:val="a"/>
    <w:rsid w:val="00AA0E3F"/>
    <w:rPr>
      <w:sz w:val="24"/>
      <w:szCs w:val="24"/>
    </w:rPr>
  </w:style>
  <w:style w:type="paragraph" w:customStyle="1" w:styleId="invisible">
    <w:name w:val="invisible"/>
    <w:basedOn w:val="a"/>
    <w:rsid w:val="00AA0E3F"/>
    <w:pPr>
      <w:spacing w:before="100" w:beforeAutospacing="1" w:after="100" w:afterAutospacing="1"/>
    </w:pPr>
    <w:rPr>
      <w:rFonts w:eastAsia="MS Mincho"/>
      <w:sz w:val="24"/>
      <w:szCs w:val="24"/>
      <w:lang w:eastAsia="ja-JP"/>
    </w:rPr>
  </w:style>
  <w:style w:type="character" w:styleId="aff6">
    <w:name w:val="FollowedHyperlink"/>
    <w:uiPriority w:val="99"/>
    <w:rsid w:val="00AA0E3F"/>
    <w:rPr>
      <w:color w:val="800080"/>
      <w:u w:val="single"/>
    </w:rPr>
  </w:style>
  <w:style w:type="paragraph" w:customStyle="1" w:styleId="xl26">
    <w:name w:val="xl26"/>
    <w:basedOn w:val="a"/>
    <w:rsid w:val="00AA0E3F"/>
    <w:pPr>
      <w:spacing w:before="100" w:beforeAutospacing="1" w:after="100" w:afterAutospacing="1"/>
    </w:pPr>
    <w:rPr>
      <w:rFonts w:eastAsia="Arial Unicode MS"/>
      <w:sz w:val="24"/>
      <w:szCs w:val="24"/>
    </w:rPr>
  </w:style>
  <w:style w:type="paragraph" w:customStyle="1" w:styleId="aff7">
    <w:name w:val="Знак"/>
    <w:basedOn w:val="a"/>
    <w:rsid w:val="00AA0E3F"/>
    <w:pPr>
      <w:spacing w:after="160" w:line="240" w:lineRule="exact"/>
    </w:pPr>
    <w:rPr>
      <w:rFonts w:ascii="Verdana" w:hAnsi="Verdana"/>
      <w:lang w:val="en-US" w:eastAsia="en-US"/>
    </w:rPr>
  </w:style>
  <w:style w:type="paragraph" w:customStyle="1" w:styleId="1a">
    <w:name w:val="Текст1"/>
    <w:basedOn w:val="a"/>
    <w:rsid w:val="00AA0E3F"/>
    <w:pPr>
      <w:suppressAutoHyphens/>
    </w:pPr>
    <w:rPr>
      <w:rFonts w:ascii="Courier New" w:hAnsi="Courier New" w:cs="Courier New"/>
      <w:lang w:eastAsia="ar-SA"/>
    </w:rPr>
  </w:style>
  <w:style w:type="paragraph" w:customStyle="1" w:styleId="1b">
    <w:name w:val="Знак Знак Знак Знак Знак Знак1"/>
    <w:basedOn w:val="a"/>
    <w:rsid w:val="00AA0E3F"/>
    <w:pPr>
      <w:tabs>
        <w:tab w:val="num" w:pos="567"/>
      </w:tabs>
      <w:spacing w:after="160" w:line="240" w:lineRule="exact"/>
    </w:pPr>
    <w:rPr>
      <w:rFonts w:eastAsia="Calibri"/>
      <w:lang w:eastAsia="zh-CN"/>
    </w:rPr>
  </w:style>
  <w:style w:type="paragraph" w:styleId="1c">
    <w:name w:val="toc 1"/>
    <w:basedOn w:val="a"/>
    <w:next w:val="a"/>
    <w:autoRedefine/>
    <w:uiPriority w:val="39"/>
    <w:qFormat/>
    <w:rsid w:val="00AA0E3F"/>
  </w:style>
  <w:style w:type="character" w:customStyle="1" w:styleId="FontStyle12">
    <w:name w:val="Font Style12"/>
    <w:rsid w:val="00AA0E3F"/>
    <w:rPr>
      <w:rFonts w:ascii="Times New Roman" w:eastAsia="Calibri" w:hAnsi="Times New Roman" w:cs="Times New Roman"/>
      <w:b/>
      <w:bCs/>
      <w:sz w:val="20"/>
      <w:szCs w:val="20"/>
      <w:lang w:val="ru-RU" w:eastAsia="zh-CN" w:bidi="ar-SA"/>
    </w:rPr>
  </w:style>
  <w:style w:type="paragraph" w:customStyle="1" w:styleId="Style3">
    <w:name w:val="Style3"/>
    <w:basedOn w:val="a"/>
    <w:rsid w:val="00AA0E3F"/>
    <w:pPr>
      <w:widowControl w:val="0"/>
      <w:autoSpaceDE w:val="0"/>
      <w:autoSpaceDN w:val="0"/>
      <w:adjustRightInd w:val="0"/>
      <w:spacing w:line="235" w:lineRule="exact"/>
      <w:jc w:val="center"/>
    </w:pPr>
    <w:rPr>
      <w:sz w:val="24"/>
      <w:szCs w:val="24"/>
    </w:rPr>
  </w:style>
  <w:style w:type="character" w:customStyle="1" w:styleId="FontStyle11">
    <w:name w:val="Font Style11"/>
    <w:rsid w:val="00AA0E3F"/>
    <w:rPr>
      <w:rFonts w:ascii="Times New Roman" w:eastAsia="Calibri" w:hAnsi="Times New Roman" w:cs="Times New Roman"/>
      <w:b/>
      <w:bCs/>
      <w:sz w:val="12"/>
      <w:szCs w:val="12"/>
      <w:lang w:val="ru-RU" w:eastAsia="zh-CN" w:bidi="ar-SA"/>
    </w:rPr>
  </w:style>
  <w:style w:type="character" w:styleId="aff8">
    <w:name w:val="Strong"/>
    <w:qFormat/>
    <w:rsid w:val="00AA0E3F"/>
    <w:rPr>
      <w:rFonts w:eastAsia="Calibri"/>
      <w:b/>
      <w:bCs/>
      <w:lang w:val="ru-RU" w:eastAsia="zh-CN" w:bidi="ar-SA"/>
    </w:rPr>
  </w:style>
  <w:style w:type="paragraph" w:customStyle="1" w:styleId="aff9">
    <w:name w:val="Знак Знак Знак Знак Знак Знак Знак Знак"/>
    <w:basedOn w:val="a"/>
    <w:rsid w:val="00AA0E3F"/>
    <w:pPr>
      <w:spacing w:after="160" w:line="240" w:lineRule="exact"/>
    </w:pPr>
    <w:rPr>
      <w:rFonts w:eastAsia="Calibri"/>
      <w:lang w:eastAsia="zh-CN"/>
    </w:rPr>
  </w:style>
  <w:style w:type="paragraph" w:customStyle="1" w:styleId="37">
    <w:name w:val="Знак3 Знак Знак Знак"/>
    <w:basedOn w:val="a"/>
    <w:rsid w:val="00AA0E3F"/>
    <w:pPr>
      <w:spacing w:after="160" w:line="240" w:lineRule="exact"/>
    </w:pPr>
    <w:rPr>
      <w:rFonts w:eastAsia="Calibri"/>
      <w:lang w:eastAsia="zh-CN"/>
    </w:rPr>
  </w:style>
  <w:style w:type="paragraph" w:customStyle="1" w:styleId="38">
    <w:name w:val="Знак3 Знак Знак Знак Знак Знак Знак"/>
    <w:aliases w:val="Основной шрифт абзаца Знак Знак Знак Знак"/>
    <w:basedOn w:val="a"/>
    <w:rsid w:val="00AA0E3F"/>
    <w:pPr>
      <w:spacing w:after="160" w:line="240" w:lineRule="exact"/>
    </w:pPr>
    <w:rPr>
      <w:rFonts w:eastAsia="Calibri"/>
      <w:lang w:eastAsia="zh-CN"/>
    </w:rPr>
  </w:style>
  <w:style w:type="paragraph" w:customStyle="1" w:styleId="28">
    <w:name w:val="Знак2"/>
    <w:basedOn w:val="a"/>
    <w:rsid w:val="00AA0E3F"/>
    <w:pPr>
      <w:tabs>
        <w:tab w:val="num" w:pos="567"/>
      </w:tabs>
      <w:spacing w:after="160" w:line="240" w:lineRule="exact"/>
    </w:pPr>
    <w:rPr>
      <w:rFonts w:eastAsia="Calibri"/>
      <w:lang w:eastAsia="zh-CN"/>
    </w:rPr>
  </w:style>
  <w:style w:type="paragraph" w:customStyle="1" w:styleId="39">
    <w:name w:val="Знак3"/>
    <w:basedOn w:val="a"/>
    <w:rsid w:val="00AA0E3F"/>
    <w:pPr>
      <w:spacing w:after="160" w:line="240" w:lineRule="exact"/>
    </w:pPr>
    <w:rPr>
      <w:rFonts w:eastAsia="Calibri"/>
      <w:lang w:eastAsia="zh-CN"/>
    </w:rPr>
  </w:style>
  <w:style w:type="paragraph" w:customStyle="1" w:styleId="affa">
    <w:name w:val="Основной шрифт абзаца Знак Знак Знак"/>
    <w:aliases w:val=" Знак3 Знак Знак Знак Знак"/>
    <w:basedOn w:val="a"/>
    <w:rsid w:val="00AA0E3F"/>
    <w:pPr>
      <w:spacing w:after="160" w:line="240" w:lineRule="exact"/>
    </w:pPr>
    <w:rPr>
      <w:rFonts w:eastAsia="Calibri"/>
      <w:lang w:eastAsia="zh-CN"/>
    </w:rPr>
  </w:style>
  <w:style w:type="paragraph" w:customStyle="1" w:styleId="affb">
    <w:name w:val="Знак Знак"/>
    <w:basedOn w:val="a"/>
    <w:rsid w:val="00AA0E3F"/>
    <w:pPr>
      <w:spacing w:after="160" w:line="240" w:lineRule="exact"/>
    </w:pPr>
    <w:rPr>
      <w:rFonts w:eastAsia="Calibri"/>
      <w:lang w:eastAsia="zh-CN"/>
    </w:rPr>
  </w:style>
  <w:style w:type="paragraph" w:customStyle="1" w:styleId="affc">
    <w:name w:val="Знак Знак Знак"/>
    <w:basedOn w:val="a"/>
    <w:rsid w:val="00324749"/>
    <w:pPr>
      <w:spacing w:after="160" w:line="240" w:lineRule="exact"/>
    </w:pPr>
    <w:rPr>
      <w:rFonts w:eastAsia="Calibri"/>
      <w:lang w:eastAsia="zh-CN"/>
    </w:rPr>
  </w:style>
  <w:style w:type="paragraph" w:customStyle="1" w:styleId="affd">
    <w:name w:val="Основной шрифт абзаца Знак Знак Знак Знак Знак"/>
    <w:aliases w:val=" Знак3 Знак Знак Знак Знак Знак Знак Знак"/>
    <w:basedOn w:val="a"/>
    <w:rsid w:val="002E543A"/>
    <w:pPr>
      <w:spacing w:after="160" w:line="240" w:lineRule="exact"/>
    </w:pPr>
    <w:rPr>
      <w:rFonts w:eastAsia="Calibri"/>
      <w:lang w:eastAsia="zh-CN"/>
    </w:rPr>
  </w:style>
  <w:style w:type="paragraph" w:customStyle="1" w:styleId="affe">
    <w:name w:val="Знак Знак Знак Знак Знак Знак"/>
    <w:basedOn w:val="a"/>
    <w:rsid w:val="00EF6F00"/>
    <w:pPr>
      <w:spacing w:after="160" w:line="240" w:lineRule="exact"/>
    </w:pPr>
    <w:rPr>
      <w:rFonts w:eastAsia="Calibri"/>
      <w:lang w:eastAsia="zh-CN"/>
    </w:rPr>
  </w:style>
  <w:style w:type="paragraph" w:customStyle="1" w:styleId="afff">
    <w:name w:val="Знак"/>
    <w:basedOn w:val="a"/>
    <w:rsid w:val="00B14585"/>
    <w:pPr>
      <w:spacing w:after="160" w:line="240" w:lineRule="exact"/>
    </w:pPr>
    <w:rPr>
      <w:rFonts w:eastAsia="Calibri"/>
      <w:lang w:eastAsia="zh-CN"/>
    </w:rPr>
  </w:style>
  <w:style w:type="character" w:customStyle="1" w:styleId="TitleChar">
    <w:name w:val="Title Char"/>
    <w:locked/>
    <w:rsid w:val="00BF6AE5"/>
    <w:rPr>
      <w:b/>
      <w:sz w:val="28"/>
      <w:lang w:val="ru-RU" w:eastAsia="ru-RU" w:bidi="ar-SA"/>
    </w:rPr>
  </w:style>
  <w:style w:type="character" w:customStyle="1" w:styleId="FooterChar">
    <w:name w:val="Footer Char"/>
    <w:locked/>
    <w:rsid w:val="00690E20"/>
    <w:rPr>
      <w:rFonts w:ascii="Times New Roman" w:hAnsi="Times New Roman" w:cs="Times New Roman"/>
      <w:sz w:val="20"/>
      <w:szCs w:val="20"/>
      <w:lang w:eastAsia="ru-RU"/>
    </w:rPr>
  </w:style>
  <w:style w:type="character" w:customStyle="1" w:styleId="ConsNormal1">
    <w:name w:val="ConsNormal Знак Знак"/>
    <w:locked/>
    <w:rsid w:val="009264FF"/>
    <w:rPr>
      <w:rFonts w:ascii="Arial" w:hAnsi="Arial"/>
      <w:lang w:val="ru-RU" w:eastAsia="ru-RU" w:bidi="ar-SA"/>
    </w:rPr>
  </w:style>
  <w:style w:type="paragraph" w:customStyle="1" w:styleId="afff0">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29">
    <w:name w:val="Знак Знак Знак Знак Знак2 Знак"/>
    <w:basedOn w:val="a"/>
    <w:rsid w:val="005E536D"/>
    <w:pPr>
      <w:tabs>
        <w:tab w:val="num" w:pos="1347"/>
      </w:tabs>
      <w:spacing w:after="160" w:line="240" w:lineRule="exact"/>
    </w:pPr>
    <w:rPr>
      <w:rFonts w:eastAsia="Calibri"/>
      <w:lang w:eastAsia="zh-CN"/>
    </w:rPr>
  </w:style>
  <w:style w:type="paragraph" w:customStyle="1" w:styleId="afff1">
    <w:name w:val="Знак Знак Знак Знак Знак Знак Знак Знак Знак Знак Знак Знак Знак"/>
    <w:basedOn w:val="a"/>
    <w:rsid w:val="005E536D"/>
    <w:pPr>
      <w:spacing w:after="160" w:line="240" w:lineRule="exact"/>
    </w:pPr>
    <w:rPr>
      <w:rFonts w:ascii="Verdana" w:hAnsi="Verdana"/>
      <w:sz w:val="24"/>
      <w:szCs w:val="24"/>
      <w:lang w:val="en-US" w:eastAsia="en-US"/>
    </w:rPr>
  </w:style>
  <w:style w:type="paragraph" w:customStyle="1" w:styleId="afff2">
    <w:name w:val="Комментарий"/>
    <w:basedOn w:val="a"/>
    <w:next w:val="a"/>
    <w:uiPriority w:val="99"/>
    <w:rsid w:val="005E536D"/>
    <w:pPr>
      <w:autoSpaceDE w:val="0"/>
      <w:autoSpaceDN w:val="0"/>
      <w:adjustRightInd w:val="0"/>
      <w:ind w:left="170"/>
      <w:jc w:val="both"/>
    </w:pPr>
    <w:rPr>
      <w:rFonts w:ascii="Arial" w:hAnsi="Arial" w:cs="Arial"/>
      <w:i/>
      <w:iCs/>
      <w:color w:val="800080"/>
      <w:sz w:val="24"/>
      <w:szCs w:val="24"/>
    </w:rPr>
  </w:style>
  <w:style w:type="character" w:customStyle="1" w:styleId="30">
    <w:name w:val="Заголовок 3 Знак"/>
    <w:link w:val="3"/>
    <w:rsid w:val="005E536D"/>
    <w:rPr>
      <w:sz w:val="28"/>
    </w:rPr>
  </w:style>
  <w:style w:type="paragraph" w:customStyle="1" w:styleId="afff3">
    <w:name w:val="Таблицы (моноширинный)"/>
    <w:basedOn w:val="a"/>
    <w:next w:val="a"/>
    <w:uiPriority w:val="99"/>
    <w:rsid w:val="005E536D"/>
    <w:pPr>
      <w:autoSpaceDE w:val="0"/>
      <w:autoSpaceDN w:val="0"/>
      <w:adjustRightInd w:val="0"/>
      <w:jc w:val="both"/>
    </w:pPr>
    <w:rPr>
      <w:rFonts w:ascii="Courier New" w:eastAsia="Calibri" w:hAnsi="Courier New" w:cs="Courier New"/>
      <w:sz w:val="24"/>
      <w:szCs w:val="24"/>
      <w:lang w:eastAsia="en-US"/>
    </w:rPr>
  </w:style>
  <w:style w:type="character" w:customStyle="1" w:styleId="FontStyle15">
    <w:name w:val="Font Style15"/>
    <w:rsid w:val="005E536D"/>
    <w:rPr>
      <w:rFonts w:ascii="Times New Roman" w:hAnsi="Times New Roman" w:cs="Times New Roman"/>
      <w:sz w:val="26"/>
      <w:szCs w:val="26"/>
    </w:rPr>
  </w:style>
  <w:style w:type="paragraph" w:customStyle="1" w:styleId="1d">
    <w:name w:val="Знак Знак Знак Знак Знак Знак Знак Знак Знак Знак Знак Знак Знак1"/>
    <w:basedOn w:val="a"/>
    <w:rsid w:val="005E536D"/>
    <w:pPr>
      <w:spacing w:after="160" w:line="240" w:lineRule="exact"/>
    </w:pPr>
    <w:rPr>
      <w:rFonts w:ascii="Verdana" w:hAnsi="Verdana"/>
      <w:sz w:val="24"/>
      <w:szCs w:val="24"/>
      <w:lang w:val="en-US" w:eastAsia="en-US"/>
    </w:rPr>
  </w:style>
  <w:style w:type="character" w:customStyle="1" w:styleId="33">
    <w:name w:val="Основной текст с отступом 3 Знак"/>
    <w:link w:val="32"/>
    <w:rsid w:val="00CE32C1"/>
    <w:rPr>
      <w:sz w:val="16"/>
      <w:szCs w:val="16"/>
    </w:rPr>
  </w:style>
  <w:style w:type="paragraph" w:customStyle="1" w:styleId="1e">
    <w:name w:val="Без интервала1"/>
    <w:uiPriority w:val="99"/>
    <w:qFormat/>
    <w:rsid w:val="0041119B"/>
    <w:rPr>
      <w:rFonts w:ascii="Calibri" w:eastAsia="Calibri" w:hAnsi="Calibri" w:cs="Calibri"/>
      <w:sz w:val="22"/>
      <w:szCs w:val="22"/>
      <w:lang w:eastAsia="en-US"/>
    </w:rPr>
  </w:style>
  <w:style w:type="paragraph" w:customStyle="1" w:styleId="1f">
    <w:name w:val="Абзац списка1"/>
    <w:basedOn w:val="a"/>
    <w:uiPriority w:val="99"/>
    <w:qFormat/>
    <w:rsid w:val="0041119B"/>
    <w:pPr>
      <w:ind w:left="720"/>
    </w:pPr>
  </w:style>
  <w:style w:type="character" w:customStyle="1" w:styleId="25">
    <w:name w:val="Основной текст 2 Знак"/>
    <w:link w:val="24"/>
    <w:rsid w:val="00B129A5"/>
  </w:style>
  <w:style w:type="paragraph" w:customStyle="1" w:styleId="Heading">
    <w:name w:val="Heading"/>
    <w:rsid w:val="00AB6F9D"/>
    <w:pPr>
      <w:suppressAutoHyphens/>
      <w:autoSpaceDE w:val="0"/>
    </w:pPr>
    <w:rPr>
      <w:rFonts w:ascii="Arial" w:hAnsi="Arial" w:cs="Arial"/>
      <w:b/>
      <w:bCs/>
      <w:sz w:val="22"/>
      <w:szCs w:val="22"/>
      <w:lang w:eastAsia="ar-SA"/>
    </w:rPr>
  </w:style>
  <w:style w:type="character" w:customStyle="1" w:styleId="21">
    <w:name w:val="Заголовок 2 Знак"/>
    <w:aliases w:val="H2 Знак"/>
    <w:link w:val="20"/>
    <w:rsid w:val="00DC48CB"/>
    <w:rPr>
      <w:sz w:val="28"/>
    </w:rPr>
  </w:style>
  <w:style w:type="character" w:customStyle="1" w:styleId="60">
    <w:name w:val="Заголовок 6 Знак"/>
    <w:link w:val="6"/>
    <w:rsid w:val="00DC48CB"/>
    <w:rPr>
      <w:b/>
      <w:bCs/>
      <w:sz w:val="22"/>
      <w:szCs w:val="22"/>
    </w:rPr>
  </w:style>
  <w:style w:type="character" w:customStyle="1" w:styleId="80">
    <w:name w:val="Заголовок 8 Знак"/>
    <w:link w:val="8"/>
    <w:rsid w:val="00DC48CB"/>
    <w:rPr>
      <w:b/>
      <w:sz w:val="24"/>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f0">
    <w:name w:val="Знак Знак Знак1 Знак Знак Знак Знак Знак Знак Знак Знак"/>
    <w:basedOn w:val="a"/>
    <w:rsid w:val="00DC48CB"/>
    <w:pPr>
      <w:spacing w:after="160" w:line="240" w:lineRule="exact"/>
    </w:pPr>
    <w:rPr>
      <w:rFonts w:eastAsia="Calibri"/>
      <w:lang w:eastAsia="zh-CN"/>
    </w:rPr>
  </w:style>
  <w:style w:type="paragraph" w:customStyle="1" w:styleId="1">
    <w:name w:val="Стиль1"/>
    <w:basedOn w:val="a"/>
    <w:rsid w:val="00DC48CB"/>
    <w:pPr>
      <w:keepNext/>
      <w:keepLines/>
      <w:widowControl w:val="0"/>
      <w:numPr>
        <w:numId w:val="2"/>
      </w:numPr>
      <w:suppressLineNumbers/>
      <w:suppressAutoHyphens/>
      <w:spacing w:after="60"/>
    </w:pPr>
    <w:rPr>
      <w:b/>
      <w:sz w:val="28"/>
      <w:szCs w:val="24"/>
    </w:rPr>
  </w:style>
  <w:style w:type="paragraph" w:customStyle="1" w:styleId="2">
    <w:name w:val="Стиль2"/>
    <w:basedOn w:val="2a"/>
    <w:rsid w:val="00DC48CB"/>
    <w:pPr>
      <w:keepNext/>
      <w:keepLines/>
      <w:widowControl w:val="0"/>
      <w:numPr>
        <w:ilvl w:val="1"/>
        <w:numId w:val="2"/>
      </w:numPr>
      <w:suppressLineNumbers/>
      <w:tabs>
        <w:tab w:val="clear" w:pos="1380"/>
        <w:tab w:val="num" w:pos="1080"/>
      </w:tabs>
      <w:suppressAutoHyphens/>
      <w:spacing w:after="60"/>
      <w:ind w:left="1080" w:hanging="360"/>
      <w:jc w:val="both"/>
    </w:pPr>
    <w:rPr>
      <w:b/>
      <w:sz w:val="24"/>
    </w:rPr>
  </w:style>
  <w:style w:type="paragraph" w:customStyle="1" w:styleId="afff5">
    <w:name w:val="Пункт"/>
    <w:basedOn w:val="a"/>
    <w:rsid w:val="00DC48CB"/>
    <w:pPr>
      <w:jc w:val="both"/>
    </w:pPr>
    <w:rPr>
      <w:sz w:val="24"/>
      <w:szCs w:val="28"/>
    </w:rPr>
  </w:style>
  <w:style w:type="paragraph" w:customStyle="1" w:styleId="afff6">
    <w:name w:val="Подпункт"/>
    <w:basedOn w:val="afff5"/>
    <w:rsid w:val="00DC48CB"/>
    <w:pPr>
      <w:tabs>
        <w:tab w:val="num" w:pos="1134"/>
      </w:tabs>
      <w:spacing w:line="360" w:lineRule="auto"/>
      <w:ind w:left="1134" w:hanging="1134"/>
    </w:pPr>
    <w:rPr>
      <w:snapToGrid w:val="0"/>
      <w:sz w:val="28"/>
      <w:szCs w:val="20"/>
    </w:rPr>
  </w:style>
  <w:style w:type="paragraph" w:customStyle="1" w:styleId="2b">
    <w:name w:val="Пункт2"/>
    <w:basedOn w:val="afff5"/>
    <w:rsid w:val="00DC48CB"/>
    <w:pPr>
      <w:keepNext/>
      <w:numPr>
        <w:ilvl w:val="2"/>
      </w:numPr>
      <w:tabs>
        <w:tab w:val="num" w:pos="1134"/>
      </w:tabs>
      <w:suppressAutoHyphens/>
      <w:spacing w:before="240" w:after="120"/>
      <w:ind w:left="1134" w:hanging="1134"/>
      <w:jc w:val="left"/>
      <w:outlineLvl w:val="2"/>
    </w:pPr>
    <w:rPr>
      <w:b/>
      <w:snapToGrid w:val="0"/>
      <w:sz w:val="28"/>
      <w:szCs w:val="20"/>
    </w:rPr>
  </w:style>
  <w:style w:type="paragraph" w:styleId="2a">
    <w:name w:val="List Number 2"/>
    <w:basedOn w:val="a"/>
    <w:rsid w:val="00DC48CB"/>
    <w:pPr>
      <w:tabs>
        <w:tab w:val="num" w:pos="1080"/>
      </w:tabs>
      <w:ind w:left="1080" w:hanging="360"/>
    </w:pPr>
  </w:style>
  <w:style w:type="paragraph" w:customStyle="1" w:styleId="310">
    <w:name w:val="Основной текст с отступом 31"/>
    <w:basedOn w:val="a"/>
    <w:rsid w:val="00DC48CB"/>
    <w:pPr>
      <w:ind w:firstLine="426"/>
      <w:jc w:val="both"/>
    </w:pPr>
    <w:rPr>
      <w:kern w:val="28"/>
      <w:sz w:val="24"/>
    </w:rPr>
  </w:style>
  <w:style w:type="paragraph" w:customStyle="1" w:styleId="1f1">
    <w:name w:val="Без интервала1"/>
    <w:rsid w:val="00DC48CB"/>
    <w:pPr>
      <w:jc w:val="right"/>
    </w:pPr>
    <w:rPr>
      <w:rFonts w:eastAsia="Calibri"/>
      <w:b/>
      <w:sz w:val="22"/>
      <w:szCs w:val="22"/>
      <w:lang w:eastAsia="en-US"/>
    </w:rPr>
  </w:style>
  <w:style w:type="paragraph" w:customStyle="1" w:styleId="ConsPlusTitle">
    <w:name w:val="ConsPlusTitle"/>
    <w:rsid w:val="00DC48CB"/>
    <w:pPr>
      <w:autoSpaceDE w:val="0"/>
      <w:autoSpaceDN w:val="0"/>
      <w:adjustRightInd w:val="0"/>
    </w:pPr>
    <w:rPr>
      <w:rFonts w:ascii="Arial" w:hAnsi="Arial" w:cs="Arial"/>
      <w:b/>
      <w:bCs/>
    </w:rPr>
  </w:style>
  <w:style w:type="character" w:customStyle="1" w:styleId="af6">
    <w:name w:val="Текст выноски Знак"/>
    <w:link w:val="af5"/>
    <w:uiPriority w:val="99"/>
    <w:rsid w:val="00DC48CB"/>
    <w:rPr>
      <w:rFonts w:ascii="Tahoma" w:hAnsi="Tahoma" w:cs="Tahoma"/>
      <w:sz w:val="16"/>
      <w:szCs w:val="16"/>
    </w:rPr>
  </w:style>
  <w:style w:type="character" w:customStyle="1" w:styleId="35">
    <w:name w:val="Основной текст 3 Знак"/>
    <w:link w:val="34"/>
    <w:rsid w:val="00DC48CB"/>
    <w:rPr>
      <w:sz w:val="16"/>
      <w:szCs w:val="16"/>
    </w:rPr>
  </w:style>
  <w:style w:type="paragraph" w:customStyle="1" w:styleId="1f2">
    <w:name w:val="Знак Знак1 Знак Знак Знак Знак Знак Знак Знак Знак Знак Знак Знак Знак Знак Знак Знак Знак Знак"/>
    <w:basedOn w:val="a"/>
    <w:rsid w:val="00DC48CB"/>
    <w:pPr>
      <w:tabs>
        <w:tab w:val="num" w:pos="1347"/>
      </w:tabs>
      <w:spacing w:after="160" w:line="240" w:lineRule="exact"/>
    </w:pPr>
    <w:rPr>
      <w:rFonts w:eastAsia="Calibri"/>
      <w:lang w:eastAsia="zh-CN"/>
    </w:rPr>
  </w:style>
  <w:style w:type="paragraph" w:styleId="afff7">
    <w:name w:val="footnote text"/>
    <w:basedOn w:val="a"/>
    <w:link w:val="afff8"/>
    <w:rsid w:val="00DC48CB"/>
    <w:rPr>
      <w:rFonts w:eastAsia="Calibri"/>
      <w:szCs w:val="24"/>
      <w:lang/>
    </w:rPr>
  </w:style>
  <w:style w:type="character" w:customStyle="1" w:styleId="afff8">
    <w:name w:val="Текст сноски Знак"/>
    <w:link w:val="afff7"/>
    <w:rsid w:val="00DC48CB"/>
    <w:rPr>
      <w:rFonts w:eastAsia="Calibri"/>
      <w:szCs w:val="24"/>
    </w:rPr>
  </w:style>
  <w:style w:type="paragraph" w:customStyle="1" w:styleId="1f3">
    <w:name w:val="Абзац списка1"/>
    <w:basedOn w:val="a"/>
    <w:rsid w:val="00DC48CB"/>
    <w:pPr>
      <w:suppressAutoHyphens/>
      <w:ind w:left="720"/>
      <w:contextualSpacing/>
    </w:pPr>
    <w:rPr>
      <w:sz w:val="24"/>
      <w:szCs w:val="24"/>
      <w:lang w:eastAsia="ar-SA"/>
    </w:rPr>
  </w:style>
  <w:style w:type="paragraph" w:customStyle="1" w:styleId="211">
    <w:name w:val="Основной текст 21"/>
    <w:basedOn w:val="a"/>
    <w:rsid w:val="00DC48CB"/>
    <w:pPr>
      <w:tabs>
        <w:tab w:val="left" w:pos="8789"/>
      </w:tabs>
      <w:ind w:right="-1"/>
      <w:jc w:val="both"/>
    </w:pPr>
    <w:rPr>
      <w:sz w:val="28"/>
    </w:rPr>
  </w:style>
  <w:style w:type="paragraph" w:customStyle="1" w:styleId="311">
    <w:name w:val="Основной текст 31"/>
    <w:basedOn w:val="a"/>
    <w:rsid w:val="00DC48CB"/>
    <w:pPr>
      <w:jc w:val="both"/>
    </w:pPr>
    <w:rPr>
      <w:kern w:val="28"/>
      <w:sz w:val="24"/>
    </w:rPr>
  </w:style>
  <w:style w:type="character" w:customStyle="1" w:styleId="apple-converted-space">
    <w:name w:val="apple-converted-space"/>
    <w:rsid w:val="00DC48CB"/>
  </w:style>
  <w:style w:type="character" w:customStyle="1" w:styleId="1f4">
    <w:name w:val="Знак Знак Знак1"/>
    <w:rsid w:val="00DC48CB"/>
    <w:rPr>
      <w:lang w:val="ru-RU" w:eastAsia="ru-RU" w:bidi="ar-SA"/>
    </w:rPr>
  </w:style>
  <w:style w:type="character" w:customStyle="1" w:styleId="2c">
    <w:name w:val="Название 2 Знак Знак"/>
    <w:rsid w:val="00DC48CB"/>
    <w:rPr>
      <w:sz w:val="24"/>
      <w:szCs w:val="24"/>
      <w:lang w:val="ru-RU" w:eastAsia="ru-RU" w:bidi="ar-SA"/>
    </w:rPr>
  </w:style>
  <w:style w:type="character" w:customStyle="1" w:styleId="H21">
    <w:name w:val="H2 Знак Знак1"/>
    <w:rsid w:val="00DC48CB"/>
    <w:rPr>
      <w:sz w:val="28"/>
      <w:lang w:val="ru-RU" w:eastAsia="ru-RU" w:bidi="ar-SA"/>
    </w:rPr>
  </w:style>
  <w:style w:type="paragraph" w:customStyle="1" w:styleId="1f5">
    <w:name w:val="Обычный1"/>
    <w:rsid w:val="00DC48CB"/>
    <w:pPr>
      <w:widowControl w:val="0"/>
      <w:ind w:left="800" w:right="1800"/>
    </w:pPr>
    <w:rPr>
      <w:snapToGrid w:val="0"/>
    </w:rPr>
  </w:style>
  <w:style w:type="paragraph" w:customStyle="1" w:styleId="xl25">
    <w:name w:val="xl25"/>
    <w:basedOn w:val="a"/>
    <w:rsid w:val="00DC48CB"/>
    <w:pPr>
      <w:shd w:val="clear" w:color="auto" w:fill="FFFFFF"/>
      <w:spacing w:before="100" w:beforeAutospacing="1" w:after="100" w:afterAutospacing="1"/>
      <w:textAlignment w:val="center"/>
    </w:pPr>
    <w:rPr>
      <w:rFonts w:ascii="MS Sans Serif" w:eastAsia="Arial Unicode MS" w:hAnsi="MS Sans Serif" w:cs="Arial Unicode MS"/>
      <w:sz w:val="24"/>
      <w:szCs w:val="24"/>
    </w:rPr>
  </w:style>
  <w:style w:type="paragraph" w:customStyle="1" w:styleId="xl27">
    <w:name w:val="xl27"/>
    <w:basedOn w:val="a"/>
    <w:rsid w:val="00DC48CB"/>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28">
    <w:name w:val="xl28"/>
    <w:basedOn w:val="a"/>
    <w:rsid w:val="00DC48CB"/>
    <w:pP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29">
    <w:name w:val="xl29"/>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0">
    <w:name w:val="xl30"/>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1">
    <w:name w:val="xl31"/>
    <w:basedOn w:val="a"/>
    <w:rsid w:val="00DC48CB"/>
    <w:pPr>
      <w:pBdr>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2">
    <w:name w:val="xl32"/>
    <w:basedOn w:val="a"/>
    <w:rsid w:val="00DC48CB"/>
    <w:pPr>
      <w:spacing w:before="100" w:beforeAutospacing="1" w:after="100" w:afterAutospacing="1"/>
      <w:textAlignment w:val="top"/>
    </w:pPr>
    <w:rPr>
      <w:rFonts w:ascii="Arial Unicode MS" w:eastAsia="Arial Unicode MS" w:hAnsi="Arial Unicode MS" w:cs="Arial Unicode MS"/>
      <w:sz w:val="22"/>
      <w:szCs w:val="22"/>
    </w:rPr>
  </w:style>
  <w:style w:type="paragraph" w:customStyle="1" w:styleId="xl33">
    <w:name w:val="xl33"/>
    <w:basedOn w:val="a"/>
    <w:rsid w:val="00DC48CB"/>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MS Sans Serif" w:eastAsia="Arial Unicode MS" w:hAnsi="MS Sans Serif" w:cs="Arial Unicode MS"/>
      <w:b/>
      <w:bCs/>
      <w:sz w:val="17"/>
      <w:szCs w:val="17"/>
    </w:rPr>
  </w:style>
  <w:style w:type="paragraph" w:customStyle="1" w:styleId="xl34">
    <w:name w:val="xl34"/>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35">
    <w:name w:val="xl35"/>
    <w:basedOn w:val="a"/>
    <w:rsid w:val="00DC48CB"/>
    <w:pPr>
      <w:pBdr>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6">
    <w:name w:val="xl36"/>
    <w:basedOn w:val="a"/>
    <w:rsid w:val="00DC48CB"/>
    <w:pPr>
      <w:pBdr>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37">
    <w:name w:val="xl37"/>
    <w:basedOn w:val="a"/>
    <w:rsid w:val="00DC48CB"/>
    <w:pPr>
      <w:pBdr>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38">
    <w:name w:val="xl38"/>
    <w:basedOn w:val="a"/>
    <w:rsid w:val="00DC48CB"/>
    <w:pP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39">
    <w:name w:val="xl39"/>
    <w:basedOn w:val="a"/>
    <w:rsid w:val="00DC48CB"/>
    <w:pP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0">
    <w:name w:val="xl40"/>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1">
    <w:name w:val="xl41"/>
    <w:basedOn w:val="a"/>
    <w:rsid w:val="00DC48CB"/>
    <w:pP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2">
    <w:name w:val="xl42"/>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3">
    <w:name w:val="xl43"/>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44">
    <w:name w:val="xl44"/>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5">
    <w:name w:val="xl45"/>
    <w:basedOn w:val="a"/>
    <w:rsid w:val="00DC48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46">
    <w:name w:val="xl46"/>
    <w:basedOn w:val="a"/>
    <w:rsid w:val="00DC48CB"/>
    <w:pPr>
      <w:pBdr>
        <w:top w:val="single" w:sz="4" w:space="0" w:color="auto"/>
        <w:left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7">
    <w:name w:val="xl47"/>
    <w:basedOn w:val="a"/>
    <w:rsid w:val="00DC48CB"/>
    <w:pPr>
      <w:pBdr>
        <w:top w:val="single" w:sz="4" w:space="0" w:color="auto"/>
        <w:bottom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48">
    <w:name w:val="xl48"/>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49">
    <w:name w:val="xl49"/>
    <w:basedOn w:val="a"/>
    <w:rsid w:val="00DC48CB"/>
    <w:pPr>
      <w:pBdr>
        <w:top w:val="single" w:sz="4" w:space="0" w:color="auto"/>
        <w:bottom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0">
    <w:name w:val="xl50"/>
    <w:basedOn w:val="a"/>
    <w:rsid w:val="00DC48CB"/>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1">
    <w:name w:val="xl51"/>
    <w:basedOn w:val="a"/>
    <w:rsid w:val="00DC48CB"/>
    <w:pPr>
      <w:pBdr>
        <w:top w:val="single" w:sz="4" w:space="0" w:color="auto"/>
        <w:bottom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2">
    <w:name w:val="xl52"/>
    <w:basedOn w:val="a"/>
    <w:rsid w:val="00DC48CB"/>
    <w:pPr>
      <w:pBdr>
        <w:left w:val="single" w:sz="4" w:space="0" w:color="auto"/>
        <w:bottom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3">
    <w:name w:val="xl53"/>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4">
    <w:name w:val="xl54"/>
    <w:basedOn w:val="a"/>
    <w:rsid w:val="00DC48CB"/>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55">
    <w:name w:val="xl55"/>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56">
    <w:name w:val="xl56"/>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57">
    <w:name w:val="xl57"/>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8">
    <w:name w:val="xl58"/>
    <w:basedOn w:val="a"/>
    <w:rsid w:val="00DC48CB"/>
    <w:pPr>
      <w:pBdr>
        <w:top w:val="single" w:sz="4" w:space="0" w:color="auto"/>
        <w:left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59">
    <w:name w:val="xl59"/>
    <w:basedOn w:val="a"/>
    <w:rsid w:val="00DC48CB"/>
    <w:pPr>
      <w:pBdr>
        <w:left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0">
    <w:name w:val="xl60"/>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1">
    <w:name w:val="xl61"/>
    <w:basedOn w:val="a"/>
    <w:rsid w:val="00DC48CB"/>
    <w:pPr>
      <w:pBdr>
        <w:top w:val="single" w:sz="4" w:space="0" w:color="auto"/>
        <w:left w:val="single" w:sz="4" w:space="0" w:color="auto"/>
        <w:right w:val="single" w:sz="4" w:space="0" w:color="auto"/>
      </w:pBdr>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2">
    <w:name w:val="xl62"/>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3">
    <w:name w:val="xl63"/>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4">
    <w:name w:val="xl64"/>
    <w:basedOn w:val="a"/>
    <w:rsid w:val="00DC48CB"/>
    <w:pPr>
      <w:pBdr>
        <w:left w:val="single" w:sz="4" w:space="0" w:color="auto"/>
        <w:bottom w:val="single" w:sz="4" w:space="0" w:color="auto"/>
        <w:right w:val="single" w:sz="4" w:space="0" w:color="auto"/>
      </w:pBdr>
      <w:shd w:val="clear" w:color="auto" w:fill="FFCC00"/>
      <w:spacing w:before="100" w:beforeAutospacing="1" w:after="100" w:afterAutospacing="1"/>
      <w:jc w:val="right"/>
      <w:textAlignment w:val="center"/>
    </w:pPr>
    <w:rPr>
      <w:rFonts w:ascii="MS Sans Serif" w:eastAsia="Arial Unicode MS" w:hAnsi="MS Sans Serif" w:cs="Arial Unicode MS"/>
      <w:sz w:val="22"/>
      <w:szCs w:val="22"/>
    </w:rPr>
  </w:style>
  <w:style w:type="paragraph" w:customStyle="1" w:styleId="xl65">
    <w:name w:val="xl65"/>
    <w:basedOn w:val="a"/>
    <w:rsid w:val="00DC48CB"/>
    <w:pPr>
      <w:pBdr>
        <w:top w:val="single" w:sz="4" w:space="0" w:color="auto"/>
        <w:left w:val="single" w:sz="4" w:space="0" w:color="auto"/>
        <w:right w:val="single" w:sz="4" w:space="0" w:color="auto"/>
      </w:pBdr>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6">
    <w:name w:val="xl66"/>
    <w:basedOn w:val="a"/>
    <w:rsid w:val="00DC48CB"/>
    <w:pPr>
      <w:pBdr>
        <w:top w:val="single" w:sz="4" w:space="0" w:color="auto"/>
        <w:left w:val="single" w:sz="4" w:space="0" w:color="auto"/>
        <w:right w:val="single" w:sz="4" w:space="0" w:color="auto"/>
      </w:pBdr>
      <w:spacing w:before="100" w:beforeAutospacing="1" w:after="100" w:afterAutospacing="1"/>
      <w:jc w:val="center"/>
      <w:textAlignment w:val="center"/>
    </w:pPr>
    <w:rPr>
      <w:rFonts w:ascii="MS Sans Serif" w:eastAsia="Arial Unicode MS" w:hAnsi="MS Sans Serif" w:cs="Arial Unicode MS"/>
      <w:sz w:val="22"/>
      <w:szCs w:val="22"/>
    </w:rPr>
  </w:style>
  <w:style w:type="paragraph" w:customStyle="1" w:styleId="xl67">
    <w:name w:val="xl67"/>
    <w:basedOn w:val="a"/>
    <w:rsid w:val="00DC48CB"/>
    <w:pPr>
      <w:pBdr>
        <w:left w:val="single" w:sz="4" w:space="0" w:color="auto"/>
      </w:pBdr>
      <w:spacing w:before="100" w:beforeAutospacing="1" w:after="100" w:afterAutospacing="1"/>
      <w:jc w:val="center"/>
      <w:textAlignment w:val="center"/>
    </w:pPr>
    <w:rPr>
      <w:rFonts w:ascii="MS Sans Serif" w:eastAsia="Arial Unicode MS" w:hAnsi="MS Sans Serif" w:cs="Arial Unicode MS"/>
      <w:sz w:val="17"/>
      <w:szCs w:val="17"/>
    </w:rPr>
  </w:style>
  <w:style w:type="paragraph" w:customStyle="1" w:styleId="xl68">
    <w:name w:val="xl68"/>
    <w:basedOn w:val="a"/>
    <w:rsid w:val="00DC48CB"/>
    <w:pPr>
      <w:pBdr>
        <w:top w:val="single" w:sz="4" w:space="0" w:color="auto"/>
        <w:right w:val="single" w:sz="4" w:space="0" w:color="auto"/>
      </w:pBdr>
      <w:shd w:val="clear" w:color="auto" w:fill="FFCC00"/>
      <w:spacing w:before="100" w:beforeAutospacing="1" w:after="100" w:afterAutospacing="1"/>
      <w:textAlignment w:val="center"/>
    </w:pPr>
    <w:rPr>
      <w:rFonts w:ascii="MS Sans Serif" w:eastAsia="Arial Unicode MS" w:hAnsi="MS Sans Serif" w:cs="Arial Unicode MS"/>
      <w:sz w:val="22"/>
      <w:szCs w:val="22"/>
    </w:rPr>
  </w:style>
  <w:style w:type="paragraph" w:customStyle="1" w:styleId="xl69">
    <w:name w:val="xl69"/>
    <w:basedOn w:val="a"/>
    <w:rsid w:val="00DC48CB"/>
    <w:pPr>
      <w:pBdr>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0">
    <w:name w:val="xl70"/>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4"/>
      <w:szCs w:val="24"/>
    </w:rPr>
  </w:style>
  <w:style w:type="paragraph" w:customStyle="1" w:styleId="xl71">
    <w:name w:val="xl71"/>
    <w:basedOn w:val="a"/>
    <w:rsid w:val="00DC48CB"/>
    <w:pPr>
      <w:spacing w:before="100" w:beforeAutospacing="1" w:after="100" w:afterAutospacing="1"/>
      <w:textAlignment w:val="center"/>
    </w:pPr>
    <w:rPr>
      <w:rFonts w:ascii="MS Sans Serif" w:eastAsia="Arial Unicode MS" w:hAnsi="MS Sans Serif" w:cs="Arial Unicode MS"/>
      <w:b/>
      <w:bCs/>
      <w:sz w:val="17"/>
      <w:szCs w:val="17"/>
    </w:rPr>
  </w:style>
  <w:style w:type="paragraph" w:customStyle="1" w:styleId="xl72">
    <w:name w:val="xl72"/>
    <w:basedOn w:val="a"/>
    <w:rsid w:val="00DC48CB"/>
    <w:pPr>
      <w:shd w:val="clear" w:color="auto" w:fill="FFFFFF"/>
      <w:spacing w:before="100" w:beforeAutospacing="1" w:after="100" w:afterAutospacing="1"/>
      <w:textAlignment w:val="top"/>
    </w:pPr>
    <w:rPr>
      <w:rFonts w:ascii="MS Sans Serif" w:eastAsia="Arial Unicode MS" w:hAnsi="MS Sans Serif" w:cs="Arial Unicode MS"/>
      <w:sz w:val="22"/>
      <w:szCs w:val="22"/>
    </w:rPr>
  </w:style>
  <w:style w:type="paragraph" w:customStyle="1" w:styleId="1f6">
    <w:name w:val="1"/>
    <w:basedOn w:val="a"/>
    <w:rsid w:val="00DC48CB"/>
    <w:pPr>
      <w:spacing w:after="160" w:line="240" w:lineRule="exact"/>
    </w:pPr>
    <w:rPr>
      <w:rFonts w:eastAsia="Calibri"/>
      <w:lang w:eastAsia="zh-CN"/>
    </w:rPr>
  </w:style>
  <w:style w:type="paragraph" w:customStyle="1" w:styleId="WW-">
    <w:name w:val="WW-Цитата"/>
    <w:basedOn w:val="a"/>
    <w:rsid w:val="00DC48CB"/>
    <w:pPr>
      <w:suppressAutoHyphens/>
      <w:ind w:left="-851" w:right="-1050"/>
      <w:jc w:val="both"/>
    </w:pPr>
    <w:rPr>
      <w:sz w:val="24"/>
    </w:rPr>
  </w:style>
  <w:style w:type="paragraph" w:styleId="2d">
    <w:name w:val="List Bullet 2"/>
    <w:basedOn w:val="a"/>
    <w:autoRedefine/>
    <w:rsid w:val="00DC48CB"/>
    <w:pPr>
      <w:tabs>
        <w:tab w:val="num" w:pos="643"/>
      </w:tabs>
      <w:ind w:left="643" w:hanging="360"/>
    </w:pPr>
    <w:rPr>
      <w:sz w:val="24"/>
      <w:lang w:val="en-US"/>
    </w:rPr>
  </w:style>
  <w:style w:type="paragraph" w:customStyle="1" w:styleId="1f7">
    <w:name w:val="Знак Знак Знак Знак Знак1"/>
    <w:basedOn w:val="a"/>
    <w:rsid w:val="00DC48CB"/>
    <w:pPr>
      <w:tabs>
        <w:tab w:val="num" w:pos="567"/>
      </w:tabs>
      <w:spacing w:after="160" w:line="240" w:lineRule="exact"/>
      <w:ind w:hanging="567"/>
    </w:pPr>
    <w:rPr>
      <w:rFonts w:eastAsia="Calibri"/>
      <w:lang w:eastAsia="zh-CN"/>
    </w:rPr>
  </w:style>
  <w:style w:type="paragraph" w:styleId="3a">
    <w:name w:val="List Bullet 3"/>
    <w:basedOn w:val="a"/>
    <w:autoRedefine/>
    <w:rsid w:val="00DC48CB"/>
    <w:rPr>
      <w:sz w:val="24"/>
      <w:lang w:val="en-US"/>
    </w:rPr>
  </w:style>
  <w:style w:type="paragraph" w:customStyle="1" w:styleId="afff9">
    <w:name w:val="Знак Знак Знак Знак Знак"/>
    <w:basedOn w:val="a"/>
    <w:rsid w:val="00DC48CB"/>
    <w:pPr>
      <w:tabs>
        <w:tab w:val="num" w:pos="567"/>
      </w:tabs>
      <w:spacing w:after="160" w:line="240" w:lineRule="exact"/>
      <w:ind w:hanging="567"/>
    </w:pPr>
    <w:rPr>
      <w:lang w:eastAsia="zh-CN"/>
    </w:rPr>
  </w:style>
  <w:style w:type="paragraph" w:customStyle="1" w:styleId="1f8">
    <w:name w:val="Знак1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212">
    <w:name w:val="Основной текст с отступом 21"/>
    <w:basedOn w:val="a"/>
    <w:rsid w:val="00DC48CB"/>
    <w:pPr>
      <w:ind w:firstLine="720"/>
      <w:jc w:val="both"/>
    </w:pPr>
    <w:rPr>
      <w:sz w:val="28"/>
    </w:rPr>
  </w:style>
  <w:style w:type="paragraph" w:customStyle="1" w:styleId="2e">
    <w:name w:val="Знак Знак Знак Знак Знак2 Знак"/>
    <w:basedOn w:val="a"/>
    <w:rsid w:val="00DC48CB"/>
    <w:pPr>
      <w:tabs>
        <w:tab w:val="num" w:pos="1347"/>
      </w:tabs>
      <w:spacing w:after="160" w:line="240" w:lineRule="exact"/>
    </w:pPr>
    <w:rPr>
      <w:rFonts w:eastAsia="Calibri"/>
      <w:lang w:eastAsia="zh-CN"/>
    </w:rPr>
  </w:style>
  <w:style w:type="paragraph" w:customStyle="1" w:styleId="afffa">
    <w:name w:val="Знак Знак Знак Знак Знак Знак Знак Знак Знак"/>
    <w:basedOn w:val="a"/>
    <w:rsid w:val="00DC48CB"/>
    <w:pPr>
      <w:spacing w:after="160" w:line="240" w:lineRule="exact"/>
    </w:pPr>
    <w:rPr>
      <w:rFonts w:eastAsia="Calibri"/>
      <w:lang w:eastAsia="zh-CN"/>
    </w:rPr>
  </w:style>
  <w:style w:type="paragraph" w:customStyle="1" w:styleId="2f">
    <w:name w:val="Знак Знак Знак Знак Знак2"/>
    <w:basedOn w:val="a"/>
    <w:rsid w:val="00DC48CB"/>
    <w:pPr>
      <w:tabs>
        <w:tab w:val="num" w:pos="1347"/>
      </w:tabs>
      <w:spacing w:after="160" w:line="240" w:lineRule="exact"/>
    </w:pPr>
    <w:rPr>
      <w:rFonts w:eastAsia="Calibri"/>
      <w:lang w:eastAsia="zh-CN"/>
    </w:rPr>
  </w:style>
  <w:style w:type="paragraph" w:customStyle="1" w:styleId="1f9">
    <w:name w:val="Знак Знак1 Знак Знак Знак Знак Знак Знак Знак Знак Знак Знак Знак Знак Знак Знак"/>
    <w:basedOn w:val="a"/>
    <w:rsid w:val="00DC48CB"/>
    <w:pPr>
      <w:spacing w:after="160" w:line="240" w:lineRule="exact"/>
    </w:pPr>
    <w:rPr>
      <w:rFonts w:eastAsia="Calibri"/>
      <w:lang w:eastAsia="zh-CN"/>
    </w:rPr>
  </w:style>
  <w:style w:type="paragraph" w:customStyle="1" w:styleId="110">
    <w:name w:val="Обычный + 11 пт"/>
    <w:aliases w:val="По ширине"/>
    <w:basedOn w:val="a"/>
    <w:rsid w:val="00DC48CB"/>
    <w:pPr>
      <w:shd w:val="clear" w:color="auto" w:fill="FFFFFF"/>
      <w:spacing w:line="274" w:lineRule="exact"/>
      <w:jc w:val="both"/>
    </w:pPr>
    <w:rPr>
      <w:sz w:val="22"/>
      <w:szCs w:val="22"/>
    </w:rPr>
  </w:style>
  <w:style w:type="character" w:customStyle="1" w:styleId="61">
    <w:name w:val="Знак Знак6"/>
    <w:rsid w:val="00DC48CB"/>
    <w:rPr>
      <w:sz w:val="28"/>
      <w:lang w:val="ru-RU" w:eastAsia="ru-RU" w:bidi="ar-SA"/>
    </w:rPr>
  </w:style>
  <w:style w:type="character" w:customStyle="1" w:styleId="H2">
    <w:name w:val="H2 Знак Знак"/>
    <w:rsid w:val="00DC48CB"/>
    <w:rPr>
      <w:sz w:val="28"/>
      <w:lang w:val="ru-RU" w:eastAsia="ru-RU" w:bidi="ar-SA"/>
    </w:rPr>
  </w:style>
  <w:style w:type="paragraph" w:customStyle="1" w:styleId="2f0">
    <w:name w:val="Без интервала2"/>
    <w:rsid w:val="00DC48CB"/>
    <w:pPr>
      <w:jc w:val="right"/>
    </w:pPr>
    <w:rPr>
      <w:rFonts w:eastAsia="Calibri"/>
      <w:b/>
      <w:sz w:val="22"/>
      <w:szCs w:val="22"/>
      <w:lang w:eastAsia="en-US"/>
    </w:rPr>
  </w:style>
  <w:style w:type="character" w:customStyle="1" w:styleId="textspanview">
    <w:name w:val="textspanview"/>
    <w:rsid w:val="00DC48CB"/>
  </w:style>
  <w:style w:type="character" w:customStyle="1" w:styleId="iceouttxt1">
    <w:name w:val="iceouttxt1"/>
    <w:rsid w:val="00DC48CB"/>
    <w:rPr>
      <w:rFonts w:ascii="Arial" w:hAnsi="Arial" w:cs="Arial" w:hint="default"/>
      <w:color w:val="666666"/>
      <w:sz w:val="17"/>
      <w:szCs w:val="17"/>
    </w:rPr>
  </w:style>
  <w:style w:type="paragraph" w:customStyle="1" w:styleId="afffb">
    <w:name w:val="Стиль"/>
    <w:rsid w:val="00DC48CB"/>
    <w:pPr>
      <w:widowControl w:val="0"/>
      <w:autoSpaceDE w:val="0"/>
      <w:autoSpaceDN w:val="0"/>
      <w:adjustRightInd w:val="0"/>
    </w:pPr>
    <w:rPr>
      <w:sz w:val="24"/>
      <w:szCs w:val="24"/>
    </w:rPr>
  </w:style>
  <w:style w:type="paragraph" w:customStyle="1" w:styleId="afffc">
    <w:name w:val="Таблица"/>
    <w:basedOn w:val="a"/>
    <w:rsid w:val="00CF1CC1"/>
    <w:rPr>
      <w:rFonts w:ascii="Arial" w:hAnsi="Arial"/>
      <w:sz w:val="18"/>
    </w:rPr>
  </w:style>
  <w:style w:type="paragraph" w:customStyle="1" w:styleId="afffd">
    <w:name w:val="Текстовка"/>
    <w:basedOn w:val="afffc"/>
    <w:rsid w:val="00CF1CC1"/>
    <w:pPr>
      <w:ind w:firstLine="567"/>
      <w:jc w:val="both"/>
    </w:pPr>
  </w:style>
  <w:style w:type="paragraph" w:customStyle="1" w:styleId="afffe">
    <w:name w:val="Новый подстрочник"/>
    <w:basedOn w:val="afffc"/>
    <w:autoRedefine/>
    <w:rsid w:val="00CF1CC1"/>
    <w:pPr>
      <w:jc w:val="center"/>
    </w:pPr>
    <w:rPr>
      <w:sz w:val="16"/>
    </w:rPr>
  </w:style>
  <w:style w:type="paragraph" w:customStyle="1" w:styleId="2f1">
    <w:name w:val="Обычный2"/>
    <w:rsid w:val="00CF1CC1"/>
    <w:pPr>
      <w:widowControl w:val="0"/>
      <w:ind w:firstLine="567"/>
      <w:jc w:val="both"/>
    </w:pPr>
    <w:rPr>
      <w:rFonts w:ascii="Arial" w:hAnsi="Arial"/>
      <w:snapToGrid w:val="0"/>
    </w:rPr>
  </w:style>
  <w:style w:type="numbering" w:customStyle="1" w:styleId="1fa">
    <w:name w:val="Нет списка1"/>
    <w:next w:val="a2"/>
    <w:semiHidden/>
    <w:rsid w:val="001F7E01"/>
  </w:style>
  <w:style w:type="paragraph" w:styleId="affff">
    <w:name w:val="TOC Heading"/>
    <w:basedOn w:val="10"/>
    <w:next w:val="a"/>
    <w:uiPriority w:val="39"/>
    <w:semiHidden/>
    <w:unhideWhenUsed/>
    <w:qFormat/>
    <w:rsid w:val="001F7E01"/>
    <w:pPr>
      <w:keepLines/>
      <w:spacing w:before="480" w:after="0" w:line="276" w:lineRule="auto"/>
      <w:outlineLvl w:val="9"/>
    </w:pPr>
    <w:rPr>
      <w:rFonts w:ascii="Cambria" w:hAnsi="Cambria"/>
      <w:color w:val="365F91"/>
      <w:kern w:val="0"/>
      <w:sz w:val="28"/>
      <w:szCs w:val="28"/>
    </w:rPr>
  </w:style>
  <w:style w:type="paragraph" w:styleId="2f2">
    <w:name w:val="toc 2"/>
    <w:basedOn w:val="a"/>
    <w:next w:val="a"/>
    <w:autoRedefine/>
    <w:uiPriority w:val="39"/>
    <w:qFormat/>
    <w:rsid w:val="001F7E01"/>
    <w:pPr>
      <w:ind w:left="200"/>
    </w:pPr>
  </w:style>
  <w:style w:type="paragraph" w:styleId="3b">
    <w:name w:val="toc 3"/>
    <w:basedOn w:val="a"/>
    <w:next w:val="a"/>
    <w:autoRedefine/>
    <w:uiPriority w:val="39"/>
    <w:qFormat/>
    <w:rsid w:val="001F7E01"/>
    <w:pPr>
      <w:ind w:left="400"/>
    </w:pPr>
  </w:style>
  <w:style w:type="paragraph" w:styleId="62">
    <w:name w:val="toc 6"/>
    <w:basedOn w:val="a"/>
    <w:next w:val="a"/>
    <w:autoRedefine/>
    <w:uiPriority w:val="39"/>
    <w:rsid w:val="001F7E01"/>
    <w:pPr>
      <w:ind w:left="1000"/>
    </w:pPr>
  </w:style>
  <w:style w:type="paragraph" w:styleId="41">
    <w:name w:val="toc 4"/>
    <w:basedOn w:val="a"/>
    <w:next w:val="a"/>
    <w:autoRedefine/>
    <w:uiPriority w:val="39"/>
    <w:rsid w:val="001F7E01"/>
    <w:pPr>
      <w:ind w:left="600"/>
    </w:pPr>
  </w:style>
  <w:style w:type="paragraph" w:styleId="51">
    <w:name w:val="toc 5"/>
    <w:basedOn w:val="a"/>
    <w:next w:val="a"/>
    <w:autoRedefine/>
    <w:uiPriority w:val="39"/>
    <w:rsid w:val="001F7E01"/>
    <w:pPr>
      <w:ind w:left="800"/>
    </w:pPr>
  </w:style>
  <w:style w:type="character" w:customStyle="1" w:styleId="H22">
    <w:name w:val="H2 Знак Знак2"/>
    <w:rsid w:val="00F65488"/>
    <w:rPr>
      <w:sz w:val="28"/>
    </w:rPr>
  </w:style>
  <w:style w:type="character" w:customStyle="1" w:styleId="160">
    <w:name w:val="Знак Знак16"/>
    <w:rsid w:val="00F65488"/>
    <w:rPr>
      <w:rFonts w:ascii="Arial" w:hAnsi="Arial" w:cs="Arial"/>
      <w:b/>
      <w:bCs/>
      <w:kern w:val="32"/>
      <w:sz w:val="32"/>
      <w:szCs w:val="32"/>
    </w:rPr>
  </w:style>
  <w:style w:type="character" w:customStyle="1" w:styleId="150">
    <w:name w:val="Знак Знак15"/>
    <w:semiHidden/>
    <w:rsid w:val="00F65488"/>
    <w:rPr>
      <w:rFonts w:ascii="Calibri" w:eastAsia="Times New Roman" w:hAnsi="Calibri" w:cs="Times New Roman"/>
      <w:b/>
      <w:bCs/>
      <w:sz w:val="28"/>
      <w:szCs w:val="28"/>
    </w:rPr>
  </w:style>
  <w:style w:type="character" w:customStyle="1" w:styleId="140">
    <w:name w:val="Знак Знак14"/>
    <w:semiHidden/>
    <w:rsid w:val="00F65488"/>
    <w:rPr>
      <w:rFonts w:ascii="Calibri" w:eastAsia="Times New Roman" w:hAnsi="Calibri" w:cs="Times New Roman"/>
      <w:b/>
      <w:bCs/>
      <w:sz w:val="22"/>
      <w:szCs w:val="22"/>
    </w:rPr>
  </w:style>
  <w:style w:type="character" w:customStyle="1" w:styleId="120">
    <w:name w:val="Знак Знак12"/>
    <w:semiHidden/>
    <w:rsid w:val="00F65488"/>
    <w:rPr>
      <w:rFonts w:ascii="Calibri" w:eastAsia="Times New Roman" w:hAnsi="Calibri" w:cs="Times New Roman"/>
      <w:i/>
      <w:iCs/>
      <w:sz w:val="24"/>
      <w:szCs w:val="24"/>
    </w:rPr>
  </w:style>
  <w:style w:type="character" w:customStyle="1" w:styleId="100">
    <w:name w:val="Знак Знак10"/>
    <w:locked/>
    <w:rsid w:val="00F65488"/>
  </w:style>
  <w:style w:type="character" w:customStyle="1" w:styleId="91">
    <w:name w:val="Знак Знак9"/>
    <w:locked/>
    <w:rsid w:val="00F65488"/>
    <w:rPr>
      <w:sz w:val="16"/>
      <w:szCs w:val="16"/>
    </w:rPr>
  </w:style>
  <w:style w:type="character" w:customStyle="1" w:styleId="81">
    <w:name w:val="Знак Знак8"/>
    <w:locked/>
    <w:rsid w:val="00F65488"/>
    <w:rPr>
      <w:b/>
      <w:sz w:val="28"/>
    </w:rPr>
  </w:style>
  <w:style w:type="character" w:customStyle="1" w:styleId="52">
    <w:name w:val="Знак Знак5"/>
    <w:rsid w:val="00F65488"/>
  </w:style>
  <w:style w:type="character" w:customStyle="1" w:styleId="213">
    <w:name w:val="Название 2 Знак Знак1"/>
    <w:rsid w:val="00F65488"/>
  </w:style>
  <w:style w:type="character" w:customStyle="1" w:styleId="71">
    <w:name w:val="Знак Знак7"/>
    <w:rsid w:val="00F65488"/>
  </w:style>
  <w:style w:type="character" w:customStyle="1" w:styleId="42">
    <w:name w:val="Знак Знак4"/>
    <w:rsid w:val="00F65488"/>
    <w:rPr>
      <w:rFonts w:ascii="Tahoma" w:hAnsi="Tahoma" w:cs="Tahoma"/>
      <w:sz w:val="16"/>
      <w:szCs w:val="16"/>
    </w:rPr>
  </w:style>
  <w:style w:type="character" w:customStyle="1" w:styleId="130">
    <w:name w:val="Знак Знак13"/>
    <w:rsid w:val="00F65488"/>
    <w:rPr>
      <w:sz w:val="24"/>
    </w:rPr>
  </w:style>
  <w:style w:type="character" w:customStyle="1" w:styleId="111">
    <w:name w:val="Знак Знак11"/>
    <w:rsid w:val="00F65488"/>
    <w:rPr>
      <w:b/>
      <w:sz w:val="24"/>
    </w:rPr>
  </w:style>
  <w:style w:type="character" w:customStyle="1" w:styleId="3c">
    <w:name w:val="Знак Знак3"/>
    <w:rsid w:val="00F65488"/>
    <w:rPr>
      <w:sz w:val="16"/>
      <w:szCs w:val="16"/>
    </w:rPr>
  </w:style>
  <w:style w:type="character" w:customStyle="1" w:styleId="2f3">
    <w:name w:val="Знак Знак2"/>
    <w:rsid w:val="00F65488"/>
    <w:rPr>
      <w:rFonts w:eastAsia="Calibri"/>
      <w:szCs w:val="24"/>
    </w:rPr>
  </w:style>
  <w:style w:type="character" w:customStyle="1" w:styleId="1fb">
    <w:name w:val="Знак Знак1"/>
    <w:rsid w:val="00F65488"/>
    <w:rPr>
      <w:b/>
      <w:bCs/>
      <w:sz w:val="22"/>
      <w:shd w:val="clear" w:color="auto" w:fill="FFFFFF"/>
    </w:rPr>
  </w:style>
  <w:style w:type="paragraph" w:customStyle="1" w:styleId="xl73">
    <w:name w:val="xl73"/>
    <w:basedOn w:val="a"/>
    <w:rsid w:val="00F65488"/>
    <w:pPr>
      <w:spacing w:before="100" w:beforeAutospacing="1" w:after="100" w:afterAutospacing="1"/>
      <w:jc w:val="center"/>
      <w:textAlignment w:val="top"/>
    </w:pPr>
    <w:rPr>
      <w:rFonts w:eastAsia="Arial Unicode MS"/>
      <w:sz w:val="12"/>
      <w:szCs w:val="12"/>
    </w:rPr>
  </w:style>
  <w:style w:type="paragraph" w:customStyle="1" w:styleId="xl74">
    <w:name w:val="xl74"/>
    <w:basedOn w:val="a"/>
    <w:rsid w:val="00F6548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8"/>
      <w:szCs w:val="18"/>
    </w:rPr>
  </w:style>
  <w:style w:type="paragraph" w:customStyle="1" w:styleId="xl75">
    <w:name w:val="xl75"/>
    <w:basedOn w:val="a"/>
    <w:rsid w:val="00F6548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6">
    <w:name w:val="xl76"/>
    <w:basedOn w:val="a"/>
    <w:rsid w:val="00F654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77">
    <w:name w:val="xl7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79">
    <w:name w:val="xl7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1">
    <w:name w:val="xl81"/>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rsid w:val="001509CD"/>
    <w:pPr>
      <w:pBdr>
        <w:top w:val="single" w:sz="4" w:space="0" w:color="auto"/>
        <w:left w:val="single" w:sz="4" w:space="31" w:color="auto"/>
        <w:bottom w:val="single" w:sz="4" w:space="0" w:color="auto"/>
        <w:right w:val="single" w:sz="4" w:space="0" w:color="auto"/>
      </w:pBdr>
      <w:spacing w:before="100" w:beforeAutospacing="1" w:after="100" w:afterAutospacing="1"/>
      <w:ind w:firstLineChars="1500" w:firstLine="1500"/>
      <w:textAlignment w:val="center"/>
    </w:pPr>
    <w:rPr>
      <w:sz w:val="24"/>
      <w:szCs w:val="24"/>
    </w:rPr>
  </w:style>
  <w:style w:type="paragraph" w:customStyle="1" w:styleId="xl83">
    <w:name w:val="xl8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9CD"/>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
    <w:name w:val="xl92"/>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3">
    <w:name w:val="xl93"/>
    <w:basedOn w:val="a"/>
    <w:rsid w:val="001509C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
    <w:rsid w:val="001509C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a"/>
    <w:rsid w:val="001509CD"/>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509C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character" w:customStyle="1" w:styleId="ecattext">
    <w:name w:val="ecattext"/>
    <w:basedOn w:val="a0"/>
    <w:rsid w:val="0021322B"/>
  </w:style>
</w:styles>
</file>

<file path=word/webSettings.xml><?xml version="1.0" encoding="utf-8"?>
<w:webSettings xmlns:r="http://schemas.openxmlformats.org/officeDocument/2006/relationships" xmlns:w="http://schemas.openxmlformats.org/wordprocessingml/2006/main">
  <w:divs>
    <w:div w:id="82650210">
      <w:bodyDiv w:val="1"/>
      <w:marLeft w:val="0"/>
      <w:marRight w:val="0"/>
      <w:marTop w:val="0"/>
      <w:marBottom w:val="0"/>
      <w:divBdr>
        <w:top w:val="none" w:sz="0" w:space="0" w:color="auto"/>
        <w:left w:val="none" w:sz="0" w:space="0" w:color="auto"/>
        <w:bottom w:val="none" w:sz="0" w:space="0" w:color="auto"/>
        <w:right w:val="none" w:sz="0" w:space="0" w:color="auto"/>
      </w:divBdr>
    </w:div>
    <w:div w:id="193423978">
      <w:bodyDiv w:val="1"/>
      <w:marLeft w:val="0"/>
      <w:marRight w:val="0"/>
      <w:marTop w:val="0"/>
      <w:marBottom w:val="0"/>
      <w:divBdr>
        <w:top w:val="none" w:sz="0" w:space="0" w:color="auto"/>
        <w:left w:val="none" w:sz="0" w:space="0" w:color="auto"/>
        <w:bottom w:val="none" w:sz="0" w:space="0" w:color="auto"/>
        <w:right w:val="none" w:sz="0" w:space="0" w:color="auto"/>
      </w:divBdr>
    </w:div>
    <w:div w:id="274599357">
      <w:bodyDiv w:val="1"/>
      <w:marLeft w:val="0"/>
      <w:marRight w:val="0"/>
      <w:marTop w:val="0"/>
      <w:marBottom w:val="0"/>
      <w:divBdr>
        <w:top w:val="none" w:sz="0" w:space="0" w:color="auto"/>
        <w:left w:val="none" w:sz="0" w:space="0" w:color="auto"/>
        <w:bottom w:val="none" w:sz="0" w:space="0" w:color="auto"/>
        <w:right w:val="none" w:sz="0" w:space="0" w:color="auto"/>
      </w:divBdr>
    </w:div>
    <w:div w:id="276185300">
      <w:bodyDiv w:val="1"/>
      <w:marLeft w:val="0"/>
      <w:marRight w:val="0"/>
      <w:marTop w:val="0"/>
      <w:marBottom w:val="0"/>
      <w:divBdr>
        <w:top w:val="none" w:sz="0" w:space="0" w:color="auto"/>
        <w:left w:val="none" w:sz="0" w:space="0" w:color="auto"/>
        <w:bottom w:val="none" w:sz="0" w:space="0" w:color="auto"/>
        <w:right w:val="none" w:sz="0" w:space="0" w:color="auto"/>
      </w:divBdr>
    </w:div>
    <w:div w:id="287588348">
      <w:bodyDiv w:val="1"/>
      <w:marLeft w:val="0"/>
      <w:marRight w:val="0"/>
      <w:marTop w:val="0"/>
      <w:marBottom w:val="0"/>
      <w:divBdr>
        <w:top w:val="none" w:sz="0" w:space="0" w:color="auto"/>
        <w:left w:val="none" w:sz="0" w:space="0" w:color="auto"/>
        <w:bottom w:val="none" w:sz="0" w:space="0" w:color="auto"/>
        <w:right w:val="none" w:sz="0" w:space="0" w:color="auto"/>
      </w:divBdr>
    </w:div>
    <w:div w:id="304089862">
      <w:bodyDiv w:val="1"/>
      <w:marLeft w:val="0"/>
      <w:marRight w:val="0"/>
      <w:marTop w:val="0"/>
      <w:marBottom w:val="0"/>
      <w:divBdr>
        <w:top w:val="none" w:sz="0" w:space="0" w:color="auto"/>
        <w:left w:val="none" w:sz="0" w:space="0" w:color="auto"/>
        <w:bottom w:val="none" w:sz="0" w:space="0" w:color="auto"/>
        <w:right w:val="none" w:sz="0" w:space="0" w:color="auto"/>
      </w:divBdr>
    </w:div>
    <w:div w:id="450898363">
      <w:bodyDiv w:val="1"/>
      <w:marLeft w:val="0"/>
      <w:marRight w:val="0"/>
      <w:marTop w:val="0"/>
      <w:marBottom w:val="0"/>
      <w:divBdr>
        <w:top w:val="none" w:sz="0" w:space="0" w:color="auto"/>
        <w:left w:val="none" w:sz="0" w:space="0" w:color="auto"/>
        <w:bottom w:val="none" w:sz="0" w:space="0" w:color="auto"/>
        <w:right w:val="none" w:sz="0" w:space="0" w:color="auto"/>
      </w:divBdr>
    </w:div>
    <w:div w:id="636489572">
      <w:bodyDiv w:val="1"/>
      <w:marLeft w:val="0"/>
      <w:marRight w:val="0"/>
      <w:marTop w:val="0"/>
      <w:marBottom w:val="0"/>
      <w:divBdr>
        <w:top w:val="none" w:sz="0" w:space="0" w:color="auto"/>
        <w:left w:val="none" w:sz="0" w:space="0" w:color="auto"/>
        <w:bottom w:val="none" w:sz="0" w:space="0" w:color="auto"/>
        <w:right w:val="none" w:sz="0" w:space="0" w:color="auto"/>
      </w:divBdr>
    </w:div>
    <w:div w:id="658310511">
      <w:bodyDiv w:val="1"/>
      <w:marLeft w:val="0"/>
      <w:marRight w:val="0"/>
      <w:marTop w:val="0"/>
      <w:marBottom w:val="0"/>
      <w:divBdr>
        <w:top w:val="none" w:sz="0" w:space="0" w:color="auto"/>
        <w:left w:val="none" w:sz="0" w:space="0" w:color="auto"/>
        <w:bottom w:val="none" w:sz="0" w:space="0" w:color="auto"/>
        <w:right w:val="none" w:sz="0" w:space="0" w:color="auto"/>
      </w:divBdr>
    </w:div>
    <w:div w:id="698163516">
      <w:bodyDiv w:val="1"/>
      <w:marLeft w:val="0"/>
      <w:marRight w:val="0"/>
      <w:marTop w:val="0"/>
      <w:marBottom w:val="0"/>
      <w:divBdr>
        <w:top w:val="none" w:sz="0" w:space="0" w:color="auto"/>
        <w:left w:val="none" w:sz="0" w:space="0" w:color="auto"/>
        <w:bottom w:val="none" w:sz="0" w:space="0" w:color="auto"/>
        <w:right w:val="none" w:sz="0" w:space="0" w:color="auto"/>
      </w:divBdr>
    </w:div>
    <w:div w:id="873348343">
      <w:bodyDiv w:val="1"/>
      <w:marLeft w:val="0"/>
      <w:marRight w:val="0"/>
      <w:marTop w:val="0"/>
      <w:marBottom w:val="0"/>
      <w:divBdr>
        <w:top w:val="none" w:sz="0" w:space="0" w:color="auto"/>
        <w:left w:val="none" w:sz="0" w:space="0" w:color="auto"/>
        <w:bottom w:val="none" w:sz="0" w:space="0" w:color="auto"/>
        <w:right w:val="none" w:sz="0" w:space="0" w:color="auto"/>
      </w:divBdr>
    </w:div>
    <w:div w:id="896362335">
      <w:bodyDiv w:val="1"/>
      <w:marLeft w:val="0"/>
      <w:marRight w:val="0"/>
      <w:marTop w:val="0"/>
      <w:marBottom w:val="0"/>
      <w:divBdr>
        <w:top w:val="none" w:sz="0" w:space="0" w:color="auto"/>
        <w:left w:val="none" w:sz="0" w:space="0" w:color="auto"/>
        <w:bottom w:val="none" w:sz="0" w:space="0" w:color="auto"/>
        <w:right w:val="none" w:sz="0" w:space="0" w:color="auto"/>
      </w:divBdr>
    </w:div>
    <w:div w:id="1012025341">
      <w:bodyDiv w:val="1"/>
      <w:marLeft w:val="0"/>
      <w:marRight w:val="0"/>
      <w:marTop w:val="0"/>
      <w:marBottom w:val="0"/>
      <w:divBdr>
        <w:top w:val="none" w:sz="0" w:space="0" w:color="auto"/>
        <w:left w:val="none" w:sz="0" w:space="0" w:color="auto"/>
        <w:bottom w:val="none" w:sz="0" w:space="0" w:color="auto"/>
        <w:right w:val="none" w:sz="0" w:space="0" w:color="auto"/>
      </w:divBdr>
    </w:div>
    <w:div w:id="1051348921">
      <w:bodyDiv w:val="1"/>
      <w:marLeft w:val="0"/>
      <w:marRight w:val="0"/>
      <w:marTop w:val="0"/>
      <w:marBottom w:val="0"/>
      <w:divBdr>
        <w:top w:val="none" w:sz="0" w:space="0" w:color="auto"/>
        <w:left w:val="none" w:sz="0" w:space="0" w:color="auto"/>
        <w:bottom w:val="none" w:sz="0" w:space="0" w:color="auto"/>
        <w:right w:val="none" w:sz="0" w:space="0" w:color="auto"/>
      </w:divBdr>
    </w:div>
    <w:div w:id="1100493387">
      <w:bodyDiv w:val="1"/>
      <w:marLeft w:val="0"/>
      <w:marRight w:val="0"/>
      <w:marTop w:val="0"/>
      <w:marBottom w:val="0"/>
      <w:divBdr>
        <w:top w:val="none" w:sz="0" w:space="0" w:color="auto"/>
        <w:left w:val="none" w:sz="0" w:space="0" w:color="auto"/>
        <w:bottom w:val="none" w:sz="0" w:space="0" w:color="auto"/>
        <w:right w:val="none" w:sz="0" w:space="0" w:color="auto"/>
      </w:divBdr>
    </w:div>
    <w:div w:id="1102916262">
      <w:bodyDiv w:val="1"/>
      <w:marLeft w:val="0"/>
      <w:marRight w:val="0"/>
      <w:marTop w:val="0"/>
      <w:marBottom w:val="0"/>
      <w:divBdr>
        <w:top w:val="none" w:sz="0" w:space="0" w:color="auto"/>
        <w:left w:val="none" w:sz="0" w:space="0" w:color="auto"/>
        <w:bottom w:val="none" w:sz="0" w:space="0" w:color="auto"/>
        <w:right w:val="none" w:sz="0" w:space="0" w:color="auto"/>
      </w:divBdr>
    </w:div>
    <w:div w:id="1180125089">
      <w:bodyDiv w:val="1"/>
      <w:marLeft w:val="0"/>
      <w:marRight w:val="0"/>
      <w:marTop w:val="0"/>
      <w:marBottom w:val="0"/>
      <w:divBdr>
        <w:top w:val="none" w:sz="0" w:space="0" w:color="auto"/>
        <w:left w:val="none" w:sz="0" w:space="0" w:color="auto"/>
        <w:bottom w:val="none" w:sz="0" w:space="0" w:color="auto"/>
        <w:right w:val="none" w:sz="0" w:space="0" w:color="auto"/>
      </w:divBdr>
    </w:div>
    <w:div w:id="1252079160">
      <w:bodyDiv w:val="1"/>
      <w:marLeft w:val="0"/>
      <w:marRight w:val="0"/>
      <w:marTop w:val="0"/>
      <w:marBottom w:val="0"/>
      <w:divBdr>
        <w:top w:val="none" w:sz="0" w:space="0" w:color="auto"/>
        <w:left w:val="none" w:sz="0" w:space="0" w:color="auto"/>
        <w:bottom w:val="none" w:sz="0" w:space="0" w:color="auto"/>
        <w:right w:val="none" w:sz="0" w:space="0" w:color="auto"/>
      </w:divBdr>
    </w:div>
    <w:div w:id="1277835384">
      <w:bodyDiv w:val="1"/>
      <w:marLeft w:val="0"/>
      <w:marRight w:val="0"/>
      <w:marTop w:val="0"/>
      <w:marBottom w:val="0"/>
      <w:divBdr>
        <w:top w:val="none" w:sz="0" w:space="0" w:color="auto"/>
        <w:left w:val="none" w:sz="0" w:space="0" w:color="auto"/>
        <w:bottom w:val="none" w:sz="0" w:space="0" w:color="auto"/>
        <w:right w:val="none" w:sz="0" w:space="0" w:color="auto"/>
      </w:divBdr>
    </w:div>
    <w:div w:id="1357580320">
      <w:bodyDiv w:val="1"/>
      <w:marLeft w:val="0"/>
      <w:marRight w:val="0"/>
      <w:marTop w:val="0"/>
      <w:marBottom w:val="0"/>
      <w:divBdr>
        <w:top w:val="none" w:sz="0" w:space="0" w:color="auto"/>
        <w:left w:val="none" w:sz="0" w:space="0" w:color="auto"/>
        <w:bottom w:val="none" w:sz="0" w:space="0" w:color="auto"/>
        <w:right w:val="none" w:sz="0" w:space="0" w:color="auto"/>
      </w:divBdr>
    </w:div>
    <w:div w:id="1519737500">
      <w:bodyDiv w:val="1"/>
      <w:marLeft w:val="0"/>
      <w:marRight w:val="0"/>
      <w:marTop w:val="0"/>
      <w:marBottom w:val="0"/>
      <w:divBdr>
        <w:top w:val="none" w:sz="0" w:space="0" w:color="auto"/>
        <w:left w:val="none" w:sz="0" w:space="0" w:color="auto"/>
        <w:bottom w:val="none" w:sz="0" w:space="0" w:color="auto"/>
        <w:right w:val="none" w:sz="0" w:space="0" w:color="auto"/>
      </w:divBdr>
    </w:div>
    <w:div w:id="1575432422">
      <w:bodyDiv w:val="1"/>
      <w:marLeft w:val="0"/>
      <w:marRight w:val="0"/>
      <w:marTop w:val="0"/>
      <w:marBottom w:val="0"/>
      <w:divBdr>
        <w:top w:val="none" w:sz="0" w:space="0" w:color="auto"/>
        <w:left w:val="none" w:sz="0" w:space="0" w:color="auto"/>
        <w:bottom w:val="none" w:sz="0" w:space="0" w:color="auto"/>
        <w:right w:val="none" w:sz="0" w:space="0" w:color="auto"/>
      </w:divBdr>
    </w:div>
    <w:div w:id="1577662531">
      <w:bodyDiv w:val="1"/>
      <w:marLeft w:val="0"/>
      <w:marRight w:val="0"/>
      <w:marTop w:val="0"/>
      <w:marBottom w:val="0"/>
      <w:divBdr>
        <w:top w:val="none" w:sz="0" w:space="0" w:color="auto"/>
        <w:left w:val="none" w:sz="0" w:space="0" w:color="auto"/>
        <w:bottom w:val="none" w:sz="0" w:space="0" w:color="auto"/>
        <w:right w:val="none" w:sz="0" w:space="0" w:color="auto"/>
      </w:divBdr>
    </w:div>
    <w:div w:id="1602688391">
      <w:bodyDiv w:val="1"/>
      <w:marLeft w:val="0"/>
      <w:marRight w:val="0"/>
      <w:marTop w:val="0"/>
      <w:marBottom w:val="0"/>
      <w:divBdr>
        <w:top w:val="none" w:sz="0" w:space="0" w:color="auto"/>
        <w:left w:val="none" w:sz="0" w:space="0" w:color="auto"/>
        <w:bottom w:val="none" w:sz="0" w:space="0" w:color="auto"/>
        <w:right w:val="none" w:sz="0" w:space="0" w:color="auto"/>
      </w:divBdr>
    </w:div>
    <w:div w:id="1620330624">
      <w:bodyDiv w:val="1"/>
      <w:marLeft w:val="0"/>
      <w:marRight w:val="0"/>
      <w:marTop w:val="0"/>
      <w:marBottom w:val="0"/>
      <w:divBdr>
        <w:top w:val="none" w:sz="0" w:space="0" w:color="auto"/>
        <w:left w:val="none" w:sz="0" w:space="0" w:color="auto"/>
        <w:bottom w:val="none" w:sz="0" w:space="0" w:color="auto"/>
        <w:right w:val="none" w:sz="0" w:space="0" w:color="auto"/>
      </w:divBdr>
    </w:div>
    <w:div w:id="1657370682">
      <w:bodyDiv w:val="1"/>
      <w:marLeft w:val="0"/>
      <w:marRight w:val="0"/>
      <w:marTop w:val="0"/>
      <w:marBottom w:val="0"/>
      <w:divBdr>
        <w:top w:val="none" w:sz="0" w:space="0" w:color="auto"/>
        <w:left w:val="none" w:sz="0" w:space="0" w:color="auto"/>
        <w:bottom w:val="none" w:sz="0" w:space="0" w:color="auto"/>
        <w:right w:val="none" w:sz="0" w:space="0" w:color="auto"/>
      </w:divBdr>
    </w:div>
    <w:div w:id="1688754205">
      <w:bodyDiv w:val="1"/>
      <w:marLeft w:val="0"/>
      <w:marRight w:val="0"/>
      <w:marTop w:val="0"/>
      <w:marBottom w:val="0"/>
      <w:divBdr>
        <w:top w:val="none" w:sz="0" w:space="0" w:color="auto"/>
        <w:left w:val="none" w:sz="0" w:space="0" w:color="auto"/>
        <w:bottom w:val="none" w:sz="0" w:space="0" w:color="auto"/>
        <w:right w:val="none" w:sz="0" w:space="0" w:color="auto"/>
      </w:divBdr>
    </w:div>
    <w:div w:id="1708293744">
      <w:bodyDiv w:val="1"/>
      <w:marLeft w:val="0"/>
      <w:marRight w:val="0"/>
      <w:marTop w:val="0"/>
      <w:marBottom w:val="0"/>
      <w:divBdr>
        <w:top w:val="none" w:sz="0" w:space="0" w:color="auto"/>
        <w:left w:val="none" w:sz="0" w:space="0" w:color="auto"/>
        <w:bottom w:val="none" w:sz="0" w:space="0" w:color="auto"/>
        <w:right w:val="none" w:sz="0" w:space="0" w:color="auto"/>
      </w:divBdr>
    </w:div>
    <w:div w:id="1715958290">
      <w:bodyDiv w:val="1"/>
      <w:marLeft w:val="0"/>
      <w:marRight w:val="0"/>
      <w:marTop w:val="0"/>
      <w:marBottom w:val="0"/>
      <w:divBdr>
        <w:top w:val="none" w:sz="0" w:space="0" w:color="auto"/>
        <w:left w:val="none" w:sz="0" w:space="0" w:color="auto"/>
        <w:bottom w:val="none" w:sz="0" w:space="0" w:color="auto"/>
        <w:right w:val="none" w:sz="0" w:space="0" w:color="auto"/>
      </w:divBdr>
    </w:div>
    <w:div w:id="1725566930">
      <w:bodyDiv w:val="1"/>
      <w:marLeft w:val="0"/>
      <w:marRight w:val="0"/>
      <w:marTop w:val="0"/>
      <w:marBottom w:val="0"/>
      <w:divBdr>
        <w:top w:val="none" w:sz="0" w:space="0" w:color="auto"/>
        <w:left w:val="none" w:sz="0" w:space="0" w:color="auto"/>
        <w:bottom w:val="none" w:sz="0" w:space="0" w:color="auto"/>
        <w:right w:val="none" w:sz="0" w:space="0" w:color="auto"/>
      </w:divBdr>
    </w:div>
    <w:div w:id="1767654243">
      <w:bodyDiv w:val="1"/>
      <w:marLeft w:val="0"/>
      <w:marRight w:val="0"/>
      <w:marTop w:val="0"/>
      <w:marBottom w:val="0"/>
      <w:divBdr>
        <w:top w:val="none" w:sz="0" w:space="0" w:color="auto"/>
        <w:left w:val="none" w:sz="0" w:space="0" w:color="auto"/>
        <w:bottom w:val="none" w:sz="0" w:space="0" w:color="auto"/>
        <w:right w:val="none" w:sz="0" w:space="0" w:color="auto"/>
      </w:divBdr>
    </w:div>
    <w:div w:id="1778522596">
      <w:bodyDiv w:val="1"/>
      <w:marLeft w:val="0"/>
      <w:marRight w:val="0"/>
      <w:marTop w:val="0"/>
      <w:marBottom w:val="0"/>
      <w:divBdr>
        <w:top w:val="none" w:sz="0" w:space="0" w:color="auto"/>
        <w:left w:val="none" w:sz="0" w:space="0" w:color="auto"/>
        <w:bottom w:val="none" w:sz="0" w:space="0" w:color="auto"/>
        <w:right w:val="none" w:sz="0" w:space="0" w:color="auto"/>
      </w:divBdr>
    </w:div>
    <w:div w:id="1795903066">
      <w:bodyDiv w:val="1"/>
      <w:marLeft w:val="0"/>
      <w:marRight w:val="0"/>
      <w:marTop w:val="0"/>
      <w:marBottom w:val="0"/>
      <w:divBdr>
        <w:top w:val="none" w:sz="0" w:space="0" w:color="auto"/>
        <w:left w:val="none" w:sz="0" w:space="0" w:color="auto"/>
        <w:bottom w:val="none" w:sz="0" w:space="0" w:color="auto"/>
        <w:right w:val="none" w:sz="0" w:space="0" w:color="auto"/>
      </w:divBdr>
    </w:div>
    <w:div w:id="1852252693">
      <w:bodyDiv w:val="1"/>
      <w:marLeft w:val="0"/>
      <w:marRight w:val="0"/>
      <w:marTop w:val="0"/>
      <w:marBottom w:val="0"/>
      <w:divBdr>
        <w:top w:val="none" w:sz="0" w:space="0" w:color="auto"/>
        <w:left w:val="none" w:sz="0" w:space="0" w:color="auto"/>
        <w:bottom w:val="none" w:sz="0" w:space="0" w:color="auto"/>
        <w:right w:val="none" w:sz="0" w:space="0" w:color="auto"/>
      </w:divBdr>
    </w:div>
    <w:div w:id="1872759300">
      <w:bodyDiv w:val="1"/>
      <w:marLeft w:val="0"/>
      <w:marRight w:val="0"/>
      <w:marTop w:val="0"/>
      <w:marBottom w:val="0"/>
      <w:divBdr>
        <w:top w:val="none" w:sz="0" w:space="0" w:color="auto"/>
        <w:left w:val="none" w:sz="0" w:space="0" w:color="auto"/>
        <w:bottom w:val="none" w:sz="0" w:space="0" w:color="auto"/>
        <w:right w:val="none" w:sz="0" w:space="0" w:color="auto"/>
      </w:divBdr>
    </w:div>
    <w:div w:id="1887254265">
      <w:bodyDiv w:val="1"/>
      <w:marLeft w:val="0"/>
      <w:marRight w:val="0"/>
      <w:marTop w:val="0"/>
      <w:marBottom w:val="0"/>
      <w:divBdr>
        <w:top w:val="none" w:sz="0" w:space="0" w:color="auto"/>
        <w:left w:val="none" w:sz="0" w:space="0" w:color="auto"/>
        <w:bottom w:val="none" w:sz="0" w:space="0" w:color="auto"/>
        <w:right w:val="none" w:sz="0" w:space="0" w:color="auto"/>
      </w:divBdr>
    </w:div>
    <w:div w:id="1945114289">
      <w:bodyDiv w:val="1"/>
      <w:marLeft w:val="0"/>
      <w:marRight w:val="0"/>
      <w:marTop w:val="0"/>
      <w:marBottom w:val="0"/>
      <w:divBdr>
        <w:top w:val="none" w:sz="0" w:space="0" w:color="auto"/>
        <w:left w:val="none" w:sz="0" w:space="0" w:color="auto"/>
        <w:bottom w:val="none" w:sz="0" w:space="0" w:color="auto"/>
        <w:right w:val="none" w:sz="0" w:space="0" w:color="auto"/>
      </w:divBdr>
    </w:div>
    <w:div w:id="1945653511">
      <w:bodyDiv w:val="1"/>
      <w:marLeft w:val="0"/>
      <w:marRight w:val="0"/>
      <w:marTop w:val="0"/>
      <w:marBottom w:val="0"/>
      <w:divBdr>
        <w:top w:val="none" w:sz="0" w:space="0" w:color="auto"/>
        <w:left w:val="none" w:sz="0" w:space="0" w:color="auto"/>
        <w:bottom w:val="none" w:sz="0" w:space="0" w:color="auto"/>
        <w:right w:val="none" w:sz="0" w:space="0" w:color="auto"/>
      </w:divBdr>
    </w:div>
    <w:div w:id="1987274895">
      <w:bodyDiv w:val="1"/>
      <w:marLeft w:val="0"/>
      <w:marRight w:val="0"/>
      <w:marTop w:val="0"/>
      <w:marBottom w:val="0"/>
      <w:divBdr>
        <w:top w:val="none" w:sz="0" w:space="0" w:color="auto"/>
        <w:left w:val="none" w:sz="0" w:space="0" w:color="auto"/>
        <w:bottom w:val="none" w:sz="0" w:space="0" w:color="auto"/>
        <w:right w:val="none" w:sz="0" w:space="0" w:color="auto"/>
      </w:divBdr>
    </w:div>
    <w:div w:id="2017802530">
      <w:bodyDiv w:val="1"/>
      <w:marLeft w:val="0"/>
      <w:marRight w:val="0"/>
      <w:marTop w:val="0"/>
      <w:marBottom w:val="0"/>
      <w:divBdr>
        <w:top w:val="none" w:sz="0" w:space="0" w:color="auto"/>
        <w:left w:val="none" w:sz="0" w:space="0" w:color="auto"/>
        <w:bottom w:val="none" w:sz="0" w:space="0" w:color="auto"/>
        <w:right w:val="none" w:sz="0" w:space="0" w:color="auto"/>
      </w:divBdr>
    </w:div>
    <w:div w:id="21166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snip-gost.obsledovanie-zdaniya.ru/Data1/45/45795/x142.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2758-7EA8-4A3A-B1BB-A26A0B466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152</Words>
  <Characters>869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vt:lpstr>
    </vt:vector>
  </TitlesOfParts>
  <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 в электронной форме на право заключения государственного контракта на выполнение комплекса работ по благоустройству и озеленению территории на объекте строительства «На поставку противоопухолевых средств для граждан Росс</dc:title>
  <dc:subject/>
  <dc:creator>Бебякина О.В.</dc:creator>
  <cp:keywords/>
  <cp:lastModifiedBy>User</cp:lastModifiedBy>
  <cp:revision>21</cp:revision>
  <cp:lastPrinted>2015-03-03T06:48:00Z</cp:lastPrinted>
  <dcterms:created xsi:type="dcterms:W3CDTF">2014-12-04T10:37:00Z</dcterms:created>
  <dcterms:modified xsi:type="dcterms:W3CDTF">2015-03-26T12:38:00Z</dcterms:modified>
</cp:coreProperties>
</file>