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44F" w:rsidRPr="00C12DD2" w:rsidRDefault="0054244F" w:rsidP="0054244F">
      <w:pPr>
        <w:autoSpaceDE w:val="0"/>
        <w:autoSpaceDN w:val="0"/>
        <w:adjustRightInd w:val="0"/>
        <w:ind w:left="10065"/>
        <w:rPr>
          <w:sz w:val="24"/>
          <w:szCs w:val="28"/>
        </w:rPr>
      </w:pPr>
      <w:r w:rsidRPr="00C12DD2">
        <w:rPr>
          <w:sz w:val="24"/>
          <w:szCs w:val="28"/>
        </w:rPr>
        <w:t>Приложение №</w:t>
      </w:r>
      <w:r w:rsidR="00606AD6">
        <w:rPr>
          <w:sz w:val="24"/>
          <w:szCs w:val="28"/>
        </w:rPr>
        <w:t>6</w:t>
      </w:r>
    </w:p>
    <w:p w:rsidR="0054244F" w:rsidRPr="00C12DD2" w:rsidRDefault="0054244F" w:rsidP="0054244F">
      <w:pPr>
        <w:autoSpaceDE w:val="0"/>
        <w:autoSpaceDN w:val="0"/>
        <w:adjustRightInd w:val="0"/>
        <w:ind w:left="10065"/>
        <w:rPr>
          <w:sz w:val="24"/>
          <w:szCs w:val="28"/>
        </w:rPr>
      </w:pPr>
      <w:r w:rsidRPr="00C12DD2">
        <w:rPr>
          <w:sz w:val="24"/>
          <w:szCs w:val="28"/>
        </w:rPr>
        <w:t xml:space="preserve">к Приказу ГКУ РК </w:t>
      </w:r>
      <w:r>
        <w:rPr>
          <w:sz w:val="24"/>
          <w:szCs w:val="28"/>
        </w:rPr>
        <w:t>«</w:t>
      </w:r>
      <w:r w:rsidRPr="00C12DD2">
        <w:rPr>
          <w:sz w:val="24"/>
          <w:szCs w:val="28"/>
        </w:rPr>
        <w:t xml:space="preserve">УправтодорКоми» </w:t>
      </w:r>
    </w:p>
    <w:p w:rsidR="0054244F" w:rsidRPr="00C12DD2" w:rsidRDefault="0054244F" w:rsidP="0054244F">
      <w:pPr>
        <w:autoSpaceDE w:val="0"/>
        <w:autoSpaceDN w:val="0"/>
        <w:adjustRightInd w:val="0"/>
        <w:ind w:left="10065"/>
        <w:rPr>
          <w:sz w:val="24"/>
          <w:szCs w:val="28"/>
        </w:rPr>
      </w:pPr>
      <w:r w:rsidRPr="00C12DD2">
        <w:rPr>
          <w:sz w:val="24"/>
          <w:szCs w:val="28"/>
        </w:rPr>
        <w:t>от «</w:t>
      </w:r>
      <w:r>
        <w:rPr>
          <w:sz w:val="24"/>
          <w:szCs w:val="28"/>
        </w:rPr>
        <w:t>26</w:t>
      </w:r>
      <w:r w:rsidRPr="00C12DD2">
        <w:rPr>
          <w:sz w:val="24"/>
          <w:szCs w:val="28"/>
        </w:rPr>
        <w:t>»</w:t>
      </w:r>
      <w:r>
        <w:rPr>
          <w:sz w:val="24"/>
          <w:szCs w:val="28"/>
        </w:rPr>
        <w:t xml:space="preserve"> марта </w:t>
      </w:r>
      <w:r w:rsidRPr="00C12DD2">
        <w:rPr>
          <w:sz w:val="24"/>
          <w:szCs w:val="28"/>
        </w:rPr>
        <w:t>2015 г</w:t>
      </w:r>
      <w:r>
        <w:rPr>
          <w:sz w:val="24"/>
          <w:szCs w:val="28"/>
        </w:rPr>
        <w:t>ода</w:t>
      </w:r>
      <w:r w:rsidRPr="00C12DD2">
        <w:rPr>
          <w:sz w:val="24"/>
          <w:szCs w:val="28"/>
        </w:rPr>
        <w:t xml:space="preserve">  №</w:t>
      </w:r>
      <w:r>
        <w:rPr>
          <w:sz w:val="24"/>
          <w:szCs w:val="28"/>
        </w:rPr>
        <w:t>146-о/д</w:t>
      </w:r>
    </w:p>
    <w:p w:rsidR="0054244F" w:rsidRDefault="0054244F" w:rsidP="0054244F">
      <w:pPr>
        <w:autoSpaceDE w:val="0"/>
        <w:autoSpaceDN w:val="0"/>
        <w:adjustRightInd w:val="0"/>
        <w:ind w:left="10065"/>
        <w:rPr>
          <w:sz w:val="28"/>
          <w:szCs w:val="28"/>
        </w:rPr>
      </w:pPr>
    </w:p>
    <w:p w:rsidR="006E7E1F" w:rsidRPr="00C12DD2" w:rsidRDefault="006E7E1F" w:rsidP="006E7E1F">
      <w:pPr>
        <w:autoSpaceDE w:val="0"/>
        <w:autoSpaceDN w:val="0"/>
        <w:adjustRightInd w:val="0"/>
        <w:ind w:left="10065"/>
        <w:rPr>
          <w:sz w:val="22"/>
          <w:szCs w:val="22"/>
        </w:rPr>
      </w:pPr>
      <w:r w:rsidRPr="00C12DD2">
        <w:rPr>
          <w:sz w:val="22"/>
          <w:szCs w:val="22"/>
        </w:rPr>
        <w:t>Приложение № ___</w:t>
      </w:r>
    </w:p>
    <w:p w:rsidR="006E7E1F" w:rsidRDefault="006E7E1F" w:rsidP="006E7E1F">
      <w:pPr>
        <w:autoSpaceDE w:val="0"/>
        <w:autoSpaceDN w:val="0"/>
        <w:adjustRightInd w:val="0"/>
        <w:ind w:left="10065"/>
        <w:rPr>
          <w:sz w:val="24"/>
        </w:rPr>
      </w:pPr>
      <w:r w:rsidRPr="00C12DD2">
        <w:rPr>
          <w:sz w:val="22"/>
          <w:szCs w:val="22"/>
        </w:rPr>
        <w:t xml:space="preserve"> </w:t>
      </w:r>
      <w:r>
        <w:rPr>
          <w:sz w:val="24"/>
        </w:rPr>
        <w:t xml:space="preserve">к Акту о соответствии параметров, </w:t>
      </w:r>
    </w:p>
    <w:p w:rsidR="006E7E1F" w:rsidRDefault="006E7E1F" w:rsidP="006E7E1F">
      <w:pPr>
        <w:autoSpaceDE w:val="0"/>
        <w:autoSpaceDN w:val="0"/>
        <w:adjustRightInd w:val="0"/>
        <w:ind w:left="10065"/>
        <w:rPr>
          <w:sz w:val="28"/>
        </w:rPr>
      </w:pPr>
      <w:r>
        <w:rPr>
          <w:sz w:val="24"/>
        </w:rPr>
        <w:t xml:space="preserve">законченного______________________ </w:t>
      </w:r>
    </w:p>
    <w:p w:rsidR="006E7E1F" w:rsidRDefault="006E7E1F" w:rsidP="006E7E1F">
      <w:pPr>
        <w:autoSpaceDE w:val="0"/>
        <w:autoSpaceDN w:val="0"/>
        <w:adjustRightInd w:val="0"/>
        <w:ind w:left="10065"/>
        <w:rPr>
          <w:i/>
        </w:rPr>
      </w:pPr>
      <w:r>
        <w:rPr>
          <w:i/>
          <w:sz w:val="16"/>
        </w:rPr>
        <w:t xml:space="preserve">                             (строительством, реконструкцией, капитальным ремо</w:t>
      </w:r>
      <w:r>
        <w:rPr>
          <w:i/>
          <w:sz w:val="16"/>
        </w:rPr>
        <w:t>н</w:t>
      </w:r>
      <w:r>
        <w:rPr>
          <w:i/>
          <w:sz w:val="16"/>
        </w:rPr>
        <w:t xml:space="preserve">том, ремонтом) </w:t>
      </w:r>
    </w:p>
    <w:p w:rsidR="006E7E1F" w:rsidRDefault="006E7E1F" w:rsidP="006E7E1F">
      <w:pPr>
        <w:autoSpaceDE w:val="0"/>
        <w:autoSpaceDN w:val="0"/>
        <w:adjustRightInd w:val="0"/>
        <w:ind w:left="10065"/>
        <w:rPr>
          <w:sz w:val="24"/>
        </w:rPr>
      </w:pPr>
      <w:r>
        <w:rPr>
          <w:sz w:val="24"/>
        </w:rPr>
        <w:t>объекта проектной документации</w:t>
      </w:r>
    </w:p>
    <w:p w:rsidR="006E7E1F" w:rsidRDefault="006E7E1F" w:rsidP="006E7E1F">
      <w:pPr>
        <w:autoSpaceDE w:val="0"/>
        <w:autoSpaceDN w:val="0"/>
        <w:adjustRightInd w:val="0"/>
        <w:ind w:left="10065"/>
        <w:rPr>
          <w:sz w:val="24"/>
        </w:rPr>
      </w:pPr>
      <w:r>
        <w:rPr>
          <w:sz w:val="24"/>
        </w:rPr>
        <w:t xml:space="preserve">  «___»________20___г.</w:t>
      </w:r>
    </w:p>
    <w:p w:rsidR="00B918F7" w:rsidRPr="00A0687B" w:rsidRDefault="00B918F7" w:rsidP="006E7E1F">
      <w:pPr>
        <w:autoSpaceDE w:val="0"/>
        <w:autoSpaceDN w:val="0"/>
        <w:adjustRightInd w:val="0"/>
        <w:ind w:left="10065"/>
        <w:rPr>
          <w:bCs/>
          <w:sz w:val="28"/>
          <w:szCs w:val="28"/>
        </w:rPr>
      </w:pPr>
    </w:p>
    <w:p w:rsidR="00B918F7" w:rsidRPr="00ED2F24" w:rsidRDefault="00B918F7" w:rsidP="00B918F7">
      <w:pPr>
        <w:autoSpaceDE w:val="0"/>
        <w:autoSpaceDN w:val="0"/>
        <w:adjustRightInd w:val="0"/>
        <w:jc w:val="center"/>
        <w:rPr>
          <w:b/>
          <w:sz w:val="28"/>
          <w:szCs w:val="28"/>
        </w:rPr>
      </w:pPr>
      <w:r w:rsidRPr="00ED2F24">
        <w:rPr>
          <w:b/>
          <w:sz w:val="28"/>
          <w:szCs w:val="28"/>
        </w:rPr>
        <w:t xml:space="preserve">Сводная ведомость дорожных знаков, установленных на </w:t>
      </w:r>
      <w:r w:rsidR="00B672CD">
        <w:rPr>
          <w:b/>
          <w:sz w:val="28"/>
          <w:szCs w:val="28"/>
        </w:rPr>
        <w:t>объекте</w:t>
      </w:r>
      <w:r w:rsidR="0048050B" w:rsidRPr="00ED2F24">
        <w:rPr>
          <w:b/>
          <w:sz w:val="28"/>
          <w:szCs w:val="28"/>
        </w:rPr>
        <w:t>:</w:t>
      </w:r>
    </w:p>
    <w:p w:rsidR="00B918F7" w:rsidRPr="00E927AF" w:rsidRDefault="00B918F7" w:rsidP="00B918F7">
      <w:pPr>
        <w:tabs>
          <w:tab w:val="left" w:pos="3544"/>
        </w:tabs>
        <w:autoSpaceDE w:val="0"/>
        <w:autoSpaceDN w:val="0"/>
        <w:adjustRightInd w:val="0"/>
        <w:jc w:val="center"/>
        <w:outlineLvl w:val="1"/>
        <w:rPr>
          <w:sz w:val="22"/>
          <w:szCs w:val="22"/>
        </w:rPr>
      </w:pPr>
    </w:p>
    <w:p w:rsidR="00B918F7" w:rsidRPr="00E927AF" w:rsidRDefault="00B918F7" w:rsidP="00B918F7">
      <w:pPr>
        <w:pStyle w:val="af3"/>
        <w:pBdr>
          <w:bottom w:val="single" w:sz="4" w:space="1" w:color="auto"/>
        </w:pBdr>
        <w:tabs>
          <w:tab w:val="left" w:pos="709"/>
        </w:tabs>
        <w:rPr>
          <w:sz w:val="2"/>
          <w:szCs w:val="2"/>
        </w:rPr>
      </w:pPr>
    </w:p>
    <w:p w:rsidR="00B918F7" w:rsidRDefault="00B918F7" w:rsidP="00B918F7">
      <w:pPr>
        <w:pStyle w:val="af3"/>
        <w:tabs>
          <w:tab w:val="left" w:pos="709"/>
        </w:tabs>
        <w:jc w:val="center"/>
        <w:rPr>
          <w:sz w:val="16"/>
          <w:szCs w:val="16"/>
        </w:rPr>
      </w:pPr>
      <w:r w:rsidRPr="00E927AF">
        <w:rPr>
          <w:sz w:val="16"/>
          <w:szCs w:val="16"/>
        </w:rPr>
        <w:t xml:space="preserve"> (наименование объекта)</w:t>
      </w:r>
    </w:p>
    <w:p w:rsidR="0048050B" w:rsidRDefault="0048050B" w:rsidP="00B918F7">
      <w:pPr>
        <w:pStyle w:val="af3"/>
        <w:tabs>
          <w:tab w:val="left" w:pos="709"/>
        </w:tabs>
        <w:jc w:val="center"/>
        <w:rPr>
          <w:sz w:val="16"/>
          <w:szCs w:val="16"/>
        </w:rPr>
      </w:pP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1"/>
        <w:gridCol w:w="2154"/>
        <w:gridCol w:w="992"/>
        <w:gridCol w:w="936"/>
        <w:gridCol w:w="802"/>
        <w:gridCol w:w="718"/>
        <w:gridCol w:w="1055"/>
        <w:gridCol w:w="1002"/>
        <w:gridCol w:w="940"/>
        <w:gridCol w:w="1005"/>
        <w:gridCol w:w="978"/>
        <w:gridCol w:w="806"/>
        <w:gridCol w:w="1046"/>
        <w:gridCol w:w="1046"/>
        <w:gridCol w:w="1406"/>
      </w:tblGrid>
      <w:tr w:rsidR="0048050B" w:rsidRPr="00382115" w:rsidTr="00D524AD">
        <w:trPr>
          <w:trHeight w:val="365"/>
        </w:trPr>
        <w:tc>
          <w:tcPr>
            <w:tcW w:w="172" w:type="pct"/>
            <w:vMerge w:val="restart"/>
            <w:vAlign w:val="center"/>
          </w:tcPr>
          <w:p w:rsidR="0048050B" w:rsidRPr="00ED2F24" w:rsidRDefault="0048050B" w:rsidP="004C73BE">
            <w:pPr>
              <w:pStyle w:val="af3"/>
              <w:tabs>
                <w:tab w:val="left" w:pos="709"/>
              </w:tabs>
              <w:jc w:val="center"/>
            </w:pPr>
            <w:r w:rsidRPr="00ED2F24">
              <w:rPr>
                <w:color w:val="000000"/>
              </w:rPr>
              <w:t>№ № п.п.</w:t>
            </w:r>
          </w:p>
        </w:tc>
        <w:tc>
          <w:tcPr>
            <w:tcW w:w="699" w:type="pct"/>
            <w:vMerge w:val="restart"/>
            <w:vAlign w:val="center"/>
          </w:tcPr>
          <w:p w:rsidR="0048050B" w:rsidRPr="00ED2F24" w:rsidRDefault="0048050B" w:rsidP="004C73BE">
            <w:pPr>
              <w:jc w:val="center"/>
              <w:rPr>
                <w:color w:val="000000"/>
              </w:rPr>
            </w:pPr>
            <w:r w:rsidRPr="00ED2F24">
              <w:rPr>
                <w:color w:val="000000"/>
              </w:rPr>
              <w:t>Наименование д</w:t>
            </w:r>
            <w:r w:rsidRPr="00ED2F24">
              <w:rPr>
                <w:color w:val="000000"/>
              </w:rPr>
              <w:t>о</w:t>
            </w:r>
            <w:r w:rsidRPr="00ED2F24">
              <w:rPr>
                <w:color w:val="000000"/>
              </w:rPr>
              <w:t>рожного знака</w:t>
            </w:r>
          </w:p>
        </w:tc>
        <w:tc>
          <w:tcPr>
            <w:tcW w:w="885" w:type="pct"/>
            <w:gridSpan w:val="3"/>
            <w:vAlign w:val="center"/>
          </w:tcPr>
          <w:p w:rsidR="0048050B" w:rsidRPr="00ED2F24" w:rsidRDefault="0048050B" w:rsidP="004C73BE">
            <w:pPr>
              <w:pStyle w:val="af3"/>
              <w:tabs>
                <w:tab w:val="left" w:pos="709"/>
              </w:tabs>
              <w:jc w:val="center"/>
            </w:pPr>
            <w:r w:rsidRPr="00ED2F24">
              <w:rPr>
                <w:color w:val="000000"/>
              </w:rPr>
              <w:t>Прямое направление дороги</w:t>
            </w:r>
          </w:p>
        </w:tc>
        <w:tc>
          <w:tcPr>
            <w:tcW w:w="1205" w:type="pct"/>
            <w:gridSpan w:val="4"/>
            <w:vAlign w:val="center"/>
          </w:tcPr>
          <w:p w:rsidR="0048050B" w:rsidRPr="00ED2F24" w:rsidRDefault="0048050B" w:rsidP="004C73BE">
            <w:pPr>
              <w:pStyle w:val="af3"/>
              <w:tabs>
                <w:tab w:val="left" w:pos="709"/>
              </w:tabs>
              <w:jc w:val="center"/>
            </w:pPr>
            <w:r w:rsidRPr="00ED2F24">
              <w:t>Стойка дорожного знака</w:t>
            </w:r>
          </w:p>
        </w:tc>
        <w:tc>
          <w:tcPr>
            <w:tcW w:w="2039" w:type="pct"/>
            <w:gridSpan w:val="6"/>
            <w:vAlign w:val="center"/>
          </w:tcPr>
          <w:p w:rsidR="0048050B" w:rsidRPr="00ED2F24" w:rsidRDefault="0048050B" w:rsidP="004C73BE">
            <w:pPr>
              <w:pStyle w:val="af3"/>
              <w:tabs>
                <w:tab w:val="left" w:pos="709"/>
              </w:tabs>
              <w:jc w:val="center"/>
            </w:pPr>
            <w:r w:rsidRPr="00ED2F24">
              <w:t>Присыпная берма</w:t>
            </w:r>
          </w:p>
        </w:tc>
      </w:tr>
      <w:tr w:rsidR="00ED2F24" w:rsidRPr="00382115" w:rsidTr="00D524AD">
        <w:trPr>
          <w:trHeight w:val="555"/>
        </w:trPr>
        <w:tc>
          <w:tcPr>
            <w:tcW w:w="172" w:type="pct"/>
            <w:vMerge/>
            <w:vAlign w:val="center"/>
          </w:tcPr>
          <w:p w:rsidR="0048050B" w:rsidRPr="00ED2F24" w:rsidRDefault="0048050B" w:rsidP="004C73BE">
            <w:pPr>
              <w:pStyle w:val="af3"/>
              <w:tabs>
                <w:tab w:val="left" w:pos="709"/>
              </w:tabs>
              <w:jc w:val="center"/>
            </w:pPr>
          </w:p>
        </w:tc>
        <w:tc>
          <w:tcPr>
            <w:tcW w:w="699" w:type="pct"/>
            <w:vMerge/>
            <w:vAlign w:val="center"/>
          </w:tcPr>
          <w:p w:rsidR="0048050B" w:rsidRPr="00ED2F24" w:rsidRDefault="0048050B" w:rsidP="004C73BE">
            <w:pPr>
              <w:pStyle w:val="af3"/>
              <w:tabs>
                <w:tab w:val="left" w:pos="709"/>
              </w:tabs>
              <w:jc w:val="center"/>
            </w:pPr>
          </w:p>
        </w:tc>
        <w:tc>
          <w:tcPr>
            <w:tcW w:w="322" w:type="pct"/>
            <w:vMerge w:val="restart"/>
            <w:vAlign w:val="center"/>
          </w:tcPr>
          <w:p w:rsidR="0048050B" w:rsidRPr="00ED2F24" w:rsidRDefault="0048050B" w:rsidP="004C73BE">
            <w:pPr>
              <w:jc w:val="center"/>
              <w:rPr>
                <w:color w:val="000000"/>
              </w:rPr>
            </w:pPr>
            <w:r w:rsidRPr="00ED2F24">
              <w:rPr>
                <w:color w:val="000000"/>
              </w:rPr>
              <w:t>Номер знака по ГОСТу</w:t>
            </w:r>
          </w:p>
        </w:tc>
        <w:tc>
          <w:tcPr>
            <w:tcW w:w="304" w:type="pct"/>
            <w:vMerge w:val="restart"/>
            <w:vAlign w:val="center"/>
          </w:tcPr>
          <w:p w:rsidR="0048050B" w:rsidRPr="00ED2F24" w:rsidRDefault="0048050B" w:rsidP="004C73BE">
            <w:pPr>
              <w:jc w:val="center"/>
              <w:rPr>
                <w:color w:val="000000"/>
              </w:rPr>
            </w:pPr>
            <w:r w:rsidRPr="00ED2F24">
              <w:rPr>
                <w:color w:val="000000"/>
              </w:rPr>
              <w:t>Справа, км+</w:t>
            </w:r>
          </w:p>
        </w:tc>
        <w:tc>
          <w:tcPr>
            <w:tcW w:w="260" w:type="pct"/>
            <w:vMerge w:val="restart"/>
            <w:vAlign w:val="center"/>
          </w:tcPr>
          <w:p w:rsidR="0048050B" w:rsidRPr="00ED2F24" w:rsidRDefault="0048050B" w:rsidP="004C73BE">
            <w:pPr>
              <w:jc w:val="center"/>
              <w:rPr>
                <w:color w:val="000000"/>
              </w:rPr>
            </w:pPr>
            <w:r w:rsidRPr="00ED2F24">
              <w:rPr>
                <w:color w:val="000000"/>
              </w:rPr>
              <w:t>Слева, км+</w:t>
            </w:r>
          </w:p>
        </w:tc>
        <w:tc>
          <w:tcPr>
            <w:tcW w:w="233" w:type="pct"/>
            <w:vMerge w:val="restart"/>
            <w:vAlign w:val="center"/>
          </w:tcPr>
          <w:p w:rsidR="0048050B" w:rsidRPr="00ED2F24" w:rsidRDefault="0048050B" w:rsidP="004C73BE">
            <w:pPr>
              <w:pStyle w:val="af3"/>
              <w:tabs>
                <w:tab w:val="left" w:pos="709"/>
              </w:tabs>
              <w:jc w:val="center"/>
            </w:pPr>
            <w:r w:rsidRPr="00ED2F24">
              <w:t>Кол-во, шт.</w:t>
            </w:r>
          </w:p>
        </w:tc>
        <w:tc>
          <w:tcPr>
            <w:tcW w:w="342" w:type="pct"/>
            <w:vMerge w:val="restart"/>
            <w:vAlign w:val="center"/>
          </w:tcPr>
          <w:p w:rsidR="0048050B" w:rsidRPr="00ED2F24" w:rsidRDefault="00ED2F24" w:rsidP="004C73BE">
            <w:pPr>
              <w:pStyle w:val="af3"/>
              <w:tabs>
                <w:tab w:val="left" w:pos="709"/>
              </w:tabs>
              <w:jc w:val="center"/>
            </w:pPr>
            <w:r w:rsidRPr="00ED2F24">
              <w:t>М</w:t>
            </w:r>
            <w:r w:rsidR="0048050B" w:rsidRPr="00ED2F24">
              <w:t>атериал</w:t>
            </w:r>
          </w:p>
        </w:tc>
        <w:tc>
          <w:tcPr>
            <w:tcW w:w="325" w:type="pct"/>
            <w:vMerge w:val="restart"/>
            <w:vAlign w:val="center"/>
          </w:tcPr>
          <w:p w:rsidR="0048050B" w:rsidRPr="00ED2F24" w:rsidRDefault="0048050B" w:rsidP="004C73BE">
            <w:pPr>
              <w:pStyle w:val="af3"/>
              <w:tabs>
                <w:tab w:val="left" w:pos="709"/>
              </w:tabs>
              <w:jc w:val="center"/>
            </w:pPr>
            <w:r w:rsidRPr="00ED2F24">
              <w:t>Диаметр, мм</w:t>
            </w:r>
          </w:p>
        </w:tc>
        <w:tc>
          <w:tcPr>
            <w:tcW w:w="305" w:type="pct"/>
            <w:vMerge w:val="restart"/>
            <w:vAlign w:val="center"/>
          </w:tcPr>
          <w:p w:rsidR="0048050B" w:rsidRPr="00ED2F24" w:rsidRDefault="00ED2F24" w:rsidP="004C73BE">
            <w:pPr>
              <w:pStyle w:val="af3"/>
              <w:tabs>
                <w:tab w:val="left" w:pos="709"/>
              </w:tabs>
              <w:jc w:val="center"/>
            </w:pPr>
            <w:r w:rsidRPr="00ED2F24">
              <w:t>Высота</w:t>
            </w:r>
            <w:r w:rsidR="0048050B" w:rsidRPr="00ED2F24">
              <w:t>, м</w:t>
            </w:r>
          </w:p>
        </w:tc>
        <w:tc>
          <w:tcPr>
            <w:tcW w:w="326" w:type="pct"/>
            <w:vMerge w:val="restart"/>
            <w:vAlign w:val="center"/>
          </w:tcPr>
          <w:p w:rsidR="0048050B" w:rsidRPr="00ED2F24" w:rsidRDefault="0048050B" w:rsidP="004C73BE">
            <w:pPr>
              <w:pStyle w:val="af3"/>
              <w:tabs>
                <w:tab w:val="left" w:pos="709"/>
              </w:tabs>
              <w:jc w:val="center"/>
            </w:pPr>
            <w:r w:rsidRPr="00ED2F24">
              <w:t>материал</w:t>
            </w:r>
          </w:p>
        </w:tc>
        <w:tc>
          <w:tcPr>
            <w:tcW w:w="317" w:type="pct"/>
            <w:vMerge w:val="restart"/>
            <w:vAlign w:val="center"/>
          </w:tcPr>
          <w:p w:rsidR="0048050B" w:rsidRPr="00ED2F24" w:rsidRDefault="0048050B" w:rsidP="004C73BE">
            <w:pPr>
              <w:pStyle w:val="af3"/>
              <w:tabs>
                <w:tab w:val="left" w:pos="709"/>
              </w:tabs>
              <w:jc w:val="center"/>
            </w:pPr>
            <w:r w:rsidRPr="00ED2F24">
              <w:t>Ширина, м</w:t>
            </w:r>
          </w:p>
        </w:tc>
        <w:tc>
          <w:tcPr>
            <w:tcW w:w="261" w:type="pct"/>
            <w:vMerge w:val="restart"/>
            <w:vAlign w:val="center"/>
          </w:tcPr>
          <w:p w:rsidR="0048050B" w:rsidRPr="00ED2F24" w:rsidRDefault="0048050B" w:rsidP="004C73BE">
            <w:pPr>
              <w:pStyle w:val="af3"/>
              <w:tabs>
                <w:tab w:val="left" w:pos="709"/>
              </w:tabs>
              <w:jc w:val="center"/>
            </w:pPr>
            <w:r w:rsidRPr="00ED2F24">
              <w:t>Длина, м</w:t>
            </w:r>
          </w:p>
        </w:tc>
        <w:tc>
          <w:tcPr>
            <w:tcW w:w="339" w:type="pct"/>
            <w:vMerge w:val="restart"/>
            <w:vAlign w:val="center"/>
          </w:tcPr>
          <w:p w:rsidR="0048050B" w:rsidRPr="00ED2F24" w:rsidRDefault="0048050B" w:rsidP="004C73BE">
            <w:pPr>
              <w:pStyle w:val="af3"/>
              <w:tabs>
                <w:tab w:val="left" w:pos="709"/>
              </w:tabs>
              <w:jc w:val="center"/>
            </w:pPr>
            <w:r w:rsidRPr="00ED2F24">
              <w:t>Площадь, м</w:t>
            </w:r>
            <w:r w:rsidRPr="00ED2F24">
              <w:rPr>
                <w:vertAlign w:val="superscript"/>
              </w:rPr>
              <w:t>2</w:t>
            </w:r>
          </w:p>
        </w:tc>
        <w:tc>
          <w:tcPr>
            <w:tcW w:w="795" w:type="pct"/>
            <w:gridSpan w:val="2"/>
            <w:vAlign w:val="center"/>
          </w:tcPr>
          <w:p w:rsidR="0048050B" w:rsidRPr="00ED2F24" w:rsidRDefault="0048050B" w:rsidP="004C73BE">
            <w:pPr>
              <w:pStyle w:val="af3"/>
              <w:tabs>
                <w:tab w:val="left" w:pos="709"/>
              </w:tabs>
              <w:jc w:val="center"/>
            </w:pPr>
            <w:r w:rsidRPr="00ED2F24">
              <w:t>Укрепление верха пр</w:t>
            </w:r>
            <w:r w:rsidRPr="00ED2F24">
              <w:t>и</w:t>
            </w:r>
            <w:r w:rsidRPr="00ED2F24">
              <w:t>сыпной бермы</w:t>
            </w:r>
          </w:p>
        </w:tc>
      </w:tr>
      <w:tr w:rsidR="00ED2F24" w:rsidRPr="00382115" w:rsidTr="00D524AD">
        <w:tc>
          <w:tcPr>
            <w:tcW w:w="172" w:type="pct"/>
            <w:vMerge/>
            <w:vAlign w:val="center"/>
          </w:tcPr>
          <w:p w:rsidR="0048050B" w:rsidRPr="00ED2F24" w:rsidRDefault="0048050B" w:rsidP="004C73BE">
            <w:pPr>
              <w:pStyle w:val="af3"/>
              <w:tabs>
                <w:tab w:val="left" w:pos="709"/>
              </w:tabs>
              <w:jc w:val="center"/>
            </w:pPr>
          </w:p>
        </w:tc>
        <w:tc>
          <w:tcPr>
            <w:tcW w:w="699" w:type="pct"/>
            <w:vMerge/>
            <w:vAlign w:val="center"/>
          </w:tcPr>
          <w:p w:rsidR="0048050B" w:rsidRPr="00ED2F24" w:rsidRDefault="0048050B" w:rsidP="004C73BE">
            <w:pPr>
              <w:pStyle w:val="af3"/>
              <w:tabs>
                <w:tab w:val="left" w:pos="709"/>
              </w:tabs>
              <w:jc w:val="center"/>
            </w:pPr>
          </w:p>
        </w:tc>
        <w:tc>
          <w:tcPr>
            <w:tcW w:w="322" w:type="pct"/>
            <w:vMerge/>
            <w:vAlign w:val="center"/>
          </w:tcPr>
          <w:p w:rsidR="0048050B" w:rsidRPr="00ED2F24" w:rsidRDefault="0048050B" w:rsidP="004C73BE">
            <w:pPr>
              <w:pStyle w:val="af3"/>
              <w:tabs>
                <w:tab w:val="left" w:pos="709"/>
              </w:tabs>
              <w:jc w:val="center"/>
            </w:pPr>
          </w:p>
        </w:tc>
        <w:tc>
          <w:tcPr>
            <w:tcW w:w="304" w:type="pct"/>
            <w:vMerge/>
            <w:vAlign w:val="center"/>
          </w:tcPr>
          <w:p w:rsidR="0048050B" w:rsidRPr="00ED2F24" w:rsidRDefault="0048050B" w:rsidP="004C73BE">
            <w:pPr>
              <w:pStyle w:val="af3"/>
              <w:tabs>
                <w:tab w:val="left" w:pos="709"/>
              </w:tabs>
              <w:jc w:val="center"/>
            </w:pPr>
          </w:p>
        </w:tc>
        <w:tc>
          <w:tcPr>
            <w:tcW w:w="260" w:type="pct"/>
            <w:vMerge/>
            <w:vAlign w:val="center"/>
          </w:tcPr>
          <w:p w:rsidR="0048050B" w:rsidRPr="00ED2F24" w:rsidRDefault="0048050B" w:rsidP="004C73BE">
            <w:pPr>
              <w:pStyle w:val="af3"/>
              <w:tabs>
                <w:tab w:val="left" w:pos="709"/>
              </w:tabs>
              <w:jc w:val="center"/>
            </w:pPr>
          </w:p>
        </w:tc>
        <w:tc>
          <w:tcPr>
            <w:tcW w:w="233" w:type="pct"/>
            <w:vMerge/>
            <w:vAlign w:val="center"/>
          </w:tcPr>
          <w:p w:rsidR="0048050B" w:rsidRPr="00ED2F24" w:rsidRDefault="0048050B" w:rsidP="004C73BE">
            <w:pPr>
              <w:pStyle w:val="af3"/>
              <w:tabs>
                <w:tab w:val="left" w:pos="709"/>
              </w:tabs>
              <w:jc w:val="center"/>
            </w:pPr>
          </w:p>
        </w:tc>
        <w:tc>
          <w:tcPr>
            <w:tcW w:w="342" w:type="pct"/>
            <w:vMerge/>
            <w:vAlign w:val="center"/>
          </w:tcPr>
          <w:p w:rsidR="0048050B" w:rsidRPr="00ED2F24" w:rsidRDefault="0048050B" w:rsidP="004C73BE">
            <w:pPr>
              <w:pStyle w:val="af3"/>
              <w:tabs>
                <w:tab w:val="left" w:pos="709"/>
              </w:tabs>
              <w:jc w:val="center"/>
            </w:pPr>
          </w:p>
        </w:tc>
        <w:tc>
          <w:tcPr>
            <w:tcW w:w="325" w:type="pct"/>
            <w:vMerge/>
            <w:vAlign w:val="center"/>
          </w:tcPr>
          <w:p w:rsidR="0048050B" w:rsidRPr="00ED2F24" w:rsidRDefault="0048050B" w:rsidP="004C73BE">
            <w:pPr>
              <w:pStyle w:val="af3"/>
              <w:tabs>
                <w:tab w:val="left" w:pos="709"/>
              </w:tabs>
              <w:jc w:val="center"/>
            </w:pPr>
          </w:p>
        </w:tc>
        <w:tc>
          <w:tcPr>
            <w:tcW w:w="305" w:type="pct"/>
            <w:vMerge/>
            <w:vAlign w:val="center"/>
          </w:tcPr>
          <w:p w:rsidR="0048050B" w:rsidRPr="00ED2F24" w:rsidRDefault="0048050B" w:rsidP="004C73BE">
            <w:pPr>
              <w:pStyle w:val="af3"/>
              <w:tabs>
                <w:tab w:val="left" w:pos="709"/>
              </w:tabs>
              <w:jc w:val="center"/>
            </w:pPr>
          </w:p>
        </w:tc>
        <w:tc>
          <w:tcPr>
            <w:tcW w:w="326" w:type="pct"/>
            <w:vMerge/>
            <w:vAlign w:val="center"/>
          </w:tcPr>
          <w:p w:rsidR="0048050B" w:rsidRPr="00ED2F24" w:rsidRDefault="0048050B" w:rsidP="004C73BE">
            <w:pPr>
              <w:pStyle w:val="af3"/>
              <w:tabs>
                <w:tab w:val="left" w:pos="709"/>
              </w:tabs>
              <w:jc w:val="center"/>
            </w:pPr>
          </w:p>
        </w:tc>
        <w:tc>
          <w:tcPr>
            <w:tcW w:w="317" w:type="pct"/>
            <w:vMerge/>
            <w:vAlign w:val="center"/>
          </w:tcPr>
          <w:p w:rsidR="0048050B" w:rsidRPr="00ED2F24" w:rsidRDefault="0048050B" w:rsidP="004C73BE">
            <w:pPr>
              <w:pStyle w:val="af3"/>
              <w:tabs>
                <w:tab w:val="left" w:pos="709"/>
              </w:tabs>
              <w:jc w:val="center"/>
            </w:pPr>
          </w:p>
        </w:tc>
        <w:tc>
          <w:tcPr>
            <w:tcW w:w="261" w:type="pct"/>
            <w:vMerge/>
            <w:vAlign w:val="center"/>
          </w:tcPr>
          <w:p w:rsidR="0048050B" w:rsidRPr="00ED2F24" w:rsidRDefault="0048050B" w:rsidP="004C73BE">
            <w:pPr>
              <w:pStyle w:val="af3"/>
              <w:tabs>
                <w:tab w:val="left" w:pos="709"/>
              </w:tabs>
              <w:jc w:val="center"/>
            </w:pPr>
          </w:p>
        </w:tc>
        <w:tc>
          <w:tcPr>
            <w:tcW w:w="339" w:type="pct"/>
            <w:vMerge/>
            <w:vAlign w:val="center"/>
          </w:tcPr>
          <w:p w:rsidR="0048050B" w:rsidRPr="00ED2F24" w:rsidRDefault="0048050B" w:rsidP="004C73BE">
            <w:pPr>
              <w:pStyle w:val="af3"/>
              <w:tabs>
                <w:tab w:val="left" w:pos="709"/>
              </w:tabs>
              <w:jc w:val="center"/>
            </w:pPr>
          </w:p>
        </w:tc>
        <w:tc>
          <w:tcPr>
            <w:tcW w:w="339" w:type="pct"/>
            <w:vAlign w:val="center"/>
          </w:tcPr>
          <w:p w:rsidR="0048050B" w:rsidRPr="00ED2F24" w:rsidRDefault="0048050B" w:rsidP="004C73BE">
            <w:pPr>
              <w:pStyle w:val="af3"/>
              <w:tabs>
                <w:tab w:val="left" w:pos="709"/>
              </w:tabs>
              <w:jc w:val="center"/>
            </w:pPr>
            <w:r w:rsidRPr="00ED2F24">
              <w:t>Площадь, м</w:t>
            </w:r>
            <w:r w:rsidRPr="00ED2F24">
              <w:rPr>
                <w:vertAlign w:val="superscript"/>
              </w:rPr>
              <w:t>2</w:t>
            </w:r>
          </w:p>
        </w:tc>
        <w:tc>
          <w:tcPr>
            <w:tcW w:w="456" w:type="pct"/>
            <w:vAlign w:val="center"/>
          </w:tcPr>
          <w:p w:rsidR="0048050B" w:rsidRPr="00ED2F24" w:rsidRDefault="0048050B" w:rsidP="004C73BE">
            <w:pPr>
              <w:pStyle w:val="af3"/>
              <w:tabs>
                <w:tab w:val="left" w:pos="709"/>
              </w:tabs>
              <w:jc w:val="center"/>
            </w:pPr>
            <w:r w:rsidRPr="00ED2F24">
              <w:t>материал</w:t>
            </w:r>
          </w:p>
        </w:tc>
      </w:tr>
      <w:tr w:rsidR="00ED2F24" w:rsidRPr="00382115" w:rsidTr="00ED2F24">
        <w:trPr>
          <w:trHeight w:val="372"/>
        </w:trPr>
        <w:tc>
          <w:tcPr>
            <w:tcW w:w="172" w:type="pct"/>
            <w:vAlign w:val="center"/>
          </w:tcPr>
          <w:p w:rsidR="00ED2F24" w:rsidRPr="00ED2F24" w:rsidRDefault="00ED2F24" w:rsidP="004C73BE">
            <w:pPr>
              <w:jc w:val="center"/>
              <w:rPr>
                <w:color w:val="000000"/>
              </w:rPr>
            </w:pPr>
          </w:p>
        </w:tc>
        <w:tc>
          <w:tcPr>
            <w:tcW w:w="4828" w:type="pct"/>
            <w:gridSpan w:val="14"/>
            <w:vAlign w:val="center"/>
          </w:tcPr>
          <w:p w:rsidR="00ED2F24" w:rsidRPr="00ED2F24" w:rsidRDefault="00ED2F24" w:rsidP="00B672CD">
            <w:pPr>
              <w:pStyle w:val="af3"/>
              <w:tabs>
                <w:tab w:val="left" w:pos="709"/>
              </w:tabs>
              <w:rPr>
                <w:b/>
                <w:sz w:val="24"/>
                <w:szCs w:val="24"/>
              </w:rPr>
            </w:pPr>
          </w:p>
        </w:tc>
      </w:tr>
      <w:tr w:rsidR="00ED2F24" w:rsidRPr="00382115" w:rsidTr="00D524AD">
        <w:trPr>
          <w:trHeight w:val="405"/>
        </w:trPr>
        <w:tc>
          <w:tcPr>
            <w:tcW w:w="172" w:type="pct"/>
            <w:vAlign w:val="center"/>
          </w:tcPr>
          <w:p w:rsidR="0048050B" w:rsidRPr="00ED2F24" w:rsidRDefault="00ED2F24" w:rsidP="004C73BE">
            <w:pPr>
              <w:jc w:val="center"/>
              <w:rPr>
                <w:color w:val="000000"/>
              </w:rPr>
            </w:pPr>
            <w:r w:rsidRPr="00ED2F24">
              <w:rPr>
                <w:color w:val="000000"/>
              </w:rPr>
              <w:t>1</w:t>
            </w:r>
          </w:p>
        </w:tc>
        <w:tc>
          <w:tcPr>
            <w:tcW w:w="699" w:type="pct"/>
            <w:vAlign w:val="center"/>
          </w:tcPr>
          <w:p w:rsidR="0048050B" w:rsidRPr="00ED2F24" w:rsidRDefault="0048050B" w:rsidP="003B7E07">
            <w:pPr>
              <w:jc w:val="center"/>
            </w:pPr>
          </w:p>
        </w:tc>
        <w:tc>
          <w:tcPr>
            <w:tcW w:w="322" w:type="pct"/>
            <w:vAlign w:val="center"/>
          </w:tcPr>
          <w:p w:rsidR="0048050B" w:rsidRPr="00ED2F24" w:rsidRDefault="0048050B" w:rsidP="004C73BE">
            <w:pPr>
              <w:jc w:val="center"/>
              <w:rPr>
                <w:color w:val="000000"/>
              </w:rPr>
            </w:pPr>
          </w:p>
        </w:tc>
        <w:tc>
          <w:tcPr>
            <w:tcW w:w="304" w:type="pct"/>
            <w:vAlign w:val="center"/>
          </w:tcPr>
          <w:p w:rsidR="0048050B" w:rsidRPr="00ED2F24" w:rsidRDefault="0048050B" w:rsidP="004C73BE">
            <w:pPr>
              <w:jc w:val="center"/>
              <w:rPr>
                <w:color w:val="000000"/>
              </w:rPr>
            </w:pPr>
          </w:p>
        </w:tc>
        <w:tc>
          <w:tcPr>
            <w:tcW w:w="260" w:type="pct"/>
            <w:vAlign w:val="center"/>
          </w:tcPr>
          <w:p w:rsidR="0048050B" w:rsidRPr="00ED2F24" w:rsidRDefault="0048050B" w:rsidP="004C73BE">
            <w:pPr>
              <w:jc w:val="center"/>
              <w:rPr>
                <w:color w:val="000000"/>
              </w:rPr>
            </w:pPr>
          </w:p>
        </w:tc>
        <w:tc>
          <w:tcPr>
            <w:tcW w:w="233" w:type="pct"/>
            <w:vAlign w:val="center"/>
          </w:tcPr>
          <w:p w:rsidR="0048050B" w:rsidRPr="00ED2F24" w:rsidRDefault="0048050B" w:rsidP="004C73BE">
            <w:pPr>
              <w:pStyle w:val="af3"/>
              <w:tabs>
                <w:tab w:val="left" w:pos="709"/>
              </w:tabs>
              <w:jc w:val="center"/>
            </w:pPr>
          </w:p>
        </w:tc>
        <w:tc>
          <w:tcPr>
            <w:tcW w:w="342" w:type="pct"/>
            <w:vAlign w:val="center"/>
          </w:tcPr>
          <w:p w:rsidR="0048050B" w:rsidRPr="00ED2F24" w:rsidRDefault="0048050B" w:rsidP="004C73BE">
            <w:pPr>
              <w:pStyle w:val="af3"/>
              <w:tabs>
                <w:tab w:val="left" w:pos="709"/>
              </w:tabs>
              <w:jc w:val="center"/>
            </w:pPr>
          </w:p>
        </w:tc>
        <w:tc>
          <w:tcPr>
            <w:tcW w:w="325" w:type="pct"/>
            <w:vAlign w:val="center"/>
          </w:tcPr>
          <w:p w:rsidR="0048050B" w:rsidRPr="00ED2F24" w:rsidRDefault="0048050B" w:rsidP="004C73BE">
            <w:pPr>
              <w:pStyle w:val="af3"/>
              <w:tabs>
                <w:tab w:val="left" w:pos="709"/>
              </w:tabs>
              <w:jc w:val="center"/>
            </w:pPr>
          </w:p>
        </w:tc>
        <w:tc>
          <w:tcPr>
            <w:tcW w:w="305" w:type="pct"/>
            <w:vAlign w:val="center"/>
          </w:tcPr>
          <w:p w:rsidR="0048050B" w:rsidRPr="00ED2F24" w:rsidRDefault="0048050B" w:rsidP="004C73BE">
            <w:pPr>
              <w:pStyle w:val="af3"/>
              <w:tabs>
                <w:tab w:val="left" w:pos="709"/>
              </w:tabs>
              <w:jc w:val="center"/>
            </w:pPr>
          </w:p>
        </w:tc>
        <w:tc>
          <w:tcPr>
            <w:tcW w:w="326" w:type="pct"/>
            <w:vAlign w:val="center"/>
          </w:tcPr>
          <w:p w:rsidR="0048050B" w:rsidRPr="00ED2F24" w:rsidRDefault="0048050B" w:rsidP="004C73BE">
            <w:pPr>
              <w:pStyle w:val="af3"/>
              <w:tabs>
                <w:tab w:val="left" w:pos="709"/>
              </w:tabs>
              <w:jc w:val="center"/>
            </w:pPr>
          </w:p>
        </w:tc>
        <w:tc>
          <w:tcPr>
            <w:tcW w:w="317" w:type="pct"/>
            <w:vAlign w:val="center"/>
          </w:tcPr>
          <w:p w:rsidR="0048050B" w:rsidRPr="00ED2F24" w:rsidRDefault="0048050B" w:rsidP="004C73BE">
            <w:pPr>
              <w:pStyle w:val="af3"/>
              <w:tabs>
                <w:tab w:val="left" w:pos="709"/>
              </w:tabs>
              <w:jc w:val="center"/>
            </w:pPr>
          </w:p>
        </w:tc>
        <w:tc>
          <w:tcPr>
            <w:tcW w:w="261" w:type="pct"/>
            <w:vAlign w:val="center"/>
          </w:tcPr>
          <w:p w:rsidR="0048050B" w:rsidRPr="00ED2F24" w:rsidRDefault="0048050B" w:rsidP="004C73BE">
            <w:pPr>
              <w:pStyle w:val="af3"/>
              <w:tabs>
                <w:tab w:val="left" w:pos="709"/>
              </w:tabs>
              <w:jc w:val="center"/>
            </w:pPr>
          </w:p>
        </w:tc>
        <w:tc>
          <w:tcPr>
            <w:tcW w:w="339" w:type="pct"/>
            <w:vAlign w:val="center"/>
          </w:tcPr>
          <w:p w:rsidR="0048050B" w:rsidRPr="00ED2F24" w:rsidRDefault="0048050B" w:rsidP="004C73BE">
            <w:pPr>
              <w:pStyle w:val="af3"/>
              <w:tabs>
                <w:tab w:val="left" w:pos="709"/>
              </w:tabs>
              <w:jc w:val="center"/>
            </w:pPr>
          </w:p>
        </w:tc>
        <w:tc>
          <w:tcPr>
            <w:tcW w:w="339" w:type="pct"/>
            <w:vAlign w:val="center"/>
          </w:tcPr>
          <w:p w:rsidR="0048050B" w:rsidRPr="00ED2F24" w:rsidRDefault="0048050B" w:rsidP="004C73BE">
            <w:pPr>
              <w:pStyle w:val="af3"/>
              <w:tabs>
                <w:tab w:val="left" w:pos="709"/>
              </w:tabs>
              <w:jc w:val="center"/>
            </w:pPr>
          </w:p>
        </w:tc>
        <w:tc>
          <w:tcPr>
            <w:tcW w:w="456" w:type="pct"/>
            <w:vAlign w:val="center"/>
          </w:tcPr>
          <w:p w:rsidR="0048050B" w:rsidRPr="00ED2F24" w:rsidRDefault="0048050B" w:rsidP="004C73BE">
            <w:pPr>
              <w:pStyle w:val="af3"/>
              <w:tabs>
                <w:tab w:val="left" w:pos="709"/>
              </w:tabs>
              <w:jc w:val="center"/>
            </w:pPr>
          </w:p>
        </w:tc>
      </w:tr>
      <w:tr w:rsidR="00ED2F24" w:rsidRPr="00382115" w:rsidTr="00D524AD">
        <w:trPr>
          <w:trHeight w:val="425"/>
        </w:trPr>
        <w:tc>
          <w:tcPr>
            <w:tcW w:w="172" w:type="pct"/>
            <w:vAlign w:val="center"/>
          </w:tcPr>
          <w:p w:rsidR="0048050B" w:rsidRPr="00ED2F24" w:rsidRDefault="0048050B" w:rsidP="004C73BE">
            <w:pPr>
              <w:pStyle w:val="af3"/>
              <w:tabs>
                <w:tab w:val="left" w:pos="709"/>
              </w:tabs>
              <w:jc w:val="center"/>
            </w:pPr>
          </w:p>
        </w:tc>
        <w:tc>
          <w:tcPr>
            <w:tcW w:w="699" w:type="pct"/>
            <w:vAlign w:val="center"/>
          </w:tcPr>
          <w:p w:rsidR="0048050B" w:rsidRPr="00382115" w:rsidRDefault="0048050B" w:rsidP="004C73BE">
            <w:pPr>
              <w:pStyle w:val="af3"/>
              <w:tabs>
                <w:tab w:val="left" w:pos="709"/>
              </w:tabs>
              <w:jc w:val="center"/>
              <w:rPr>
                <w:sz w:val="16"/>
                <w:szCs w:val="16"/>
              </w:rPr>
            </w:pPr>
          </w:p>
        </w:tc>
        <w:tc>
          <w:tcPr>
            <w:tcW w:w="322" w:type="pct"/>
            <w:vAlign w:val="center"/>
          </w:tcPr>
          <w:p w:rsidR="0048050B" w:rsidRPr="00382115" w:rsidRDefault="0048050B" w:rsidP="004C73BE">
            <w:pPr>
              <w:pStyle w:val="af3"/>
              <w:tabs>
                <w:tab w:val="left" w:pos="709"/>
              </w:tabs>
              <w:jc w:val="center"/>
              <w:rPr>
                <w:sz w:val="16"/>
                <w:szCs w:val="16"/>
              </w:rPr>
            </w:pPr>
          </w:p>
        </w:tc>
        <w:tc>
          <w:tcPr>
            <w:tcW w:w="304" w:type="pct"/>
            <w:vAlign w:val="center"/>
          </w:tcPr>
          <w:p w:rsidR="0048050B" w:rsidRPr="00382115" w:rsidRDefault="0048050B" w:rsidP="004C73BE">
            <w:pPr>
              <w:pStyle w:val="af3"/>
              <w:tabs>
                <w:tab w:val="left" w:pos="709"/>
              </w:tabs>
              <w:jc w:val="center"/>
              <w:rPr>
                <w:sz w:val="16"/>
                <w:szCs w:val="16"/>
              </w:rPr>
            </w:pPr>
          </w:p>
        </w:tc>
        <w:tc>
          <w:tcPr>
            <w:tcW w:w="260" w:type="pct"/>
            <w:vAlign w:val="center"/>
          </w:tcPr>
          <w:p w:rsidR="0048050B" w:rsidRPr="00382115" w:rsidRDefault="0048050B" w:rsidP="004C73BE">
            <w:pPr>
              <w:pStyle w:val="af3"/>
              <w:tabs>
                <w:tab w:val="left" w:pos="709"/>
              </w:tabs>
              <w:jc w:val="center"/>
              <w:rPr>
                <w:sz w:val="16"/>
                <w:szCs w:val="16"/>
              </w:rPr>
            </w:pPr>
          </w:p>
        </w:tc>
        <w:tc>
          <w:tcPr>
            <w:tcW w:w="233" w:type="pct"/>
            <w:vAlign w:val="center"/>
          </w:tcPr>
          <w:p w:rsidR="0048050B" w:rsidRPr="00382115" w:rsidRDefault="0048050B" w:rsidP="004C73BE">
            <w:pPr>
              <w:pStyle w:val="af3"/>
              <w:tabs>
                <w:tab w:val="left" w:pos="709"/>
              </w:tabs>
              <w:jc w:val="center"/>
              <w:rPr>
                <w:sz w:val="16"/>
                <w:szCs w:val="16"/>
              </w:rPr>
            </w:pPr>
          </w:p>
        </w:tc>
        <w:tc>
          <w:tcPr>
            <w:tcW w:w="342" w:type="pct"/>
            <w:vAlign w:val="center"/>
          </w:tcPr>
          <w:p w:rsidR="0048050B" w:rsidRPr="00382115" w:rsidRDefault="0048050B" w:rsidP="004C73BE">
            <w:pPr>
              <w:pStyle w:val="af3"/>
              <w:tabs>
                <w:tab w:val="left" w:pos="709"/>
              </w:tabs>
              <w:jc w:val="center"/>
              <w:rPr>
                <w:sz w:val="16"/>
                <w:szCs w:val="16"/>
              </w:rPr>
            </w:pPr>
          </w:p>
        </w:tc>
        <w:tc>
          <w:tcPr>
            <w:tcW w:w="325" w:type="pct"/>
            <w:vAlign w:val="center"/>
          </w:tcPr>
          <w:p w:rsidR="0048050B" w:rsidRPr="00382115" w:rsidRDefault="0048050B" w:rsidP="004C73BE">
            <w:pPr>
              <w:pStyle w:val="af3"/>
              <w:tabs>
                <w:tab w:val="left" w:pos="709"/>
              </w:tabs>
              <w:jc w:val="center"/>
              <w:rPr>
                <w:sz w:val="16"/>
                <w:szCs w:val="16"/>
              </w:rPr>
            </w:pPr>
          </w:p>
        </w:tc>
        <w:tc>
          <w:tcPr>
            <w:tcW w:w="305" w:type="pct"/>
            <w:vAlign w:val="center"/>
          </w:tcPr>
          <w:p w:rsidR="0048050B" w:rsidRPr="00382115" w:rsidRDefault="0048050B" w:rsidP="004C73BE">
            <w:pPr>
              <w:pStyle w:val="af3"/>
              <w:tabs>
                <w:tab w:val="left" w:pos="709"/>
              </w:tabs>
              <w:jc w:val="center"/>
              <w:rPr>
                <w:sz w:val="16"/>
                <w:szCs w:val="16"/>
              </w:rPr>
            </w:pPr>
          </w:p>
        </w:tc>
        <w:tc>
          <w:tcPr>
            <w:tcW w:w="326" w:type="pct"/>
            <w:vAlign w:val="center"/>
          </w:tcPr>
          <w:p w:rsidR="0048050B" w:rsidRPr="00382115" w:rsidRDefault="0048050B" w:rsidP="004C73BE">
            <w:pPr>
              <w:pStyle w:val="af3"/>
              <w:tabs>
                <w:tab w:val="left" w:pos="709"/>
              </w:tabs>
              <w:jc w:val="center"/>
              <w:rPr>
                <w:sz w:val="16"/>
                <w:szCs w:val="16"/>
              </w:rPr>
            </w:pPr>
          </w:p>
        </w:tc>
        <w:tc>
          <w:tcPr>
            <w:tcW w:w="317" w:type="pct"/>
            <w:vAlign w:val="center"/>
          </w:tcPr>
          <w:p w:rsidR="0048050B" w:rsidRPr="00382115" w:rsidRDefault="0048050B" w:rsidP="004C73BE">
            <w:pPr>
              <w:pStyle w:val="af3"/>
              <w:tabs>
                <w:tab w:val="left" w:pos="709"/>
              </w:tabs>
              <w:jc w:val="center"/>
              <w:rPr>
                <w:sz w:val="16"/>
                <w:szCs w:val="16"/>
              </w:rPr>
            </w:pPr>
          </w:p>
        </w:tc>
        <w:tc>
          <w:tcPr>
            <w:tcW w:w="261" w:type="pct"/>
            <w:vAlign w:val="center"/>
          </w:tcPr>
          <w:p w:rsidR="0048050B" w:rsidRPr="00382115" w:rsidRDefault="0048050B" w:rsidP="004C73BE">
            <w:pPr>
              <w:pStyle w:val="af3"/>
              <w:tabs>
                <w:tab w:val="left" w:pos="709"/>
              </w:tabs>
              <w:jc w:val="center"/>
              <w:rPr>
                <w:sz w:val="16"/>
                <w:szCs w:val="16"/>
              </w:rPr>
            </w:pPr>
          </w:p>
        </w:tc>
        <w:tc>
          <w:tcPr>
            <w:tcW w:w="339" w:type="pct"/>
            <w:vAlign w:val="center"/>
          </w:tcPr>
          <w:p w:rsidR="0048050B" w:rsidRPr="00382115" w:rsidRDefault="0048050B" w:rsidP="004C73BE">
            <w:pPr>
              <w:pStyle w:val="af3"/>
              <w:tabs>
                <w:tab w:val="left" w:pos="709"/>
              </w:tabs>
              <w:jc w:val="center"/>
              <w:rPr>
                <w:sz w:val="16"/>
                <w:szCs w:val="16"/>
              </w:rPr>
            </w:pPr>
          </w:p>
        </w:tc>
        <w:tc>
          <w:tcPr>
            <w:tcW w:w="339" w:type="pct"/>
            <w:vAlign w:val="center"/>
          </w:tcPr>
          <w:p w:rsidR="0048050B" w:rsidRPr="00382115" w:rsidRDefault="0048050B" w:rsidP="004C73BE">
            <w:pPr>
              <w:pStyle w:val="af3"/>
              <w:tabs>
                <w:tab w:val="left" w:pos="709"/>
              </w:tabs>
              <w:jc w:val="center"/>
              <w:rPr>
                <w:sz w:val="16"/>
                <w:szCs w:val="16"/>
              </w:rPr>
            </w:pPr>
          </w:p>
        </w:tc>
        <w:tc>
          <w:tcPr>
            <w:tcW w:w="456" w:type="pct"/>
            <w:vAlign w:val="center"/>
          </w:tcPr>
          <w:p w:rsidR="0048050B" w:rsidRPr="00382115" w:rsidRDefault="0048050B" w:rsidP="004C73BE">
            <w:pPr>
              <w:pStyle w:val="af3"/>
              <w:tabs>
                <w:tab w:val="left" w:pos="709"/>
              </w:tabs>
              <w:jc w:val="center"/>
              <w:rPr>
                <w:sz w:val="16"/>
                <w:szCs w:val="16"/>
              </w:rPr>
            </w:pPr>
          </w:p>
        </w:tc>
      </w:tr>
      <w:tr w:rsidR="00ED2F24" w:rsidRPr="00382115" w:rsidTr="00D524AD">
        <w:trPr>
          <w:trHeight w:val="415"/>
        </w:trPr>
        <w:tc>
          <w:tcPr>
            <w:tcW w:w="172" w:type="pct"/>
            <w:vAlign w:val="center"/>
          </w:tcPr>
          <w:p w:rsidR="0048050B" w:rsidRPr="00ED2F24" w:rsidRDefault="0048050B" w:rsidP="004C73BE">
            <w:pPr>
              <w:pStyle w:val="af3"/>
              <w:tabs>
                <w:tab w:val="left" w:pos="709"/>
              </w:tabs>
              <w:jc w:val="center"/>
            </w:pPr>
          </w:p>
        </w:tc>
        <w:tc>
          <w:tcPr>
            <w:tcW w:w="699" w:type="pct"/>
            <w:vAlign w:val="center"/>
          </w:tcPr>
          <w:p w:rsidR="0048050B" w:rsidRPr="00C86ED8" w:rsidRDefault="00C86ED8" w:rsidP="004C73BE">
            <w:pPr>
              <w:pStyle w:val="af3"/>
              <w:tabs>
                <w:tab w:val="left" w:pos="709"/>
              </w:tabs>
              <w:jc w:val="center"/>
              <w:rPr>
                <w:sz w:val="24"/>
                <w:szCs w:val="24"/>
              </w:rPr>
            </w:pPr>
            <w:r w:rsidRPr="00C86ED8">
              <w:rPr>
                <w:sz w:val="24"/>
                <w:szCs w:val="24"/>
              </w:rPr>
              <w:t>Итого:</w:t>
            </w:r>
          </w:p>
        </w:tc>
        <w:tc>
          <w:tcPr>
            <w:tcW w:w="322" w:type="pct"/>
            <w:vAlign w:val="center"/>
          </w:tcPr>
          <w:p w:rsidR="0048050B" w:rsidRPr="00382115" w:rsidRDefault="0048050B" w:rsidP="004C73BE">
            <w:pPr>
              <w:pStyle w:val="af3"/>
              <w:tabs>
                <w:tab w:val="left" w:pos="709"/>
              </w:tabs>
              <w:jc w:val="center"/>
              <w:rPr>
                <w:sz w:val="16"/>
                <w:szCs w:val="16"/>
              </w:rPr>
            </w:pPr>
          </w:p>
        </w:tc>
        <w:tc>
          <w:tcPr>
            <w:tcW w:w="304" w:type="pct"/>
            <w:vAlign w:val="center"/>
          </w:tcPr>
          <w:p w:rsidR="0048050B" w:rsidRPr="00382115" w:rsidRDefault="0048050B" w:rsidP="004C73BE">
            <w:pPr>
              <w:pStyle w:val="af3"/>
              <w:tabs>
                <w:tab w:val="left" w:pos="709"/>
              </w:tabs>
              <w:jc w:val="center"/>
              <w:rPr>
                <w:sz w:val="16"/>
                <w:szCs w:val="16"/>
              </w:rPr>
            </w:pPr>
          </w:p>
        </w:tc>
        <w:tc>
          <w:tcPr>
            <w:tcW w:w="260" w:type="pct"/>
            <w:vAlign w:val="center"/>
          </w:tcPr>
          <w:p w:rsidR="0048050B" w:rsidRPr="00382115" w:rsidRDefault="0048050B" w:rsidP="004C73BE">
            <w:pPr>
              <w:pStyle w:val="af3"/>
              <w:tabs>
                <w:tab w:val="left" w:pos="709"/>
              </w:tabs>
              <w:jc w:val="center"/>
              <w:rPr>
                <w:sz w:val="16"/>
                <w:szCs w:val="16"/>
              </w:rPr>
            </w:pPr>
          </w:p>
        </w:tc>
        <w:tc>
          <w:tcPr>
            <w:tcW w:w="233" w:type="pct"/>
            <w:vAlign w:val="center"/>
          </w:tcPr>
          <w:p w:rsidR="0048050B" w:rsidRPr="00382115" w:rsidRDefault="0048050B" w:rsidP="004C73BE">
            <w:pPr>
              <w:pStyle w:val="af3"/>
              <w:tabs>
                <w:tab w:val="left" w:pos="709"/>
              </w:tabs>
              <w:jc w:val="center"/>
              <w:rPr>
                <w:sz w:val="16"/>
                <w:szCs w:val="16"/>
              </w:rPr>
            </w:pPr>
          </w:p>
        </w:tc>
        <w:tc>
          <w:tcPr>
            <w:tcW w:w="342" w:type="pct"/>
            <w:vAlign w:val="center"/>
          </w:tcPr>
          <w:p w:rsidR="0048050B" w:rsidRPr="00382115" w:rsidRDefault="0048050B" w:rsidP="004C73BE">
            <w:pPr>
              <w:pStyle w:val="af3"/>
              <w:tabs>
                <w:tab w:val="left" w:pos="709"/>
              </w:tabs>
              <w:jc w:val="center"/>
              <w:rPr>
                <w:sz w:val="16"/>
                <w:szCs w:val="16"/>
              </w:rPr>
            </w:pPr>
          </w:p>
        </w:tc>
        <w:tc>
          <w:tcPr>
            <w:tcW w:w="325" w:type="pct"/>
            <w:vAlign w:val="center"/>
          </w:tcPr>
          <w:p w:rsidR="0048050B" w:rsidRPr="00382115" w:rsidRDefault="0048050B" w:rsidP="004C73BE">
            <w:pPr>
              <w:pStyle w:val="af3"/>
              <w:tabs>
                <w:tab w:val="left" w:pos="709"/>
              </w:tabs>
              <w:jc w:val="center"/>
              <w:rPr>
                <w:sz w:val="16"/>
                <w:szCs w:val="16"/>
              </w:rPr>
            </w:pPr>
          </w:p>
        </w:tc>
        <w:tc>
          <w:tcPr>
            <w:tcW w:w="305" w:type="pct"/>
            <w:vAlign w:val="center"/>
          </w:tcPr>
          <w:p w:rsidR="0048050B" w:rsidRPr="00382115" w:rsidRDefault="0048050B" w:rsidP="004C73BE">
            <w:pPr>
              <w:pStyle w:val="af3"/>
              <w:tabs>
                <w:tab w:val="left" w:pos="709"/>
              </w:tabs>
              <w:jc w:val="center"/>
              <w:rPr>
                <w:sz w:val="16"/>
                <w:szCs w:val="16"/>
              </w:rPr>
            </w:pPr>
          </w:p>
        </w:tc>
        <w:tc>
          <w:tcPr>
            <w:tcW w:w="326" w:type="pct"/>
            <w:vAlign w:val="center"/>
          </w:tcPr>
          <w:p w:rsidR="0048050B" w:rsidRPr="00382115" w:rsidRDefault="0048050B" w:rsidP="004C73BE">
            <w:pPr>
              <w:pStyle w:val="af3"/>
              <w:tabs>
                <w:tab w:val="left" w:pos="709"/>
              </w:tabs>
              <w:jc w:val="center"/>
              <w:rPr>
                <w:sz w:val="16"/>
                <w:szCs w:val="16"/>
              </w:rPr>
            </w:pPr>
          </w:p>
        </w:tc>
        <w:tc>
          <w:tcPr>
            <w:tcW w:w="317" w:type="pct"/>
            <w:vAlign w:val="center"/>
          </w:tcPr>
          <w:p w:rsidR="0048050B" w:rsidRPr="00382115" w:rsidRDefault="0048050B" w:rsidP="004C73BE">
            <w:pPr>
              <w:pStyle w:val="af3"/>
              <w:tabs>
                <w:tab w:val="left" w:pos="709"/>
              </w:tabs>
              <w:jc w:val="center"/>
              <w:rPr>
                <w:sz w:val="16"/>
                <w:szCs w:val="16"/>
              </w:rPr>
            </w:pPr>
          </w:p>
        </w:tc>
        <w:tc>
          <w:tcPr>
            <w:tcW w:w="261" w:type="pct"/>
            <w:vAlign w:val="center"/>
          </w:tcPr>
          <w:p w:rsidR="0048050B" w:rsidRPr="00382115" w:rsidRDefault="0048050B" w:rsidP="004C73BE">
            <w:pPr>
              <w:pStyle w:val="af3"/>
              <w:tabs>
                <w:tab w:val="left" w:pos="709"/>
              </w:tabs>
              <w:jc w:val="center"/>
              <w:rPr>
                <w:sz w:val="16"/>
                <w:szCs w:val="16"/>
              </w:rPr>
            </w:pPr>
          </w:p>
        </w:tc>
        <w:tc>
          <w:tcPr>
            <w:tcW w:w="339" w:type="pct"/>
            <w:vAlign w:val="center"/>
          </w:tcPr>
          <w:p w:rsidR="0048050B" w:rsidRPr="00382115" w:rsidRDefault="0048050B" w:rsidP="004C73BE">
            <w:pPr>
              <w:pStyle w:val="af3"/>
              <w:tabs>
                <w:tab w:val="left" w:pos="709"/>
              </w:tabs>
              <w:jc w:val="center"/>
              <w:rPr>
                <w:sz w:val="16"/>
                <w:szCs w:val="16"/>
              </w:rPr>
            </w:pPr>
          </w:p>
        </w:tc>
        <w:tc>
          <w:tcPr>
            <w:tcW w:w="339" w:type="pct"/>
            <w:vAlign w:val="center"/>
          </w:tcPr>
          <w:p w:rsidR="0048050B" w:rsidRPr="00382115" w:rsidRDefault="0048050B" w:rsidP="004C73BE">
            <w:pPr>
              <w:pStyle w:val="af3"/>
              <w:tabs>
                <w:tab w:val="left" w:pos="709"/>
              </w:tabs>
              <w:jc w:val="center"/>
              <w:rPr>
                <w:sz w:val="16"/>
                <w:szCs w:val="16"/>
              </w:rPr>
            </w:pPr>
          </w:p>
        </w:tc>
        <w:tc>
          <w:tcPr>
            <w:tcW w:w="456" w:type="pct"/>
            <w:vAlign w:val="center"/>
          </w:tcPr>
          <w:p w:rsidR="0048050B" w:rsidRPr="00382115" w:rsidRDefault="0048050B" w:rsidP="004C73BE">
            <w:pPr>
              <w:pStyle w:val="af3"/>
              <w:tabs>
                <w:tab w:val="left" w:pos="709"/>
              </w:tabs>
              <w:jc w:val="center"/>
              <w:rPr>
                <w:sz w:val="16"/>
                <w:szCs w:val="16"/>
              </w:rPr>
            </w:pPr>
          </w:p>
        </w:tc>
      </w:tr>
    </w:tbl>
    <w:p w:rsidR="00B918F7" w:rsidRPr="00C86ED8" w:rsidRDefault="00B918F7" w:rsidP="00B918F7">
      <w:pPr>
        <w:pStyle w:val="af3"/>
        <w:tabs>
          <w:tab w:val="left" w:pos="-1843"/>
          <w:tab w:val="left" w:pos="3119"/>
          <w:tab w:val="left" w:pos="6521"/>
        </w:tabs>
        <w:spacing w:before="120"/>
        <w:jc w:val="both"/>
        <w:rPr>
          <w:b/>
          <w:bCs/>
          <w:sz w:val="28"/>
          <w:szCs w:val="28"/>
        </w:rPr>
      </w:pPr>
      <w:r w:rsidRPr="00C86ED8">
        <w:rPr>
          <w:b/>
          <w:bCs/>
          <w:sz w:val="28"/>
          <w:szCs w:val="28"/>
        </w:rPr>
        <w:t>Члены комиссии:</w:t>
      </w:r>
    </w:p>
    <w:tbl>
      <w:tblPr>
        <w:tblW w:w="10348" w:type="dxa"/>
        <w:tblInd w:w="28" w:type="dxa"/>
        <w:tblCellMar>
          <w:left w:w="28" w:type="dxa"/>
          <w:right w:w="28" w:type="dxa"/>
        </w:tblCellMar>
        <w:tblLook w:val="0000"/>
      </w:tblPr>
      <w:tblGrid>
        <w:gridCol w:w="65"/>
        <w:gridCol w:w="4897"/>
        <w:gridCol w:w="567"/>
        <w:gridCol w:w="98"/>
        <w:gridCol w:w="2170"/>
        <w:gridCol w:w="567"/>
        <w:gridCol w:w="98"/>
        <w:gridCol w:w="1886"/>
      </w:tblGrid>
      <w:tr w:rsidR="00B918F7" w:rsidRPr="00E927AF" w:rsidTr="00C86ED8">
        <w:trPr>
          <w:gridBefore w:val="1"/>
          <w:wBefore w:w="65" w:type="dxa"/>
          <w:trHeight w:val="545"/>
        </w:trPr>
        <w:tc>
          <w:tcPr>
            <w:tcW w:w="4897" w:type="dxa"/>
            <w:tcBorders>
              <w:top w:val="nil"/>
              <w:left w:val="nil"/>
              <w:bottom w:val="single" w:sz="4" w:space="0" w:color="auto"/>
              <w:right w:val="nil"/>
            </w:tcBorders>
            <w:vAlign w:val="bottom"/>
          </w:tcPr>
          <w:p w:rsidR="00B918F7" w:rsidRPr="00E927AF" w:rsidRDefault="00B918F7" w:rsidP="00B918F7">
            <w:pPr>
              <w:pStyle w:val="af3"/>
              <w:tabs>
                <w:tab w:val="left" w:pos="-1843"/>
                <w:tab w:val="left" w:pos="3119"/>
                <w:tab w:val="left" w:pos="6521"/>
              </w:tabs>
              <w:ind w:left="114"/>
              <w:rPr>
                <w:sz w:val="22"/>
                <w:szCs w:val="22"/>
              </w:rPr>
            </w:pPr>
          </w:p>
        </w:tc>
        <w:tc>
          <w:tcPr>
            <w:tcW w:w="665" w:type="dxa"/>
            <w:gridSpan w:val="2"/>
            <w:tcBorders>
              <w:top w:val="nil"/>
              <w:left w:val="nil"/>
              <w:bottom w:val="nil"/>
              <w:right w:val="nil"/>
            </w:tcBorders>
            <w:vAlign w:val="bottom"/>
          </w:tcPr>
          <w:p w:rsidR="00B918F7" w:rsidRPr="00E927AF" w:rsidRDefault="00B918F7" w:rsidP="00B918F7">
            <w:pPr>
              <w:pStyle w:val="af3"/>
              <w:tabs>
                <w:tab w:val="left" w:pos="-1843"/>
                <w:tab w:val="left" w:pos="3119"/>
                <w:tab w:val="left" w:pos="6521"/>
              </w:tabs>
              <w:jc w:val="both"/>
              <w:rPr>
                <w:sz w:val="22"/>
                <w:szCs w:val="22"/>
              </w:rPr>
            </w:pPr>
          </w:p>
        </w:tc>
        <w:tc>
          <w:tcPr>
            <w:tcW w:w="2170" w:type="dxa"/>
            <w:tcBorders>
              <w:top w:val="nil"/>
              <w:left w:val="nil"/>
              <w:bottom w:val="single" w:sz="4" w:space="0" w:color="auto"/>
              <w:right w:val="nil"/>
            </w:tcBorders>
            <w:vAlign w:val="bottom"/>
          </w:tcPr>
          <w:p w:rsidR="00B918F7" w:rsidRPr="00E927AF" w:rsidRDefault="00B918F7" w:rsidP="00B918F7">
            <w:pPr>
              <w:pStyle w:val="af3"/>
              <w:tabs>
                <w:tab w:val="left" w:pos="-1843"/>
                <w:tab w:val="left" w:pos="3119"/>
                <w:tab w:val="left" w:pos="6521"/>
              </w:tabs>
              <w:jc w:val="center"/>
              <w:rPr>
                <w:sz w:val="22"/>
                <w:szCs w:val="22"/>
              </w:rPr>
            </w:pPr>
          </w:p>
        </w:tc>
        <w:tc>
          <w:tcPr>
            <w:tcW w:w="665" w:type="dxa"/>
            <w:gridSpan w:val="2"/>
            <w:tcBorders>
              <w:top w:val="nil"/>
              <w:left w:val="nil"/>
              <w:bottom w:val="nil"/>
              <w:right w:val="nil"/>
            </w:tcBorders>
            <w:vAlign w:val="bottom"/>
          </w:tcPr>
          <w:p w:rsidR="00B918F7" w:rsidRPr="00E927AF" w:rsidRDefault="00B918F7" w:rsidP="00B918F7">
            <w:pPr>
              <w:pStyle w:val="af3"/>
              <w:tabs>
                <w:tab w:val="left" w:pos="-1843"/>
                <w:tab w:val="left" w:pos="3119"/>
                <w:tab w:val="left" w:pos="6521"/>
              </w:tabs>
              <w:jc w:val="both"/>
              <w:rPr>
                <w:sz w:val="22"/>
                <w:szCs w:val="22"/>
              </w:rPr>
            </w:pPr>
          </w:p>
        </w:tc>
        <w:tc>
          <w:tcPr>
            <w:tcW w:w="1886" w:type="dxa"/>
            <w:tcBorders>
              <w:top w:val="nil"/>
              <w:left w:val="nil"/>
              <w:bottom w:val="single" w:sz="4" w:space="0" w:color="auto"/>
              <w:right w:val="nil"/>
            </w:tcBorders>
            <w:vAlign w:val="bottom"/>
          </w:tcPr>
          <w:p w:rsidR="00B918F7" w:rsidRPr="00E927AF" w:rsidRDefault="00B918F7" w:rsidP="00B918F7">
            <w:pPr>
              <w:pStyle w:val="af3"/>
              <w:tabs>
                <w:tab w:val="left" w:pos="-1843"/>
                <w:tab w:val="left" w:pos="3119"/>
                <w:tab w:val="left" w:pos="6521"/>
              </w:tabs>
              <w:jc w:val="center"/>
              <w:rPr>
                <w:sz w:val="22"/>
                <w:szCs w:val="22"/>
              </w:rPr>
            </w:pPr>
          </w:p>
        </w:tc>
      </w:tr>
      <w:tr w:rsidR="00B918F7" w:rsidRPr="00E927AF" w:rsidTr="00C86ED8">
        <w:trPr>
          <w:gridBefore w:val="1"/>
          <w:wBefore w:w="65" w:type="dxa"/>
        </w:trPr>
        <w:tc>
          <w:tcPr>
            <w:tcW w:w="4897" w:type="dxa"/>
            <w:tcBorders>
              <w:top w:val="nil"/>
              <w:left w:val="nil"/>
              <w:bottom w:val="nil"/>
              <w:right w:val="nil"/>
            </w:tcBorders>
          </w:tcPr>
          <w:p w:rsidR="00B918F7" w:rsidRPr="00E927AF" w:rsidRDefault="00B918F7" w:rsidP="00B918F7">
            <w:pPr>
              <w:pStyle w:val="af3"/>
              <w:tabs>
                <w:tab w:val="left" w:pos="-1843"/>
                <w:tab w:val="left" w:pos="3119"/>
                <w:tab w:val="left" w:pos="6521"/>
              </w:tabs>
              <w:jc w:val="center"/>
              <w:rPr>
                <w:sz w:val="16"/>
                <w:szCs w:val="16"/>
              </w:rPr>
            </w:pPr>
            <w:r w:rsidRPr="00E927AF">
              <w:rPr>
                <w:sz w:val="16"/>
                <w:szCs w:val="16"/>
              </w:rPr>
              <w:t>(должность)</w:t>
            </w:r>
          </w:p>
        </w:tc>
        <w:tc>
          <w:tcPr>
            <w:tcW w:w="665" w:type="dxa"/>
            <w:gridSpan w:val="2"/>
            <w:tcBorders>
              <w:top w:val="nil"/>
              <w:left w:val="nil"/>
              <w:bottom w:val="nil"/>
              <w:right w:val="nil"/>
            </w:tcBorders>
          </w:tcPr>
          <w:p w:rsidR="00B918F7" w:rsidRPr="00E927AF" w:rsidRDefault="00B918F7" w:rsidP="00B918F7">
            <w:pPr>
              <w:pStyle w:val="af3"/>
              <w:tabs>
                <w:tab w:val="left" w:pos="-1843"/>
                <w:tab w:val="left" w:pos="3119"/>
                <w:tab w:val="left" w:pos="6521"/>
              </w:tabs>
              <w:jc w:val="both"/>
              <w:rPr>
                <w:sz w:val="16"/>
                <w:szCs w:val="16"/>
              </w:rPr>
            </w:pPr>
          </w:p>
        </w:tc>
        <w:tc>
          <w:tcPr>
            <w:tcW w:w="2170" w:type="dxa"/>
            <w:tcBorders>
              <w:top w:val="nil"/>
              <w:left w:val="nil"/>
              <w:bottom w:val="nil"/>
              <w:right w:val="nil"/>
            </w:tcBorders>
          </w:tcPr>
          <w:p w:rsidR="00B918F7" w:rsidRPr="00E927AF" w:rsidRDefault="00B918F7" w:rsidP="00B918F7">
            <w:pPr>
              <w:pStyle w:val="af3"/>
              <w:tabs>
                <w:tab w:val="left" w:pos="-1843"/>
                <w:tab w:val="left" w:pos="3119"/>
                <w:tab w:val="left" w:pos="6521"/>
              </w:tabs>
              <w:jc w:val="center"/>
              <w:rPr>
                <w:sz w:val="16"/>
                <w:szCs w:val="16"/>
              </w:rPr>
            </w:pPr>
            <w:r w:rsidRPr="00E927AF">
              <w:rPr>
                <w:sz w:val="16"/>
                <w:szCs w:val="16"/>
              </w:rPr>
              <w:t>(подпись)</w:t>
            </w:r>
          </w:p>
        </w:tc>
        <w:tc>
          <w:tcPr>
            <w:tcW w:w="665" w:type="dxa"/>
            <w:gridSpan w:val="2"/>
            <w:tcBorders>
              <w:top w:val="nil"/>
              <w:left w:val="nil"/>
              <w:bottom w:val="nil"/>
              <w:right w:val="nil"/>
            </w:tcBorders>
          </w:tcPr>
          <w:p w:rsidR="00B918F7" w:rsidRPr="00E927AF" w:rsidRDefault="00B918F7" w:rsidP="00B918F7">
            <w:pPr>
              <w:pStyle w:val="af3"/>
              <w:tabs>
                <w:tab w:val="left" w:pos="-1843"/>
                <w:tab w:val="left" w:pos="3119"/>
                <w:tab w:val="left" w:pos="6521"/>
              </w:tabs>
              <w:jc w:val="center"/>
              <w:rPr>
                <w:sz w:val="16"/>
                <w:szCs w:val="16"/>
              </w:rPr>
            </w:pPr>
          </w:p>
        </w:tc>
        <w:tc>
          <w:tcPr>
            <w:tcW w:w="1886" w:type="dxa"/>
            <w:tcBorders>
              <w:top w:val="nil"/>
              <w:left w:val="nil"/>
              <w:bottom w:val="nil"/>
              <w:right w:val="nil"/>
            </w:tcBorders>
          </w:tcPr>
          <w:p w:rsidR="00B918F7" w:rsidRPr="00E927AF" w:rsidRDefault="00B918F7" w:rsidP="00B918F7">
            <w:pPr>
              <w:pStyle w:val="af3"/>
              <w:tabs>
                <w:tab w:val="left" w:pos="-1843"/>
                <w:tab w:val="left" w:pos="3119"/>
                <w:tab w:val="left" w:pos="6521"/>
              </w:tabs>
              <w:jc w:val="center"/>
              <w:rPr>
                <w:sz w:val="16"/>
                <w:szCs w:val="16"/>
              </w:rPr>
            </w:pPr>
            <w:r w:rsidRPr="00E927AF">
              <w:rPr>
                <w:sz w:val="16"/>
                <w:szCs w:val="16"/>
              </w:rPr>
              <w:t>(расшифровка подписи)</w:t>
            </w:r>
          </w:p>
        </w:tc>
      </w:tr>
      <w:tr w:rsidR="00B918F7" w:rsidRPr="00E927AF" w:rsidTr="0054244F">
        <w:trPr>
          <w:trHeight w:val="329"/>
        </w:trPr>
        <w:tc>
          <w:tcPr>
            <w:tcW w:w="4962" w:type="dxa"/>
            <w:gridSpan w:val="2"/>
            <w:tcBorders>
              <w:top w:val="nil"/>
              <w:left w:val="nil"/>
              <w:bottom w:val="single" w:sz="4" w:space="0" w:color="auto"/>
              <w:right w:val="nil"/>
            </w:tcBorders>
            <w:vAlign w:val="bottom"/>
          </w:tcPr>
          <w:p w:rsidR="00B918F7" w:rsidRPr="00E927AF" w:rsidRDefault="00B918F7" w:rsidP="00B918F7">
            <w:pPr>
              <w:pStyle w:val="af3"/>
              <w:tabs>
                <w:tab w:val="left" w:pos="-1843"/>
                <w:tab w:val="left" w:pos="3119"/>
                <w:tab w:val="left" w:pos="6521"/>
              </w:tabs>
              <w:ind w:left="114"/>
              <w:rPr>
                <w:sz w:val="22"/>
                <w:szCs w:val="22"/>
              </w:rPr>
            </w:pPr>
          </w:p>
        </w:tc>
        <w:tc>
          <w:tcPr>
            <w:tcW w:w="567" w:type="dxa"/>
            <w:tcBorders>
              <w:top w:val="nil"/>
              <w:left w:val="nil"/>
              <w:bottom w:val="nil"/>
              <w:right w:val="nil"/>
            </w:tcBorders>
            <w:vAlign w:val="bottom"/>
          </w:tcPr>
          <w:p w:rsidR="00B918F7" w:rsidRPr="00E927AF" w:rsidRDefault="00B918F7" w:rsidP="00B918F7">
            <w:pPr>
              <w:pStyle w:val="af3"/>
              <w:tabs>
                <w:tab w:val="left" w:pos="-1843"/>
                <w:tab w:val="left" w:pos="3119"/>
                <w:tab w:val="left" w:pos="6521"/>
              </w:tabs>
              <w:jc w:val="both"/>
              <w:rPr>
                <w:sz w:val="22"/>
                <w:szCs w:val="22"/>
              </w:rPr>
            </w:pPr>
          </w:p>
        </w:tc>
        <w:tc>
          <w:tcPr>
            <w:tcW w:w="2268" w:type="dxa"/>
            <w:gridSpan w:val="2"/>
            <w:tcBorders>
              <w:top w:val="nil"/>
              <w:left w:val="nil"/>
              <w:bottom w:val="single" w:sz="4" w:space="0" w:color="auto"/>
              <w:right w:val="nil"/>
            </w:tcBorders>
            <w:vAlign w:val="bottom"/>
          </w:tcPr>
          <w:p w:rsidR="00B918F7" w:rsidRPr="00E927AF" w:rsidRDefault="00B918F7" w:rsidP="00B918F7">
            <w:pPr>
              <w:pStyle w:val="af3"/>
              <w:tabs>
                <w:tab w:val="left" w:pos="-1843"/>
                <w:tab w:val="left" w:pos="3119"/>
                <w:tab w:val="left" w:pos="6521"/>
              </w:tabs>
              <w:jc w:val="center"/>
              <w:rPr>
                <w:sz w:val="22"/>
                <w:szCs w:val="22"/>
              </w:rPr>
            </w:pPr>
          </w:p>
        </w:tc>
        <w:tc>
          <w:tcPr>
            <w:tcW w:w="567" w:type="dxa"/>
            <w:tcBorders>
              <w:top w:val="nil"/>
              <w:left w:val="nil"/>
              <w:bottom w:val="nil"/>
              <w:right w:val="nil"/>
            </w:tcBorders>
            <w:vAlign w:val="bottom"/>
          </w:tcPr>
          <w:p w:rsidR="00B918F7" w:rsidRPr="00E927AF" w:rsidRDefault="00B918F7" w:rsidP="00B918F7">
            <w:pPr>
              <w:pStyle w:val="af3"/>
              <w:tabs>
                <w:tab w:val="left" w:pos="-1843"/>
                <w:tab w:val="left" w:pos="3119"/>
                <w:tab w:val="left" w:pos="6521"/>
              </w:tabs>
              <w:jc w:val="both"/>
              <w:rPr>
                <w:sz w:val="22"/>
                <w:szCs w:val="22"/>
              </w:rPr>
            </w:pPr>
          </w:p>
        </w:tc>
        <w:tc>
          <w:tcPr>
            <w:tcW w:w="1984" w:type="dxa"/>
            <w:gridSpan w:val="2"/>
            <w:tcBorders>
              <w:top w:val="nil"/>
              <w:left w:val="nil"/>
              <w:bottom w:val="single" w:sz="4" w:space="0" w:color="auto"/>
              <w:right w:val="nil"/>
            </w:tcBorders>
            <w:vAlign w:val="bottom"/>
          </w:tcPr>
          <w:p w:rsidR="00B918F7" w:rsidRPr="00E927AF" w:rsidRDefault="00B918F7" w:rsidP="00B918F7">
            <w:pPr>
              <w:pStyle w:val="af3"/>
              <w:tabs>
                <w:tab w:val="left" w:pos="-1843"/>
                <w:tab w:val="left" w:pos="3119"/>
                <w:tab w:val="left" w:pos="6521"/>
              </w:tabs>
              <w:jc w:val="center"/>
              <w:rPr>
                <w:sz w:val="22"/>
                <w:szCs w:val="22"/>
              </w:rPr>
            </w:pPr>
          </w:p>
        </w:tc>
      </w:tr>
      <w:tr w:rsidR="00B918F7" w:rsidRPr="00E927AF" w:rsidTr="00C86ED8">
        <w:tc>
          <w:tcPr>
            <w:tcW w:w="4962" w:type="dxa"/>
            <w:gridSpan w:val="2"/>
            <w:tcBorders>
              <w:top w:val="nil"/>
              <w:left w:val="nil"/>
              <w:bottom w:val="nil"/>
              <w:right w:val="nil"/>
            </w:tcBorders>
          </w:tcPr>
          <w:p w:rsidR="00B918F7" w:rsidRPr="00E927AF" w:rsidRDefault="00B918F7" w:rsidP="00B918F7">
            <w:pPr>
              <w:pStyle w:val="af3"/>
              <w:tabs>
                <w:tab w:val="left" w:pos="-1843"/>
                <w:tab w:val="left" w:pos="3119"/>
                <w:tab w:val="left" w:pos="6521"/>
              </w:tabs>
              <w:jc w:val="center"/>
              <w:rPr>
                <w:sz w:val="16"/>
                <w:szCs w:val="16"/>
              </w:rPr>
            </w:pPr>
            <w:r w:rsidRPr="00E927AF">
              <w:rPr>
                <w:sz w:val="16"/>
                <w:szCs w:val="16"/>
              </w:rPr>
              <w:t>(должность)</w:t>
            </w:r>
          </w:p>
        </w:tc>
        <w:tc>
          <w:tcPr>
            <w:tcW w:w="567" w:type="dxa"/>
            <w:tcBorders>
              <w:top w:val="nil"/>
              <w:left w:val="nil"/>
              <w:bottom w:val="nil"/>
              <w:right w:val="nil"/>
            </w:tcBorders>
          </w:tcPr>
          <w:p w:rsidR="00B918F7" w:rsidRPr="00E927AF" w:rsidRDefault="00B918F7" w:rsidP="00B918F7">
            <w:pPr>
              <w:pStyle w:val="af3"/>
              <w:tabs>
                <w:tab w:val="left" w:pos="-1843"/>
                <w:tab w:val="left" w:pos="3119"/>
                <w:tab w:val="left" w:pos="6521"/>
              </w:tabs>
              <w:jc w:val="both"/>
              <w:rPr>
                <w:sz w:val="16"/>
                <w:szCs w:val="16"/>
              </w:rPr>
            </w:pPr>
          </w:p>
        </w:tc>
        <w:tc>
          <w:tcPr>
            <w:tcW w:w="2268" w:type="dxa"/>
            <w:gridSpan w:val="2"/>
            <w:tcBorders>
              <w:top w:val="nil"/>
              <w:left w:val="nil"/>
              <w:bottom w:val="nil"/>
              <w:right w:val="nil"/>
            </w:tcBorders>
          </w:tcPr>
          <w:p w:rsidR="00B918F7" w:rsidRPr="00E927AF" w:rsidRDefault="00B918F7" w:rsidP="00B918F7">
            <w:pPr>
              <w:pStyle w:val="af3"/>
              <w:tabs>
                <w:tab w:val="left" w:pos="-1843"/>
                <w:tab w:val="left" w:pos="3119"/>
                <w:tab w:val="left" w:pos="6521"/>
              </w:tabs>
              <w:jc w:val="center"/>
              <w:rPr>
                <w:sz w:val="16"/>
                <w:szCs w:val="16"/>
              </w:rPr>
            </w:pPr>
            <w:r w:rsidRPr="00E927AF">
              <w:rPr>
                <w:sz w:val="16"/>
                <w:szCs w:val="16"/>
              </w:rPr>
              <w:t>(подпись)</w:t>
            </w:r>
          </w:p>
        </w:tc>
        <w:tc>
          <w:tcPr>
            <w:tcW w:w="567" w:type="dxa"/>
            <w:tcBorders>
              <w:top w:val="nil"/>
              <w:left w:val="nil"/>
              <w:bottom w:val="nil"/>
              <w:right w:val="nil"/>
            </w:tcBorders>
          </w:tcPr>
          <w:p w:rsidR="00B918F7" w:rsidRPr="00E927AF" w:rsidRDefault="00B918F7" w:rsidP="00B918F7">
            <w:pPr>
              <w:pStyle w:val="af3"/>
              <w:tabs>
                <w:tab w:val="left" w:pos="-1843"/>
                <w:tab w:val="left" w:pos="3119"/>
                <w:tab w:val="left" w:pos="6521"/>
              </w:tabs>
              <w:jc w:val="center"/>
              <w:rPr>
                <w:sz w:val="16"/>
                <w:szCs w:val="16"/>
              </w:rPr>
            </w:pPr>
          </w:p>
        </w:tc>
        <w:tc>
          <w:tcPr>
            <w:tcW w:w="1984" w:type="dxa"/>
            <w:gridSpan w:val="2"/>
            <w:tcBorders>
              <w:top w:val="nil"/>
              <w:left w:val="nil"/>
              <w:bottom w:val="nil"/>
              <w:right w:val="nil"/>
            </w:tcBorders>
          </w:tcPr>
          <w:p w:rsidR="00B918F7" w:rsidRPr="00E927AF" w:rsidRDefault="00B918F7" w:rsidP="00B918F7">
            <w:pPr>
              <w:pStyle w:val="af3"/>
              <w:tabs>
                <w:tab w:val="left" w:pos="-1843"/>
                <w:tab w:val="left" w:pos="3119"/>
                <w:tab w:val="left" w:pos="6521"/>
              </w:tabs>
              <w:jc w:val="center"/>
              <w:rPr>
                <w:sz w:val="16"/>
                <w:szCs w:val="16"/>
              </w:rPr>
            </w:pPr>
            <w:r w:rsidRPr="00E927AF">
              <w:rPr>
                <w:sz w:val="16"/>
                <w:szCs w:val="16"/>
              </w:rPr>
              <w:t>(расшифровка подписи)</w:t>
            </w:r>
          </w:p>
        </w:tc>
      </w:tr>
      <w:tr w:rsidR="00B918F7" w:rsidRPr="00E927AF" w:rsidTr="0054244F">
        <w:trPr>
          <w:trHeight w:val="237"/>
        </w:trPr>
        <w:tc>
          <w:tcPr>
            <w:tcW w:w="4962" w:type="dxa"/>
            <w:gridSpan w:val="2"/>
            <w:tcBorders>
              <w:top w:val="nil"/>
              <w:left w:val="nil"/>
              <w:bottom w:val="single" w:sz="4" w:space="0" w:color="auto"/>
              <w:right w:val="nil"/>
            </w:tcBorders>
            <w:vAlign w:val="bottom"/>
          </w:tcPr>
          <w:p w:rsidR="00B918F7" w:rsidRPr="00E927AF" w:rsidRDefault="00B918F7" w:rsidP="00B918F7">
            <w:pPr>
              <w:pStyle w:val="af3"/>
              <w:tabs>
                <w:tab w:val="left" w:pos="-1843"/>
                <w:tab w:val="left" w:pos="3119"/>
                <w:tab w:val="left" w:pos="6521"/>
              </w:tabs>
              <w:ind w:left="114"/>
              <w:rPr>
                <w:sz w:val="22"/>
                <w:szCs w:val="22"/>
              </w:rPr>
            </w:pPr>
          </w:p>
        </w:tc>
        <w:tc>
          <w:tcPr>
            <w:tcW w:w="567" w:type="dxa"/>
            <w:tcBorders>
              <w:top w:val="nil"/>
              <w:left w:val="nil"/>
              <w:bottom w:val="nil"/>
              <w:right w:val="nil"/>
            </w:tcBorders>
            <w:vAlign w:val="bottom"/>
          </w:tcPr>
          <w:p w:rsidR="00B918F7" w:rsidRPr="00E927AF" w:rsidRDefault="00B918F7" w:rsidP="00B918F7">
            <w:pPr>
              <w:pStyle w:val="af3"/>
              <w:tabs>
                <w:tab w:val="left" w:pos="-1843"/>
                <w:tab w:val="left" w:pos="3119"/>
                <w:tab w:val="left" w:pos="6521"/>
              </w:tabs>
              <w:jc w:val="both"/>
              <w:rPr>
                <w:sz w:val="22"/>
                <w:szCs w:val="22"/>
              </w:rPr>
            </w:pPr>
          </w:p>
        </w:tc>
        <w:tc>
          <w:tcPr>
            <w:tcW w:w="2268" w:type="dxa"/>
            <w:gridSpan w:val="2"/>
            <w:tcBorders>
              <w:top w:val="nil"/>
              <w:left w:val="nil"/>
              <w:bottom w:val="single" w:sz="4" w:space="0" w:color="auto"/>
              <w:right w:val="nil"/>
            </w:tcBorders>
            <w:vAlign w:val="bottom"/>
          </w:tcPr>
          <w:p w:rsidR="00B918F7" w:rsidRPr="00E927AF" w:rsidRDefault="00B918F7" w:rsidP="00B918F7">
            <w:pPr>
              <w:pStyle w:val="af3"/>
              <w:tabs>
                <w:tab w:val="left" w:pos="-1843"/>
                <w:tab w:val="left" w:pos="3119"/>
                <w:tab w:val="left" w:pos="6521"/>
              </w:tabs>
              <w:jc w:val="center"/>
              <w:rPr>
                <w:sz w:val="22"/>
                <w:szCs w:val="22"/>
              </w:rPr>
            </w:pPr>
          </w:p>
        </w:tc>
        <w:tc>
          <w:tcPr>
            <w:tcW w:w="567" w:type="dxa"/>
            <w:tcBorders>
              <w:top w:val="nil"/>
              <w:left w:val="nil"/>
              <w:bottom w:val="nil"/>
              <w:right w:val="nil"/>
            </w:tcBorders>
            <w:vAlign w:val="bottom"/>
          </w:tcPr>
          <w:p w:rsidR="00B918F7" w:rsidRPr="00E927AF" w:rsidRDefault="00B918F7" w:rsidP="00B918F7">
            <w:pPr>
              <w:pStyle w:val="af3"/>
              <w:tabs>
                <w:tab w:val="left" w:pos="-1843"/>
                <w:tab w:val="left" w:pos="3119"/>
                <w:tab w:val="left" w:pos="6521"/>
              </w:tabs>
              <w:jc w:val="both"/>
              <w:rPr>
                <w:sz w:val="22"/>
                <w:szCs w:val="22"/>
              </w:rPr>
            </w:pPr>
          </w:p>
        </w:tc>
        <w:tc>
          <w:tcPr>
            <w:tcW w:w="1984" w:type="dxa"/>
            <w:gridSpan w:val="2"/>
            <w:tcBorders>
              <w:top w:val="nil"/>
              <w:left w:val="nil"/>
              <w:bottom w:val="single" w:sz="4" w:space="0" w:color="auto"/>
              <w:right w:val="nil"/>
            </w:tcBorders>
            <w:vAlign w:val="bottom"/>
          </w:tcPr>
          <w:p w:rsidR="00B918F7" w:rsidRPr="00E927AF" w:rsidRDefault="00B918F7" w:rsidP="00B918F7">
            <w:pPr>
              <w:pStyle w:val="af3"/>
              <w:tabs>
                <w:tab w:val="left" w:pos="-1843"/>
                <w:tab w:val="left" w:pos="3119"/>
                <w:tab w:val="left" w:pos="6521"/>
              </w:tabs>
              <w:jc w:val="center"/>
              <w:rPr>
                <w:sz w:val="22"/>
                <w:szCs w:val="22"/>
              </w:rPr>
            </w:pPr>
          </w:p>
        </w:tc>
      </w:tr>
      <w:tr w:rsidR="00B918F7" w:rsidRPr="00E927AF" w:rsidTr="00B918F7">
        <w:tc>
          <w:tcPr>
            <w:tcW w:w="4962" w:type="dxa"/>
            <w:gridSpan w:val="2"/>
            <w:tcBorders>
              <w:top w:val="nil"/>
              <w:left w:val="nil"/>
              <w:bottom w:val="nil"/>
              <w:right w:val="nil"/>
            </w:tcBorders>
          </w:tcPr>
          <w:p w:rsidR="00B918F7" w:rsidRPr="00E927AF" w:rsidRDefault="00B918F7" w:rsidP="00B918F7">
            <w:pPr>
              <w:pStyle w:val="af3"/>
              <w:tabs>
                <w:tab w:val="left" w:pos="-1843"/>
                <w:tab w:val="left" w:pos="3119"/>
                <w:tab w:val="left" w:pos="6521"/>
              </w:tabs>
              <w:jc w:val="center"/>
              <w:rPr>
                <w:sz w:val="16"/>
                <w:szCs w:val="16"/>
              </w:rPr>
            </w:pPr>
            <w:r w:rsidRPr="00E927AF">
              <w:rPr>
                <w:sz w:val="16"/>
                <w:szCs w:val="16"/>
              </w:rPr>
              <w:t>(должность)</w:t>
            </w:r>
          </w:p>
        </w:tc>
        <w:tc>
          <w:tcPr>
            <w:tcW w:w="567" w:type="dxa"/>
            <w:tcBorders>
              <w:top w:val="nil"/>
              <w:left w:val="nil"/>
              <w:bottom w:val="nil"/>
              <w:right w:val="nil"/>
            </w:tcBorders>
          </w:tcPr>
          <w:p w:rsidR="00B918F7" w:rsidRPr="00E927AF" w:rsidRDefault="00B918F7" w:rsidP="00B918F7">
            <w:pPr>
              <w:pStyle w:val="af3"/>
              <w:tabs>
                <w:tab w:val="left" w:pos="-1843"/>
                <w:tab w:val="left" w:pos="3119"/>
                <w:tab w:val="left" w:pos="6521"/>
              </w:tabs>
              <w:jc w:val="both"/>
              <w:rPr>
                <w:sz w:val="16"/>
                <w:szCs w:val="16"/>
              </w:rPr>
            </w:pPr>
          </w:p>
        </w:tc>
        <w:tc>
          <w:tcPr>
            <w:tcW w:w="2268" w:type="dxa"/>
            <w:gridSpan w:val="2"/>
            <w:tcBorders>
              <w:top w:val="nil"/>
              <w:left w:val="nil"/>
              <w:bottom w:val="nil"/>
              <w:right w:val="nil"/>
            </w:tcBorders>
          </w:tcPr>
          <w:p w:rsidR="00B918F7" w:rsidRPr="00E927AF" w:rsidRDefault="00B918F7" w:rsidP="00B918F7">
            <w:pPr>
              <w:pStyle w:val="af3"/>
              <w:tabs>
                <w:tab w:val="left" w:pos="-1843"/>
                <w:tab w:val="left" w:pos="3119"/>
                <w:tab w:val="left" w:pos="6521"/>
              </w:tabs>
              <w:jc w:val="center"/>
              <w:rPr>
                <w:sz w:val="16"/>
                <w:szCs w:val="16"/>
              </w:rPr>
            </w:pPr>
            <w:r w:rsidRPr="00E927AF">
              <w:rPr>
                <w:sz w:val="16"/>
                <w:szCs w:val="16"/>
              </w:rPr>
              <w:t>(подпись)</w:t>
            </w:r>
          </w:p>
        </w:tc>
        <w:tc>
          <w:tcPr>
            <w:tcW w:w="567" w:type="dxa"/>
            <w:tcBorders>
              <w:top w:val="nil"/>
              <w:left w:val="nil"/>
              <w:bottom w:val="nil"/>
              <w:right w:val="nil"/>
            </w:tcBorders>
          </w:tcPr>
          <w:p w:rsidR="00B918F7" w:rsidRPr="00E927AF" w:rsidRDefault="00B918F7" w:rsidP="00B918F7">
            <w:pPr>
              <w:pStyle w:val="af3"/>
              <w:tabs>
                <w:tab w:val="left" w:pos="-1843"/>
                <w:tab w:val="left" w:pos="3119"/>
                <w:tab w:val="left" w:pos="6521"/>
              </w:tabs>
              <w:jc w:val="center"/>
              <w:rPr>
                <w:sz w:val="16"/>
                <w:szCs w:val="16"/>
              </w:rPr>
            </w:pPr>
          </w:p>
        </w:tc>
        <w:tc>
          <w:tcPr>
            <w:tcW w:w="1984" w:type="dxa"/>
            <w:gridSpan w:val="2"/>
            <w:tcBorders>
              <w:top w:val="nil"/>
              <w:left w:val="nil"/>
              <w:bottom w:val="nil"/>
              <w:right w:val="nil"/>
            </w:tcBorders>
          </w:tcPr>
          <w:p w:rsidR="00B918F7" w:rsidRPr="00E927AF" w:rsidRDefault="00B918F7" w:rsidP="00B918F7">
            <w:pPr>
              <w:pStyle w:val="af3"/>
              <w:tabs>
                <w:tab w:val="left" w:pos="-1843"/>
                <w:tab w:val="left" w:pos="3119"/>
                <w:tab w:val="left" w:pos="6521"/>
              </w:tabs>
              <w:jc w:val="center"/>
              <w:rPr>
                <w:sz w:val="16"/>
                <w:szCs w:val="16"/>
              </w:rPr>
            </w:pPr>
            <w:r w:rsidRPr="00E927AF">
              <w:rPr>
                <w:sz w:val="16"/>
                <w:szCs w:val="16"/>
              </w:rPr>
              <w:t>(расшифровка подписи)</w:t>
            </w:r>
          </w:p>
          <w:p w:rsidR="00B918F7" w:rsidRPr="00E927AF" w:rsidRDefault="00B918F7" w:rsidP="00B918F7">
            <w:pPr>
              <w:pStyle w:val="af3"/>
              <w:tabs>
                <w:tab w:val="left" w:pos="-1843"/>
                <w:tab w:val="left" w:pos="3119"/>
                <w:tab w:val="left" w:pos="6521"/>
              </w:tabs>
              <w:jc w:val="center"/>
              <w:rPr>
                <w:sz w:val="16"/>
                <w:szCs w:val="16"/>
              </w:rPr>
            </w:pPr>
          </w:p>
        </w:tc>
      </w:tr>
    </w:tbl>
    <w:p w:rsidR="00B918F7" w:rsidRPr="00E927AF" w:rsidRDefault="00B918F7" w:rsidP="00B918F7"/>
    <w:p w:rsidR="002E4C29" w:rsidRPr="00E927AF" w:rsidRDefault="002E4C29" w:rsidP="002E4C29"/>
    <w:p w:rsidR="0048050B" w:rsidRDefault="0048050B" w:rsidP="005B31D6">
      <w:pPr>
        <w:tabs>
          <w:tab w:val="left" w:pos="0"/>
        </w:tabs>
        <w:autoSpaceDE w:val="0"/>
        <w:autoSpaceDN w:val="0"/>
        <w:adjustRightInd w:val="0"/>
        <w:jc w:val="right"/>
        <w:rPr>
          <w:sz w:val="18"/>
          <w:szCs w:val="18"/>
        </w:rPr>
        <w:sectPr w:rsidR="0048050B" w:rsidSect="0048050B">
          <w:footerReference w:type="even" r:id="rId8"/>
          <w:footerReference w:type="default" r:id="rId9"/>
          <w:pgSz w:w="16838" w:h="11906" w:orient="landscape"/>
          <w:pgMar w:top="1134" w:right="567" w:bottom="567" w:left="851" w:header="709" w:footer="164" w:gutter="0"/>
          <w:cols w:space="708"/>
          <w:docGrid w:linePitch="360"/>
        </w:sectPr>
      </w:pPr>
    </w:p>
    <w:p w:rsidR="0048050B" w:rsidRPr="00831392" w:rsidRDefault="0048050B" w:rsidP="0048050B">
      <w:pPr>
        <w:spacing w:before="100" w:beforeAutospacing="1" w:after="100" w:afterAutospacing="1"/>
        <w:jc w:val="center"/>
        <w:rPr>
          <w:sz w:val="24"/>
          <w:szCs w:val="24"/>
        </w:rPr>
      </w:pPr>
      <w:r w:rsidRPr="00831392">
        <w:rPr>
          <w:b/>
          <w:bCs/>
          <w:sz w:val="27"/>
        </w:rPr>
        <w:lastRenderedPageBreak/>
        <w:t>Типовое размещение знаков в поперечном профиле дороги</w:t>
      </w:r>
    </w:p>
    <w:p w:rsidR="0048050B" w:rsidRPr="00831392" w:rsidRDefault="0048050B" w:rsidP="0048050B">
      <w:pPr>
        <w:spacing w:before="100" w:beforeAutospacing="1" w:after="100" w:afterAutospacing="1"/>
        <w:jc w:val="center"/>
        <w:rPr>
          <w:sz w:val="24"/>
          <w:szCs w:val="24"/>
        </w:rPr>
      </w:pPr>
      <w:r w:rsidRPr="00831392">
        <w:rPr>
          <w:sz w:val="24"/>
          <w:szCs w:val="24"/>
        </w:rPr>
        <w:t> </w:t>
      </w:r>
    </w:p>
    <w:p w:rsidR="0048050B" w:rsidRPr="00831392" w:rsidRDefault="006E7E1F" w:rsidP="0048050B">
      <w:pPr>
        <w:spacing w:before="100" w:beforeAutospacing="1" w:after="100" w:afterAutospacing="1"/>
        <w:jc w:val="center"/>
        <w:rPr>
          <w:sz w:val="24"/>
          <w:szCs w:val="24"/>
        </w:rPr>
      </w:pPr>
      <w:r w:rsidRPr="00CF6D3D">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37.5pt;height:438.75pt">
            <v:imagedata r:id="rId10" r:href="rId11"/>
          </v:shape>
        </w:pict>
      </w:r>
    </w:p>
    <w:p w:rsidR="0048050B" w:rsidRPr="00831392" w:rsidRDefault="0048050B" w:rsidP="0048050B">
      <w:pPr>
        <w:spacing w:before="100" w:beforeAutospacing="1" w:after="100" w:afterAutospacing="1"/>
        <w:jc w:val="center"/>
        <w:rPr>
          <w:sz w:val="24"/>
          <w:szCs w:val="24"/>
        </w:rPr>
      </w:pPr>
      <w:r w:rsidRPr="00831392">
        <w:rPr>
          <w:b/>
          <w:bCs/>
          <w:sz w:val="24"/>
          <w:szCs w:val="24"/>
        </w:rPr>
        <w:t>Рисунок В.1</w:t>
      </w:r>
      <w:r w:rsidRPr="00831392">
        <w:rPr>
          <w:sz w:val="24"/>
          <w:szCs w:val="24"/>
        </w:rPr>
        <w:t xml:space="preserve"> - Типовое размещение знаков в поперечном профиле дороги: </w:t>
      </w:r>
      <w:r w:rsidRPr="00831392">
        <w:rPr>
          <w:b/>
          <w:bCs/>
          <w:sz w:val="24"/>
          <w:szCs w:val="24"/>
        </w:rPr>
        <w:t>а</w:t>
      </w:r>
      <w:r w:rsidRPr="00831392">
        <w:rPr>
          <w:sz w:val="24"/>
          <w:szCs w:val="24"/>
        </w:rPr>
        <w:t xml:space="preserve"> - вне населенных пунктов; </w:t>
      </w:r>
      <w:r w:rsidRPr="00831392">
        <w:rPr>
          <w:b/>
          <w:bCs/>
          <w:sz w:val="24"/>
          <w:szCs w:val="24"/>
        </w:rPr>
        <w:t>б</w:t>
      </w:r>
      <w:r w:rsidRPr="00831392">
        <w:rPr>
          <w:sz w:val="24"/>
          <w:szCs w:val="24"/>
        </w:rPr>
        <w:t xml:space="preserve"> - в населенных пунктах; </w:t>
      </w:r>
      <w:r w:rsidRPr="00831392">
        <w:rPr>
          <w:b/>
          <w:bCs/>
          <w:sz w:val="24"/>
          <w:szCs w:val="24"/>
        </w:rPr>
        <w:t>в</w:t>
      </w:r>
      <w:r w:rsidRPr="00831392">
        <w:rPr>
          <w:sz w:val="24"/>
          <w:szCs w:val="24"/>
        </w:rPr>
        <w:t xml:space="preserve"> - на обочине в стесненных условиях</w:t>
      </w:r>
    </w:p>
    <w:p w:rsidR="0048050B" w:rsidRDefault="0048050B" w:rsidP="0048050B">
      <w:pPr>
        <w:tabs>
          <w:tab w:val="left" w:pos="0"/>
        </w:tabs>
        <w:autoSpaceDE w:val="0"/>
        <w:autoSpaceDN w:val="0"/>
        <w:adjustRightInd w:val="0"/>
        <w:rPr>
          <w:sz w:val="18"/>
          <w:szCs w:val="18"/>
        </w:rPr>
      </w:pPr>
    </w:p>
    <w:p w:rsidR="00C2194B" w:rsidRPr="00E927AF" w:rsidRDefault="00BE7153" w:rsidP="005B31D6">
      <w:pPr>
        <w:tabs>
          <w:tab w:val="left" w:pos="0"/>
        </w:tabs>
        <w:autoSpaceDE w:val="0"/>
        <w:autoSpaceDN w:val="0"/>
        <w:adjustRightInd w:val="0"/>
        <w:jc w:val="right"/>
        <w:rPr>
          <w:sz w:val="18"/>
          <w:szCs w:val="18"/>
        </w:rPr>
      </w:pPr>
      <w:r w:rsidRPr="00E927AF">
        <w:rPr>
          <w:sz w:val="18"/>
          <w:szCs w:val="18"/>
        </w:rPr>
        <w:t xml:space="preserve">                                                                                  </w:t>
      </w:r>
      <w:r w:rsidR="003F61E6">
        <w:rPr>
          <w:sz w:val="18"/>
          <w:szCs w:val="18"/>
        </w:rPr>
        <w:t xml:space="preserve">                        </w:t>
      </w:r>
    </w:p>
    <w:sectPr w:rsidR="00C2194B" w:rsidRPr="00E927AF" w:rsidSect="0048050B">
      <w:pgSz w:w="11906" w:h="16838"/>
      <w:pgMar w:top="851" w:right="1134" w:bottom="567" w:left="567" w:header="709" w:footer="16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2143" w:rsidRDefault="00862143">
      <w:r>
        <w:separator/>
      </w:r>
    </w:p>
  </w:endnote>
  <w:endnote w:type="continuationSeparator" w:id="0">
    <w:p w:rsidR="00862143" w:rsidRDefault="008621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 w:name="MS Sans Serif">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8F7" w:rsidRDefault="00CF6D3D" w:rsidP="00862B53">
    <w:pPr>
      <w:pStyle w:val="ad"/>
      <w:framePr w:wrap="around" w:vAnchor="text" w:hAnchor="margin" w:xAlign="right" w:y="1"/>
      <w:rPr>
        <w:rStyle w:val="af"/>
      </w:rPr>
    </w:pPr>
    <w:r>
      <w:rPr>
        <w:rStyle w:val="af"/>
      </w:rPr>
      <w:fldChar w:fldCharType="begin"/>
    </w:r>
    <w:r w:rsidR="00B918F7">
      <w:rPr>
        <w:rStyle w:val="af"/>
      </w:rPr>
      <w:instrText xml:space="preserve">PAGE  </w:instrText>
    </w:r>
    <w:r>
      <w:rPr>
        <w:rStyle w:val="af"/>
      </w:rPr>
      <w:fldChar w:fldCharType="end"/>
    </w:r>
  </w:p>
  <w:p w:rsidR="00B918F7" w:rsidRDefault="00B918F7" w:rsidP="00862B53">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8F7" w:rsidRDefault="00B918F7" w:rsidP="006F1DA3">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2143" w:rsidRDefault="00862143">
      <w:r>
        <w:separator/>
      </w:r>
    </w:p>
  </w:footnote>
  <w:footnote w:type="continuationSeparator" w:id="0">
    <w:p w:rsidR="00862143" w:rsidRDefault="008621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912E0E66"/>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6B9CC296"/>
    <w:lvl w:ilvl="0">
      <w:start w:val="1"/>
      <w:numFmt w:val="bullet"/>
      <w:lvlText w:val=""/>
      <w:lvlJc w:val="left"/>
      <w:pPr>
        <w:tabs>
          <w:tab w:val="num" w:pos="643"/>
        </w:tabs>
        <w:ind w:left="643" w:hanging="360"/>
      </w:pPr>
      <w:rPr>
        <w:rFonts w:ascii="Symbol" w:hAnsi="Symbol" w:hint="default"/>
      </w:rPr>
    </w:lvl>
  </w:abstractNum>
  <w:abstractNum w:abstractNumId="2">
    <w:nsid w:val="00000001"/>
    <w:multiLevelType w:val="multilevel"/>
    <w:tmpl w:val="00000001"/>
    <w:name w:val="WWNum1"/>
    <w:lvl w:ilvl="0">
      <w:start w:val="1"/>
      <w:numFmt w:val="bullet"/>
      <w:lvlText w:val=""/>
      <w:lvlJc w:val="left"/>
      <w:pPr>
        <w:tabs>
          <w:tab w:val="num" w:pos="393"/>
        </w:tabs>
        <w:ind w:left="393" w:hanging="360"/>
      </w:pPr>
      <w:rPr>
        <w:rFonts w:ascii="Symbol" w:hAnsi="Symbol"/>
      </w:rPr>
    </w:lvl>
    <w:lvl w:ilvl="1">
      <w:start w:val="1"/>
      <w:numFmt w:val="bullet"/>
      <w:lvlText w:val="o"/>
      <w:lvlJc w:val="left"/>
      <w:pPr>
        <w:tabs>
          <w:tab w:val="num" w:pos="1113"/>
        </w:tabs>
        <w:ind w:left="1113" w:hanging="360"/>
      </w:pPr>
      <w:rPr>
        <w:rFonts w:ascii="Courier New" w:hAnsi="Courier New" w:cs="Courier New"/>
      </w:rPr>
    </w:lvl>
    <w:lvl w:ilvl="2">
      <w:start w:val="1"/>
      <w:numFmt w:val="bullet"/>
      <w:lvlText w:val=""/>
      <w:lvlJc w:val="left"/>
      <w:pPr>
        <w:tabs>
          <w:tab w:val="num" w:pos="1833"/>
        </w:tabs>
        <w:ind w:left="1833" w:hanging="360"/>
      </w:pPr>
      <w:rPr>
        <w:rFonts w:ascii="Wingdings" w:hAnsi="Wingdings"/>
      </w:rPr>
    </w:lvl>
    <w:lvl w:ilvl="3">
      <w:start w:val="1"/>
      <w:numFmt w:val="bullet"/>
      <w:lvlText w:val=""/>
      <w:lvlJc w:val="left"/>
      <w:pPr>
        <w:tabs>
          <w:tab w:val="num" w:pos="2553"/>
        </w:tabs>
        <w:ind w:left="2553" w:hanging="360"/>
      </w:pPr>
      <w:rPr>
        <w:rFonts w:ascii="Symbol" w:hAnsi="Symbol"/>
      </w:rPr>
    </w:lvl>
    <w:lvl w:ilvl="4">
      <w:start w:val="1"/>
      <w:numFmt w:val="bullet"/>
      <w:lvlText w:val="o"/>
      <w:lvlJc w:val="left"/>
      <w:pPr>
        <w:tabs>
          <w:tab w:val="num" w:pos="3273"/>
        </w:tabs>
        <w:ind w:left="3273" w:hanging="360"/>
      </w:pPr>
      <w:rPr>
        <w:rFonts w:ascii="Courier New" w:hAnsi="Courier New" w:cs="Courier New"/>
      </w:rPr>
    </w:lvl>
    <w:lvl w:ilvl="5">
      <w:start w:val="1"/>
      <w:numFmt w:val="bullet"/>
      <w:lvlText w:val=""/>
      <w:lvlJc w:val="left"/>
      <w:pPr>
        <w:tabs>
          <w:tab w:val="num" w:pos="3993"/>
        </w:tabs>
        <w:ind w:left="3993" w:hanging="360"/>
      </w:pPr>
      <w:rPr>
        <w:rFonts w:ascii="Wingdings" w:hAnsi="Wingdings"/>
      </w:rPr>
    </w:lvl>
    <w:lvl w:ilvl="6">
      <w:start w:val="1"/>
      <w:numFmt w:val="bullet"/>
      <w:lvlText w:val=""/>
      <w:lvlJc w:val="left"/>
      <w:pPr>
        <w:tabs>
          <w:tab w:val="num" w:pos="4713"/>
        </w:tabs>
        <w:ind w:left="4713" w:hanging="360"/>
      </w:pPr>
      <w:rPr>
        <w:rFonts w:ascii="Symbol" w:hAnsi="Symbol"/>
      </w:rPr>
    </w:lvl>
    <w:lvl w:ilvl="7">
      <w:start w:val="1"/>
      <w:numFmt w:val="bullet"/>
      <w:lvlText w:val="o"/>
      <w:lvlJc w:val="left"/>
      <w:pPr>
        <w:tabs>
          <w:tab w:val="num" w:pos="5433"/>
        </w:tabs>
        <w:ind w:left="5433" w:hanging="360"/>
      </w:pPr>
      <w:rPr>
        <w:rFonts w:ascii="Courier New" w:hAnsi="Courier New" w:cs="Courier New"/>
      </w:rPr>
    </w:lvl>
    <w:lvl w:ilvl="8">
      <w:start w:val="1"/>
      <w:numFmt w:val="bullet"/>
      <w:lvlText w:val=""/>
      <w:lvlJc w:val="left"/>
      <w:pPr>
        <w:tabs>
          <w:tab w:val="num" w:pos="6153"/>
        </w:tabs>
        <w:ind w:left="6153" w:hanging="360"/>
      </w:pPr>
      <w:rPr>
        <w:rFonts w:ascii="Wingdings" w:hAnsi="Wingdings"/>
      </w:rPr>
    </w:lvl>
  </w:abstractNum>
  <w:abstractNum w:abstractNumId="3">
    <w:nsid w:val="00000002"/>
    <w:multiLevelType w:val="multilevel"/>
    <w:tmpl w:val="00000002"/>
    <w:name w:val="WW8Num1"/>
    <w:lvl w:ilvl="0">
      <w:start w:val="1"/>
      <w:numFmt w:val="decimal"/>
      <w:lvlText w:val="%1."/>
      <w:lvlJc w:val="left"/>
      <w:pPr>
        <w:tabs>
          <w:tab w:val="num" w:pos="360"/>
        </w:tabs>
        <w:ind w:left="360" w:hanging="360"/>
      </w:pPr>
    </w:lvl>
    <w:lvl w:ilvl="1">
      <w:start w:val="1"/>
      <w:numFmt w:val="decimal"/>
      <w:lvlText w:val="%1.%2."/>
      <w:lvlJc w:val="left"/>
      <w:pPr>
        <w:tabs>
          <w:tab w:val="num" w:pos="2111"/>
        </w:tabs>
        <w:ind w:left="2111" w:hanging="1260"/>
      </w:pPr>
    </w:lvl>
    <w:lvl w:ilvl="2">
      <w:start w:val="1"/>
      <w:numFmt w:val="decimal"/>
      <w:lvlText w:val="%1.%2.%3."/>
      <w:lvlJc w:val="left"/>
      <w:pPr>
        <w:tabs>
          <w:tab w:val="num" w:pos="2962"/>
        </w:tabs>
        <w:ind w:left="2962" w:hanging="1260"/>
      </w:pPr>
    </w:lvl>
    <w:lvl w:ilvl="3">
      <w:start w:val="1"/>
      <w:numFmt w:val="decimal"/>
      <w:lvlText w:val="%1.%2.%3.%4."/>
      <w:lvlJc w:val="left"/>
      <w:pPr>
        <w:tabs>
          <w:tab w:val="num" w:pos="3813"/>
        </w:tabs>
        <w:ind w:left="3813" w:hanging="1260"/>
      </w:pPr>
    </w:lvl>
    <w:lvl w:ilvl="4">
      <w:start w:val="1"/>
      <w:numFmt w:val="decimal"/>
      <w:lvlText w:val="%1.%2.%3.%4.%5."/>
      <w:lvlJc w:val="left"/>
      <w:pPr>
        <w:tabs>
          <w:tab w:val="num" w:pos="4664"/>
        </w:tabs>
        <w:ind w:left="4664" w:hanging="1260"/>
      </w:pPr>
    </w:lvl>
    <w:lvl w:ilvl="5">
      <w:start w:val="1"/>
      <w:numFmt w:val="decimal"/>
      <w:lvlText w:val="%1.%2.%3.%4.%5.%6."/>
      <w:lvlJc w:val="left"/>
      <w:pPr>
        <w:tabs>
          <w:tab w:val="num" w:pos="5515"/>
        </w:tabs>
        <w:ind w:left="5515" w:hanging="1260"/>
      </w:pPr>
    </w:lvl>
    <w:lvl w:ilvl="6">
      <w:start w:val="1"/>
      <w:numFmt w:val="decimal"/>
      <w:lvlText w:val="%1.%2.%3.%4.%5.%6.%7."/>
      <w:lvlJc w:val="left"/>
      <w:pPr>
        <w:tabs>
          <w:tab w:val="num" w:pos="6546"/>
        </w:tabs>
        <w:ind w:left="6546" w:hanging="1440"/>
      </w:pPr>
    </w:lvl>
    <w:lvl w:ilvl="7">
      <w:start w:val="1"/>
      <w:numFmt w:val="decimal"/>
      <w:lvlText w:val="%1.%2.%3.%4.%5.%6.%7.%8."/>
      <w:lvlJc w:val="left"/>
      <w:pPr>
        <w:tabs>
          <w:tab w:val="num" w:pos="7397"/>
        </w:tabs>
        <w:ind w:left="7397" w:hanging="1440"/>
      </w:pPr>
    </w:lvl>
    <w:lvl w:ilvl="8">
      <w:start w:val="1"/>
      <w:numFmt w:val="decimal"/>
      <w:lvlText w:val="%1.%2.%3.%4.%5.%6.%7.%8.%9."/>
      <w:lvlJc w:val="left"/>
      <w:pPr>
        <w:tabs>
          <w:tab w:val="num" w:pos="8608"/>
        </w:tabs>
        <w:ind w:left="8608" w:hanging="1800"/>
      </w:pPr>
    </w:lvl>
  </w:abstractNum>
  <w:abstractNum w:abstractNumId="4">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9.%2."/>
      <w:lvlJc w:val="left"/>
      <w:pPr>
        <w:tabs>
          <w:tab w:val="num" w:pos="792"/>
        </w:tabs>
        <w:ind w:left="79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5">
    <w:nsid w:val="00000005"/>
    <w:multiLevelType w:val="multilevel"/>
    <w:tmpl w:val="00000005"/>
    <w:name w:val="WW8Num5"/>
    <w:lvl w:ilvl="0">
      <w:start w:val="1"/>
      <w:numFmt w:val="decimal"/>
      <w:lvlText w:val="%1."/>
      <w:lvlJc w:val="left"/>
      <w:pPr>
        <w:tabs>
          <w:tab w:val="num" w:pos="360"/>
        </w:tabs>
        <w:ind w:left="360" w:hanging="360"/>
      </w:pPr>
    </w:lvl>
    <w:lvl w:ilvl="1">
      <w:start w:val="1"/>
      <w:numFmt w:val="decimal"/>
      <w:lvlText w:val="3.%2."/>
      <w:lvlJc w:val="left"/>
      <w:pPr>
        <w:tabs>
          <w:tab w:val="num" w:pos="1283"/>
        </w:tabs>
        <w:ind w:left="1283"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6">
    <w:nsid w:val="00000006"/>
    <w:multiLevelType w:val="multilevel"/>
    <w:tmpl w:val="00000006"/>
    <w:name w:val="WW8Num6"/>
    <w:lvl w:ilvl="0">
      <w:start w:val="1"/>
      <w:numFmt w:val="decimal"/>
      <w:lvlText w:val="%1."/>
      <w:lvlJc w:val="left"/>
      <w:pPr>
        <w:tabs>
          <w:tab w:val="num" w:pos="360"/>
        </w:tabs>
        <w:ind w:left="360" w:hanging="360"/>
      </w:pPr>
    </w:lvl>
    <w:lvl w:ilvl="1">
      <w:start w:val="1"/>
      <w:numFmt w:val="decimal"/>
      <w:lvlText w:val="4.%2."/>
      <w:lvlJc w:val="left"/>
      <w:pPr>
        <w:tabs>
          <w:tab w:val="num" w:pos="792"/>
        </w:tabs>
        <w:ind w:left="79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7">
    <w:nsid w:val="00000007"/>
    <w:multiLevelType w:val="multilevel"/>
    <w:tmpl w:val="00000007"/>
    <w:name w:val="WW8Num7"/>
    <w:lvl w:ilvl="0">
      <w:start w:val="1"/>
      <w:numFmt w:val="decimal"/>
      <w:lvlText w:val="2.3.%1."/>
      <w:lvlJc w:val="left"/>
      <w:pPr>
        <w:tabs>
          <w:tab w:val="num" w:pos="360"/>
        </w:tabs>
        <w:ind w:left="360" w:hanging="360"/>
      </w:pPr>
    </w:lvl>
    <w:lvl w:ilvl="1">
      <w:start w:val="1"/>
      <w:numFmt w:val="decimal"/>
      <w:lvlText w:val="2.%2."/>
      <w:lvlJc w:val="left"/>
      <w:pPr>
        <w:tabs>
          <w:tab w:val="num" w:pos="792"/>
        </w:tabs>
        <w:ind w:left="792" w:hanging="432"/>
      </w:pPr>
    </w:lvl>
    <w:lvl w:ilvl="2">
      <w:start w:val="1"/>
      <w:numFmt w:val="decimal"/>
      <w:lvlText w:val="2.3.%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00000008"/>
    <w:multiLevelType w:val="multilevel"/>
    <w:tmpl w:val="00000008"/>
    <w:name w:val="WW8Num8"/>
    <w:lvl w:ilvl="0">
      <w:start w:val="1"/>
      <w:numFmt w:val="decimal"/>
      <w:lvlText w:val="%1."/>
      <w:lvlJc w:val="left"/>
      <w:pPr>
        <w:tabs>
          <w:tab w:val="num" w:pos="360"/>
        </w:tabs>
        <w:ind w:left="360" w:hanging="360"/>
      </w:pPr>
    </w:lvl>
    <w:lvl w:ilvl="1">
      <w:start w:val="1"/>
      <w:numFmt w:val="decimal"/>
      <w:lvlText w:val="1.%2."/>
      <w:lvlJc w:val="left"/>
      <w:pPr>
        <w:tabs>
          <w:tab w:val="num" w:pos="1142"/>
        </w:tabs>
        <w:ind w:left="114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7.%2."/>
      <w:lvlJc w:val="left"/>
      <w:pPr>
        <w:tabs>
          <w:tab w:val="num" w:pos="716"/>
        </w:tabs>
        <w:ind w:left="716"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10">
    <w:nsid w:val="0000000B"/>
    <w:multiLevelType w:val="multilevel"/>
    <w:tmpl w:val="0000000B"/>
    <w:name w:val="WW8Num11"/>
    <w:lvl w:ilvl="0">
      <w:start w:val="1"/>
      <w:numFmt w:val="decimal"/>
      <w:lvlText w:val="%1."/>
      <w:lvlJc w:val="left"/>
      <w:pPr>
        <w:tabs>
          <w:tab w:val="num" w:pos="360"/>
        </w:tabs>
        <w:ind w:left="360" w:hanging="360"/>
      </w:pPr>
    </w:lvl>
    <w:lvl w:ilvl="1">
      <w:start w:val="1"/>
      <w:numFmt w:val="decimal"/>
      <w:lvlText w:val="5.%2."/>
      <w:lvlJc w:val="left"/>
      <w:pPr>
        <w:tabs>
          <w:tab w:val="num" w:pos="792"/>
        </w:tabs>
        <w:ind w:left="79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11">
    <w:nsid w:val="0000000C"/>
    <w:multiLevelType w:val="multilevel"/>
    <w:tmpl w:val="0000000C"/>
    <w:name w:val="WW8Num12"/>
    <w:lvl w:ilvl="0">
      <w:start w:val="1"/>
      <w:numFmt w:val="decimal"/>
      <w:lvlText w:val="2.1.%1."/>
      <w:lvlJc w:val="left"/>
      <w:pPr>
        <w:tabs>
          <w:tab w:val="num" w:pos="720"/>
        </w:tabs>
        <w:ind w:left="720" w:hanging="360"/>
      </w:pPr>
    </w:lvl>
    <w:lvl w:ilvl="1">
      <w:start w:val="1"/>
      <w:numFmt w:val="decimal"/>
      <w:lvlText w:val="2.%2."/>
      <w:lvlJc w:val="left"/>
      <w:pPr>
        <w:tabs>
          <w:tab w:val="num" w:pos="792"/>
        </w:tabs>
        <w:ind w:left="792" w:hanging="432"/>
      </w:pPr>
    </w:lvl>
    <w:lvl w:ilvl="2">
      <w:start w:val="1"/>
      <w:numFmt w:val="decimal"/>
      <w:lvlText w:val="2.3.%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0000000D"/>
    <w:multiLevelType w:val="multilevel"/>
    <w:tmpl w:val="0000000D"/>
    <w:name w:val="WW8Num13"/>
    <w:lvl w:ilvl="0">
      <w:start w:val="1"/>
      <w:numFmt w:val="decimal"/>
      <w:lvlText w:val="%1."/>
      <w:lvlJc w:val="left"/>
      <w:pPr>
        <w:tabs>
          <w:tab w:val="num" w:pos="360"/>
        </w:tabs>
        <w:ind w:left="360" w:hanging="360"/>
      </w:pPr>
    </w:lvl>
    <w:lvl w:ilvl="1">
      <w:start w:val="1"/>
      <w:numFmt w:val="decimal"/>
      <w:lvlText w:val="8.%2."/>
      <w:lvlJc w:val="left"/>
      <w:pPr>
        <w:tabs>
          <w:tab w:val="num" w:pos="792"/>
        </w:tabs>
        <w:ind w:left="79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13">
    <w:nsid w:val="0000000E"/>
    <w:multiLevelType w:val="multilevel"/>
    <w:tmpl w:val="0000000E"/>
    <w:name w:val="WW8Num14"/>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r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14">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15">
    <w:nsid w:val="0B5607EF"/>
    <w:multiLevelType w:val="hybridMultilevel"/>
    <w:tmpl w:val="B7664A90"/>
    <w:lvl w:ilvl="0" w:tplc="39FA901A">
      <w:start w:val="1"/>
      <w:numFmt w:val="decimal"/>
      <w:lvlText w:val="%1."/>
      <w:lvlJc w:val="left"/>
      <w:pPr>
        <w:ind w:left="474" w:hanging="360"/>
      </w:pPr>
      <w:rPr>
        <w:rFonts w:hint="default"/>
      </w:rPr>
    </w:lvl>
    <w:lvl w:ilvl="1" w:tplc="04190019" w:tentative="1">
      <w:start w:val="1"/>
      <w:numFmt w:val="lowerLetter"/>
      <w:lvlText w:val="%2."/>
      <w:lvlJc w:val="left"/>
      <w:pPr>
        <w:ind w:left="1194" w:hanging="360"/>
      </w:pPr>
    </w:lvl>
    <w:lvl w:ilvl="2" w:tplc="0419001B" w:tentative="1">
      <w:start w:val="1"/>
      <w:numFmt w:val="lowerRoman"/>
      <w:lvlText w:val="%3."/>
      <w:lvlJc w:val="right"/>
      <w:pPr>
        <w:ind w:left="1914" w:hanging="180"/>
      </w:pPr>
    </w:lvl>
    <w:lvl w:ilvl="3" w:tplc="0419000F" w:tentative="1">
      <w:start w:val="1"/>
      <w:numFmt w:val="decimal"/>
      <w:lvlText w:val="%4."/>
      <w:lvlJc w:val="left"/>
      <w:pPr>
        <w:ind w:left="2634" w:hanging="360"/>
      </w:pPr>
    </w:lvl>
    <w:lvl w:ilvl="4" w:tplc="04190019" w:tentative="1">
      <w:start w:val="1"/>
      <w:numFmt w:val="lowerLetter"/>
      <w:lvlText w:val="%5."/>
      <w:lvlJc w:val="left"/>
      <w:pPr>
        <w:ind w:left="3354" w:hanging="360"/>
      </w:pPr>
    </w:lvl>
    <w:lvl w:ilvl="5" w:tplc="0419001B" w:tentative="1">
      <w:start w:val="1"/>
      <w:numFmt w:val="lowerRoman"/>
      <w:lvlText w:val="%6."/>
      <w:lvlJc w:val="right"/>
      <w:pPr>
        <w:ind w:left="4074" w:hanging="180"/>
      </w:pPr>
    </w:lvl>
    <w:lvl w:ilvl="6" w:tplc="0419000F" w:tentative="1">
      <w:start w:val="1"/>
      <w:numFmt w:val="decimal"/>
      <w:lvlText w:val="%7."/>
      <w:lvlJc w:val="left"/>
      <w:pPr>
        <w:ind w:left="4794" w:hanging="360"/>
      </w:pPr>
    </w:lvl>
    <w:lvl w:ilvl="7" w:tplc="04190019" w:tentative="1">
      <w:start w:val="1"/>
      <w:numFmt w:val="lowerLetter"/>
      <w:lvlText w:val="%8."/>
      <w:lvlJc w:val="left"/>
      <w:pPr>
        <w:ind w:left="5514" w:hanging="360"/>
      </w:pPr>
    </w:lvl>
    <w:lvl w:ilvl="8" w:tplc="0419001B" w:tentative="1">
      <w:start w:val="1"/>
      <w:numFmt w:val="lowerRoman"/>
      <w:lvlText w:val="%9."/>
      <w:lvlJc w:val="right"/>
      <w:pPr>
        <w:ind w:left="6234" w:hanging="180"/>
      </w:pPr>
    </w:lvl>
  </w:abstractNum>
  <w:abstractNum w:abstractNumId="16">
    <w:nsid w:val="0E591E14"/>
    <w:multiLevelType w:val="multilevel"/>
    <w:tmpl w:val="AC1EA524"/>
    <w:lvl w:ilvl="0">
      <w:start w:val="1"/>
      <w:numFmt w:val="decimal"/>
      <w:lvlText w:val="%1."/>
      <w:lvlJc w:val="left"/>
      <w:pPr>
        <w:tabs>
          <w:tab w:val="num" w:pos="435"/>
        </w:tabs>
        <w:ind w:left="435" w:hanging="435"/>
      </w:pPr>
      <w:rPr>
        <w:rFonts w:ascii="Times New Roman" w:eastAsia="Times New Roman" w:hAnsi="Times New Roman" w:cs="Times New Roman"/>
      </w:rPr>
    </w:lvl>
    <w:lvl w:ilvl="1">
      <w:start w:val="1"/>
      <w:numFmt w:val="decimal"/>
      <w:suff w:val="space"/>
      <w:lvlText w:val="%2."/>
      <w:lvlJc w:val="left"/>
      <w:pPr>
        <w:ind w:left="-107" w:firstLine="391"/>
      </w:pPr>
      <w:rPr>
        <w:rFonts w:ascii="Times New Roman" w:eastAsia="Times New Roman" w:hAnsi="Times New Roman"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115A5D66"/>
    <w:multiLevelType w:val="hybridMultilevel"/>
    <w:tmpl w:val="B5B69734"/>
    <w:name w:val="WW8Num4"/>
    <w:lvl w:ilvl="0" w:tplc="00000004">
      <w:start w:val="684"/>
      <w:numFmt w:val="bullet"/>
      <w:lvlText w:val="-"/>
      <w:lvlJc w:val="left"/>
      <w:pPr>
        <w:tabs>
          <w:tab w:val="num" w:pos="751"/>
        </w:tabs>
        <w:ind w:left="751" w:hanging="360"/>
      </w:pPr>
      <w:rPr>
        <w:rFonts w:ascii="OpenSymbol" w:hAnsi="OpenSymbol"/>
      </w:rPr>
    </w:lvl>
    <w:lvl w:ilvl="1" w:tplc="04190003" w:tentative="1">
      <w:start w:val="1"/>
      <w:numFmt w:val="bullet"/>
      <w:lvlText w:val="o"/>
      <w:lvlJc w:val="left"/>
      <w:pPr>
        <w:tabs>
          <w:tab w:val="num" w:pos="1831"/>
        </w:tabs>
        <w:ind w:left="1831" w:hanging="360"/>
      </w:pPr>
      <w:rPr>
        <w:rFonts w:ascii="Courier New" w:hAnsi="Courier New" w:cs="Courier New" w:hint="default"/>
      </w:rPr>
    </w:lvl>
    <w:lvl w:ilvl="2" w:tplc="04190005" w:tentative="1">
      <w:start w:val="1"/>
      <w:numFmt w:val="bullet"/>
      <w:lvlText w:val=""/>
      <w:lvlJc w:val="left"/>
      <w:pPr>
        <w:tabs>
          <w:tab w:val="num" w:pos="2551"/>
        </w:tabs>
        <w:ind w:left="2551" w:hanging="360"/>
      </w:pPr>
      <w:rPr>
        <w:rFonts w:ascii="Wingdings" w:hAnsi="Wingdings" w:hint="default"/>
      </w:rPr>
    </w:lvl>
    <w:lvl w:ilvl="3" w:tplc="04190001" w:tentative="1">
      <w:start w:val="1"/>
      <w:numFmt w:val="bullet"/>
      <w:lvlText w:val=""/>
      <w:lvlJc w:val="left"/>
      <w:pPr>
        <w:tabs>
          <w:tab w:val="num" w:pos="3271"/>
        </w:tabs>
        <w:ind w:left="3271" w:hanging="360"/>
      </w:pPr>
      <w:rPr>
        <w:rFonts w:ascii="Symbol" w:hAnsi="Symbol" w:hint="default"/>
      </w:rPr>
    </w:lvl>
    <w:lvl w:ilvl="4" w:tplc="04190003" w:tentative="1">
      <w:start w:val="1"/>
      <w:numFmt w:val="bullet"/>
      <w:lvlText w:val="o"/>
      <w:lvlJc w:val="left"/>
      <w:pPr>
        <w:tabs>
          <w:tab w:val="num" w:pos="3991"/>
        </w:tabs>
        <w:ind w:left="3991" w:hanging="360"/>
      </w:pPr>
      <w:rPr>
        <w:rFonts w:ascii="Courier New" w:hAnsi="Courier New" w:cs="Courier New" w:hint="default"/>
      </w:rPr>
    </w:lvl>
    <w:lvl w:ilvl="5" w:tplc="04190005" w:tentative="1">
      <w:start w:val="1"/>
      <w:numFmt w:val="bullet"/>
      <w:lvlText w:val=""/>
      <w:lvlJc w:val="left"/>
      <w:pPr>
        <w:tabs>
          <w:tab w:val="num" w:pos="4711"/>
        </w:tabs>
        <w:ind w:left="4711" w:hanging="360"/>
      </w:pPr>
      <w:rPr>
        <w:rFonts w:ascii="Wingdings" w:hAnsi="Wingdings" w:hint="default"/>
      </w:rPr>
    </w:lvl>
    <w:lvl w:ilvl="6" w:tplc="04190001" w:tentative="1">
      <w:start w:val="1"/>
      <w:numFmt w:val="bullet"/>
      <w:lvlText w:val=""/>
      <w:lvlJc w:val="left"/>
      <w:pPr>
        <w:tabs>
          <w:tab w:val="num" w:pos="5431"/>
        </w:tabs>
        <w:ind w:left="5431" w:hanging="360"/>
      </w:pPr>
      <w:rPr>
        <w:rFonts w:ascii="Symbol" w:hAnsi="Symbol" w:hint="default"/>
      </w:rPr>
    </w:lvl>
    <w:lvl w:ilvl="7" w:tplc="04190003" w:tentative="1">
      <w:start w:val="1"/>
      <w:numFmt w:val="bullet"/>
      <w:lvlText w:val="o"/>
      <w:lvlJc w:val="left"/>
      <w:pPr>
        <w:tabs>
          <w:tab w:val="num" w:pos="6151"/>
        </w:tabs>
        <w:ind w:left="6151" w:hanging="360"/>
      </w:pPr>
      <w:rPr>
        <w:rFonts w:ascii="Courier New" w:hAnsi="Courier New" w:cs="Courier New" w:hint="default"/>
      </w:rPr>
    </w:lvl>
    <w:lvl w:ilvl="8" w:tplc="04190005" w:tentative="1">
      <w:start w:val="1"/>
      <w:numFmt w:val="bullet"/>
      <w:lvlText w:val=""/>
      <w:lvlJc w:val="left"/>
      <w:pPr>
        <w:tabs>
          <w:tab w:val="num" w:pos="6871"/>
        </w:tabs>
        <w:ind w:left="6871" w:hanging="360"/>
      </w:pPr>
      <w:rPr>
        <w:rFonts w:ascii="Wingdings" w:hAnsi="Wingdings" w:hint="default"/>
      </w:rPr>
    </w:lvl>
  </w:abstractNum>
  <w:abstractNum w:abstractNumId="18">
    <w:nsid w:val="13817DC4"/>
    <w:multiLevelType w:val="hybridMultilevel"/>
    <w:tmpl w:val="1E40C064"/>
    <w:lvl w:ilvl="0" w:tplc="C7F80550">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1ACF3D0E"/>
    <w:multiLevelType w:val="singleLevel"/>
    <w:tmpl w:val="E306FBF2"/>
    <w:lvl w:ilvl="0">
      <w:start w:val="3"/>
      <w:numFmt w:val="bullet"/>
      <w:lvlText w:val="-"/>
      <w:lvlJc w:val="left"/>
      <w:pPr>
        <w:tabs>
          <w:tab w:val="num" w:pos="1080"/>
        </w:tabs>
        <w:ind w:left="1080" w:hanging="360"/>
      </w:pPr>
      <w:rPr>
        <w:rFonts w:hint="default"/>
      </w:rPr>
    </w:lvl>
  </w:abstractNum>
  <w:abstractNum w:abstractNumId="20">
    <w:nsid w:val="1B606F16"/>
    <w:multiLevelType w:val="hybridMultilevel"/>
    <w:tmpl w:val="DEFAAE08"/>
    <w:lvl w:ilvl="0" w:tplc="ED6E538E">
      <w:start w:val="1"/>
      <w:numFmt w:val="decimal"/>
      <w:lvlText w:val="%1."/>
      <w:lvlJc w:val="left"/>
      <w:pPr>
        <w:ind w:left="972" w:hanging="360"/>
      </w:pPr>
      <w:rPr>
        <w:rFonts w:hint="default"/>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21">
    <w:nsid w:val="1D3B1272"/>
    <w:multiLevelType w:val="hybridMultilevel"/>
    <w:tmpl w:val="C8E2182A"/>
    <w:name w:val="WW8Num42"/>
    <w:lvl w:ilvl="0" w:tplc="00000004">
      <w:start w:val="684"/>
      <w:numFmt w:val="bullet"/>
      <w:lvlText w:val="-"/>
      <w:lvlJc w:val="left"/>
      <w:pPr>
        <w:tabs>
          <w:tab w:val="num" w:pos="717"/>
        </w:tabs>
        <w:ind w:left="717" w:hanging="360"/>
      </w:pPr>
      <w:rPr>
        <w:rFonts w:ascii="OpenSymbol" w:hAnsi="OpenSymbol"/>
      </w:rPr>
    </w:lvl>
    <w:lvl w:ilvl="1" w:tplc="04190003" w:tentative="1">
      <w:start w:val="1"/>
      <w:numFmt w:val="bullet"/>
      <w:lvlText w:val="o"/>
      <w:lvlJc w:val="left"/>
      <w:pPr>
        <w:tabs>
          <w:tab w:val="num" w:pos="1797"/>
        </w:tabs>
        <w:ind w:left="1797" w:hanging="360"/>
      </w:pPr>
      <w:rPr>
        <w:rFonts w:ascii="Courier New" w:hAnsi="Courier New" w:cs="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cs="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cs="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22">
    <w:nsid w:val="1E571AD9"/>
    <w:multiLevelType w:val="multilevel"/>
    <w:tmpl w:val="2F067F4C"/>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1571"/>
        </w:tabs>
        <w:ind w:left="153" w:firstLine="567"/>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418"/>
        </w:tabs>
        <w:ind w:left="0" w:firstLine="567"/>
      </w:pPr>
      <w:rPr>
        <w:b w:val="0"/>
        <w:bCs w:val="0"/>
        <w:i w:val="0"/>
        <w:iCs w:val="0"/>
      </w:rPr>
    </w:lvl>
    <w:lvl w:ilvl="3">
      <w:start w:val="1"/>
      <w:numFmt w:val="russianLower"/>
      <w:lvlText w:val="%4)"/>
      <w:lvlJc w:val="left"/>
      <w:pPr>
        <w:tabs>
          <w:tab w:val="num" w:pos="851"/>
        </w:tabs>
        <w:ind w:left="-567" w:firstLine="567"/>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23">
    <w:nsid w:val="1FCC1ED6"/>
    <w:multiLevelType w:val="hybridMultilevel"/>
    <w:tmpl w:val="5EB23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2DE366D"/>
    <w:multiLevelType w:val="hybridMultilevel"/>
    <w:tmpl w:val="6E8EC530"/>
    <w:lvl w:ilvl="0" w:tplc="F7784146">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51B1688"/>
    <w:multiLevelType w:val="hybridMultilevel"/>
    <w:tmpl w:val="4C549510"/>
    <w:lvl w:ilvl="0" w:tplc="FFFFFFFF">
      <w:start w:val="1"/>
      <w:numFmt w:val="bullet"/>
      <w:lvlText w:val=""/>
      <w:lvlJc w:val="left"/>
      <w:pPr>
        <w:tabs>
          <w:tab w:val="num" w:pos="786"/>
        </w:tabs>
        <w:ind w:left="786"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6">
    <w:nsid w:val="360F29C5"/>
    <w:multiLevelType w:val="multilevel"/>
    <w:tmpl w:val="644E961C"/>
    <w:lvl w:ilvl="0">
      <w:start w:val="1"/>
      <w:numFmt w:val="decimal"/>
      <w:pStyle w:val="1"/>
      <w:lvlText w:val="%1."/>
      <w:lvlJc w:val="left"/>
      <w:pPr>
        <w:tabs>
          <w:tab w:val="num" w:pos="1080"/>
        </w:tabs>
        <w:ind w:left="1080" w:hanging="360"/>
      </w:pPr>
      <w:rPr>
        <w:rFonts w:hint="default"/>
      </w:rPr>
    </w:lvl>
    <w:lvl w:ilvl="1">
      <w:start w:val="1"/>
      <w:numFmt w:val="decimal"/>
      <w:pStyle w:val="2"/>
      <w:isLgl/>
      <w:lvlText w:val="%1.%2."/>
      <w:lvlJc w:val="left"/>
      <w:pPr>
        <w:tabs>
          <w:tab w:val="num" w:pos="1380"/>
        </w:tabs>
        <w:ind w:left="1380" w:hanging="6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7">
    <w:nsid w:val="39187D3C"/>
    <w:multiLevelType w:val="hybridMultilevel"/>
    <w:tmpl w:val="B8368AEC"/>
    <w:lvl w:ilvl="0" w:tplc="0419000F">
      <w:start w:val="1"/>
      <w:numFmt w:val="decimal"/>
      <w:lvlText w:val="%1."/>
      <w:lvlJc w:val="left"/>
      <w:pPr>
        <w:ind w:left="943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A730264"/>
    <w:multiLevelType w:val="multilevel"/>
    <w:tmpl w:val="6988F36E"/>
    <w:lvl w:ilvl="0">
      <w:start w:val="7"/>
      <w:numFmt w:val="decimal"/>
      <w:lvlText w:val="%1."/>
      <w:lvlJc w:val="left"/>
      <w:pPr>
        <w:ind w:left="4472" w:hanging="360"/>
      </w:pPr>
      <w:rPr>
        <w:rFonts w:ascii="Times New Roman" w:hAnsi="Times New Roman" w:cs="Times New Roman" w:hint="default"/>
        <w:b/>
      </w:rPr>
    </w:lvl>
    <w:lvl w:ilvl="1">
      <w:start w:val="1"/>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nsid w:val="401B04DC"/>
    <w:multiLevelType w:val="multilevel"/>
    <w:tmpl w:val="5D3081F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0E43F1D"/>
    <w:multiLevelType w:val="multilevel"/>
    <w:tmpl w:val="7B608CE4"/>
    <w:lvl w:ilvl="0">
      <w:start w:val="4"/>
      <w:numFmt w:val="decimal"/>
      <w:lvlText w:val="%1."/>
      <w:lvlJc w:val="left"/>
      <w:pPr>
        <w:ind w:left="360" w:hanging="360"/>
      </w:pPr>
      <w:rPr>
        <w:rFonts w:hint="default"/>
        <w:b/>
        <w:i w:val="0"/>
      </w:rPr>
    </w:lvl>
    <w:lvl w:ilvl="1">
      <w:start w:val="6"/>
      <w:numFmt w:val="decimal"/>
      <w:lvlText w:val="%1.%2."/>
      <w:lvlJc w:val="left"/>
      <w:pPr>
        <w:ind w:left="4330"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1">
    <w:nsid w:val="54434FB6"/>
    <w:multiLevelType w:val="multilevel"/>
    <w:tmpl w:val="98FA46E4"/>
    <w:lvl w:ilvl="0">
      <w:start w:val="1"/>
      <w:numFmt w:val="decimal"/>
      <w:lvlText w:val="%1."/>
      <w:lvlJc w:val="left"/>
      <w:pPr>
        <w:ind w:left="360" w:hanging="360"/>
      </w:pPr>
      <w:rPr>
        <w:rFonts w:hint="default"/>
      </w:rPr>
    </w:lvl>
    <w:lvl w:ilvl="1">
      <w:start w:val="1"/>
      <w:numFmt w:val="decimal"/>
      <w:lvlText w:val="%2."/>
      <w:lvlJc w:val="left"/>
      <w:pPr>
        <w:ind w:left="644" w:hanging="360"/>
      </w:pPr>
      <w:rPr>
        <w:rFonts w:ascii="Times New Roman" w:eastAsia="Times New Roman" w:hAnsi="Times New Roman" w:cs="Times New Roman"/>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nsid w:val="585038BE"/>
    <w:multiLevelType w:val="multilevel"/>
    <w:tmpl w:val="E2C6448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nsid w:val="65F82684"/>
    <w:multiLevelType w:val="hybridMultilevel"/>
    <w:tmpl w:val="B16038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7741810"/>
    <w:multiLevelType w:val="multilevel"/>
    <w:tmpl w:val="874CF4C4"/>
    <w:lvl w:ilvl="0">
      <w:start w:val="6"/>
      <w:numFmt w:val="decimal"/>
      <w:lvlText w:val="%1."/>
      <w:lvlJc w:val="left"/>
      <w:pPr>
        <w:tabs>
          <w:tab w:val="num" w:pos="360"/>
        </w:tabs>
        <w:ind w:left="360" w:hanging="360"/>
      </w:pPr>
      <w:rPr>
        <w:rFonts w:hint="default"/>
        <w:i w:val="0"/>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CA71B57"/>
    <w:multiLevelType w:val="multilevel"/>
    <w:tmpl w:val="0B401C3C"/>
    <w:lvl w:ilvl="0">
      <w:start w:val="1"/>
      <w:numFmt w:val="decimal"/>
      <w:lvlText w:val="%1."/>
      <w:lvlJc w:val="left"/>
      <w:pPr>
        <w:ind w:left="3479" w:hanging="360"/>
      </w:pPr>
      <w:rPr>
        <w:rFonts w:hint="default"/>
        <w:b/>
        <w:i w:val="0"/>
      </w:rPr>
    </w:lvl>
    <w:lvl w:ilvl="1">
      <w:start w:val="1"/>
      <w:numFmt w:val="decimal"/>
      <w:lvlText w:val="%1.%2."/>
      <w:lvlJc w:val="left"/>
      <w:pPr>
        <w:ind w:left="360"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nsid w:val="70C62BA1"/>
    <w:multiLevelType w:val="hybridMultilevel"/>
    <w:tmpl w:val="6338C12E"/>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DDA5522"/>
    <w:multiLevelType w:val="hybridMultilevel"/>
    <w:tmpl w:val="8AC4FAE4"/>
    <w:lvl w:ilvl="0" w:tplc="BBCE708E">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
    <w:abstractNumId w:val="26"/>
  </w:num>
  <w:num w:numId="3">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30"/>
  </w:num>
  <w:num w:numId="6">
    <w:abstractNumId w:val="35"/>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num>
  <w:num w:numId="9">
    <w:abstractNumId w:val="25"/>
  </w:num>
  <w:num w:numId="10">
    <w:abstractNumId w:val="24"/>
  </w:num>
  <w:num w:numId="11">
    <w:abstractNumId w:val="32"/>
  </w:num>
  <w:num w:numId="12">
    <w:abstractNumId w:val="34"/>
  </w:num>
  <w:num w:numId="13">
    <w:abstractNumId w:val="36"/>
  </w:num>
  <w:num w:numId="14">
    <w:abstractNumId w:val="15"/>
  </w:num>
  <w:num w:numId="15">
    <w:abstractNumId w:val="23"/>
  </w:num>
  <w:num w:numId="16">
    <w:abstractNumId w:val="16"/>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31"/>
  </w:num>
  <w:num w:numId="20">
    <w:abstractNumId w:val="18"/>
  </w:num>
  <w:num w:numId="21">
    <w:abstractNumId w:val="1"/>
  </w:num>
  <w:num w:numId="22">
    <w:abstractNumId w:val="0"/>
  </w:num>
  <w:num w:numId="23">
    <w:abstractNumId w:val="37"/>
  </w:num>
  <w:num w:numId="24">
    <w:abstractNumId w:val="17"/>
  </w:num>
  <w:num w:numId="25">
    <w:abstractNumId w:val="33"/>
  </w:num>
  <w:num w:numId="26">
    <w:abstractNumId w:val="2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autoHyphenation/>
  <w:drawingGridHorizontalSpacing w:val="10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37905"/>
    <w:rsid w:val="00000D49"/>
    <w:rsid w:val="000019AB"/>
    <w:rsid w:val="000024CB"/>
    <w:rsid w:val="00002C04"/>
    <w:rsid w:val="00002C1F"/>
    <w:rsid w:val="00004095"/>
    <w:rsid w:val="0000413F"/>
    <w:rsid w:val="00004C59"/>
    <w:rsid w:val="0000635F"/>
    <w:rsid w:val="00006D9D"/>
    <w:rsid w:val="0000753B"/>
    <w:rsid w:val="000076B3"/>
    <w:rsid w:val="00011384"/>
    <w:rsid w:val="0001253B"/>
    <w:rsid w:val="000128C0"/>
    <w:rsid w:val="00012DC6"/>
    <w:rsid w:val="00012DD2"/>
    <w:rsid w:val="000131D0"/>
    <w:rsid w:val="00014B76"/>
    <w:rsid w:val="00015831"/>
    <w:rsid w:val="00016F36"/>
    <w:rsid w:val="00017268"/>
    <w:rsid w:val="000172EE"/>
    <w:rsid w:val="00020CD3"/>
    <w:rsid w:val="00020DBA"/>
    <w:rsid w:val="0002194F"/>
    <w:rsid w:val="0002263B"/>
    <w:rsid w:val="0002363D"/>
    <w:rsid w:val="000239C0"/>
    <w:rsid w:val="00024597"/>
    <w:rsid w:val="00025306"/>
    <w:rsid w:val="00025EED"/>
    <w:rsid w:val="0002688B"/>
    <w:rsid w:val="000270FB"/>
    <w:rsid w:val="0002725E"/>
    <w:rsid w:val="000309FF"/>
    <w:rsid w:val="00030B1F"/>
    <w:rsid w:val="000335B1"/>
    <w:rsid w:val="000348EF"/>
    <w:rsid w:val="00034D07"/>
    <w:rsid w:val="00035D8B"/>
    <w:rsid w:val="000366DC"/>
    <w:rsid w:val="000373C8"/>
    <w:rsid w:val="00037625"/>
    <w:rsid w:val="000403BB"/>
    <w:rsid w:val="00041388"/>
    <w:rsid w:val="00041466"/>
    <w:rsid w:val="00042133"/>
    <w:rsid w:val="000423D5"/>
    <w:rsid w:val="00042576"/>
    <w:rsid w:val="00042592"/>
    <w:rsid w:val="000429DE"/>
    <w:rsid w:val="00042AA8"/>
    <w:rsid w:val="00042DA0"/>
    <w:rsid w:val="0004411B"/>
    <w:rsid w:val="00045890"/>
    <w:rsid w:val="00045A51"/>
    <w:rsid w:val="00046500"/>
    <w:rsid w:val="000471AD"/>
    <w:rsid w:val="0004769A"/>
    <w:rsid w:val="00050EDE"/>
    <w:rsid w:val="000517AB"/>
    <w:rsid w:val="00052102"/>
    <w:rsid w:val="000526DB"/>
    <w:rsid w:val="000533BE"/>
    <w:rsid w:val="00053A67"/>
    <w:rsid w:val="00053FCF"/>
    <w:rsid w:val="0005449D"/>
    <w:rsid w:val="00055055"/>
    <w:rsid w:val="0005684F"/>
    <w:rsid w:val="0005790E"/>
    <w:rsid w:val="00057C77"/>
    <w:rsid w:val="00060BA0"/>
    <w:rsid w:val="0006149F"/>
    <w:rsid w:val="00061556"/>
    <w:rsid w:val="00061B22"/>
    <w:rsid w:val="00061EF4"/>
    <w:rsid w:val="00062CCC"/>
    <w:rsid w:val="00062D60"/>
    <w:rsid w:val="00063715"/>
    <w:rsid w:val="00063F36"/>
    <w:rsid w:val="00065022"/>
    <w:rsid w:val="00065035"/>
    <w:rsid w:val="00065384"/>
    <w:rsid w:val="000659F3"/>
    <w:rsid w:val="00065F16"/>
    <w:rsid w:val="00070680"/>
    <w:rsid w:val="000707DA"/>
    <w:rsid w:val="00072773"/>
    <w:rsid w:val="00072B45"/>
    <w:rsid w:val="000734DF"/>
    <w:rsid w:val="00073BFA"/>
    <w:rsid w:val="0007452F"/>
    <w:rsid w:val="00076382"/>
    <w:rsid w:val="0007688C"/>
    <w:rsid w:val="00080B53"/>
    <w:rsid w:val="0008299B"/>
    <w:rsid w:val="00082A3E"/>
    <w:rsid w:val="0008367F"/>
    <w:rsid w:val="0008382B"/>
    <w:rsid w:val="00084C60"/>
    <w:rsid w:val="00084E83"/>
    <w:rsid w:val="00084EC2"/>
    <w:rsid w:val="000850BB"/>
    <w:rsid w:val="00085234"/>
    <w:rsid w:val="000868F2"/>
    <w:rsid w:val="00090C51"/>
    <w:rsid w:val="000917F5"/>
    <w:rsid w:val="00092636"/>
    <w:rsid w:val="00092D5E"/>
    <w:rsid w:val="00094F40"/>
    <w:rsid w:val="000963FE"/>
    <w:rsid w:val="0009665B"/>
    <w:rsid w:val="000A0B74"/>
    <w:rsid w:val="000A207F"/>
    <w:rsid w:val="000A211C"/>
    <w:rsid w:val="000A24C3"/>
    <w:rsid w:val="000A3D6E"/>
    <w:rsid w:val="000A41B8"/>
    <w:rsid w:val="000A4767"/>
    <w:rsid w:val="000A4814"/>
    <w:rsid w:val="000A4CE2"/>
    <w:rsid w:val="000A4D44"/>
    <w:rsid w:val="000A7AEE"/>
    <w:rsid w:val="000B0C43"/>
    <w:rsid w:val="000B0D6C"/>
    <w:rsid w:val="000B0FDB"/>
    <w:rsid w:val="000B3D1F"/>
    <w:rsid w:val="000B3DE3"/>
    <w:rsid w:val="000B4EBA"/>
    <w:rsid w:val="000B790E"/>
    <w:rsid w:val="000B7AAC"/>
    <w:rsid w:val="000C1E78"/>
    <w:rsid w:val="000C251A"/>
    <w:rsid w:val="000C3152"/>
    <w:rsid w:val="000C3889"/>
    <w:rsid w:val="000D0DFC"/>
    <w:rsid w:val="000D1228"/>
    <w:rsid w:val="000D1895"/>
    <w:rsid w:val="000D2D39"/>
    <w:rsid w:val="000D2E43"/>
    <w:rsid w:val="000D3AAB"/>
    <w:rsid w:val="000D3B30"/>
    <w:rsid w:val="000D51EF"/>
    <w:rsid w:val="000D5E23"/>
    <w:rsid w:val="000D720E"/>
    <w:rsid w:val="000D75A0"/>
    <w:rsid w:val="000D786A"/>
    <w:rsid w:val="000E157F"/>
    <w:rsid w:val="000E1FB2"/>
    <w:rsid w:val="000E3EBD"/>
    <w:rsid w:val="000E43C9"/>
    <w:rsid w:val="000E47FA"/>
    <w:rsid w:val="000E5DF9"/>
    <w:rsid w:val="000E72F9"/>
    <w:rsid w:val="000E7BDE"/>
    <w:rsid w:val="000E7D52"/>
    <w:rsid w:val="000F029D"/>
    <w:rsid w:val="000F1CE5"/>
    <w:rsid w:val="000F4E92"/>
    <w:rsid w:val="000F5A00"/>
    <w:rsid w:val="000F6323"/>
    <w:rsid w:val="000F65B7"/>
    <w:rsid w:val="000F7597"/>
    <w:rsid w:val="0010070B"/>
    <w:rsid w:val="001013AB"/>
    <w:rsid w:val="00101F16"/>
    <w:rsid w:val="001032CB"/>
    <w:rsid w:val="001035A8"/>
    <w:rsid w:val="00104B4B"/>
    <w:rsid w:val="00105183"/>
    <w:rsid w:val="00105F94"/>
    <w:rsid w:val="00106C5D"/>
    <w:rsid w:val="00111022"/>
    <w:rsid w:val="0011137F"/>
    <w:rsid w:val="00112229"/>
    <w:rsid w:val="001125B3"/>
    <w:rsid w:val="00112B10"/>
    <w:rsid w:val="0011449B"/>
    <w:rsid w:val="00114F44"/>
    <w:rsid w:val="00116864"/>
    <w:rsid w:val="001175B1"/>
    <w:rsid w:val="00121899"/>
    <w:rsid w:val="001229D0"/>
    <w:rsid w:val="00122BCD"/>
    <w:rsid w:val="00122CD4"/>
    <w:rsid w:val="00123B3A"/>
    <w:rsid w:val="0012503E"/>
    <w:rsid w:val="0012715B"/>
    <w:rsid w:val="00127E28"/>
    <w:rsid w:val="00127EFC"/>
    <w:rsid w:val="001300B6"/>
    <w:rsid w:val="00131044"/>
    <w:rsid w:val="001317D5"/>
    <w:rsid w:val="00132D84"/>
    <w:rsid w:val="00132E31"/>
    <w:rsid w:val="001332DF"/>
    <w:rsid w:val="0013370B"/>
    <w:rsid w:val="00133CC0"/>
    <w:rsid w:val="0013554C"/>
    <w:rsid w:val="0013739A"/>
    <w:rsid w:val="00140C78"/>
    <w:rsid w:val="001430E1"/>
    <w:rsid w:val="00144694"/>
    <w:rsid w:val="001448DF"/>
    <w:rsid w:val="00145E48"/>
    <w:rsid w:val="0014628B"/>
    <w:rsid w:val="00147513"/>
    <w:rsid w:val="0015063D"/>
    <w:rsid w:val="001509CD"/>
    <w:rsid w:val="0015104C"/>
    <w:rsid w:val="001510E8"/>
    <w:rsid w:val="00151BAE"/>
    <w:rsid w:val="0015310B"/>
    <w:rsid w:val="00153281"/>
    <w:rsid w:val="00155D91"/>
    <w:rsid w:val="00156E48"/>
    <w:rsid w:val="00156FE5"/>
    <w:rsid w:val="00160501"/>
    <w:rsid w:val="001606B9"/>
    <w:rsid w:val="00160D2F"/>
    <w:rsid w:val="00161D8E"/>
    <w:rsid w:val="001638FD"/>
    <w:rsid w:val="00165C68"/>
    <w:rsid w:val="00166CCA"/>
    <w:rsid w:val="001677E3"/>
    <w:rsid w:val="00175D01"/>
    <w:rsid w:val="00176071"/>
    <w:rsid w:val="001801D9"/>
    <w:rsid w:val="00180218"/>
    <w:rsid w:val="00180377"/>
    <w:rsid w:val="0018107A"/>
    <w:rsid w:val="0018123A"/>
    <w:rsid w:val="00183808"/>
    <w:rsid w:val="001854B6"/>
    <w:rsid w:val="00186503"/>
    <w:rsid w:val="00186881"/>
    <w:rsid w:val="00186970"/>
    <w:rsid w:val="00186A6B"/>
    <w:rsid w:val="001870A7"/>
    <w:rsid w:val="001900F6"/>
    <w:rsid w:val="001932FE"/>
    <w:rsid w:val="0019335C"/>
    <w:rsid w:val="00193908"/>
    <w:rsid w:val="001946B7"/>
    <w:rsid w:val="00194951"/>
    <w:rsid w:val="00194B39"/>
    <w:rsid w:val="0019639E"/>
    <w:rsid w:val="001968E1"/>
    <w:rsid w:val="00196914"/>
    <w:rsid w:val="00196A32"/>
    <w:rsid w:val="00196B25"/>
    <w:rsid w:val="001A11D7"/>
    <w:rsid w:val="001A1280"/>
    <w:rsid w:val="001A18B3"/>
    <w:rsid w:val="001A1F2A"/>
    <w:rsid w:val="001A2236"/>
    <w:rsid w:val="001A4B40"/>
    <w:rsid w:val="001A4CB9"/>
    <w:rsid w:val="001A4F80"/>
    <w:rsid w:val="001A5E31"/>
    <w:rsid w:val="001A6FC3"/>
    <w:rsid w:val="001B0AE0"/>
    <w:rsid w:val="001B10AB"/>
    <w:rsid w:val="001B11BC"/>
    <w:rsid w:val="001B3735"/>
    <w:rsid w:val="001B630C"/>
    <w:rsid w:val="001C0E70"/>
    <w:rsid w:val="001C2899"/>
    <w:rsid w:val="001C4426"/>
    <w:rsid w:val="001C4A1C"/>
    <w:rsid w:val="001C4E98"/>
    <w:rsid w:val="001C5E55"/>
    <w:rsid w:val="001C5E86"/>
    <w:rsid w:val="001C5EF0"/>
    <w:rsid w:val="001D0BBD"/>
    <w:rsid w:val="001D2717"/>
    <w:rsid w:val="001D2A4A"/>
    <w:rsid w:val="001D3C0F"/>
    <w:rsid w:val="001D55DF"/>
    <w:rsid w:val="001D594C"/>
    <w:rsid w:val="001E0631"/>
    <w:rsid w:val="001E116E"/>
    <w:rsid w:val="001E12C2"/>
    <w:rsid w:val="001E1BBB"/>
    <w:rsid w:val="001E3B43"/>
    <w:rsid w:val="001E430A"/>
    <w:rsid w:val="001E48AC"/>
    <w:rsid w:val="001E6DF1"/>
    <w:rsid w:val="001E7A61"/>
    <w:rsid w:val="001F0F69"/>
    <w:rsid w:val="001F2932"/>
    <w:rsid w:val="001F32A6"/>
    <w:rsid w:val="001F3D74"/>
    <w:rsid w:val="001F532B"/>
    <w:rsid w:val="001F56D0"/>
    <w:rsid w:val="001F7116"/>
    <w:rsid w:val="001F731F"/>
    <w:rsid w:val="001F7E01"/>
    <w:rsid w:val="00200F73"/>
    <w:rsid w:val="0020120A"/>
    <w:rsid w:val="0020135D"/>
    <w:rsid w:val="00201522"/>
    <w:rsid w:val="0020336B"/>
    <w:rsid w:val="00204278"/>
    <w:rsid w:val="002052B4"/>
    <w:rsid w:val="002071CE"/>
    <w:rsid w:val="00207A40"/>
    <w:rsid w:val="00207AD7"/>
    <w:rsid w:val="002101EA"/>
    <w:rsid w:val="00212BA0"/>
    <w:rsid w:val="00212BBC"/>
    <w:rsid w:val="00215D1E"/>
    <w:rsid w:val="00216307"/>
    <w:rsid w:val="002177BC"/>
    <w:rsid w:val="00221719"/>
    <w:rsid w:val="00222286"/>
    <w:rsid w:val="002226C0"/>
    <w:rsid w:val="002234B7"/>
    <w:rsid w:val="00223986"/>
    <w:rsid w:val="00223D1B"/>
    <w:rsid w:val="00223E19"/>
    <w:rsid w:val="00224568"/>
    <w:rsid w:val="00224F4C"/>
    <w:rsid w:val="00227616"/>
    <w:rsid w:val="002302B5"/>
    <w:rsid w:val="00230452"/>
    <w:rsid w:val="002316B3"/>
    <w:rsid w:val="00231EC8"/>
    <w:rsid w:val="002328C2"/>
    <w:rsid w:val="00232DEE"/>
    <w:rsid w:val="00233FA2"/>
    <w:rsid w:val="00234FE5"/>
    <w:rsid w:val="00236E2B"/>
    <w:rsid w:val="00237C36"/>
    <w:rsid w:val="00240627"/>
    <w:rsid w:val="00240BA9"/>
    <w:rsid w:val="002415BF"/>
    <w:rsid w:val="00241649"/>
    <w:rsid w:val="00242D9F"/>
    <w:rsid w:val="00243E5D"/>
    <w:rsid w:val="00243FCE"/>
    <w:rsid w:val="00243FCF"/>
    <w:rsid w:val="00244930"/>
    <w:rsid w:val="00245A45"/>
    <w:rsid w:val="00245C59"/>
    <w:rsid w:val="00247E5F"/>
    <w:rsid w:val="002507B6"/>
    <w:rsid w:val="002507CD"/>
    <w:rsid w:val="00250CE7"/>
    <w:rsid w:val="00253351"/>
    <w:rsid w:val="00254384"/>
    <w:rsid w:val="002546D2"/>
    <w:rsid w:val="00254739"/>
    <w:rsid w:val="002554E3"/>
    <w:rsid w:val="0025573D"/>
    <w:rsid w:val="00256322"/>
    <w:rsid w:val="00256394"/>
    <w:rsid w:val="002579C7"/>
    <w:rsid w:val="00257CEC"/>
    <w:rsid w:val="00257CEF"/>
    <w:rsid w:val="00260413"/>
    <w:rsid w:val="00261653"/>
    <w:rsid w:val="00261828"/>
    <w:rsid w:val="00262F52"/>
    <w:rsid w:val="0026374B"/>
    <w:rsid w:val="00265D91"/>
    <w:rsid w:val="00266620"/>
    <w:rsid w:val="00271024"/>
    <w:rsid w:val="0027155A"/>
    <w:rsid w:val="00271BEC"/>
    <w:rsid w:val="00271BFD"/>
    <w:rsid w:val="00272283"/>
    <w:rsid w:val="00272AFF"/>
    <w:rsid w:val="002741A0"/>
    <w:rsid w:val="002744E8"/>
    <w:rsid w:val="00274B2B"/>
    <w:rsid w:val="00274D02"/>
    <w:rsid w:val="0027564E"/>
    <w:rsid w:val="00280A91"/>
    <w:rsid w:val="00281230"/>
    <w:rsid w:val="00281877"/>
    <w:rsid w:val="00282360"/>
    <w:rsid w:val="00282650"/>
    <w:rsid w:val="00284791"/>
    <w:rsid w:val="00284FB5"/>
    <w:rsid w:val="0029021A"/>
    <w:rsid w:val="00291903"/>
    <w:rsid w:val="002925E2"/>
    <w:rsid w:val="00293B7A"/>
    <w:rsid w:val="00293F37"/>
    <w:rsid w:val="00295B0D"/>
    <w:rsid w:val="00297220"/>
    <w:rsid w:val="002A13F6"/>
    <w:rsid w:val="002A2256"/>
    <w:rsid w:val="002A4597"/>
    <w:rsid w:val="002A5618"/>
    <w:rsid w:val="002A58AD"/>
    <w:rsid w:val="002A62EB"/>
    <w:rsid w:val="002A6390"/>
    <w:rsid w:val="002A6466"/>
    <w:rsid w:val="002A714B"/>
    <w:rsid w:val="002B0145"/>
    <w:rsid w:val="002B0F8A"/>
    <w:rsid w:val="002B1CF8"/>
    <w:rsid w:val="002B1E56"/>
    <w:rsid w:val="002B283C"/>
    <w:rsid w:val="002B2EF5"/>
    <w:rsid w:val="002B38D3"/>
    <w:rsid w:val="002B41E2"/>
    <w:rsid w:val="002B4B79"/>
    <w:rsid w:val="002B52D3"/>
    <w:rsid w:val="002B6221"/>
    <w:rsid w:val="002B652A"/>
    <w:rsid w:val="002B6F09"/>
    <w:rsid w:val="002B6FE5"/>
    <w:rsid w:val="002B75A5"/>
    <w:rsid w:val="002B7C11"/>
    <w:rsid w:val="002B7F82"/>
    <w:rsid w:val="002C01DE"/>
    <w:rsid w:val="002C09A4"/>
    <w:rsid w:val="002C0B9E"/>
    <w:rsid w:val="002C27A3"/>
    <w:rsid w:val="002C338E"/>
    <w:rsid w:val="002C3B5B"/>
    <w:rsid w:val="002C559B"/>
    <w:rsid w:val="002C585A"/>
    <w:rsid w:val="002C6686"/>
    <w:rsid w:val="002D005D"/>
    <w:rsid w:val="002D01A4"/>
    <w:rsid w:val="002D1BBA"/>
    <w:rsid w:val="002D2062"/>
    <w:rsid w:val="002D3208"/>
    <w:rsid w:val="002D35F3"/>
    <w:rsid w:val="002D3C90"/>
    <w:rsid w:val="002D5E7D"/>
    <w:rsid w:val="002D5EA4"/>
    <w:rsid w:val="002E0B40"/>
    <w:rsid w:val="002E1005"/>
    <w:rsid w:val="002E11CF"/>
    <w:rsid w:val="002E380B"/>
    <w:rsid w:val="002E48A4"/>
    <w:rsid w:val="002E4937"/>
    <w:rsid w:val="002E4C29"/>
    <w:rsid w:val="002E543A"/>
    <w:rsid w:val="002E5FEE"/>
    <w:rsid w:val="002E67AC"/>
    <w:rsid w:val="002E76E3"/>
    <w:rsid w:val="002F2738"/>
    <w:rsid w:val="002F364E"/>
    <w:rsid w:val="002F393C"/>
    <w:rsid w:val="002F3A52"/>
    <w:rsid w:val="002F44BE"/>
    <w:rsid w:val="002F4A36"/>
    <w:rsid w:val="002F4D01"/>
    <w:rsid w:val="002F5101"/>
    <w:rsid w:val="002F521A"/>
    <w:rsid w:val="002F591B"/>
    <w:rsid w:val="002F5A25"/>
    <w:rsid w:val="00300266"/>
    <w:rsid w:val="00305FC8"/>
    <w:rsid w:val="003066C2"/>
    <w:rsid w:val="00307497"/>
    <w:rsid w:val="003077DF"/>
    <w:rsid w:val="00310D32"/>
    <w:rsid w:val="003113EC"/>
    <w:rsid w:val="00311EBF"/>
    <w:rsid w:val="00312EE6"/>
    <w:rsid w:val="003132A3"/>
    <w:rsid w:val="0031385C"/>
    <w:rsid w:val="003142BB"/>
    <w:rsid w:val="003157BF"/>
    <w:rsid w:val="003159AC"/>
    <w:rsid w:val="00315F8A"/>
    <w:rsid w:val="0031772C"/>
    <w:rsid w:val="00317D5F"/>
    <w:rsid w:val="00317FFA"/>
    <w:rsid w:val="00323312"/>
    <w:rsid w:val="003239E3"/>
    <w:rsid w:val="00324749"/>
    <w:rsid w:val="0032497D"/>
    <w:rsid w:val="00324E62"/>
    <w:rsid w:val="00324EE6"/>
    <w:rsid w:val="0032536A"/>
    <w:rsid w:val="0032538E"/>
    <w:rsid w:val="00325E01"/>
    <w:rsid w:val="0032780B"/>
    <w:rsid w:val="0033302D"/>
    <w:rsid w:val="00333F4B"/>
    <w:rsid w:val="003341FB"/>
    <w:rsid w:val="0033493A"/>
    <w:rsid w:val="00334FAE"/>
    <w:rsid w:val="00336F8A"/>
    <w:rsid w:val="00336FB0"/>
    <w:rsid w:val="0033754C"/>
    <w:rsid w:val="00337DD0"/>
    <w:rsid w:val="00337FB1"/>
    <w:rsid w:val="00340FC1"/>
    <w:rsid w:val="00341A64"/>
    <w:rsid w:val="00342895"/>
    <w:rsid w:val="00343A0A"/>
    <w:rsid w:val="00343CDD"/>
    <w:rsid w:val="003442CD"/>
    <w:rsid w:val="0034482B"/>
    <w:rsid w:val="00344BE6"/>
    <w:rsid w:val="00345763"/>
    <w:rsid w:val="00346C67"/>
    <w:rsid w:val="00347170"/>
    <w:rsid w:val="00350854"/>
    <w:rsid w:val="00350F20"/>
    <w:rsid w:val="00352005"/>
    <w:rsid w:val="003533CC"/>
    <w:rsid w:val="00355D6F"/>
    <w:rsid w:val="00356918"/>
    <w:rsid w:val="00356B2B"/>
    <w:rsid w:val="0036260F"/>
    <w:rsid w:val="00363EF1"/>
    <w:rsid w:val="00364DF4"/>
    <w:rsid w:val="00364E41"/>
    <w:rsid w:val="00365312"/>
    <w:rsid w:val="00365F96"/>
    <w:rsid w:val="0036711C"/>
    <w:rsid w:val="0036712A"/>
    <w:rsid w:val="003701F6"/>
    <w:rsid w:val="00370D32"/>
    <w:rsid w:val="00371317"/>
    <w:rsid w:val="003716F4"/>
    <w:rsid w:val="00372CC2"/>
    <w:rsid w:val="003739C8"/>
    <w:rsid w:val="003748FE"/>
    <w:rsid w:val="00374C39"/>
    <w:rsid w:val="00375235"/>
    <w:rsid w:val="00377AC0"/>
    <w:rsid w:val="00377C15"/>
    <w:rsid w:val="00380920"/>
    <w:rsid w:val="00382DC9"/>
    <w:rsid w:val="003841F5"/>
    <w:rsid w:val="00384A9D"/>
    <w:rsid w:val="00386B54"/>
    <w:rsid w:val="00387064"/>
    <w:rsid w:val="003870AF"/>
    <w:rsid w:val="003872CB"/>
    <w:rsid w:val="00387D77"/>
    <w:rsid w:val="00390778"/>
    <w:rsid w:val="003911BA"/>
    <w:rsid w:val="0039150A"/>
    <w:rsid w:val="00391554"/>
    <w:rsid w:val="003918CE"/>
    <w:rsid w:val="00392A47"/>
    <w:rsid w:val="003935B2"/>
    <w:rsid w:val="0039440B"/>
    <w:rsid w:val="003953D4"/>
    <w:rsid w:val="0039577E"/>
    <w:rsid w:val="00395C0A"/>
    <w:rsid w:val="003964B4"/>
    <w:rsid w:val="003967EA"/>
    <w:rsid w:val="00396DDD"/>
    <w:rsid w:val="00397FC8"/>
    <w:rsid w:val="003A02A8"/>
    <w:rsid w:val="003A0913"/>
    <w:rsid w:val="003A0CE7"/>
    <w:rsid w:val="003A0ECE"/>
    <w:rsid w:val="003A2D8B"/>
    <w:rsid w:val="003A36AB"/>
    <w:rsid w:val="003A42C5"/>
    <w:rsid w:val="003A4CD5"/>
    <w:rsid w:val="003A58E7"/>
    <w:rsid w:val="003A70C0"/>
    <w:rsid w:val="003B0542"/>
    <w:rsid w:val="003B0734"/>
    <w:rsid w:val="003B0BEF"/>
    <w:rsid w:val="003B1160"/>
    <w:rsid w:val="003B2BD1"/>
    <w:rsid w:val="003B2CBC"/>
    <w:rsid w:val="003B361B"/>
    <w:rsid w:val="003B41F5"/>
    <w:rsid w:val="003B47D1"/>
    <w:rsid w:val="003B4B0A"/>
    <w:rsid w:val="003B50EE"/>
    <w:rsid w:val="003B6176"/>
    <w:rsid w:val="003C07E4"/>
    <w:rsid w:val="003C0DE8"/>
    <w:rsid w:val="003C2545"/>
    <w:rsid w:val="003C5313"/>
    <w:rsid w:val="003C5333"/>
    <w:rsid w:val="003C5E71"/>
    <w:rsid w:val="003C7B6F"/>
    <w:rsid w:val="003C7CB8"/>
    <w:rsid w:val="003C7F9B"/>
    <w:rsid w:val="003D09CB"/>
    <w:rsid w:val="003D16B7"/>
    <w:rsid w:val="003D1BAD"/>
    <w:rsid w:val="003D1EB2"/>
    <w:rsid w:val="003D2330"/>
    <w:rsid w:val="003D24F9"/>
    <w:rsid w:val="003D2629"/>
    <w:rsid w:val="003D28B4"/>
    <w:rsid w:val="003D47ED"/>
    <w:rsid w:val="003D4DFD"/>
    <w:rsid w:val="003D5DF2"/>
    <w:rsid w:val="003D7721"/>
    <w:rsid w:val="003E1620"/>
    <w:rsid w:val="003E3C8D"/>
    <w:rsid w:val="003E4EE6"/>
    <w:rsid w:val="003E57FD"/>
    <w:rsid w:val="003E6247"/>
    <w:rsid w:val="003E73E5"/>
    <w:rsid w:val="003E7618"/>
    <w:rsid w:val="003E7AFE"/>
    <w:rsid w:val="003F0082"/>
    <w:rsid w:val="003F060F"/>
    <w:rsid w:val="003F1325"/>
    <w:rsid w:val="003F24D2"/>
    <w:rsid w:val="003F2AFA"/>
    <w:rsid w:val="003F423B"/>
    <w:rsid w:val="003F4AC3"/>
    <w:rsid w:val="003F61E6"/>
    <w:rsid w:val="003F6D42"/>
    <w:rsid w:val="003F6DB2"/>
    <w:rsid w:val="003F722A"/>
    <w:rsid w:val="00400F24"/>
    <w:rsid w:val="00403CBD"/>
    <w:rsid w:val="00404684"/>
    <w:rsid w:val="00405328"/>
    <w:rsid w:val="0040552D"/>
    <w:rsid w:val="00405C5F"/>
    <w:rsid w:val="004070D5"/>
    <w:rsid w:val="00410B1E"/>
    <w:rsid w:val="0041119B"/>
    <w:rsid w:val="00411803"/>
    <w:rsid w:val="00411D09"/>
    <w:rsid w:val="004120C8"/>
    <w:rsid w:val="00412302"/>
    <w:rsid w:val="004124B2"/>
    <w:rsid w:val="00413471"/>
    <w:rsid w:val="00414DF6"/>
    <w:rsid w:val="00414E0A"/>
    <w:rsid w:val="0041579B"/>
    <w:rsid w:val="00416177"/>
    <w:rsid w:val="004161CB"/>
    <w:rsid w:val="0041641C"/>
    <w:rsid w:val="0041646D"/>
    <w:rsid w:val="00417F13"/>
    <w:rsid w:val="00420BD5"/>
    <w:rsid w:val="00422374"/>
    <w:rsid w:val="00422C49"/>
    <w:rsid w:val="0042343F"/>
    <w:rsid w:val="00424186"/>
    <w:rsid w:val="0042470B"/>
    <w:rsid w:val="00424F5B"/>
    <w:rsid w:val="00424FAF"/>
    <w:rsid w:val="00425427"/>
    <w:rsid w:val="0042632B"/>
    <w:rsid w:val="00432C6B"/>
    <w:rsid w:val="004333EA"/>
    <w:rsid w:val="00434653"/>
    <w:rsid w:val="00434F19"/>
    <w:rsid w:val="00437250"/>
    <w:rsid w:val="004402D4"/>
    <w:rsid w:val="00441333"/>
    <w:rsid w:val="0044138F"/>
    <w:rsid w:val="00442DF1"/>
    <w:rsid w:val="00445574"/>
    <w:rsid w:val="0044604E"/>
    <w:rsid w:val="00447EAE"/>
    <w:rsid w:val="0045046A"/>
    <w:rsid w:val="00450702"/>
    <w:rsid w:val="00450F9C"/>
    <w:rsid w:val="00453C9A"/>
    <w:rsid w:val="00454434"/>
    <w:rsid w:val="00454AE6"/>
    <w:rsid w:val="00455717"/>
    <w:rsid w:val="00455EBA"/>
    <w:rsid w:val="00455FB4"/>
    <w:rsid w:val="00456148"/>
    <w:rsid w:val="004567FC"/>
    <w:rsid w:val="004569B2"/>
    <w:rsid w:val="004575F6"/>
    <w:rsid w:val="00460549"/>
    <w:rsid w:val="004605AA"/>
    <w:rsid w:val="0046089D"/>
    <w:rsid w:val="00461198"/>
    <w:rsid w:val="00461B2B"/>
    <w:rsid w:val="00461EE7"/>
    <w:rsid w:val="0046238C"/>
    <w:rsid w:val="00462663"/>
    <w:rsid w:val="00463E66"/>
    <w:rsid w:val="004643F2"/>
    <w:rsid w:val="00466042"/>
    <w:rsid w:val="00466C9B"/>
    <w:rsid w:val="00470B20"/>
    <w:rsid w:val="00471144"/>
    <w:rsid w:val="0047201A"/>
    <w:rsid w:val="004724DF"/>
    <w:rsid w:val="00474314"/>
    <w:rsid w:val="004746FF"/>
    <w:rsid w:val="004770EC"/>
    <w:rsid w:val="00477DF7"/>
    <w:rsid w:val="0048025B"/>
    <w:rsid w:val="0048050B"/>
    <w:rsid w:val="00481630"/>
    <w:rsid w:val="00481E93"/>
    <w:rsid w:val="004834BF"/>
    <w:rsid w:val="00483AE1"/>
    <w:rsid w:val="00483B38"/>
    <w:rsid w:val="0048480D"/>
    <w:rsid w:val="00485C0A"/>
    <w:rsid w:val="004874BA"/>
    <w:rsid w:val="00487B9C"/>
    <w:rsid w:val="00487F86"/>
    <w:rsid w:val="00490230"/>
    <w:rsid w:val="00490466"/>
    <w:rsid w:val="00491D07"/>
    <w:rsid w:val="00492726"/>
    <w:rsid w:val="00492C6D"/>
    <w:rsid w:val="00492F82"/>
    <w:rsid w:val="0049339D"/>
    <w:rsid w:val="004934D4"/>
    <w:rsid w:val="0049353B"/>
    <w:rsid w:val="00493B7C"/>
    <w:rsid w:val="004945B3"/>
    <w:rsid w:val="00495179"/>
    <w:rsid w:val="0049679C"/>
    <w:rsid w:val="00497B64"/>
    <w:rsid w:val="00497B6B"/>
    <w:rsid w:val="004A0AF7"/>
    <w:rsid w:val="004A0BCC"/>
    <w:rsid w:val="004A1A96"/>
    <w:rsid w:val="004A1E1F"/>
    <w:rsid w:val="004A2529"/>
    <w:rsid w:val="004A3598"/>
    <w:rsid w:val="004A3706"/>
    <w:rsid w:val="004A3B4F"/>
    <w:rsid w:val="004A48A2"/>
    <w:rsid w:val="004A5116"/>
    <w:rsid w:val="004A5882"/>
    <w:rsid w:val="004A60A0"/>
    <w:rsid w:val="004A69A7"/>
    <w:rsid w:val="004A7522"/>
    <w:rsid w:val="004A796B"/>
    <w:rsid w:val="004B1E31"/>
    <w:rsid w:val="004B3423"/>
    <w:rsid w:val="004B417A"/>
    <w:rsid w:val="004B42E0"/>
    <w:rsid w:val="004B7DE4"/>
    <w:rsid w:val="004C340B"/>
    <w:rsid w:val="004C40E1"/>
    <w:rsid w:val="004C4C56"/>
    <w:rsid w:val="004C4E77"/>
    <w:rsid w:val="004C536B"/>
    <w:rsid w:val="004C679C"/>
    <w:rsid w:val="004C7512"/>
    <w:rsid w:val="004C7E5D"/>
    <w:rsid w:val="004D2831"/>
    <w:rsid w:val="004D5EED"/>
    <w:rsid w:val="004D7F2C"/>
    <w:rsid w:val="004E066D"/>
    <w:rsid w:val="004E17FF"/>
    <w:rsid w:val="004E2221"/>
    <w:rsid w:val="004E2B46"/>
    <w:rsid w:val="004E3D09"/>
    <w:rsid w:val="004E423C"/>
    <w:rsid w:val="004E4AF0"/>
    <w:rsid w:val="004E4D37"/>
    <w:rsid w:val="004E5465"/>
    <w:rsid w:val="004E6A81"/>
    <w:rsid w:val="004E6FDB"/>
    <w:rsid w:val="004E76B8"/>
    <w:rsid w:val="004E76E0"/>
    <w:rsid w:val="004F0446"/>
    <w:rsid w:val="004F1D1E"/>
    <w:rsid w:val="004F3429"/>
    <w:rsid w:val="004F3883"/>
    <w:rsid w:val="004F3A43"/>
    <w:rsid w:val="004F424F"/>
    <w:rsid w:val="004F6C18"/>
    <w:rsid w:val="0050034A"/>
    <w:rsid w:val="00501296"/>
    <w:rsid w:val="0050139A"/>
    <w:rsid w:val="00501417"/>
    <w:rsid w:val="00502D2E"/>
    <w:rsid w:val="00503125"/>
    <w:rsid w:val="00503633"/>
    <w:rsid w:val="00504563"/>
    <w:rsid w:val="00504CEE"/>
    <w:rsid w:val="00505589"/>
    <w:rsid w:val="00505B08"/>
    <w:rsid w:val="00505B51"/>
    <w:rsid w:val="0050630F"/>
    <w:rsid w:val="00506E9D"/>
    <w:rsid w:val="0050786D"/>
    <w:rsid w:val="00507E78"/>
    <w:rsid w:val="00510068"/>
    <w:rsid w:val="00511795"/>
    <w:rsid w:val="00511F1A"/>
    <w:rsid w:val="0051275E"/>
    <w:rsid w:val="00512BD6"/>
    <w:rsid w:val="005131AA"/>
    <w:rsid w:val="00513F4E"/>
    <w:rsid w:val="00515345"/>
    <w:rsid w:val="00516796"/>
    <w:rsid w:val="00516E4A"/>
    <w:rsid w:val="00517FCB"/>
    <w:rsid w:val="00520919"/>
    <w:rsid w:val="00521CAA"/>
    <w:rsid w:val="0052256E"/>
    <w:rsid w:val="005237D3"/>
    <w:rsid w:val="005247FE"/>
    <w:rsid w:val="0052527F"/>
    <w:rsid w:val="005258C5"/>
    <w:rsid w:val="005260FE"/>
    <w:rsid w:val="0052654E"/>
    <w:rsid w:val="005320C8"/>
    <w:rsid w:val="005328F8"/>
    <w:rsid w:val="00532BD0"/>
    <w:rsid w:val="00532DE7"/>
    <w:rsid w:val="005333B4"/>
    <w:rsid w:val="00533E87"/>
    <w:rsid w:val="0053549F"/>
    <w:rsid w:val="005378C1"/>
    <w:rsid w:val="0054015E"/>
    <w:rsid w:val="00542215"/>
    <w:rsid w:val="0054244F"/>
    <w:rsid w:val="00542837"/>
    <w:rsid w:val="0054285E"/>
    <w:rsid w:val="00543AF5"/>
    <w:rsid w:val="0054495C"/>
    <w:rsid w:val="005458A1"/>
    <w:rsid w:val="00546774"/>
    <w:rsid w:val="0054690E"/>
    <w:rsid w:val="00546921"/>
    <w:rsid w:val="00547249"/>
    <w:rsid w:val="00551565"/>
    <w:rsid w:val="00551968"/>
    <w:rsid w:val="00553E49"/>
    <w:rsid w:val="0055482C"/>
    <w:rsid w:val="0055682A"/>
    <w:rsid w:val="00557BBA"/>
    <w:rsid w:val="00557D18"/>
    <w:rsid w:val="0056198D"/>
    <w:rsid w:val="00564C50"/>
    <w:rsid w:val="00565A5F"/>
    <w:rsid w:val="00565B17"/>
    <w:rsid w:val="0056659D"/>
    <w:rsid w:val="005727CD"/>
    <w:rsid w:val="00572E9E"/>
    <w:rsid w:val="0057353D"/>
    <w:rsid w:val="00574FF1"/>
    <w:rsid w:val="0057541B"/>
    <w:rsid w:val="00577125"/>
    <w:rsid w:val="005802B1"/>
    <w:rsid w:val="00580D7F"/>
    <w:rsid w:val="005836FD"/>
    <w:rsid w:val="005841C1"/>
    <w:rsid w:val="0058498E"/>
    <w:rsid w:val="00585538"/>
    <w:rsid w:val="00585AD3"/>
    <w:rsid w:val="00586FCF"/>
    <w:rsid w:val="00587BA0"/>
    <w:rsid w:val="00590117"/>
    <w:rsid w:val="00590C10"/>
    <w:rsid w:val="00591DDA"/>
    <w:rsid w:val="00591E30"/>
    <w:rsid w:val="005935EA"/>
    <w:rsid w:val="00593D58"/>
    <w:rsid w:val="00594FCB"/>
    <w:rsid w:val="00596112"/>
    <w:rsid w:val="00596AF5"/>
    <w:rsid w:val="005A12C6"/>
    <w:rsid w:val="005A14DF"/>
    <w:rsid w:val="005A25CE"/>
    <w:rsid w:val="005A2859"/>
    <w:rsid w:val="005A390D"/>
    <w:rsid w:val="005A4D19"/>
    <w:rsid w:val="005A7B13"/>
    <w:rsid w:val="005B061D"/>
    <w:rsid w:val="005B07D6"/>
    <w:rsid w:val="005B169E"/>
    <w:rsid w:val="005B18AC"/>
    <w:rsid w:val="005B31D6"/>
    <w:rsid w:val="005B6B91"/>
    <w:rsid w:val="005B7178"/>
    <w:rsid w:val="005B7311"/>
    <w:rsid w:val="005C150C"/>
    <w:rsid w:val="005C1C0D"/>
    <w:rsid w:val="005C1DDF"/>
    <w:rsid w:val="005C2D21"/>
    <w:rsid w:val="005C3537"/>
    <w:rsid w:val="005C400F"/>
    <w:rsid w:val="005C4A17"/>
    <w:rsid w:val="005C538A"/>
    <w:rsid w:val="005C57D3"/>
    <w:rsid w:val="005C6FA0"/>
    <w:rsid w:val="005C73E8"/>
    <w:rsid w:val="005D2F28"/>
    <w:rsid w:val="005D57E4"/>
    <w:rsid w:val="005D66DD"/>
    <w:rsid w:val="005D7959"/>
    <w:rsid w:val="005D7C56"/>
    <w:rsid w:val="005E031A"/>
    <w:rsid w:val="005E121A"/>
    <w:rsid w:val="005E446D"/>
    <w:rsid w:val="005E536D"/>
    <w:rsid w:val="005E5D9E"/>
    <w:rsid w:val="005E6057"/>
    <w:rsid w:val="005E70A3"/>
    <w:rsid w:val="005F05C7"/>
    <w:rsid w:val="005F202B"/>
    <w:rsid w:val="005F2DBB"/>
    <w:rsid w:val="005F6737"/>
    <w:rsid w:val="005F694D"/>
    <w:rsid w:val="005F74F7"/>
    <w:rsid w:val="005F7AF1"/>
    <w:rsid w:val="006007D4"/>
    <w:rsid w:val="006007E5"/>
    <w:rsid w:val="00601F49"/>
    <w:rsid w:val="00603F28"/>
    <w:rsid w:val="0060584F"/>
    <w:rsid w:val="00606375"/>
    <w:rsid w:val="00606602"/>
    <w:rsid w:val="00606AD6"/>
    <w:rsid w:val="00606DA0"/>
    <w:rsid w:val="00610396"/>
    <w:rsid w:val="00610B47"/>
    <w:rsid w:val="00611A6C"/>
    <w:rsid w:val="006151ED"/>
    <w:rsid w:val="00615C2E"/>
    <w:rsid w:val="0061723F"/>
    <w:rsid w:val="00617334"/>
    <w:rsid w:val="0062207D"/>
    <w:rsid w:val="006234E0"/>
    <w:rsid w:val="00626071"/>
    <w:rsid w:val="00626E11"/>
    <w:rsid w:val="00627339"/>
    <w:rsid w:val="006308CF"/>
    <w:rsid w:val="00630CC7"/>
    <w:rsid w:val="006312F5"/>
    <w:rsid w:val="006315BD"/>
    <w:rsid w:val="006316E4"/>
    <w:rsid w:val="00631865"/>
    <w:rsid w:val="00633232"/>
    <w:rsid w:val="006332B6"/>
    <w:rsid w:val="0063581E"/>
    <w:rsid w:val="0063772B"/>
    <w:rsid w:val="0064055E"/>
    <w:rsid w:val="006412D6"/>
    <w:rsid w:val="00642F8B"/>
    <w:rsid w:val="00643241"/>
    <w:rsid w:val="00644B31"/>
    <w:rsid w:val="00645099"/>
    <w:rsid w:val="00646544"/>
    <w:rsid w:val="00647E00"/>
    <w:rsid w:val="00647ED2"/>
    <w:rsid w:val="00650744"/>
    <w:rsid w:val="00651CD4"/>
    <w:rsid w:val="00652AB4"/>
    <w:rsid w:val="00653498"/>
    <w:rsid w:val="00654670"/>
    <w:rsid w:val="00654931"/>
    <w:rsid w:val="00655ED2"/>
    <w:rsid w:val="00656E15"/>
    <w:rsid w:val="0065752D"/>
    <w:rsid w:val="006576AB"/>
    <w:rsid w:val="006577CF"/>
    <w:rsid w:val="00657FC8"/>
    <w:rsid w:val="00662969"/>
    <w:rsid w:val="00662C4D"/>
    <w:rsid w:val="00662CBD"/>
    <w:rsid w:val="00662D36"/>
    <w:rsid w:val="00663C47"/>
    <w:rsid w:val="00664C30"/>
    <w:rsid w:val="00665A8F"/>
    <w:rsid w:val="00666B98"/>
    <w:rsid w:val="00666C17"/>
    <w:rsid w:val="006707A2"/>
    <w:rsid w:val="00671385"/>
    <w:rsid w:val="006714B7"/>
    <w:rsid w:val="006715FA"/>
    <w:rsid w:val="006732E9"/>
    <w:rsid w:val="006734CF"/>
    <w:rsid w:val="006748F5"/>
    <w:rsid w:val="00674B55"/>
    <w:rsid w:val="006759F4"/>
    <w:rsid w:val="00675A8C"/>
    <w:rsid w:val="00676E7B"/>
    <w:rsid w:val="006775FB"/>
    <w:rsid w:val="0067790C"/>
    <w:rsid w:val="006813BB"/>
    <w:rsid w:val="00681A97"/>
    <w:rsid w:val="00682A87"/>
    <w:rsid w:val="006836E4"/>
    <w:rsid w:val="00683D8D"/>
    <w:rsid w:val="00683F1B"/>
    <w:rsid w:val="00684446"/>
    <w:rsid w:val="00684A5A"/>
    <w:rsid w:val="00690E20"/>
    <w:rsid w:val="00693A33"/>
    <w:rsid w:val="00695DF2"/>
    <w:rsid w:val="00695FF6"/>
    <w:rsid w:val="006972FA"/>
    <w:rsid w:val="006975E3"/>
    <w:rsid w:val="006A0522"/>
    <w:rsid w:val="006A0B3F"/>
    <w:rsid w:val="006A23BE"/>
    <w:rsid w:val="006A4661"/>
    <w:rsid w:val="006A49BE"/>
    <w:rsid w:val="006A557F"/>
    <w:rsid w:val="006A55AF"/>
    <w:rsid w:val="006A5ADE"/>
    <w:rsid w:val="006A6883"/>
    <w:rsid w:val="006A6B44"/>
    <w:rsid w:val="006B02B3"/>
    <w:rsid w:val="006B0BD5"/>
    <w:rsid w:val="006B2823"/>
    <w:rsid w:val="006B2BAA"/>
    <w:rsid w:val="006B3113"/>
    <w:rsid w:val="006B4430"/>
    <w:rsid w:val="006B56A8"/>
    <w:rsid w:val="006B6DC3"/>
    <w:rsid w:val="006C2608"/>
    <w:rsid w:val="006C298C"/>
    <w:rsid w:val="006C3073"/>
    <w:rsid w:val="006C4E0C"/>
    <w:rsid w:val="006C58C7"/>
    <w:rsid w:val="006C68CB"/>
    <w:rsid w:val="006D0BB3"/>
    <w:rsid w:val="006D0F30"/>
    <w:rsid w:val="006D1633"/>
    <w:rsid w:val="006D31F5"/>
    <w:rsid w:val="006D3A26"/>
    <w:rsid w:val="006D3D15"/>
    <w:rsid w:val="006D4095"/>
    <w:rsid w:val="006D4CB4"/>
    <w:rsid w:val="006D7007"/>
    <w:rsid w:val="006E12B9"/>
    <w:rsid w:val="006E1650"/>
    <w:rsid w:val="006E2571"/>
    <w:rsid w:val="006E2DC6"/>
    <w:rsid w:val="006E31CA"/>
    <w:rsid w:val="006E3BEE"/>
    <w:rsid w:val="006E3E03"/>
    <w:rsid w:val="006E5049"/>
    <w:rsid w:val="006E5A0F"/>
    <w:rsid w:val="006E681E"/>
    <w:rsid w:val="006E6B3D"/>
    <w:rsid w:val="006E6C94"/>
    <w:rsid w:val="006E6CC8"/>
    <w:rsid w:val="006E7E1F"/>
    <w:rsid w:val="006F0159"/>
    <w:rsid w:val="006F04CD"/>
    <w:rsid w:val="006F0E81"/>
    <w:rsid w:val="006F1DA3"/>
    <w:rsid w:val="006F23DF"/>
    <w:rsid w:val="006F324F"/>
    <w:rsid w:val="006F33F2"/>
    <w:rsid w:val="006F3690"/>
    <w:rsid w:val="006F3D9C"/>
    <w:rsid w:val="006F4024"/>
    <w:rsid w:val="006F4D23"/>
    <w:rsid w:val="006F75B5"/>
    <w:rsid w:val="006F79B2"/>
    <w:rsid w:val="00701438"/>
    <w:rsid w:val="00701ABB"/>
    <w:rsid w:val="007021BD"/>
    <w:rsid w:val="007026B7"/>
    <w:rsid w:val="007030E1"/>
    <w:rsid w:val="00703F15"/>
    <w:rsid w:val="00704593"/>
    <w:rsid w:val="00704BE9"/>
    <w:rsid w:val="007067A0"/>
    <w:rsid w:val="007068D3"/>
    <w:rsid w:val="00707EF9"/>
    <w:rsid w:val="00711A49"/>
    <w:rsid w:val="00714774"/>
    <w:rsid w:val="00714F3A"/>
    <w:rsid w:val="007168C1"/>
    <w:rsid w:val="00716993"/>
    <w:rsid w:val="00716E8B"/>
    <w:rsid w:val="00717D35"/>
    <w:rsid w:val="007215C9"/>
    <w:rsid w:val="00722A28"/>
    <w:rsid w:val="00723343"/>
    <w:rsid w:val="00724862"/>
    <w:rsid w:val="00724896"/>
    <w:rsid w:val="00725A01"/>
    <w:rsid w:val="00725B01"/>
    <w:rsid w:val="00725D82"/>
    <w:rsid w:val="00726C14"/>
    <w:rsid w:val="00731E01"/>
    <w:rsid w:val="00732F66"/>
    <w:rsid w:val="00733F20"/>
    <w:rsid w:val="0073429E"/>
    <w:rsid w:val="00734771"/>
    <w:rsid w:val="00734961"/>
    <w:rsid w:val="007349D2"/>
    <w:rsid w:val="00735307"/>
    <w:rsid w:val="00735DBB"/>
    <w:rsid w:val="0073651A"/>
    <w:rsid w:val="00736979"/>
    <w:rsid w:val="00737905"/>
    <w:rsid w:val="00740AB4"/>
    <w:rsid w:val="00741072"/>
    <w:rsid w:val="007411AE"/>
    <w:rsid w:val="00743E14"/>
    <w:rsid w:val="007443BC"/>
    <w:rsid w:val="00744B7F"/>
    <w:rsid w:val="00745AB3"/>
    <w:rsid w:val="00750D4B"/>
    <w:rsid w:val="00751124"/>
    <w:rsid w:val="00751152"/>
    <w:rsid w:val="00752531"/>
    <w:rsid w:val="0075267E"/>
    <w:rsid w:val="00754504"/>
    <w:rsid w:val="00756997"/>
    <w:rsid w:val="00756ACF"/>
    <w:rsid w:val="00757269"/>
    <w:rsid w:val="007607EA"/>
    <w:rsid w:val="007623E6"/>
    <w:rsid w:val="00762CB0"/>
    <w:rsid w:val="00763D64"/>
    <w:rsid w:val="00766D08"/>
    <w:rsid w:val="00767302"/>
    <w:rsid w:val="007677B0"/>
    <w:rsid w:val="00767878"/>
    <w:rsid w:val="007679A0"/>
    <w:rsid w:val="00770F62"/>
    <w:rsid w:val="00771505"/>
    <w:rsid w:val="0077223D"/>
    <w:rsid w:val="0077308E"/>
    <w:rsid w:val="00773226"/>
    <w:rsid w:val="007734BF"/>
    <w:rsid w:val="007734FC"/>
    <w:rsid w:val="007735C1"/>
    <w:rsid w:val="00773D2F"/>
    <w:rsid w:val="0077523D"/>
    <w:rsid w:val="00775BBC"/>
    <w:rsid w:val="00776B2A"/>
    <w:rsid w:val="00777015"/>
    <w:rsid w:val="00777DD5"/>
    <w:rsid w:val="007808B5"/>
    <w:rsid w:val="00783AB7"/>
    <w:rsid w:val="007840AE"/>
    <w:rsid w:val="0078497F"/>
    <w:rsid w:val="007851D1"/>
    <w:rsid w:val="00785B9C"/>
    <w:rsid w:val="00785DF6"/>
    <w:rsid w:val="007866F5"/>
    <w:rsid w:val="00786901"/>
    <w:rsid w:val="00786A81"/>
    <w:rsid w:val="00787384"/>
    <w:rsid w:val="0078750A"/>
    <w:rsid w:val="00787B7E"/>
    <w:rsid w:val="007924F5"/>
    <w:rsid w:val="00792F50"/>
    <w:rsid w:val="007931FA"/>
    <w:rsid w:val="007947F1"/>
    <w:rsid w:val="00796CDF"/>
    <w:rsid w:val="007A074A"/>
    <w:rsid w:val="007A08B1"/>
    <w:rsid w:val="007A1601"/>
    <w:rsid w:val="007A1818"/>
    <w:rsid w:val="007A228E"/>
    <w:rsid w:val="007A3019"/>
    <w:rsid w:val="007A4512"/>
    <w:rsid w:val="007A47B3"/>
    <w:rsid w:val="007A5241"/>
    <w:rsid w:val="007A5BEE"/>
    <w:rsid w:val="007A60E9"/>
    <w:rsid w:val="007A646E"/>
    <w:rsid w:val="007A70FB"/>
    <w:rsid w:val="007A7373"/>
    <w:rsid w:val="007A7F54"/>
    <w:rsid w:val="007B07D2"/>
    <w:rsid w:val="007B0B3A"/>
    <w:rsid w:val="007B2742"/>
    <w:rsid w:val="007B28C9"/>
    <w:rsid w:val="007B3635"/>
    <w:rsid w:val="007B36C2"/>
    <w:rsid w:val="007B4621"/>
    <w:rsid w:val="007B5543"/>
    <w:rsid w:val="007B5DFC"/>
    <w:rsid w:val="007C112F"/>
    <w:rsid w:val="007C16D7"/>
    <w:rsid w:val="007C187A"/>
    <w:rsid w:val="007C3D04"/>
    <w:rsid w:val="007C48BE"/>
    <w:rsid w:val="007C5674"/>
    <w:rsid w:val="007C6A4E"/>
    <w:rsid w:val="007D04B8"/>
    <w:rsid w:val="007D127E"/>
    <w:rsid w:val="007D14D8"/>
    <w:rsid w:val="007D1AC9"/>
    <w:rsid w:val="007D26C2"/>
    <w:rsid w:val="007D2ACA"/>
    <w:rsid w:val="007D5C8F"/>
    <w:rsid w:val="007D65FA"/>
    <w:rsid w:val="007D7BFE"/>
    <w:rsid w:val="007E0812"/>
    <w:rsid w:val="007E0907"/>
    <w:rsid w:val="007E0AC2"/>
    <w:rsid w:val="007E0CE6"/>
    <w:rsid w:val="007E1982"/>
    <w:rsid w:val="007E1B78"/>
    <w:rsid w:val="007E2788"/>
    <w:rsid w:val="007E4A9A"/>
    <w:rsid w:val="007E4DAD"/>
    <w:rsid w:val="007E58AE"/>
    <w:rsid w:val="007F168B"/>
    <w:rsid w:val="007F2F5C"/>
    <w:rsid w:val="007F3AF9"/>
    <w:rsid w:val="007F4390"/>
    <w:rsid w:val="007F4986"/>
    <w:rsid w:val="007F4F12"/>
    <w:rsid w:val="007F72C8"/>
    <w:rsid w:val="007F7945"/>
    <w:rsid w:val="00800CB9"/>
    <w:rsid w:val="00802A9B"/>
    <w:rsid w:val="00803CFA"/>
    <w:rsid w:val="00804690"/>
    <w:rsid w:val="00805268"/>
    <w:rsid w:val="00806BD1"/>
    <w:rsid w:val="00806E5D"/>
    <w:rsid w:val="0080742E"/>
    <w:rsid w:val="00807544"/>
    <w:rsid w:val="00807583"/>
    <w:rsid w:val="00807E54"/>
    <w:rsid w:val="00810B8C"/>
    <w:rsid w:val="008110A1"/>
    <w:rsid w:val="00811E01"/>
    <w:rsid w:val="008124BB"/>
    <w:rsid w:val="00815412"/>
    <w:rsid w:val="00815896"/>
    <w:rsid w:val="0081660E"/>
    <w:rsid w:val="0081726A"/>
    <w:rsid w:val="00820077"/>
    <w:rsid w:val="00821420"/>
    <w:rsid w:val="00821442"/>
    <w:rsid w:val="00821E84"/>
    <w:rsid w:val="00822445"/>
    <w:rsid w:val="008226F8"/>
    <w:rsid w:val="00823862"/>
    <w:rsid w:val="00823CA8"/>
    <w:rsid w:val="00824F7D"/>
    <w:rsid w:val="0082500A"/>
    <w:rsid w:val="00825401"/>
    <w:rsid w:val="008270FB"/>
    <w:rsid w:val="00827235"/>
    <w:rsid w:val="00827457"/>
    <w:rsid w:val="00830DBD"/>
    <w:rsid w:val="00831C88"/>
    <w:rsid w:val="00831F6C"/>
    <w:rsid w:val="00834616"/>
    <w:rsid w:val="00834A0A"/>
    <w:rsid w:val="00834BF7"/>
    <w:rsid w:val="008351BC"/>
    <w:rsid w:val="0083547E"/>
    <w:rsid w:val="00836197"/>
    <w:rsid w:val="008367F1"/>
    <w:rsid w:val="00836AD3"/>
    <w:rsid w:val="00837974"/>
    <w:rsid w:val="00840E85"/>
    <w:rsid w:val="00841D58"/>
    <w:rsid w:val="00842388"/>
    <w:rsid w:val="00843176"/>
    <w:rsid w:val="00844690"/>
    <w:rsid w:val="00845615"/>
    <w:rsid w:val="008456E1"/>
    <w:rsid w:val="00845A83"/>
    <w:rsid w:val="00845B38"/>
    <w:rsid w:val="00846B5F"/>
    <w:rsid w:val="00846F1D"/>
    <w:rsid w:val="0085151C"/>
    <w:rsid w:val="008534D8"/>
    <w:rsid w:val="008536C1"/>
    <w:rsid w:val="0085379B"/>
    <w:rsid w:val="0085581E"/>
    <w:rsid w:val="008566F9"/>
    <w:rsid w:val="00856D49"/>
    <w:rsid w:val="00857F5B"/>
    <w:rsid w:val="008602B8"/>
    <w:rsid w:val="008602FE"/>
    <w:rsid w:val="00860ED7"/>
    <w:rsid w:val="00861531"/>
    <w:rsid w:val="00862143"/>
    <w:rsid w:val="00862948"/>
    <w:rsid w:val="00862B53"/>
    <w:rsid w:val="00862E4D"/>
    <w:rsid w:val="00864EE0"/>
    <w:rsid w:val="0086562A"/>
    <w:rsid w:val="00866451"/>
    <w:rsid w:val="00866532"/>
    <w:rsid w:val="00866C06"/>
    <w:rsid w:val="008715C7"/>
    <w:rsid w:val="008741D6"/>
    <w:rsid w:val="0087797C"/>
    <w:rsid w:val="00880C0A"/>
    <w:rsid w:val="00881A70"/>
    <w:rsid w:val="0088260D"/>
    <w:rsid w:val="008826C8"/>
    <w:rsid w:val="008838AF"/>
    <w:rsid w:val="00884CD8"/>
    <w:rsid w:val="008900B6"/>
    <w:rsid w:val="008903B5"/>
    <w:rsid w:val="008907CF"/>
    <w:rsid w:val="00892A47"/>
    <w:rsid w:val="00892A5D"/>
    <w:rsid w:val="008935B8"/>
    <w:rsid w:val="00893895"/>
    <w:rsid w:val="00893D68"/>
    <w:rsid w:val="008960DD"/>
    <w:rsid w:val="008967E4"/>
    <w:rsid w:val="00897EC0"/>
    <w:rsid w:val="008A1F12"/>
    <w:rsid w:val="008A2C24"/>
    <w:rsid w:val="008A3734"/>
    <w:rsid w:val="008A3CCB"/>
    <w:rsid w:val="008A3D32"/>
    <w:rsid w:val="008A477C"/>
    <w:rsid w:val="008A4A79"/>
    <w:rsid w:val="008A5100"/>
    <w:rsid w:val="008A69AE"/>
    <w:rsid w:val="008A70B9"/>
    <w:rsid w:val="008B00BF"/>
    <w:rsid w:val="008B1C58"/>
    <w:rsid w:val="008B243F"/>
    <w:rsid w:val="008B3142"/>
    <w:rsid w:val="008B42D9"/>
    <w:rsid w:val="008B6082"/>
    <w:rsid w:val="008C1547"/>
    <w:rsid w:val="008C1D64"/>
    <w:rsid w:val="008C2F8D"/>
    <w:rsid w:val="008C55D3"/>
    <w:rsid w:val="008D0565"/>
    <w:rsid w:val="008D18A6"/>
    <w:rsid w:val="008D1FC7"/>
    <w:rsid w:val="008D272B"/>
    <w:rsid w:val="008D416C"/>
    <w:rsid w:val="008D42C4"/>
    <w:rsid w:val="008D43C3"/>
    <w:rsid w:val="008D4611"/>
    <w:rsid w:val="008E0BE3"/>
    <w:rsid w:val="008E106B"/>
    <w:rsid w:val="008E2708"/>
    <w:rsid w:val="008E3878"/>
    <w:rsid w:val="008E3F31"/>
    <w:rsid w:val="008E4047"/>
    <w:rsid w:val="008E4948"/>
    <w:rsid w:val="008F0118"/>
    <w:rsid w:val="008F0496"/>
    <w:rsid w:val="008F1691"/>
    <w:rsid w:val="008F170C"/>
    <w:rsid w:val="008F22FD"/>
    <w:rsid w:val="008F2B5A"/>
    <w:rsid w:val="008F2F35"/>
    <w:rsid w:val="008F598C"/>
    <w:rsid w:val="008F6688"/>
    <w:rsid w:val="008F6E3E"/>
    <w:rsid w:val="008F7416"/>
    <w:rsid w:val="008F7B7B"/>
    <w:rsid w:val="008F7CAE"/>
    <w:rsid w:val="00900441"/>
    <w:rsid w:val="009005E4"/>
    <w:rsid w:val="009016F2"/>
    <w:rsid w:val="00905188"/>
    <w:rsid w:val="00906988"/>
    <w:rsid w:val="00906C79"/>
    <w:rsid w:val="009101C7"/>
    <w:rsid w:val="009102A9"/>
    <w:rsid w:val="00911AA6"/>
    <w:rsid w:val="00912DF7"/>
    <w:rsid w:val="009133B5"/>
    <w:rsid w:val="00913803"/>
    <w:rsid w:val="009138EE"/>
    <w:rsid w:val="0091431C"/>
    <w:rsid w:val="00915DA2"/>
    <w:rsid w:val="00916058"/>
    <w:rsid w:val="00917774"/>
    <w:rsid w:val="00917AD6"/>
    <w:rsid w:val="009201C9"/>
    <w:rsid w:val="00921B51"/>
    <w:rsid w:val="00922F0E"/>
    <w:rsid w:val="00923C4C"/>
    <w:rsid w:val="009244CD"/>
    <w:rsid w:val="00924B74"/>
    <w:rsid w:val="00925089"/>
    <w:rsid w:val="00925F05"/>
    <w:rsid w:val="009264FF"/>
    <w:rsid w:val="00926A07"/>
    <w:rsid w:val="00926E36"/>
    <w:rsid w:val="00927F4C"/>
    <w:rsid w:val="009304E8"/>
    <w:rsid w:val="00930AA6"/>
    <w:rsid w:val="00936D43"/>
    <w:rsid w:val="0093766C"/>
    <w:rsid w:val="00937D88"/>
    <w:rsid w:val="00941602"/>
    <w:rsid w:val="00941F12"/>
    <w:rsid w:val="009422BB"/>
    <w:rsid w:val="0094371A"/>
    <w:rsid w:val="00943C65"/>
    <w:rsid w:val="00944580"/>
    <w:rsid w:val="009445DD"/>
    <w:rsid w:val="00944AF4"/>
    <w:rsid w:val="009454DD"/>
    <w:rsid w:val="009458AA"/>
    <w:rsid w:val="009476E9"/>
    <w:rsid w:val="00950B75"/>
    <w:rsid w:val="00950D52"/>
    <w:rsid w:val="0095127F"/>
    <w:rsid w:val="009526D0"/>
    <w:rsid w:val="00952818"/>
    <w:rsid w:val="00953E90"/>
    <w:rsid w:val="0095457D"/>
    <w:rsid w:val="00956044"/>
    <w:rsid w:val="0095676D"/>
    <w:rsid w:val="0095768E"/>
    <w:rsid w:val="00957C14"/>
    <w:rsid w:val="009606E6"/>
    <w:rsid w:val="0096134A"/>
    <w:rsid w:val="00962312"/>
    <w:rsid w:val="009628E8"/>
    <w:rsid w:val="00963897"/>
    <w:rsid w:val="00963BE0"/>
    <w:rsid w:val="00963FAE"/>
    <w:rsid w:val="0096496F"/>
    <w:rsid w:val="009669CE"/>
    <w:rsid w:val="00966DFE"/>
    <w:rsid w:val="0096794C"/>
    <w:rsid w:val="00967D9D"/>
    <w:rsid w:val="00971889"/>
    <w:rsid w:val="00971AF8"/>
    <w:rsid w:val="00972303"/>
    <w:rsid w:val="009739A6"/>
    <w:rsid w:val="00974069"/>
    <w:rsid w:val="00975400"/>
    <w:rsid w:val="00975DC3"/>
    <w:rsid w:val="00976075"/>
    <w:rsid w:val="00980682"/>
    <w:rsid w:val="0098084B"/>
    <w:rsid w:val="00982A59"/>
    <w:rsid w:val="00982B49"/>
    <w:rsid w:val="00982F79"/>
    <w:rsid w:val="00984595"/>
    <w:rsid w:val="00987D68"/>
    <w:rsid w:val="00987E1A"/>
    <w:rsid w:val="00992B10"/>
    <w:rsid w:val="0099581E"/>
    <w:rsid w:val="00995ACE"/>
    <w:rsid w:val="00995EF4"/>
    <w:rsid w:val="00996655"/>
    <w:rsid w:val="00996964"/>
    <w:rsid w:val="00996C70"/>
    <w:rsid w:val="00997DFB"/>
    <w:rsid w:val="009A00E4"/>
    <w:rsid w:val="009A018D"/>
    <w:rsid w:val="009A1211"/>
    <w:rsid w:val="009A237C"/>
    <w:rsid w:val="009A3CBE"/>
    <w:rsid w:val="009A3F1F"/>
    <w:rsid w:val="009A54D7"/>
    <w:rsid w:val="009A6E42"/>
    <w:rsid w:val="009B09A2"/>
    <w:rsid w:val="009B13CF"/>
    <w:rsid w:val="009B1D1E"/>
    <w:rsid w:val="009B2D72"/>
    <w:rsid w:val="009B31BE"/>
    <w:rsid w:val="009B3E8D"/>
    <w:rsid w:val="009B445B"/>
    <w:rsid w:val="009B44DD"/>
    <w:rsid w:val="009B6EC3"/>
    <w:rsid w:val="009C186D"/>
    <w:rsid w:val="009C346D"/>
    <w:rsid w:val="009C396D"/>
    <w:rsid w:val="009C3C89"/>
    <w:rsid w:val="009C4C73"/>
    <w:rsid w:val="009C559F"/>
    <w:rsid w:val="009C614A"/>
    <w:rsid w:val="009C6C7C"/>
    <w:rsid w:val="009C6EB7"/>
    <w:rsid w:val="009C72C2"/>
    <w:rsid w:val="009C75BB"/>
    <w:rsid w:val="009D0A52"/>
    <w:rsid w:val="009D78C2"/>
    <w:rsid w:val="009E009A"/>
    <w:rsid w:val="009E0D54"/>
    <w:rsid w:val="009E0EB5"/>
    <w:rsid w:val="009E19C8"/>
    <w:rsid w:val="009E22B8"/>
    <w:rsid w:val="009E43F5"/>
    <w:rsid w:val="009E6D25"/>
    <w:rsid w:val="009F14CF"/>
    <w:rsid w:val="009F241B"/>
    <w:rsid w:val="009F2478"/>
    <w:rsid w:val="009F26FB"/>
    <w:rsid w:val="009F4A50"/>
    <w:rsid w:val="009F6177"/>
    <w:rsid w:val="009F6E0F"/>
    <w:rsid w:val="009F70C4"/>
    <w:rsid w:val="009F7F41"/>
    <w:rsid w:val="00A003C4"/>
    <w:rsid w:val="00A0058C"/>
    <w:rsid w:val="00A00A59"/>
    <w:rsid w:val="00A00DBD"/>
    <w:rsid w:val="00A033EA"/>
    <w:rsid w:val="00A0350F"/>
    <w:rsid w:val="00A03DFD"/>
    <w:rsid w:val="00A04ED6"/>
    <w:rsid w:val="00A0533C"/>
    <w:rsid w:val="00A0655A"/>
    <w:rsid w:val="00A0687B"/>
    <w:rsid w:val="00A074CA"/>
    <w:rsid w:val="00A074CE"/>
    <w:rsid w:val="00A0789F"/>
    <w:rsid w:val="00A07CC4"/>
    <w:rsid w:val="00A07D80"/>
    <w:rsid w:val="00A07EB9"/>
    <w:rsid w:val="00A11517"/>
    <w:rsid w:val="00A12DDC"/>
    <w:rsid w:val="00A175C6"/>
    <w:rsid w:val="00A17614"/>
    <w:rsid w:val="00A215DA"/>
    <w:rsid w:val="00A23970"/>
    <w:rsid w:val="00A245D9"/>
    <w:rsid w:val="00A24677"/>
    <w:rsid w:val="00A247FA"/>
    <w:rsid w:val="00A250B1"/>
    <w:rsid w:val="00A2542A"/>
    <w:rsid w:val="00A27320"/>
    <w:rsid w:val="00A27B43"/>
    <w:rsid w:val="00A27F7B"/>
    <w:rsid w:val="00A316B5"/>
    <w:rsid w:val="00A32346"/>
    <w:rsid w:val="00A32742"/>
    <w:rsid w:val="00A32D2E"/>
    <w:rsid w:val="00A33DF8"/>
    <w:rsid w:val="00A3403C"/>
    <w:rsid w:val="00A36815"/>
    <w:rsid w:val="00A37D30"/>
    <w:rsid w:val="00A403B7"/>
    <w:rsid w:val="00A417F7"/>
    <w:rsid w:val="00A41B55"/>
    <w:rsid w:val="00A41D4C"/>
    <w:rsid w:val="00A42F1C"/>
    <w:rsid w:val="00A4343B"/>
    <w:rsid w:val="00A43FFA"/>
    <w:rsid w:val="00A45ECD"/>
    <w:rsid w:val="00A463AD"/>
    <w:rsid w:val="00A46777"/>
    <w:rsid w:val="00A51CD9"/>
    <w:rsid w:val="00A52EDB"/>
    <w:rsid w:val="00A542CD"/>
    <w:rsid w:val="00A55AA0"/>
    <w:rsid w:val="00A55AC7"/>
    <w:rsid w:val="00A567F7"/>
    <w:rsid w:val="00A56CDE"/>
    <w:rsid w:val="00A56DF3"/>
    <w:rsid w:val="00A57A2E"/>
    <w:rsid w:val="00A57CB4"/>
    <w:rsid w:val="00A60B3B"/>
    <w:rsid w:val="00A61063"/>
    <w:rsid w:val="00A610C7"/>
    <w:rsid w:val="00A62777"/>
    <w:rsid w:val="00A627B4"/>
    <w:rsid w:val="00A631A9"/>
    <w:rsid w:val="00A65121"/>
    <w:rsid w:val="00A65CF4"/>
    <w:rsid w:val="00A66A8C"/>
    <w:rsid w:val="00A71896"/>
    <w:rsid w:val="00A73C8E"/>
    <w:rsid w:val="00A74080"/>
    <w:rsid w:val="00A745AD"/>
    <w:rsid w:val="00A746CC"/>
    <w:rsid w:val="00A767D0"/>
    <w:rsid w:val="00A76D71"/>
    <w:rsid w:val="00A77663"/>
    <w:rsid w:val="00A777FC"/>
    <w:rsid w:val="00A811A7"/>
    <w:rsid w:val="00A8193D"/>
    <w:rsid w:val="00A82C98"/>
    <w:rsid w:val="00A85A20"/>
    <w:rsid w:val="00A85DEC"/>
    <w:rsid w:val="00A87329"/>
    <w:rsid w:val="00A87B2A"/>
    <w:rsid w:val="00A87D8A"/>
    <w:rsid w:val="00A90079"/>
    <w:rsid w:val="00A90796"/>
    <w:rsid w:val="00A90E4E"/>
    <w:rsid w:val="00A918DC"/>
    <w:rsid w:val="00A92704"/>
    <w:rsid w:val="00A94884"/>
    <w:rsid w:val="00A9598A"/>
    <w:rsid w:val="00A95C2B"/>
    <w:rsid w:val="00A96FBA"/>
    <w:rsid w:val="00A97686"/>
    <w:rsid w:val="00AA0DDA"/>
    <w:rsid w:val="00AA0E3F"/>
    <w:rsid w:val="00AA1001"/>
    <w:rsid w:val="00AA1250"/>
    <w:rsid w:val="00AA1F40"/>
    <w:rsid w:val="00AA2423"/>
    <w:rsid w:val="00AA2A09"/>
    <w:rsid w:val="00AA3663"/>
    <w:rsid w:val="00AA5A03"/>
    <w:rsid w:val="00AA621B"/>
    <w:rsid w:val="00AA6304"/>
    <w:rsid w:val="00AB02B6"/>
    <w:rsid w:val="00AB0505"/>
    <w:rsid w:val="00AB4B37"/>
    <w:rsid w:val="00AB5AA7"/>
    <w:rsid w:val="00AB6161"/>
    <w:rsid w:val="00AB6F9D"/>
    <w:rsid w:val="00AB6FED"/>
    <w:rsid w:val="00AB73A2"/>
    <w:rsid w:val="00AB78D6"/>
    <w:rsid w:val="00AC0DD0"/>
    <w:rsid w:val="00AC0DE3"/>
    <w:rsid w:val="00AC1BED"/>
    <w:rsid w:val="00AC3157"/>
    <w:rsid w:val="00AC35D1"/>
    <w:rsid w:val="00AC3ABD"/>
    <w:rsid w:val="00AC5B29"/>
    <w:rsid w:val="00AC651D"/>
    <w:rsid w:val="00AC78BB"/>
    <w:rsid w:val="00AC7BC8"/>
    <w:rsid w:val="00AD02D0"/>
    <w:rsid w:val="00AD0B25"/>
    <w:rsid w:val="00AD1888"/>
    <w:rsid w:val="00AD3FAD"/>
    <w:rsid w:val="00AD6BB0"/>
    <w:rsid w:val="00AE137A"/>
    <w:rsid w:val="00AE212D"/>
    <w:rsid w:val="00AE24A5"/>
    <w:rsid w:val="00AE30B2"/>
    <w:rsid w:val="00AE343E"/>
    <w:rsid w:val="00AE4022"/>
    <w:rsid w:val="00AE50C3"/>
    <w:rsid w:val="00AE5DCA"/>
    <w:rsid w:val="00AE644F"/>
    <w:rsid w:val="00AE6D1C"/>
    <w:rsid w:val="00AF08E0"/>
    <w:rsid w:val="00AF10A1"/>
    <w:rsid w:val="00AF14BB"/>
    <w:rsid w:val="00AF166A"/>
    <w:rsid w:val="00AF1B70"/>
    <w:rsid w:val="00AF2DC6"/>
    <w:rsid w:val="00AF409A"/>
    <w:rsid w:val="00AF4960"/>
    <w:rsid w:val="00AF567E"/>
    <w:rsid w:val="00AF674C"/>
    <w:rsid w:val="00AF6FC2"/>
    <w:rsid w:val="00B00B17"/>
    <w:rsid w:val="00B01ABD"/>
    <w:rsid w:val="00B01FBD"/>
    <w:rsid w:val="00B020EF"/>
    <w:rsid w:val="00B0291F"/>
    <w:rsid w:val="00B0412E"/>
    <w:rsid w:val="00B0770C"/>
    <w:rsid w:val="00B07E0D"/>
    <w:rsid w:val="00B10CD4"/>
    <w:rsid w:val="00B129A5"/>
    <w:rsid w:val="00B12EC9"/>
    <w:rsid w:val="00B143CD"/>
    <w:rsid w:val="00B14585"/>
    <w:rsid w:val="00B151D2"/>
    <w:rsid w:val="00B163F2"/>
    <w:rsid w:val="00B2001E"/>
    <w:rsid w:val="00B20857"/>
    <w:rsid w:val="00B20CD6"/>
    <w:rsid w:val="00B216C0"/>
    <w:rsid w:val="00B219D3"/>
    <w:rsid w:val="00B220CD"/>
    <w:rsid w:val="00B22576"/>
    <w:rsid w:val="00B22AE6"/>
    <w:rsid w:val="00B23236"/>
    <w:rsid w:val="00B232D4"/>
    <w:rsid w:val="00B23B98"/>
    <w:rsid w:val="00B24733"/>
    <w:rsid w:val="00B25225"/>
    <w:rsid w:val="00B25531"/>
    <w:rsid w:val="00B25672"/>
    <w:rsid w:val="00B26D1E"/>
    <w:rsid w:val="00B2708E"/>
    <w:rsid w:val="00B27C15"/>
    <w:rsid w:val="00B30882"/>
    <w:rsid w:val="00B32E05"/>
    <w:rsid w:val="00B34D1C"/>
    <w:rsid w:val="00B37CDE"/>
    <w:rsid w:val="00B40454"/>
    <w:rsid w:val="00B4086D"/>
    <w:rsid w:val="00B408E6"/>
    <w:rsid w:val="00B40D07"/>
    <w:rsid w:val="00B43C47"/>
    <w:rsid w:val="00B43E66"/>
    <w:rsid w:val="00B44B8C"/>
    <w:rsid w:val="00B45E32"/>
    <w:rsid w:val="00B50845"/>
    <w:rsid w:val="00B510BA"/>
    <w:rsid w:val="00B5291F"/>
    <w:rsid w:val="00B52EF0"/>
    <w:rsid w:val="00B53E5E"/>
    <w:rsid w:val="00B54B99"/>
    <w:rsid w:val="00B561DE"/>
    <w:rsid w:val="00B61223"/>
    <w:rsid w:val="00B61F48"/>
    <w:rsid w:val="00B62654"/>
    <w:rsid w:val="00B63FBE"/>
    <w:rsid w:val="00B648E4"/>
    <w:rsid w:val="00B649DA"/>
    <w:rsid w:val="00B652F7"/>
    <w:rsid w:val="00B672CD"/>
    <w:rsid w:val="00B675B3"/>
    <w:rsid w:val="00B676B7"/>
    <w:rsid w:val="00B67C6E"/>
    <w:rsid w:val="00B67F3D"/>
    <w:rsid w:val="00B70554"/>
    <w:rsid w:val="00B722AF"/>
    <w:rsid w:val="00B7268A"/>
    <w:rsid w:val="00B72EC8"/>
    <w:rsid w:val="00B73627"/>
    <w:rsid w:val="00B75674"/>
    <w:rsid w:val="00B75E34"/>
    <w:rsid w:val="00B75E78"/>
    <w:rsid w:val="00B76EC6"/>
    <w:rsid w:val="00B771A9"/>
    <w:rsid w:val="00B77CAD"/>
    <w:rsid w:val="00B80CBF"/>
    <w:rsid w:val="00B81B80"/>
    <w:rsid w:val="00B81E65"/>
    <w:rsid w:val="00B81FAD"/>
    <w:rsid w:val="00B834CA"/>
    <w:rsid w:val="00B8414A"/>
    <w:rsid w:val="00B846A1"/>
    <w:rsid w:val="00B87C9A"/>
    <w:rsid w:val="00B918F7"/>
    <w:rsid w:val="00B91DFA"/>
    <w:rsid w:val="00B92532"/>
    <w:rsid w:val="00B926B5"/>
    <w:rsid w:val="00B94214"/>
    <w:rsid w:val="00B94603"/>
    <w:rsid w:val="00B9480A"/>
    <w:rsid w:val="00B94979"/>
    <w:rsid w:val="00B95CE3"/>
    <w:rsid w:val="00B960E1"/>
    <w:rsid w:val="00B9693F"/>
    <w:rsid w:val="00B969C9"/>
    <w:rsid w:val="00B96AD3"/>
    <w:rsid w:val="00B976DC"/>
    <w:rsid w:val="00BA07BE"/>
    <w:rsid w:val="00BA2349"/>
    <w:rsid w:val="00BA3353"/>
    <w:rsid w:val="00BA5073"/>
    <w:rsid w:val="00BA6449"/>
    <w:rsid w:val="00BA6804"/>
    <w:rsid w:val="00BA6C77"/>
    <w:rsid w:val="00BB0077"/>
    <w:rsid w:val="00BB1333"/>
    <w:rsid w:val="00BB26FA"/>
    <w:rsid w:val="00BB2890"/>
    <w:rsid w:val="00BB3135"/>
    <w:rsid w:val="00BB3CC2"/>
    <w:rsid w:val="00BB6BC8"/>
    <w:rsid w:val="00BB6EE6"/>
    <w:rsid w:val="00BB7291"/>
    <w:rsid w:val="00BB7628"/>
    <w:rsid w:val="00BB7CF3"/>
    <w:rsid w:val="00BC013A"/>
    <w:rsid w:val="00BC0973"/>
    <w:rsid w:val="00BC0D36"/>
    <w:rsid w:val="00BC2683"/>
    <w:rsid w:val="00BC4235"/>
    <w:rsid w:val="00BC5181"/>
    <w:rsid w:val="00BC6CC9"/>
    <w:rsid w:val="00BC74AD"/>
    <w:rsid w:val="00BC7A45"/>
    <w:rsid w:val="00BC7AFE"/>
    <w:rsid w:val="00BD0166"/>
    <w:rsid w:val="00BD035F"/>
    <w:rsid w:val="00BD0877"/>
    <w:rsid w:val="00BD0948"/>
    <w:rsid w:val="00BD09F6"/>
    <w:rsid w:val="00BD2C86"/>
    <w:rsid w:val="00BD3DED"/>
    <w:rsid w:val="00BD4692"/>
    <w:rsid w:val="00BD4A34"/>
    <w:rsid w:val="00BD6261"/>
    <w:rsid w:val="00BD7C8B"/>
    <w:rsid w:val="00BE1B01"/>
    <w:rsid w:val="00BE459C"/>
    <w:rsid w:val="00BE4EF0"/>
    <w:rsid w:val="00BE5A01"/>
    <w:rsid w:val="00BE5C2D"/>
    <w:rsid w:val="00BE6D48"/>
    <w:rsid w:val="00BE7153"/>
    <w:rsid w:val="00BF07F7"/>
    <w:rsid w:val="00BF1704"/>
    <w:rsid w:val="00BF1E46"/>
    <w:rsid w:val="00BF33D2"/>
    <w:rsid w:val="00BF3429"/>
    <w:rsid w:val="00BF552D"/>
    <w:rsid w:val="00BF684C"/>
    <w:rsid w:val="00BF6AE5"/>
    <w:rsid w:val="00C0082E"/>
    <w:rsid w:val="00C00870"/>
    <w:rsid w:val="00C00C51"/>
    <w:rsid w:val="00C0135C"/>
    <w:rsid w:val="00C01CA7"/>
    <w:rsid w:val="00C01E98"/>
    <w:rsid w:val="00C01F25"/>
    <w:rsid w:val="00C02AB0"/>
    <w:rsid w:val="00C02B0C"/>
    <w:rsid w:val="00C02B5E"/>
    <w:rsid w:val="00C04E23"/>
    <w:rsid w:val="00C0545C"/>
    <w:rsid w:val="00C058C0"/>
    <w:rsid w:val="00C111E1"/>
    <w:rsid w:val="00C11705"/>
    <w:rsid w:val="00C14ABB"/>
    <w:rsid w:val="00C15B4C"/>
    <w:rsid w:val="00C16CF7"/>
    <w:rsid w:val="00C201F1"/>
    <w:rsid w:val="00C216C2"/>
    <w:rsid w:val="00C2194B"/>
    <w:rsid w:val="00C21F7C"/>
    <w:rsid w:val="00C22888"/>
    <w:rsid w:val="00C264EB"/>
    <w:rsid w:val="00C26E43"/>
    <w:rsid w:val="00C271CC"/>
    <w:rsid w:val="00C275E7"/>
    <w:rsid w:val="00C27847"/>
    <w:rsid w:val="00C27C1E"/>
    <w:rsid w:val="00C27FF8"/>
    <w:rsid w:val="00C31741"/>
    <w:rsid w:val="00C32121"/>
    <w:rsid w:val="00C32164"/>
    <w:rsid w:val="00C3216D"/>
    <w:rsid w:val="00C338E4"/>
    <w:rsid w:val="00C3493B"/>
    <w:rsid w:val="00C35695"/>
    <w:rsid w:val="00C406FB"/>
    <w:rsid w:val="00C41782"/>
    <w:rsid w:val="00C4401F"/>
    <w:rsid w:val="00C451B0"/>
    <w:rsid w:val="00C45BC9"/>
    <w:rsid w:val="00C46AEE"/>
    <w:rsid w:val="00C47EB0"/>
    <w:rsid w:val="00C47EF2"/>
    <w:rsid w:val="00C503F1"/>
    <w:rsid w:val="00C5066A"/>
    <w:rsid w:val="00C52385"/>
    <w:rsid w:val="00C55326"/>
    <w:rsid w:val="00C55390"/>
    <w:rsid w:val="00C557D2"/>
    <w:rsid w:val="00C559F1"/>
    <w:rsid w:val="00C55F39"/>
    <w:rsid w:val="00C57197"/>
    <w:rsid w:val="00C57386"/>
    <w:rsid w:val="00C6088B"/>
    <w:rsid w:val="00C6102E"/>
    <w:rsid w:val="00C61914"/>
    <w:rsid w:val="00C61B93"/>
    <w:rsid w:val="00C61D02"/>
    <w:rsid w:val="00C62233"/>
    <w:rsid w:val="00C64181"/>
    <w:rsid w:val="00C646F8"/>
    <w:rsid w:val="00C64B83"/>
    <w:rsid w:val="00C64DC9"/>
    <w:rsid w:val="00C6545E"/>
    <w:rsid w:val="00C655EC"/>
    <w:rsid w:val="00C65632"/>
    <w:rsid w:val="00C65A77"/>
    <w:rsid w:val="00C665E3"/>
    <w:rsid w:val="00C66F7C"/>
    <w:rsid w:val="00C7084D"/>
    <w:rsid w:val="00C71A24"/>
    <w:rsid w:val="00C72A60"/>
    <w:rsid w:val="00C72EDF"/>
    <w:rsid w:val="00C72FAF"/>
    <w:rsid w:val="00C73EA8"/>
    <w:rsid w:val="00C74687"/>
    <w:rsid w:val="00C74ECD"/>
    <w:rsid w:val="00C757BC"/>
    <w:rsid w:val="00C7643B"/>
    <w:rsid w:val="00C769AA"/>
    <w:rsid w:val="00C775CA"/>
    <w:rsid w:val="00C77A48"/>
    <w:rsid w:val="00C80258"/>
    <w:rsid w:val="00C82360"/>
    <w:rsid w:val="00C83A95"/>
    <w:rsid w:val="00C864B8"/>
    <w:rsid w:val="00C86ED8"/>
    <w:rsid w:val="00C87F9D"/>
    <w:rsid w:val="00C918A4"/>
    <w:rsid w:val="00C93CEF"/>
    <w:rsid w:val="00C94398"/>
    <w:rsid w:val="00C9575E"/>
    <w:rsid w:val="00C97219"/>
    <w:rsid w:val="00C97B63"/>
    <w:rsid w:val="00CA06FC"/>
    <w:rsid w:val="00CA170C"/>
    <w:rsid w:val="00CA4194"/>
    <w:rsid w:val="00CA42F3"/>
    <w:rsid w:val="00CA4970"/>
    <w:rsid w:val="00CA650D"/>
    <w:rsid w:val="00CA6AAF"/>
    <w:rsid w:val="00CA713A"/>
    <w:rsid w:val="00CA7A87"/>
    <w:rsid w:val="00CB032A"/>
    <w:rsid w:val="00CB0BA3"/>
    <w:rsid w:val="00CB11CC"/>
    <w:rsid w:val="00CB2D7A"/>
    <w:rsid w:val="00CB34A1"/>
    <w:rsid w:val="00CB39C9"/>
    <w:rsid w:val="00CB4163"/>
    <w:rsid w:val="00CB447E"/>
    <w:rsid w:val="00CB52DF"/>
    <w:rsid w:val="00CB5B76"/>
    <w:rsid w:val="00CB5CFF"/>
    <w:rsid w:val="00CB6734"/>
    <w:rsid w:val="00CC00F9"/>
    <w:rsid w:val="00CC0336"/>
    <w:rsid w:val="00CC1635"/>
    <w:rsid w:val="00CC172F"/>
    <w:rsid w:val="00CC257E"/>
    <w:rsid w:val="00CC2F49"/>
    <w:rsid w:val="00CC3A3E"/>
    <w:rsid w:val="00CC4CAB"/>
    <w:rsid w:val="00CC5FC5"/>
    <w:rsid w:val="00CC6B48"/>
    <w:rsid w:val="00CD23B3"/>
    <w:rsid w:val="00CD2926"/>
    <w:rsid w:val="00CD29B6"/>
    <w:rsid w:val="00CD2F8D"/>
    <w:rsid w:val="00CD36E1"/>
    <w:rsid w:val="00CD54C2"/>
    <w:rsid w:val="00CD55F2"/>
    <w:rsid w:val="00CD5A9E"/>
    <w:rsid w:val="00CD7A28"/>
    <w:rsid w:val="00CE179E"/>
    <w:rsid w:val="00CE1C34"/>
    <w:rsid w:val="00CE24BD"/>
    <w:rsid w:val="00CE32C1"/>
    <w:rsid w:val="00CE3A5C"/>
    <w:rsid w:val="00CE5902"/>
    <w:rsid w:val="00CE60C0"/>
    <w:rsid w:val="00CE6AD1"/>
    <w:rsid w:val="00CE7AA5"/>
    <w:rsid w:val="00CE7B29"/>
    <w:rsid w:val="00CF03C9"/>
    <w:rsid w:val="00CF07EB"/>
    <w:rsid w:val="00CF15E4"/>
    <w:rsid w:val="00CF1CC1"/>
    <w:rsid w:val="00CF1D36"/>
    <w:rsid w:val="00CF2720"/>
    <w:rsid w:val="00CF2D1C"/>
    <w:rsid w:val="00CF2DB8"/>
    <w:rsid w:val="00CF2E9E"/>
    <w:rsid w:val="00CF5323"/>
    <w:rsid w:val="00CF5739"/>
    <w:rsid w:val="00CF5CB2"/>
    <w:rsid w:val="00CF6D3D"/>
    <w:rsid w:val="00CF79F9"/>
    <w:rsid w:val="00CF7C5B"/>
    <w:rsid w:val="00D0193B"/>
    <w:rsid w:val="00D02FAE"/>
    <w:rsid w:val="00D04066"/>
    <w:rsid w:val="00D0440A"/>
    <w:rsid w:val="00D050F4"/>
    <w:rsid w:val="00D065B3"/>
    <w:rsid w:val="00D067EE"/>
    <w:rsid w:val="00D10025"/>
    <w:rsid w:val="00D104BE"/>
    <w:rsid w:val="00D11612"/>
    <w:rsid w:val="00D134A8"/>
    <w:rsid w:val="00D13A49"/>
    <w:rsid w:val="00D13DDD"/>
    <w:rsid w:val="00D1434A"/>
    <w:rsid w:val="00D14A77"/>
    <w:rsid w:val="00D16F93"/>
    <w:rsid w:val="00D171AF"/>
    <w:rsid w:val="00D176C7"/>
    <w:rsid w:val="00D17E6A"/>
    <w:rsid w:val="00D21741"/>
    <w:rsid w:val="00D22EDC"/>
    <w:rsid w:val="00D246B3"/>
    <w:rsid w:val="00D252BF"/>
    <w:rsid w:val="00D25C19"/>
    <w:rsid w:val="00D261CD"/>
    <w:rsid w:val="00D26281"/>
    <w:rsid w:val="00D26545"/>
    <w:rsid w:val="00D27894"/>
    <w:rsid w:val="00D30109"/>
    <w:rsid w:val="00D3144B"/>
    <w:rsid w:val="00D3264C"/>
    <w:rsid w:val="00D32826"/>
    <w:rsid w:val="00D336FA"/>
    <w:rsid w:val="00D3421B"/>
    <w:rsid w:val="00D36C89"/>
    <w:rsid w:val="00D36D05"/>
    <w:rsid w:val="00D37759"/>
    <w:rsid w:val="00D4085C"/>
    <w:rsid w:val="00D425E7"/>
    <w:rsid w:val="00D428A6"/>
    <w:rsid w:val="00D43704"/>
    <w:rsid w:val="00D44207"/>
    <w:rsid w:val="00D44394"/>
    <w:rsid w:val="00D44ED6"/>
    <w:rsid w:val="00D4522D"/>
    <w:rsid w:val="00D46AA8"/>
    <w:rsid w:val="00D4735F"/>
    <w:rsid w:val="00D477CE"/>
    <w:rsid w:val="00D524AD"/>
    <w:rsid w:val="00D53476"/>
    <w:rsid w:val="00D544B4"/>
    <w:rsid w:val="00D547CA"/>
    <w:rsid w:val="00D54AE4"/>
    <w:rsid w:val="00D555EE"/>
    <w:rsid w:val="00D55A91"/>
    <w:rsid w:val="00D576CF"/>
    <w:rsid w:val="00D57C38"/>
    <w:rsid w:val="00D62742"/>
    <w:rsid w:val="00D63BE9"/>
    <w:rsid w:val="00D6418C"/>
    <w:rsid w:val="00D65568"/>
    <w:rsid w:val="00D65A07"/>
    <w:rsid w:val="00D65A37"/>
    <w:rsid w:val="00D70959"/>
    <w:rsid w:val="00D70BB6"/>
    <w:rsid w:val="00D71ED2"/>
    <w:rsid w:val="00D723B3"/>
    <w:rsid w:val="00D72A97"/>
    <w:rsid w:val="00D74AC8"/>
    <w:rsid w:val="00D74F40"/>
    <w:rsid w:val="00D7502F"/>
    <w:rsid w:val="00D75D35"/>
    <w:rsid w:val="00D75D6C"/>
    <w:rsid w:val="00D76786"/>
    <w:rsid w:val="00D81C17"/>
    <w:rsid w:val="00D81D70"/>
    <w:rsid w:val="00D81D81"/>
    <w:rsid w:val="00D83BB9"/>
    <w:rsid w:val="00D84E95"/>
    <w:rsid w:val="00D86020"/>
    <w:rsid w:val="00D90BDD"/>
    <w:rsid w:val="00D910B6"/>
    <w:rsid w:val="00D93539"/>
    <w:rsid w:val="00D957A1"/>
    <w:rsid w:val="00D9600F"/>
    <w:rsid w:val="00D9630B"/>
    <w:rsid w:val="00D9774E"/>
    <w:rsid w:val="00D97F5D"/>
    <w:rsid w:val="00DA0164"/>
    <w:rsid w:val="00DA043A"/>
    <w:rsid w:val="00DA0AC2"/>
    <w:rsid w:val="00DA1B2A"/>
    <w:rsid w:val="00DA1CAD"/>
    <w:rsid w:val="00DA213E"/>
    <w:rsid w:val="00DA49DD"/>
    <w:rsid w:val="00DA51FD"/>
    <w:rsid w:val="00DA5241"/>
    <w:rsid w:val="00DA52BB"/>
    <w:rsid w:val="00DA540B"/>
    <w:rsid w:val="00DA5EC1"/>
    <w:rsid w:val="00DA5F96"/>
    <w:rsid w:val="00DA6A32"/>
    <w:rsid w:val="00DA73BD"/>
    <w:rsid w:val="00DA7ED3"/>
    <w:rsid w:val="00DB4909"/>
    <w:rsid w:val="00DB4DC7"/>
    <w:rsid w:val="00DB5074"/>
    <w:rsid w:val="00DB54E7"/>
    <w:rsid w:val="00DB7176"/>
    <w:rsid w:val="00DB743C"/>
    <w:rsid w:val="00DC1442"/>
    <w:rsid w:val="00DC1CC0"/>
    <w:rsid w:val="00DC48CB"/>
    <w:rsid w:val="00DC57E1"/>
    <w:rsid w:val="00DC5E14"/>
    <w:rsid w:val="00DC6C29"/>
    <w:rsid w:val="00DD0F7A"/>
    <w:rsid w:val="00DD2292"/>
    <w:rsid w:val="00DD298A"/>
    <w:rsid w:val="00DD2BE6"/>
    <w:rsid w:val="00DD2DC3"/>
    <w:rsid w:val="00DD400D"/>
    <w:rsid w:val="00DD602A"/>
    <w:rsid w:val="00DE07FD"/>
    <w:rsid w:val="00DE09A9"/>
    <w:rsid w:val="00DE1506"/>
    <w:rsid w:val="00DE5129"/>
    <w:rsid w:val="00DE599C"/>
    <w:rsid w:val="00DE6A1C"/>
    <w:rsid w:val="00DE7648"/>
    <w:rsid w:val="00DE7F34"/>
    <w:rsid w:val="00DF02FC"/>
    <w:rsid w:val="00DF0F73"/>
    <w:rsid w:val="00DF1AF1"/>
    <w:rsid w:val="00DF1B98"/>
    <w:rsid w:val="00DF1CF2"/>
    <w:rsid w:val="00DF6781"/>
    <w:rsid w:val="00DF6988"/>
    <w:rsid w:val="00DF6A64"/>
    <w:rsid w:val="00E0228D"/>
    <w:rsid w:val="00E039A9"/>
    <w:rsid w:val="00E03A46"/>
    <w:rsid w:val="00E03F87"/>
    <w:rsid w:val="00E04CCD"/>
    <w:rsid w:val="00E05124"/>
    <w:rsid w:val="00E057B8"/>
    <w:rsid w:val="00E075C1"/>
    <w:rsid w:val="00E1011A"/>
    <w:rsid w:val="00E10C40"/>
    <w:rsid w:val="00E12420"/>
    <w:rsid w:val="00E12BB2"/>
    <w:rsid w:val="00E131AB"/>
    <w:rsid w:val="00E140B8"/>
    <w:rsid w:val="00E14622"/>
    <w:rsid w:val="00E14DDF"/>
    <w:rsid w:val="00E15BAE"/>
    <w:rsid w:val="00E15C37"/>
    <w:rsid w:val="00E161AD"/>
    <w:rsid w:val="00E164F5"/>
    <w:rsid w:val="00E16CB6"/>
    <w:rsid w:val="00E17584"/>
    <w:rsid w:val="00E1760D"/>
    <w:rsid w:val="00E206C1"/>
    <w:rsid w:val="00E209E1"/>
    <w:rsid w:val="00E215E4"/>
    <w:rsid w:val="00E21685"/>
    <w:rsid w:val="00E21B99"/>
    <w:rsid w:val="00E22119"/>
    <w:rsid w:val="00E23654"/>
    <w:rsid w:val="00E243B7"/>
    <w:rsid w:val="00E262FC"/>
    <w:rsid w:val="00E2670A"/>
    <w:rsid w:val="00E32176"/>
    <w:rsid w:val="00E32FAF"/>
    <w:rsid w:val="00E33F80"/>
    <w:rsid w:val="00E341FE"/>
    <w:rsid w:val="00E35799"/>
    <w:rsid w:val="00E36943"/>
    <w:rsid w:val="00E40AB7"/>
    <w:rsid w:val="00E4163D"/>
    <w:rsid w:val="00E41E1F"/>
    <w:rsid w:val="00E434B6"/>
    <w:rsid w:val="00E43C4B"/>
    <w:rsid w:val="00E440E6"/>
    <w:rsid w:val="00E475AE"/>
    <w:rsid w:val="00E4790F"/>
    <w:rsid w:val="00E51CE6"/>
    <w:rsid w:val="00E51D95"/>
    <w:rsid w:val="00E51DE8"/>
    <w:rsid w:val="00E52296"/>
    <w:rsid w:val="00E52391"/>
    <w:rsid w:val="00E543E3"/>
    <w:rsid w:val="00E54496"/>
    <w:rsid w:val="00E5459E"/>
    <w:rsid w:val="00E56E5D"/>
    <w:rsid w:val="00E56F15"/>
    <w:rsid w:val="00E57A05"/>
    <w:rsid w:val="00E61D5D"/>
    <w:rsid w:val="00E623A1"/>
    <w:rsid w:val="00E677F2"/>
    <w:rsid w:val="00E71542"/>
    <w:rsid w:val="00E72138"/>
    <w:rsid w:val="00E724A8"/>
    <w:rsid w:val="00E728F2"/>
    <w:rsid w:val="00E734EB"/>
    <w:rsid w:val="00E73DDE"/>
    <w:rsid w:val="00E7511E"/>
    <w:rsid w:val="00E759CA"/>
    <w:rsid w:val="00E75DCF"/>
    <w:rsid w:val="00E75F20"/>
    <w:rsid w:val="00E760D5"/>
    <w:rsid w:val="00E77AC0"/>
    <w:rsid w:val="00E83C76"/>
    <w:rsid w:val="00E846C6"/>
    <w:rsid w:val="00E85981"/>
    <w:rsid w:val="00E87A3B"/>
    <w:rsid w:val="00E90348"/>
    <w:rsid w:val="00E913D1"/>
    <w:rsid w:val="00E927AF"/>
    <w:rsid w:val="00E942AC"/>
    <w:rsid w:val="00E94578"/>
    <w:rsid w:val="00E96EB7"/>
    <w:rsid w:val="00EA049F"/>
    <w:rsid w:val="00EA0578"/>
    <w:rsid w:val="00EA294C"/>
    <w:rsid w:val="00EA3697"/>
    <w:rsid w:val="00EA38A3"/>
    <w:rsid w:val="00EA65E2"/>
    <w:rsid w:val="00EA6A05"/>
    <w:rsid w:val="00EA7722"/>
    <w:rsid w:val="00EA7D4F"/>
    <w:rsid w:val="00EB1C9A"/>
    <w:rsid w:val="00EB1F3E"/>
    <w:rsid w:val="00EB1FD0"/>
    <w:rsid w:val="00EB2073"/>
    <w:rsid w:val="00EB2287"/>
    <w:rsid w:val="00EB2A00"/>
    <w:rsid w:val="00EB33B0"/>
    <w:rsid w:val="00EB5151"/>
    <w:rsid w:val="00EB7E8F"/>
    <w:rsid w:val="00EC0CDD"/>
    <w:rsid w:val="00EC1223"/>
    <w:rsid w:val="00EC2548"/>
    <w:rsid w:val="00EC318D"/>
    <w:rsid w:val="00EC4ED3"/>
    <w:rsid w:val="00EC56DB"/>
    <w:rsid w:val="00EC57E6"/>
    <w:rsid w:val="00EC7AFE"/>
    <w:rsid w:val="00ED1A9E"/>
    <w:rsid w:val="00ED1D8B"/>
    <w:rsid w:val="00ED2F24"/>
    <w:rsid w:val="00ED43CB"/>
    <w:rsid w:val="00ED6FC9"/>
    <w:rsid w:val="00EE0661"/>
    <w:rsid w:val="00EE1D80"/>
    <w:rsid w:val="00EE4442"/>
    <w:rsid w:val="00EE4775"/>
    <w:rsid w:val="00EE4B5E"/>
    <w:rsid w:val="00EE4BA5"/>
    <w:rsid w:val="00EE6494"/>
    <w:rsid w:val="00EF1DA8"/>
    <w:rsid w:val="00EF2B89"/>
    <w:rsid w:val="00EF3CFA"/>
    <w:rsid w:val="00EF5D58"/>
    <w:rsid w:val="00EF62D3"/>
    <w:rsid w:val="00EF6F00"/>
    <w:rsid w:val="00EF7500"/>
    <w:rsid w:val="00EF79E3"/>
    <w:rsid w:val="00EF7A7B"/>
    <w:rsid w:val="00F003E2"/>
    <w:rsid w:val="00F03350"/>
    <w:rsid w:val="00F03C4E"/>
    <w:rsid w:val="00F03FB7"/>
    <w:rsid w:val="00F062E2"/>
    <w:rsid w:val="00F06303"/>
    <w:rsid w:val="00F06CF4"/>
    <w:rsid w:val="00F070BA"/>
    <w:rsid w:val="00F07714"/>
    <w:rsid w:val="00F07B09"/>
    <w:rsid w:val="00F1054D"/>
    <w:rsid w:val="00F11559"/>
    <w:rsid w:val="00F12FEA"/>
    <w:rsid w:val="00F13483"/>
    <w:rsid w:val="00F1498E"/>
    <w:rsid w:val="00F155F3"/>
    <w:rsid w:val="00F16490"/>
    <w:rsid w:val="00F167C5"/>
    <w:rsid w:val="00F16BA0"/>
    <w:rsid w:val="00F171D6"/>
    <w:rsid w:val="00F20615"/>
    <w:rsid w:val="00F20730"/>
    <w:rsid w:val="00F211D4"/>
    <w:rsid w:val="00F21BE9"/>
    <w:rsid w:val="00F21C8D"/>
    <w:rsid w:val="00F21DB2"/>
    <w:rsid w:val="00F21EBF"/>
    <w:rsid w:val="00F22252"/>
    <w:rsid w:val="00F23EFE"/>
    <w:rsid w:val="00F23FE2"/>
    <w:rsid w:val="00F2431E"/>
    <w:rsid w:val="00F25E8B"/>
    <w:rsid w:val="00F27B08"/>
    <w:rsid w:val="00F305F2"/>
    <w:rsid w:val="00F30C79"/>
    <w:rsid w:val="00F318DC"/>
    <w:rsid w:val="00F31DE4"/>
    <w:rsid w:val="00F3512A"/>
    <w:rsid w:val="00F357F0"/>
    <w:rsid w:val="00F36124"/>
    <w:rsid w:val="00F404CF"/>
    <w:rsid w:val="00F41064"/>
    <w:rsid w:val="00F419F8"/>
    <w:rsid w:val="00F42186"/>
    <w:rsid w:val="00F42463"/>
    <w:rsid w:val="00F43E42"/>
    <w:rsid w:val="00F443F2"/>
    <w:rsid w:val="00F44A1C"/>
    <w:rsid w:val="00F44D5E"/>
    <w:rsid w:val="00F456AB"/>
    <w:rsid w:val="00F46349"/>
    <w:rsid w:val="00F466FF"/>
    <w:rsid w:val="00F4677A"/>
    <w:rsid w:val="00F50054"/>
    <w:rsid w:val="00F50251"/>
    <w:rsid w:val="00F510F8"/>
    <w:rsid w:val="00F51666"/>
    <w:rsid w:val="00F5203A"/>
    <w:rsid w:val="00F5225A"/>
    <w:rsid w:val="00F52A30"/>
    <w:rsid w:val="00F535D5"/>
    <w:rsid w:val="00F53D06"/>
    <w:rsid w:val="00F53EA0"/>
    <w:rsid w:val="00F540CE"/>
    <w:rsid w:val="00F546C9"/>
    <w:rsid w:val="00F54E4C"/>
    <w:rsid w:val="00F56345"/>
    <w:rsid w:val="00F579E5"/>
    <w:rsid w:val="00F60097"/>
    <w:rsid w:val="00F603AE"/>
    <w:rsid w:val="00F61695"/>
    <w:rsid w:val="00F61EFA"/>
    <w:rsid w:val="00F62F6E"/>
    <w:rsid w:val="00F63415"/>
    <w:rsid w:val="00F64804"/>
    <w:rsid w:val="00F648D7"/>
    <w:rsid w:val="00F65488"/>
    <w:rsid w:val="00F66286"/>
    <w:rsid w:val="00F66327"/>
    <w:rsid w:val="00F66EF0"/>
    <w:rsid w:val="00F670ED"/>
    <w:rsid w:val="00F7032D"/>
    <w:rsid w:val="00F720AF"/>
    <w:rsid w:val="00F72155"/>
    <w:rsid w:val="00F72912"/>
    <w:rsid w:val="00F72B24"/>
    <w:rsid w:val="00F72B47"/>
    <w:rsid w:val="00F72ED3"/>
    <w:rsid w:val="00F7328F"/>
    <w:rsid w:val="00F741E1"/>
    <w:rsid w:val="00F74788"/>
    <w:rsid w:val="00F75573"/>
    <w:rsid w:val="00F7664B"/>
    <w:rsid w:val="00F76686"/>
    <w:rsid w:val="00F77741"/>
    <w:rsid w:val="00F817F1"/>
    <w:rsid w:val="00F866C8"/>
    <w:rsid w:val="00F87D5B"/>
    <w:rsid w:val="00F903E5"/>
    <w:rsid w:val="00F91433"/>
    <w:rsid w:val="00F921B3"/>
    <w:rsid w:val="00F926AF"/>
    <w:rsid w:val="00F92B4C"/>
    <w:rsid w:val="00F9409D"/>
    <w:rsid w:val="00F951A2"/>
    <w:rsid w:val="00F9562E"/>
    <w:rsid w:val="00F95DEF"/>
    <w:rsid w:val="00F96166"/>
    <w:rsid w:val="00F9694E"/>
    <w:rsid w:val="00F96B7A"/>
    <w:rsid w:val="00F97BBF"/>
    <w:rsid w:val="00FA006C"/>
    <w:rsid w:val="00FA0E98"/>
    <w:rsid w:val="00FA14FF"/>
    <w:rsid w:val="00FA1D79"/>
    <w:rsid w:val="00FA20FA"/>
    <w:rsid w:val="00FA23D7"/>
    <w:rsid w:val="00FA3286"/>
    <w:rsid w:val="00FA34FC"/>
    <w:rsid w:val="00FA4099"/>
    <w:rsid w:val="00FA42C9"/>
    <w:rsid w:val="00FA5D01"/>
    <w:rsid w:val="00FB2ADA"/>
    <w:rsid w:val="00FB3E69"/>
    <w:rsid w:val="00FB4DE4"/>
    <w:rsid w:val="00FB6A32"/>
    <w:rsid w:val="00FB762A"/>
    <w:rsid w:val="00FB7B37"/>
    <w:rsid w:val="00FC185C"/>
    <w:rsid w:val="00FC1B2E"/>
    <w:rsid w:val="00FC4EA1"/>
    <w:rsid w:val="00FC55D4"/>
    <w:rsid w:val="00FC663B"/>
    <w:rsid w:val="00FC6B33"/>
    <w:rsid w:val="00FD0408"/>
    <w:rsid w:val="00FD06E5"/>
    <w:rsid w:val="00FD0F3F"/>
    <w:rsid w:val="00FD1085"/>
    <w:rsid w:val="00FD16C5"/>
    <w:rsid w:val="00FD1B70"/>
    <w:rsid w:val="00FD2E5E"/>
    <w:rsid w:val="00FD3661"/>
    <w:rsid w:val="00FD3A5E"/>
    <w:rsid w:val="00FD44C1"/>
    <w:rsid w:val="00FD5065"/>
    <w:rsid w:val="00FD595F"/>
    <w:rsid w:val="00FD6C9B"/>
    <w:rsid w:val="00FD75DD"/>
    <w:rsid w:val="00FE0590"/>
    <w:rsid w:val="00FE0E54"/>
    <w:rsid w:val="00FE17C7"/>
    <w:rsid w:val="00FE32AE"/>
    <w:rsid w:val="00FE35A7"/>
    <w:rsid w:val="00FE3872"/>
    <w:rsid w:val="00FE6C96"/>
    <w:rsid w:val="00FE78B0"/>
    <w:rsid w:val="00FF05A6"/>
    <w:rsid w:val="00FF06E3"/>
    <w:rsid w:val="00FF0D9D"/>
    <w:rsid w:val="00FF24EB"/>
    <w:rsid w:val="00FF2A8D"/>
    <w:rsid w:val="00FF37C4"/>
    <w:rsid w:val="00FF407E"/>
    <w:rsid w:val="00FF4861"/>
    <w:rsid w:val="00FF4A93"/>
    <w:rsid w:val="00FF641C"/>
    <w:rsid w:val="00FF66A2"/>
    <w:rsid w:val="00FF7C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head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61695"/>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1"/>
    <w:qFormat/>
    <w:rsid w:val="00737905"/>
    <w:pPr>
      <w:keepNext/>
      <w:spacing w:before="240" w:after="60"/>
      <w:outlineLvl w:val="0"/>
    </w:pPr>
    <w:rPr>
      <w:rFonts w:ascii="Arial" w:hAnsi="Arial"/>
      <w:b/>
      <w:bCs/>
      <w:kern w:val="32"/>
      <w:sz w:val="32"/>
      <w:szCs w:val="32"/>
      <w:lang/>
    </w:rPr>
  </w:style>
  <w:style w:type="paragraph" w:styleId="20">
    <w:name w:val="heading 2"/>
    <w:aliases w:val="H2"/>
    <w:basedOn w:val="a"/>
    <w:next w:val="a"/>
    <w:link w:val="21"/>
    <w:qFormat/>
    <w:rsid w:val="00737905"/>
    <w:pPr>
      <w:keepNext/>
      <w:pBdr>
        <w:bottom w:val="single" w:sz="12" w:space="3" w:color="auto"/>
      </w:pBdr>
      <w:outlineLvl w:val="1"/>
    </w:pPr>
    <w:rPr>
      <w:sz w:val="28"/>
      <w:lang/>
    </w:rPr>
  </w:style>
  <w:style w:type="paragraph" w:styleId="3">
    <w:name w:val="heading 3"/>
    <w:basedOn w:val="a"/>
    <w:next w:val="a"/>
    <w:link w:val="30"/>
    <w:qFormat/>
    <w:rsid w:val="00737905"/>
    <w:pPr>
      <w:keepNext/>
      <w:pBdr>
        <w:bottom w:val="single" w:sz="12" w:space="31" w:color="auto"/>
      </w:pBdr>
      <w:jc w:val="both"/>
      <w:outlineLvl w:val="2"/>
    </w:pPr>
    <w:rPr>
      <w:sz w:val="28"/>
      <w:lang/>
    </w:rPr>
  </w:style>
  <w:style w:type="paragraph" w:styleId="4">
    <w:name w:val="heading 4"/>
    <w:basedOn w:val="a"/>
    <w:next w:val="a"/>
    <w:link w:val="40"/>
    <w:qFormat/>
    <w:rsid w:val="00AA0E3F"/>
    <w:pPr>
      <w:keepNext/>
      <w:pBdr>
        <w:bottom w:val="single" w:sz="12" w:space="31" w:color="auto"/>
      </w:pBdr>
      <w:ind w:firstLine="709"/>
      <w:jc w:val="both"/>
      <w:outlineLvl w:val="3"/>
    </w:pPr>
    <w:rPr>
      <w:sz w:val="28"/>
      <w:lang/>
    </w:rPr>
  </w:style>
  <w:style w:type="paragraph" w:styleId="5">
    <w:name w:val="heading 5"/>
    <w:basedOn w:val="a"/>
    <w:next w:val="a"/>
    <w:link w:val="50"/>
    <w:qFormat/>
    <w:rsid w:val="00892A5D"/>
    <w:pPr>
      <w:keepNext/>
      <w:ind w:left="-108"/>
      <w:outlineLvl w:val="4"/>
    </w:pPr>
    <w:rPr>
      <w:sz w:val="24"/>
    </w:rPr>
  </w:style>
  <w:style w:type="paragraph" w:styleId="6">
    <w:name w:val="heading 6"/>
    <w:basedOn w:val="a"/>
    <w:next w:val="a"/>
    <w:link w:val="60"/>
    <w:qFormat/>
    <w:rsid w:val="00272AFF"/>
    <w:pPr>
      <w:spacing w:before="240" w:after="60"/>
      <w:outlineLvl w:val="5"/>
    </w:pPr>
    <w:rPr>
      <w:b/>
      <w:bCs/>
      <w:sz w:val="22"/>
      <w:szCs w:val="22"/>
      <w:lang/>
    </w:rPr>
  </w:style>
  <w:style w:type="paragraph" w:styleId="7">
    <w:name w:val="heading 7"/>
    <w:basedOn w:val="a"/>
    <w:next w:val="a"/>
    <w:link w:val="70"/>
    <w:qFormat/>
    <w:rsid w:val="00AA0E3F"/>
    <w:pPr>
      <w:keepNext/>
      <w:jc w:val="both"/>
      <w:outlineLvl w:val="6"/>
    </w:pPr>
    <w:rPr>
      <w:sz w:val="24"/>
      <w:lang/>
    </w:rPr>
  </w:style>
  <w:style w:type="paragraph" w:styleId="8">
    <w:name w:val="heading 8"/>
    <w:basedOn w:val="a"/>
    <w:next w:val="a"/>
    <w:link w:val="80"/>
    <w:qFormat/>
    <w:rsid w:val="00892A5D"/>
    <w:pPr>
      <w:keepNext/>
      <w:jc w:val="both"/>
      <w:outlineLvl w:val="7"/>
    </w:pPr>
    <w:rPr>
      <w:b/>
      <w:sz w:val="24"/>
      <w:lang/>
    </w:rPr>
  </w:style>
  <w:style w:type="paragraph" w:styleId="9">
    <w:name w:val="heading 9"/>
    <w:basedOn w:val="a"/>
    <w:next w:val="a"/>
    <w:link w:val="90"/>
    <w:qFormat/>
    <w:rsid w:val="00AA0E3F"/>
    <w:pPr>
      <w:keepNext/>
      <w:outlineLvl w:val="8"/>
    </w:pPr>
    <w:rPr>
      <w:b/>
      <w:sz w:val="2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0"/>
    <w:rsid w:val="002D01A4"/>
    <w:rPr>
      <w:rFonts w:ascii="Arial" w:hAnsi="Arial" w:cs="Arial"/>
      <w:b/>
      <w:bCs/>
      <w:kern w:val="32"/>
      <w:sz w:val="32"/>
      <w:szCs w:val="32"/>
    </w:rPr>
  </w:style>
  <w:style w:type="character" w:customStyle="1" w:styleId="40">
    <w:name w:val="Заголовок 4 Знак"/>
    <w:link w:val="4"/>
    <w:rsid w:val="00AA0E3F"/>
    <w:rPr>
      <w:sz w:val="28"/>
    </w:rPr>
  </w:style>
  <w:style w:type="character" w:customStyle="1" w:styleId="50">
    <w:name w:val="Заголовок 5 Знак"/>
    <w:link w:val="5"/>
    <w:rsid w:val="00892A5D"/>
    <w:rPr>
      <w:sz w:val="24"/>
      <w:lang w:val="ru-RU" w:eastAsia="ru-RU" w:bidi="ar-SA"/>
    </w:rPr>
  </w:style>
  <w:style w:type="character" w:customStyle="1" w:styleId="70">
    <w:name w:val="Заголовок 7 Знак"/>
    <w:link w:val="7"/>
    <w:rsid w:val="00AA0E3F"/>
    <w:rPr>
      <w:sz w:val="24"/>
    </w:rPr>
  </w:style>
  <w:style w:type="character" w:customStyle="1" w:styleId="90">
    <w:name w:val="Заголовок 9 Знак"/>
    <w:link w:val="9"/>
    <w:rsid w:val="00AA0E3F"/>
    <w:rPr>
      <w:b/>
      <w:sz w:val="24"/>
    </w:rPr>
  </w:style>
  <w:style w:type="paragraph" w:styleId="a3">
    <w:name w:val="Body Text"/>
    <w:basedOn w:val="a"/>
    <w:link w:val="a4"/>
    <w:rsid w:val="00737905"/>
    <w:pPr>
      <w:spacing w:after="120"/>
    </w:pPr>
  </w:style>
  <w:style w:type="character" w:customStyle="1" w:styleId="a4">
    <w:name w:val="Основной текст Знак"/>
    <w:link w:val="a3"/>
    <w:rsid w:val="00EF6F00"/>
  </w:style>
  <w:style w:type="paragraph" w:customStyle="1" w:styleId="31">
    <w:name w:val="Стиль3"/>
    <w:basedOn w:val="22"/>
    <w:rsid w:val="00737905"/>
    <w:pPr>
      <w:widowControl w:val="0"/>
      <w:tabs>
        <w:tab w:val="num" w:pos="1307"/>
      </w:tabs>
      <w:adjustRightInd w:val="0"/>
      <w:spacing w:after="0" w:line="240" w:lineRule="auto"/>
      <w:ind w:left="1080"/>
      <w:jc w:val="both"/>
      <w:textAlignment w:val="baseline"/>
    </w:pPr>
    <w:rPr>
      <w:sz w:val="24"/>
    </w:rPr>
  </w:style>
  <w:style w:type="paragraph" w:styleId="22">
    <w:name w:val="Body Text Indent 2"/>
    <w:basedOn w:val="a"/>
    <w:link w:val="23"/>
    <w:rsid w:val="00737905"/>
    <w:pPr>
      <w:spacing w:after="120" w:line="480" w:lineRule="auto"/>
      <w:ind w:left="283"/>
    </w:pPr>
  </w:style>
  <w:style w:type="character" w:customStyle="1" w:styleId="23">
    <w:name w:val="Основной текст с отступом 2 Знак"/>
    <w:link w:val="22"/>
    <w:rsid w:val="00892A5D"/>
    <w:rPr>
      <w:lang w:val="ru-RU" w:eastAsia="ru-RU" w:bidi="ar-SA"/>
    </w:rPr>
  </w:style>
  <w:style w:type="paragraph" w:customStyle="1" w:styleId="ConsNormal">
    <w:name w:val="ConsNormal"/>
    <w:link w:val="ConsNormal0"/>
    <w:rsid w:val="00737905"/>
    <w:pPr>
      <w:widowControl w:val="0"/>
      <w:ind w:firstLine="720"/>
    </w:pPr>
    <w:rPr>
      <w:rFonts w:ascii="Arial" w:hAnsi="Arial"/>
    </w:rPr>
  </w:style>
  <w:style w:type="character" w:customStyle="1" w:styleId="ConsNormal0">
    <w:name w:val="ConsNormal Знак"/>
    <w:link w:val="ConsNormal"/>
    <w:rsid w:val="00737905"/>
    <w:rPr>
      <w:rFonts w:ascii="Arial" w:hAnsi="Arial"/>
      <w:lang w:val="ru-RU" w:eastAsia="ru-RU" w:bidi="ar-SA"/>
    </w:rPr>
  </w:style>
  <w:style w:type="paragraph" w:customStyle="1" w:styleId="ConsNonformat">
    <w:name w:val="ConsNonformat"/>
    <w:link w:val="ConsNonformat0"/>
    <w:rsid w:val="00737905"/>
    <w:pPr>
      <w:widowControl w:val="0"/>
    </w:pPr>
    <w:rPr>
      <w:rFonts w:ascii="Courier New" w:hAnsi="Courier New"/>
    </w:rPr>
  </w:style>
  <w:style w:type="character" w:customStyle="1" w:styleId="ConsNonformat0">
    <w:name w:val="ConsNonformat Знак"/>
    <w:link w:val="ConsNonformat"/>
    <w:rsid w:val="00737905"/>
    <w:rPr>
      <w:rFonts w:ascii="Courier New" w:hAnsi="Courier New"/>
      <w:lang w:val="ru-RU" w:eastAsia="ru-RU" w:bidi="ar-SA"/>
    </w:rPr>
  </w:style>
  <w:style w:type="paragraph" w:styleId="a5">
    <w:name w:val="Body Text Indent"/>
    <w:aliases w:val="текст,Основной текст 1,Нумерованный список !!,Нумерованный список !! Знак Знак Знак Знак"/>
    <w:basedOn w:val="a"/>
    <w:link w:val="a6"/>
    <w:rsid w:val="00737905"/>
    <w:pPr>
      <w:spacing w:after="120"/>
      <w:ind w:left="283"/>
    </w:pPr>
  </w:style>
  <w:style w:type="character" w:customStyle="1" w:styleId="a6">
    <w:name w:val="Основной текст с отступом Знак"/>
    <w:aliases w:val="текст Знак,Основной текст 1 Знак,Нумерованный список !! Знак,Нумерованный список !! Знак Знак Знак Знак Знак"/>
    <w:link w:val="a5"/>
    <w:rsid w:val="004C40E1"/>
    <w:rPr>
      <w:lang w:val="ru-RU" w:eastAsia="ru-RU" w:bidi="ar-SA"/>
    </w:rPr>
  </w:style>
  <w:style w:type="character" w:styleId="a7">
    <w:name w:val="Hyperlink"/>
    <w:uiPriority w:val="99"/>
    <w:rsid w:val="00737905"/>
    <w:rPr>
      <w:rFonts w:eastAsia="Calibri"/>
      <w:color w:val="0000FF"/>
      <w:u w:val="single"/>
      <w:lang w:val="ru-RU" w:eastAsia="zh-CN" w:bidi="ar-SA"/>
    </w:rPr>
  </w:style>
  <w:style w:type="table" w:styleId="a8">
    <w:name w:val="Table Grid"/>
    <w:basedOn w:val="a1"/>
    <w:uiPriority w:val="59"/>
    <w:rsid w:val="007379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lock Text"/>
    <w:basedOn w:val="a"/>
    <w:rsid w:val="00737905"/>
    <w:pPr>
      <w:ind w:left="142" w:right="141" w:firstLine="425"/>
      <w:jc w:val="both"/>
    </w:pPr>
    <w:rPr>
      <w:rFonts w:ascii="Arial" w:hAnsi="Arial"/>
      <w:i/>
      <w:sz w:val="28"/>
    </w:rPr>
  </w:style>
  <w:style w:type="paragraph" w:customStyle="1" w:styleId="Default">
    <w:name w:val="Default"/>
    <w:rsid w:val="00737905"/>
    <w:pPr>
      <w:autoSpaceDE w:val="0"/>
      <w:autoSpaceDN w:val="0"/>
      <w:adjustRightInd w:val="0"/>
    </w:pPr>
    <w:rPr>
      <w:color w:val="000000"/>
      <w:sz w:val="24"/>
      <w:szCs w:val="24"/>
    </w:rPr>
  </w:style>
  <w:style w:type="paragraph" w:styleId="32">
    <w:name w:val="Body Text Indent 3"/>
    <w:basedOn w:val="a"/>
    <w:link w:val="33"/>
    <w:rsid w:val="00737905"/>
    <w:pPr>
      <w:spacing w:after="120"/>
      <w:ind w:left="283"/>
    </w:pPr>
    <w:rPr>
      <w:sz w:val="16"/>
      <w:szCs w:val="16"/>
      <w:lang/>
    </w:rPr>
  </w:style>
  <w:style w:type="paragraph" w:styleId="aa">
    <w:name w:val="Title"/>
    <w:basedOn w:val="a"/>
    <w:link w:val="ab"/>
    <w:qFormat/>
    <w:rsid w:val="00737905"/>
    <w:pPr>
      <w:jc w:val="center"/>
    </w:pPr>
    <w:rPr>
      <w:b/>
      <w:sz w:val="28"/>
    </w:rPr>
  </w:style>
  <w:style w:type="character" w:customStyle="1" w:styleId="ab">
    <w:name w:val="Название Знак"/>
    <w:link w:val="aa"/>
    <w:locked/>
    <w:rsid w:val="00B77CAD"/>
    <w:rPr>
      <w:b/>
      <w:sz w:val="28"/>
      <w:lang w:val="ru-RU" w:eastAsia="ru-RU" w:bidi="ar-SA"/>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01F1"/>
    <w:pPr>
      <w:spacing w:after="160" w:line="240" w:lineRule="exact"/>
    </w:pPr>
    <w:rPr>
      <w:rFonts w:eastAsia="Calibri"/>
      <w:lang w:eastAsia="zh-CN"/>
    </w:rPr>
  </w:style>
  <w:style w:type="paragraph" w:styleId="ad">
    <w:name w:val="footer"/>
    <w:aliases w:val="Верхний  колонтитул"/>
    <w:basedOn w:val="a"/>
    <w:link w:val="ae"/>
    <w:rsid w:val="009F7F41"/>
    <w:pPr>
      <w:tabs>
        <w:tab w:val="center" w:pos="4153"/>
        <w:tab w:val="right" w:pos="8306"/>
      </w:tabs>
    </w:pPr>
  </w:style>
  <w:style w:type="character" w:customStyle="1" w:styleId="ae">
    <w:name w:val="Нижний колонтитул Знак"/>
    <w:aliases w:val="Верхний  колонтитул Знак"/>
    <w:link w:val="ad"/>
    <w:rsid w:val="00984595"/>
    <w:rPr>
      <w:lang w:val="ru-RU" w:eastAsia="ru-RU" w:bidi="ar-SA"/>
    </w:rPr>
  </w:style>
  <w:style w:type="character" w:styleId="af">
    <w:name w:val="page number"/>
    <w:rsid w:val="009F7F41"/>
    <w:rPr>
      <w:rFonts w:eastAsia="Calibri"/>
      <w:lang w:val="ru-RU" w:eastAsia="zh-CN" w:bidi="ar-SA"/>
    </w:rPr>
  </w:style>
  <w:style w:type="paragraph" w:styleId="af0">
    <w:name w:val="caption"/>
    <w:basedOn w:val="a"/>
    <w:qFormat/>
    <w:rsid w:val="009F7F41"/>
    <w:pPr>
      <w:jc w:val="center"/>
    </w:pPr>
    <w:rPr>
      <w:b/>
      <w:sz w:val="28"/>
    </w:rPr>
  </w:style>
  <w:style w:type="paragraph" w:customStyle="1" w:styleId="12">
    <w:name w:val="Знак Знак Знак1 Знак Знак Знак Знак Знак Знак Знак Знак"/>
    <w:basedOn w:val="a"/>
    <w:rsid w:val="001F0F69"/>
    <w:pPr>
      <w:spacing w:after="160" w:line="240" w:lineRule="exact"/>
    </w:pPr>
    <w:rPr>
      <w:rFonts w:eastAsia="Calibri"/>
      <w:lang w:eastAsia="zh-CN"/>
    </w:rPr>
  </w:style>
  <w:style w:type="paragraph" w:styleId="af1">
    <w:name w:val="Plain Text"/>
    <w:basedOn w:val="a"/>
    <w:link w:val="af2"/>
    <w:rsid w:val="00F21BE9"/>
    <w:rPr>
      <w:rFonts w:ascii="Courier New" w:hAnsi="Courier New"/>
    </w:rPr>
  </w:style>
  <w:style w:type="character" w:customStyle="1" w:styleId="af2">
    <w:name w:val="Текст Знак"/>
    <w:link w:val="af1"/>
    <w:rsid w:val="00892A5D"/>
    <w:rPr>
      <w:rFonts w:ascii="Courier New" w:hAnsi="Courier New"/>
      <w:lang w:val="ru-RU" w:eastAsia="ru-RU" w:bidi="ar-SA"/>
    </w:rPr>
  </w:style>
  <w:style w:type="paragraph" w:customStyle="1" w:styleId="Style10">
    <w:name w:val="Style10"/>
    <w:basedOn w:val="a"/>
    <w:rsid w:val="00F21BE9"/>
    <w:pPr>
      <w:widowControl w:val="0"/>
      <w:autoSpaceDE w:val="0"/>
      <w:autoSpaceDN w:val="0"/>
      <w:adjustRightInd w:val="0"/>
      <w:spacing w:line="288" w:lineRule="exact"/>
    </w:pPr>
    <w:rPr>
      <w:sz w:val="24"/>
      <w:szCs w:val="24"/>
    </w:rPr>
  </w:style>
  <w:style w:type="paragraph" w:customStyle="1" w:styleId="Style13">
    <w:name w:val="Style13"/>
    <w:basedOn w:val="a"/>
    <w:rsid w:val="00F21BE9"/>
    <w:pPr>
      <w:widowControl w:val="0"/>
      <w:autoSpaceDE w:val="0"/>
      <w:autoSpaceDN w:val="0"/>
      <w:adjustRightInd w:val="0"/>
      <w:spacing w:line="283" w:lineRule="exact"/>
      <w:jc w:val="center"/>
    </w:pPr>
    <w:rPr>
      <w:sz w:val="24"/>
      <w:szCs w:val="24"/>
    </w:rPr>
  </w:style>
  <w:style w:type="paragraph" w:customStyle="1" w:styleId="Style14">
    <w:name w:val="Style14"/>
    <w:basedOn w:val="a"/>
    <w:rsid w:val="00F21BE9"/>
    <w:pPr>
      <w:widowControl w:val="0"/>
      <w:autoSpaceDE w:val="0"/>
      <w:autoSpaceDN w:val="0"/>
      <w:adjustRightInd w:val="0"/>
      <w:spacing w:line="288" w:lineRule="exact"/>
    </w:pPr>
    <w:rPr>
      <w:sz w:val="24"/>
      <w:szCs w:val="24"/>
    </w:rPr>
  </w:style>
  <w:style w:type="paragraph" w:customStyle="1" w:styleId="Style15">
    <w:name w:val="Style15"/>
    <w:basedOn w:val="a"/>
    <w:rsid w:val="00F21BE9"/>
    <w:pPr>
      <w:widowControl w:val="0"/>
      <w:autoSpaceDE w:val="0"/>
      <w:autoSpaceDN w:val="0"/>
      <w:adjustRightInd w:val="0"/>
      <w:spacing w:line="283" w:lineRule="exact"/>
      <w:jc w:val="center"/>
    </w:pPr>
    <w:rPr>
      <w:sz w:val="24"/>
      <w:szCs w:val="24"/>
    </w:rPr>
  </w:style>
  <w:style w:type="character" w:customStyle="1" w:styleId="FontStyle17">
    <w:name w:val="Font Style17"/>
    <w:rsid w:val="00F21BE9"/>
    <w:rPr>
      <w:rFonts w:ascii="Times New Roman" w:hAnsi="Times New Roman" w:cs="Times New Roman"/>
      <w:b/>
      <w:bCs/>
      <w:sz w:val="22"/>
      <w:szCs w:val="22"/>
    </w:rPr>
  </w:style>
  <w:style w:type="character" w:customStyle="1" w:styleId="FontStyle19">
    <w:name w:val="Font Style19"/>
    <w:rsid w:val="00F21BE9"/>
    <w:rPr>
      <w:rFonts w:ascii="Times New Roman" w:hAnsi="Times New Roman" w:cs="Times New Roman"/>
      <w:sz w:val="22"/>
      <w:szCs w:val="22"/>
    </w:rPr>
  </w:style>
  <w:style w:type="paragraph" w:styleId="24">
    <w:name w:val="Body Text 2"/>
    <w:basedOn w:val="a"/>
    <w:link w:val="25"/>
    <w:rsid w:val="00272AFF"/>
    <w:pPr>
      <w:spacing w:after="120" w:line="480" w:lineRule="auto"/>
    </w:pPr>
  </w:style>
  <w:style w:type="paragraph" w:styleId="34">
    <w:name w:val="Body Text 3"/>
    <w:basedOn w:val="a"/>
    <w:link w:val="35"/>
    <w:rsid w:val="00272AFF"/>
    <w:pPr>
      <w:spacing w:after="120"/>
    </w:pPr>
    <w:rPr>
      <w:sz w:val="16"/>
      <w:szCs w:val="16"/>
      <w:lang/>
    </w:rPr>
  </w:style>
  <w:style w:type="paragraph" w:customStyle="1" w:styleId="13">
    <w:name w:val="Знак Знак1 Знак Знак Знак Знак Знак Знак Знак Знак Знак Знак Знак Знак Знак Знак Знак Знак Знак"/>
    <w:basedOn w:val="a"/>
    <w:rsid w:val="00AA1F40"/>
    <w:pPr>
      <w:tabs>
        <w:tab w:val="num" w:pos="1347"/>
      </w:tabs>
      <w:spacing w:after="160" w:line="240" w:lineRule="exact"/>
    </w:pPr>
    <w:rPr>
      <w:rFonts w:eastAsia="Calibri"/>
      <w:lang w:eastAsia="zh-CN"/>
    </w:rPr>
  </w:style>
  <w:style w:type="paragraph" w:styleId="af3">
    <w:name w:val="header"/>
    <w:aliases w:val="Название 2"/>
    <w:basedOn w:val="a"/>
    <w:link w:val="af4"/>
    <w:uiPriority w:val="99"/>
    <w:rsid w:val="008351BC"/>
    <w:pPr>
      <w:tabs>
        <w:tab w:val="center" w:pos="4677"/>
        <w:tab w:val="right" w:pos="9355"/>
      </w:tabs>
    </w:pPr>
  </w:style>
  <w:style w:type="character" w:customStyle="1" w:styleId="af4">
    <w:name w:val="Верхний колонтитул Знак"/>
    <w:aliases w:val="Название 2 Знак"/>
    <w:link w:val="af3"/>
    <w:uiPriority w:val="99"/>
    <w:rsid w:val="00892A5D"/>
    <w:rPr>
      <w:lang w:val="ru-RU" w:eastAsia="ru-RU" w:bidi="ar-SA"/>
    </w:rPr>
  </w:style>
  <w:style w:type="paragraph" w:styleId="af5">
    <w:name w:val="Balloon Text"/>
    <w:basedOn w:val="a"/>
    <w:link w:val="af6"/>
    <w:uiPriority w:val="99"/>
    <w:rsid w:val="00E4163D"/>
    <w:rPr>
      <w:rFonts w:ascii="Tahoma" w:hAnsi="Tahoma"/>
      <w:sz w:val="16"/>
      <w:szCs w:val="16"/>
      <w:lang/>
    </w:rPr>
  </w:style>
  <w:style w:type="paragraph" w:customStyle="1" w:styleId="ConsPlusNormal">
    <w:name w:val="ConsPlusNormal"/>
    <w:rsid w:val="00DA6A32"/>
    <w:pPr>
      <w:widowControl w:val="0"/>
      <w:autoSpaceDE w:val="0"/>
      <w:autoSpaceDN w:val="0"/>
      <w:adjustRightInd w:val="0"/>
      <w:ind w:firstLine="720"/>
    </w:pPr>
    <w:rPr>
      <w:rFonts w:ascii="Arial" w:hAnsi="Arial" w:cs="Arial"/>
    </w:rPr>
  </w:style>
  <w:style w:type="paragraph" w:customStyle="1" w:styleId="af7">
    <w:name w:val="Знак Знак Знак"/>
    <w:basedOn w:val="a"/>
    <w:link w:val="af8"/>
    <w:rsid w:val="00C83A95"/>
    <w:pPr>
      <w:tabs>
        <w:tab w:val="num" w:pos="1440"/>
      </w:tabs>
      <w:spacing w:after="160" w:line="240" w:lineRule="exact"/>
      <w:ind w:left="1440" w:hanging="360"/>
    </w:pPr>
    <w:rPr>
      <w:rFonts w:eastAsia="Calibri"/>
      <w:lang w:eastAsia="zh-CN"/>
    </w:rPr>
  </w:style>
  <w:style w:type="character" w:customStyle="1" w:styleId="af8">
    <w:name w:val="Знак Знак Знак Знак"/>
    <w:link w:val="af7"/>
    <w:rsid w:val="00C83A95"/>
    <w:rPr>
      <w:rFonts w:eastAsia="Calibri"/>
      <w:lang w:val="ru-RU" w:eastAsia="zh-CN" w:bidi="ar-SA"/>
    </w:rPr>
  </w:style>
  <w:style w:type="paragraph" w:customStyle="1" w:styleId="af9">
    <w:name w:val="Содержимое таблицы"/>
    <w:basedOn w:val="a"/>
    <w:rsid w:val="00C83A95"/>
    <w:pPr>
      <w:widowControl w:val="0"/>
      <w:suppressLineNumbers/>
      <w:suppressAutoHyphens/>
    </w:pPr>
    <w:rPr>
      <w:sz w:val="24"/>
    </w:rPr>
  </w:style>
  <w:style w:type="paragraph" w:customStyle="1" w:styleId="ConsPlusNonformat">
    <w:name w:val="ConsPlusNonformat"/>
    <w:uiPriority w:val="99"/>
    <w:rsid w:val="002E1005"/>
    <w:pPr>
      <w:autoSpaceDE w:val="0"/>
      <w:autoSpaceDN w:val="0"/>
      <w:adjustRightInd w:val="0"/>
    </w:pPr>
    <w:rPr>
      <w:rFonts w:ascii="Courier New" w:hAnsi="Courier New" w:cs="Courier New"/>
    </w:rPr>
  </w:style>
  <w:style w:type="paragraph" w:styleId="afa">
    <w:name w:val="List Paragraph"/>
    <w:basedOn w:val="a"/>
    <w:qFormat/>
    <w:rsid w:val="004C7512"/>
    <w:pPr>
      <w:ind w:left="708"/>
    </w:pPr>
  </w:style>
  <w:style w:type="paragraph" w:customStyle="1" w:styleId="msonormalcxspmiddle">
    <w:name w:val="msonormalcxspmiddle"/>
    <w:basedOn w:val="a"/>
    <w:rsid w:val="005F7AF1"/>
    <w:pPr>
      <w:spacing w:before="100" w:beforeAutospacing="1" w:after="100" w:afterAutospacing="1"/>
    </w:pPr>
    <w:rPr>
      <w:sz w:val="24"/>
      <w:szCs w:val="24"/>
    </w:rPr>
  </w:style>
  <w:style w:type="character" w:customStyle="1" w:styleId="apple-style-span">
    <w:name w:val="apple-style-span"/>
    <w:rsid w:val="00380920"/>
    <w:rPr>
      <w:rFonts w:eastAsia="Calibri"/>
      <w:lang w:val="ru-RU" w:eastAsia="zh-CN" w:bidi="ar-SA"/>
    </w:rPr>
  </w:style>
  <w:style w:type="paragraph" w:customStyle="1" w:styleId="14">
    <w:name w:val="Знак Знак1"/>
    <w:basedOn w:val="a"/>
    <w:rsid w:val="00BE4EF0"/>
    <w:pPr>
      <w:tabs>
        <w:tab w:val="num" w:pos="1440"/>
      </w:tabs>
      <w:spacing w:after="160" w:line="240" w:lineRule="exact"/>
      <w:ind w:left="1440" w:hanging="360"/>
    </w:pPr>
    <w:rPr>
      <w:rFonts w:eastAsia="Calibri"/>
      <w:lang w:eastAsia="zh-CN"/>
    </w:rPr>
  </w:style>
  <w:style w:type="character" w:customStyle="1" w:styleId="26">
    <w:name w:val="Знак Знак2"/>
    <w:locked/>
    <w:rsid w:val="00984595"/>
    <w:rPr>
      <w:b/>
      <w:sz w:val="28"/>
      <w:lang w:val="ru-RU" w:eastAsia="ru-RU" w:bidi="ar-SA"/>
    </w:rPr>
  </w:style>
  <w:style w:type="paragraph" w:styleId="afb">
    <w:name w:val="No Spacing"/>
    <w:qFormat/>
    <w:rsid w:val="00892A5D"/>
    <w:rPr>
      <w:sz w:val="24"/>
      <w:szCs w:val="24"/>
    </w:rPr>
  </w:style>
  <w:style w:type="paragraph" w:styleId="afc">
    <w:name w:val="Document Map"/>
    <w:basedOn w:val="a"/>
    <w:link w:val="afd"/>
    <w:semiHidden/>
    <w:unhideWhenUsed/>
    <w:rsid w:val="00892A5D"/>
    <w:rPr>
      <w:rFonts w:ascii="Tahoma" w:hAnsi="Tahoma" w:cs="Tahoma"/>
      <w:sz w:val="16"/>
      <w:szCs w:val="16"/>
    </w:rPr>
  </w:style>
  <w:style w:type="character" w:customStyle="1" w:styleId="afd">
    <w:name w:val="Схема документа Знак"/>
    <w:link w:val="afc"/>
    <w:semiHidden/>
    <w:rsid w:val="00892A5D"/>
    <w:rPr>
      <w:rFonts w:ascii="Tahoma" w:hAnsi="Tahoma" w:cs="Tahoma"/>
      <w:sz w:val="16"/>
      <w:szCs w:val="16"/>
      <w:lang w:val="ru-RU" w:eastAsia="ru-RU" w:bidi="ar-SA"/>
    </w:rPr>
  </w:style>
  <w:style w:type="paragraph" w:customStyle="1" w:styleId="xl97">
    <w:name w:val="xl97"/>
    <w:basedOn w:val="a"/>
    <w:rsid w:val="00892A5D"/>
    <w:pPr>
      <w:pBdr>
        <w:bottom w:val="single" w:sz="8" w:space="0" w:color="auto"/>
      </w:pBdr>
      <w:spacing w:before="100" w:beforeAutospacing="1" w:after="100" w:afterAutospacing="1"/>
      <w:textAlignment w:val="top"/>
    </w:pPr>
    <w:rPr>
      <w:sz w:val="24"/>
      <w:szCs w:val="24"/>
    </w:rPr>
  </w:style>
  <w:style w:type="paragraph" w:customStyle="1" w:styleId="xl98">
    <w:name w:val="xl98"/>
    <w:basedOn w:val="a"/>
    <w:rsid w:val="00892A5D"/>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99">
    <w:name w:val="xl99"/>
    <w:basedOn w:val="a"/>
    <w:rsid w:val="00892A5D"/>
    <w:pPr>
      <w:pBdr>
        <w:right w:val="single" w:sz="8" w:space="0" w:color="auto"/>
      </w:pBdr>
      <w:spacing w:before="100" w:beforeAutospacing="1" w:after="100" w:afterAutospacing="1"/>
      <w:textAlignment w:val="top"/>
    </w:pPr>
    <w:rPr>
      <w:sz w:val="24"/>
      <w:szCs w:val="24"/>
    </w:rPr>
  </w:style>
  <w:style w:type="paragraph" w:customStyle="1" w:styleId="xl100">
    <w:name w:val="xl100"/>
    <w:basedOn w:val="a"/>
    <w:rsid w:val="00892A5D"/>
    <w:pPr>
      <w:pBdr>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01">
    <w:name w:val="xl101"/>
    <w:basedOn w:val="a"/>
    <w:rsid w:val="00892A5D"/>
    <w:pPr>
      <w:pBdr>
        <w:top w:val="single" w:sz="8" w:space="0" w:color="auto"/>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102">
    <w:name w:val="xl102"/>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3">
    <w:name w:val="xl103"/>
    <w:basedOn w:val="a"/>
    <w:rsid w:val="00892A5D"/>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4">
    <w:name w:val="xl104"/>
    <w:basedOn w:val="a"/>
    <w:rsid w:val="00892A5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105">
    <w:name w:val="xl105"/>
    <w:basedOn w:val="a"/>
    <w:rsid w:val="00892A5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106">
    <w:name w:val="xl106"/>
    <w:basedOn w:val="a"/>
    <w:rsid w:val="00892A5D"/>
    <w:pPr>
      <w:pBdr>
        <w:left w:val="single" w:sz="8" w:space="0" w:color="auto"/>
        <w:bottom w:val="single" w:sz="8" w:space="0" w:color="auto"/>
      </w:pBdr>
      <w:shd w:val="clear" w:color="000000" w:fill="FFFFFF"/>
      <w:spacing w:before="100" w:beforeAutospacing="1" w:after="100" w:afterAutospacing="1"/>
      <w:textAlignment w:val="top"/>
    </w:pPr>
    <w:rPr>
      <w:sz w:val="24"/>
      <w:szCs w:val="24"/>
    </w:rPr>
  </w:style>
  <w:style w:type="paragraph" w:customStyle="1" w:styleId="xl107">
    <w:name w:val="xl107"/>
    <w:basedOn w:val="a"/>
    <w:rsid w:val="00892A5D"/>
    <w:pPr>
      <w:pBdr>
        <w:top w:val="single" w:sz="8" w:space="0" w:color="auto"/>
        <w:left w:val="single" w:sz="8" w:space="0" w:color="auto"/>
        <w:bottom w:val="single" w:sz="8" w:space="0" w:color="auto"/>
        <w:right w:val="single" w:sz="4" w:space="0" w:color="auto"/>
      </w:pBdr>
      <w:spacing w:before="100" w:beforeAutospacing="1" w:after="100" w:afterAutospacing="1"/>
      <w:jc w:val="right"/>
      <w:textAlignment w:val="top"/>
    </w:pPr>
    <w:rPr>
      <w:sz w:val="24"/>
      <w:szCs w:val="24"/>
    </w:rPr>
  </w:style>
  <w:style w:type="paragraph" w:customStyle="1" w:styleId="xl108">
    <w:name w:val="xl108"/>
    <w:basedOn w:val="a"/>
    <w:rsid w:val="00892A5D"/>
    <w:pPr>
      <w:pBdr>
        <w:top w:val="single" w:sz="8" w:space="0" w:color="auto"/>
        <w:left w:val="single" w:sz="8" w:space="0" w:color="auto"/>
        <w:bottom w:val="single" w:sz="8" w:space="0" w:color="auto"/>
        <w:right w:val="single" w:sz="4" w:space="0" w:color="auto"/>
      </w:pBdr>
      <w:spacing w:before="100" w:beforeAutospacing="1" w:after="100" w:afterAutospacing="1"/>
      <w:jc w:val="right"/>
      <w:textAlignment w:val="top"/>
    </w:pPr>
    <w:rPr>
      <w:sz w:val="24"/>
      <w:szCs w:val="24"/>
    </w:rPr>
  </w:style>
  <w:style w:type="paragraph" w:customStyle="1" w:styleId="xl109">
    <w:name w:val="xl109"/>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10">
    <w:name w:val="xl110"/>
    <w:basedOn w:val="a"/>
    <w:rsid w:val="00892A5D"/>
    <w:pPr>
      <w:pBdr>
        <w:top w:val="single" w:sz="8" w:space="0" w:color="auto"/>
        <w:left w:val="single" w:sz="8" w:space="0" w:color="auto"/>
        <w:bottom w:val="single" w:sz="8" w:space="0" w:color="auto"/>
        <w:right w:val="single" w:sz="4" w:space="0" w:color="auto"/>
      </w:pBdr>
      <w:spacing w:before="100" w:beforeAutospacing="1" w:after="100" w:afterAutospacing="1"/>
      <w:jc w:val="right"/>
      <w:textAlignment w:val="top"/>
    </w:pPr>
    <w:rPr>
      <w:sz w:val="24"/>
      <w:szCs w:val="24"/>
    </w:rPr>
  </w:style>
  <w:style w:type="paragraph" w:customStyle="1" w:styleId="xl111">
    <w:name w:val="xl111"/>
    <w:basedOn w:val="a"/>
    <w:rsid w:val="00892A5D"/>
    <w:pPr>
      <w:pBdr>
        <w:left w:val="single" w:sz="8" w:space="0" w:color="auto"/>
        <w:bottom w:val="single" w:sz="8" w:space="0" w:color="auto"/>
        <w:right w:val="single" w:sz="8" w:space="0" w:color="auto"/>
      </w:pBdr>
      <w:shd w:val="clear" w:color="000000" w:fill="FFFFFF"/>
      <w:spacing w:before="100" w:beforeAutospacing="1" w:after="100" w:afterAutospacing="1"/>
      <w:textAlignment w:val="top"/>
    </w:pPr>
    <w:rPr>
      <w:sz w:val="24"/>
      <w:szCs w:val="24"/>
    </w:rPr>
  </w:style>
  <w:style w:type="paragraph" w:customStyle="1" w:styleId="xl112">
    <w:name w:val="xl112"/>
    <w:basedOn w:val="a"/>
    <w:rsid w:val="00892A5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top"/>
    </w:pPr>
    <w:rPr>
      <w:sz w:val="24"/>
      <w:szCs w:val="24"/>
    </w:rPr>
  </w:style>
  <w:style w:type="paragraph" w:customStyle="1" w:styleId="xl113">
    <w:name w:val="xl113"/>
    <w:basedOn w:val="a"/>
    <w:rsid w:val="00892A5D"/>
    <w:pPr>
      <w:pBdr>
        <w:left w:val="single" w:sz="8" w:space="0" w:color="auto"/>
        <w:bottom w:val="single" w:sz="8" w:space="0" w:color="auto"/>
        <w:right w:val="single" w:sz="8" w:space="0" w:color="auto"/>
      </w:pBdr>
      <w:shd w:val="clear" w:color="000000" w:fill="FFFFFF"/>
      <w:spacing w:before="100" w:beforeAutospacing="1" w:after="100" w:afterAutospacing="1"/>
      <w:textAlignment w:val="top"/>
    </w:pPr>
    <w:rPr>
      <w:sz w:val="24"/>
      <w:szCs w:val="24"/>
    </w:rPr>
  </w:style>
  <w:style w:type="paragraph" w:customStyle="1" w:styleId="xl114">
    <w:name w:val="xl114"/>
    <w:basedOn w:val="a"/>
    <w:rsid w:val="00892A5D"/>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115">
    <w:name w:val="xl115"/>
    <w:basedOn w:val="a"/>
    <w:rsid w:val="00892A5D"/>
    <w:pPr>
      <w:pBdr>
        <w:top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16">
    <w:name w:val="xl116"/>
    <w:basedOn w:val="a"/>
    <w:rsid w:val="00892A5D"/>
    <w:pPr>
      <w:pBdr>
        <w:top w:val="single" w:sz="8" w:space="0" w:color="auto"/>
        <w:left w:val="single" w:sz="8" w:space="0" w:color="auto"/>
        <w:bottom w:val="single" w:sz="8" w:space="0" w:color="auto"/>
      </w:pBdr>
      <w:spacing w:before="100" w:beforeAutospacing="1" w:after="100" w:afterAutospacing="1"/>
    </w:pPr>
    <w:rPr>
      <w:sz w:val="24"/>
      <w:szCs w:val="24"/>
    </w:rPr>
  </w:style>
  <w:style w:type="paragraph" w:customStyle="1" w:styleId="xl117">
    <w:name w:val="xl117"/>
    <w:basedOn w:val="a"/>
    <w:rsid w:val="00892A5D"/>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18">
    <w:name w:val="xl118"/>
    <w:basedOn w:val="a"/>
    <w:rsid w:val="00892A5D"/>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19">
    <w:name w:val="xl119"/>
    <w:basedOn w:val="a"/>
    <w:rsid w:val="00892A5D"/>
    <w:pPr>
      <w:pBdr>
        <w:top w:val="single" w:sz="8" w:space="0" w:color="auto"/>
        <w:left w:val="single" w:sz="8" w:space="0" w:color="auto"/>
        <w:bottom w:val="single" w:sz="8" w:space="0" w:color="auto"/>
      </w:pBdr>
      <w:shd w:val="clear" w:color="000000" w:fill="FFFFFF"/>
      <w:spacing w:before="100" w:beforeAutospacing="1" w:after="100" w:afterAutospacing="1"/>
      <w:textAlignment w:val="top"/>
    </w:pPr>
    <w:rPr>
      <w:b/>
      <w:bCs/>
      <w:sz w:val="24"/>
      <w:szCs w:val="24"/>
    </w:rPr>
  </w:style>
  <w:style w:type="paragraph" w:customStyle="1" w:styleId="xl120">
    <w:name w:val="xl120"/>
    <w:basedOn w:val="a"/>
    <w:rsid w:val="00892A5D"/>
    <w:pPr>
      <w:pBdr>
        <w:top w:val="single" w:sz="8" w:space="0" w:color="auto"/>
        <w:bottom w:val="single" w:sz="8" w:space="0" w:color="auto"/>
      </w:pBdr>
      <w:spacing w:before="100" w:beforeAutospacing="1" w:after="100" w:afterAutospacing="1"/>
      <w:textAlignment w:val="top"/>
    </w:pPr>
    <w:rPr>
      <w:b/>
      <w:bCs/>
      <w:sz w:val="24"/>
      <w:szCs w:val="24"/>
    </w:rPr>
  </w:style>
  <w:style w:type="paragraph" w:customStyle="1" w:styleId="xl121">
    <w:name w:val="xl121"/>
    <w:basedOn w:val="a"/>
    <w:rsid w:val="00892A5D"/>
    <w:pPr>
      <w:pBdr>
        <w:top w:val="single" w:sz="8" w:space="0" w:color="auto"/>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122">
    <w:name w:val="xl122"/>
    <w:basedOn w:val="a"/>
    <w:rsid w:val="00892A5D"/>
    <w:pPr>
      <w:pBdr>
        <w:top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3">
    <w:name w:val="xl123"/>
    <w:basedOn w:val="a"/>
    <w:rsid w:val="00892A5D"/>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24">
    <w:name w:val="xl124"/>
    <w:basedOn w:val="a"/>
    <w:rsid w:val="00892A5D"/>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5">
    <w:name w:val="xl125"/>
    <w:basedOn w:val="a"/>
    <w:rsid w:val="00892A5D"/>
    <w:pPr>
      <w:pBdr>
        <w:top w:val="single" w:sz="8" w:space="0" w:color="auto"/>
        <w:left w:val="single" w:sz="8" w:space="0" w:color="auto"/>
      </w:pBdr>
      <w:spacing w:before="100" w:beforeAutospacing="1" w:after="100" w:afterAutospacing="1"/>
      <w:textAlignment w:val="top"/>
    </w:pPr>
    <w:rPr>
      <w:sz w:val="24"/>
      <w:szCs w:val="24"/>
    </w:rPr>
  </w:style>
  <w:style w:type="paragraph" w:customStyle="1" w:styleId="xl126">
    <w:name w:val="xl126"/>
    <w:basedOn w:val="a"/>
    <w:rsid w:val="00892A5D"/>
    <w:pPr>
      <w:pBdr>
        <w:top w:val="single" w:sz="8" w:space="0" w:color="auto"/>
        <w:right w:val="single" w:sz="8" w:space="0" w:color="auto"/>
      </w:pBdr>
      <w:spacing w:before="100" w:beforeAutospacing="1" w:after="100" w:afterAutospacing="1"/>
    </w:pPr>
    <w:rPr>
      <w:sz w:val="24"/>
      <w:szCs w:val="24"/>
    </w:rPr>
  </w:style>
  <w:style w:type="paragraph" w:customStyle="1" w:styleId="xl127">
    <w:name w:val="xl127"/>
    <w:basedOn w:val="a"/>
    <w:rsid w:val="00892A5D"/>
    <w:pPr>
      <w:pBdr>
        <w:left w:val="single" w:sz="8" w:space="0" w:color="auto"/>
        <w:bottom w:val="single" w:sz="8" w:space="0" w:color="auto"/>
      </w:pBdr>
      <w:spacing w:before="100" w:beforeAutospacing="1" w:after="100" w:afterAutospacing="1"/>
      <w:textAlignment w:val="top"/>
    </w:pPr>
    <w:rPr>
      <w:sz w:val="24"/>
      <w:szCs w:val="24"/>
    </w:rPr>
  </w:style>
  <w:style w:type="paragraph" w:customStyle="1" w:styleId="xl128">
    <w:name w:val="xl128"/>
    <w:basedOn w:val="a"/>
    <w:rsid w:val="00892A5D"/>
    <w:pPr>
      <w:pBdr>
        <w:bottom w:val="single" w:sz="8" w:space="0" w:color="auto"/>
        <w:right w:val="single" w:sz="8" w:space="0" w:color="auto"/>
      </w:pBdr>
      <w:spacing w:before="100" w:beforeAutospacing="1" w:after="100" w:afterAutospacing="1"/>
    </w:pPr>
    <w:rPr>
      <w:sz w:val="24"/>
      <w:szCs w:val="24"/>
    </w:rPr>
  </w:style>
  <w:style w:type="paragraph" w:customStyle="1" w:styleId="xl129">
    <w:name w:val="xl129"/>
    <w:basedOn w:val="a"/>
    <w:rsid w:val="00892A5D"/>
    <w:pPr>
      <w:pBdr>
        <w:top w:val="single" w:sz="8" w:space="0" w:color="auto"/>
        <w:right w:val="single" w:sz="8" w:space="0" w:color="auto"/>
      </w:pBdr>
      <w:spacing w:before="100" w:beforeAutospacing="1" w:after="100" w:afterAutospacing="1"/>
      <w:textAlignment w:val="top"/>
    </w:pPr>
    <w:rPr>
      <w:sz w:val="24"/>
      <w:szCs w:val="24"/>
    </w:rPr>
  </w:style>
  <w:style w:type="paragraph" w:customStyle="1" w:styleId="xl130">
    <w:name w:val="xl130"/>
    <w:basedOn w:val="a"/>
    <w:rsid w:val="00892A5D"/>
    <w:pPr>
      <w:pBdr>
        <w:top w:val="single" w:sz="8" w:space="0" w:color="auto"/>
        <w:left w:val="single" w:sz="8" w:space="0" w:color="auto"/>
        <w:right w:val="single" w:sz="8" w:space="0" w:color="auto"/>
      </w:pBdr>
      <w:spacing w:before="100" w:beforeAutospacing="1" w:after="100" w:afterAutospacing="1"/>
      <w:jc w:val="both"/>
      <w:textAlignment w:val="top"/>
    </w:pPr>
    <w:rPr>
      <w:sz w:val="24"/>
      <w:szCs w:val="24"/>
    </w:rPr>
  </w:style>
  <w:style w:type="paragraph" w:customStyle="1" w:styleId="xl131">
    <w:name w:val="xl131"/>
    <w:basedOn w:val="a"/>
    <w:rsid w:val="00892A5D"/>
    <w:pPr>
      <w:pBdr>
        <w:left w:val="single" w:sz="8" w:space="0" w:color="auto"/>
        <w:bottom w:val="single" w:sz="8" w:space="0" w:color="auto"/>
        <w:right w:val="single" w:sz="8" w:space="0" w:color="auto"/>
      </w:pBdr>
      <w:spacing w:before="100" w:beforeAutospacing="1" w:after="100" w:afterAutospacing="1"/>
      <w:jc w:val="both"/>
      <w:textAlignment w:val="top"/>
    </w:pPr>
    <w:rPr>
      <w:sz w:val="24"/>
      <w:szCs w:val="24"/>
    </w:rPr>
  </w:style>
  <w:style w:type="paragraph" w:customStyle="1" w:styleId="xl132">
    <w:name w:val="xl132"/>
    <w:basedOn w:val="a"/>
    <w:rsid w:val="00892A5D"/>
    <w:pPr>
      <w:pBdr>
        <w:top w:val="single" w:sz="8" w:space="0" w:color="auto"/>
        <w:left w:val="single" w:sz="8" w:space="0" w:color="auto"/>
        <w:bottom w:val="single" w:sz="8" w:space="0" w:color="auto"/>
      </w:pBdr>
      <w:spacing w:before="100" w:beforeAutospacing="1" w:after="100" w:afterAutospacing="1"/>
      <w:textAlignment w:val="top"/>
    </w:pPr>
    <w:rPr>
      <w:b/>
      <w:bCs/>
      <w:sz w:val="24"/>
      <w:szCs w:val="24"/>
    </w:rPr>
  </w:style>
  <w:style w:type="paragraph" w:customStyle="1" w:styleId="xl133">
    <w:name w:val="xl133"/>
    <w:basedOn w:val="a"/>
    <w:rsid w:val="00892A5D"/>
    <w:pPr>
      <w:pBdr>
        <w:top w:val="single" w:sz="8" w:space="0" w:color="auto"/>
        <w:bottom w:val="single" w:sz="8" w:space="0" w:color="auto"/>
      </w:pBdr>
      <w:spacing w:before="100" w:beforeAutospacing="1" w:after="100" w:afterAutospacing="1"/>
      <w:textAlignment w:val="top"/>
    </w:pPr>
    <w:rPr>
      <w:sz w:val="24"/>
      <w:szCs w:val="24"/>
    </w:rPr>
  </w:style>
  <w:style w:type="paragraph" w:customStyle="1" w:styleId="xl134">
    <w:name w:val="xl134"/>
    <w:basedOn w:val="a"/>
    <w:rsid w:val="00892A5D"/>
    <w:pPr>
      <w:pBdr>
        <w:top w:val="single" w:sz="8" w:space="0" w:color="auto"/>
        <w:left w:val="single" w:sz="8" w:space="0" w:color="auto"/>
        <w:bottom w:val="single" w:sz="8" w:space="0" w:color="auto"/>
      </w:pBdr>
      <w:spacing w:before="100" w:beforeAutospacing="1" w:after="100" w:afterAutospacing="1"/>
    </w:pPr>
    <w:rPr>
      <w:sz w:val="24"/>
      <w:szCs w:val="24"/>
    </w:rPr>
  </w:style>
  <w:style w:type="paragraph" w:customStyle="1" w:styleId="xl135">
    <w:name w:val="xl135"/>
    <w:basedOn w:val="a"/>
    <w:rsid w:val="00892A5D"/>
    <w:pPr>
      <w:pBdr>
        <w:top w:val="single" w:sz="8" w:space="0" w:color="auto"/>
        <w:left w:val="single" w:sz="8" w:space="0" w:color="auto"/>
        <w:bottom w:val="single" w:sz="8" w:space="0" w:color="auto"/>
      </w:pBdr>
      <w:spacing w:before="100" w:beforeAutospacing="1" w:after="100" w:afterAutospacing="1"/>
      <w:jc w:val="right"/>
      <w:textAlignment w:val="top"/>
    </w:pPr>
    <w:rPr>
      <w:sz w:val="24"/>
      <w:szCs w:val="24"/>
    </w:rPr>
  </w:style>
  <w:style w:type="paragraph" w:customStyle="1" w:styleId="xl136">
    <w:name w:val="xl136"/>
    <w:basedOn w:val="a"/>
    <w:rsid w:val="00892A5D"/>
    <w:pPr>
      <w:pBdr>
        <w:top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37">
    <w:name w:val="xl137"/>
    <w:basedOn w:val="a"/>
    <w:rsid w:val="00892A5D"/>
    <w:pPr>
      <w:pBdr>
        <w:top w:val="single" w:sz="8" w:space="0" w:color="auto"/>
        <w:bottom w:val="single" w:sz="8" w:space="0" w:color="auto"/>
      </w:pBdr>
      <w:spacing w:before="100" w:beforeAutospacing="1" w:after="100" w:afterAutospacing="1"/>
      <w:textAlignment w:val="top"/>
    </w:pPr>
    <w:rPr>
      <w:b/>
      <w:bCs/>
      <w:sz w:val="24"/>
      <w:szCs w:val="24"/>
    </w:rPr>
  </w:style>
  <w:style w:type="paragraph" w:customStyle="1" w:styleId="xl138">
    <w:name w:val="xl138"/>
    <w:basedOn w:val="a"/>
    <w:rsid w:val="00892A5D"/>
    <w:pPr>
      <w:pBdr>
        <w:top w:val="single" w:sz="8" w:space="0" w:color="auto"/>
        <w:left w:val="single" w:sz="8" w:space="0" w:color="auto"/>
        <w:right w:val="single" w:sz="8" w:space="0" w:color="auto"/>
      </w:pBdr>
      <w:shd w:val="clear" w:color="000000" w:fill="FFFFFF"/>
      <w:spacing w:before="100" w:beforeAutospacing="1" w:after="100" w:afterAutospacing="1"/>
      <w:textAlignment w:val="top"/>
    </w:pPr>
    <w:rPr>
      <w:sz w:val="24"/>
      <w:szCs w:val="24"/>
    </w:rPr>
  </w:style>
  <w:style w:type="paragraph" w:customStyle="1" w:styleId="xl139">
    <w:name w:val="xl139"/>
    <w:basedOn w:val="a"/>
    <w:rsid w:val="00892A5D"/>
    <w:pPr>
      <w:pBdr>
        <w:top w:val="single" w:sz="8" w:space="0" w:color="auto"/>
        <w:left w:val="single" w:sz="8" w:space="0" w:color="auto"/>
        <w:bottom w:val="single" w:sz="8" w:space="0" w:color="auto"/>
      </w:pBdr>
      <w:spacing w:before="100" w:beforeAutospacing="1" w:after="100" w:afterAutospacing="1"/>
      <w:textAlignment w:val="center"/>
    </w:pPr>
    <w:rPr>
      <w:sz w:val="24"/>
      <w:szCs w:val="24"/>
    </w:rPr>
  </w:style>
  <w:style w:type="paragraph" w:customStyle="1" w:styleId="xl140">
    <w:name w:val="xl140"/>
    <w:basedOn w:val="a"/>
    <w:rsid w:val="00892A5D"/>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41">
    <w:name w:val="xl141"/>
    <w:basedOn w:val="a"/>
    <w:rsid w:val="00892A5D"/>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142">
    <w:name w:val="xl142"/>
    <w:basedOn w:val="a"/>
    <w:rsid w:val="00892A5D"/>
    <w:pPr>
      <w:pBdr>
        <w:left w:val="single" w:sz="8" w:space="0" w:color="auto"/>
        <w:right w:val="single" w:sz="8" w:space="0" w:color="auto"/>
      </w:pBdr>
      <w:spacing w:before="100" w:beforeAutospacing="1" w:after="100" w:afterAutospacing="1"/>
      <w:textAlignment w:val="top"/>
    </w:pPr>
    <w:rPr>
      <w:sz w:val="24"/>
      <w:szCs w:val="24"/>
    </w:rPr>
  </w:style>
  <w:style w:type="paragraph" w:customStyle="1" w:styleId="xl143">
    <w:name w:val="xl143"/>
    <w:basedOn w:val="a"/>
    <w:rsid w:val="00892A5D"/>
    <w:pPr>
      <w:pBdr>
        <w:top w:val="single" w:sz="8" w:space="0" w:color="auto"/>
        <w:left w:val="single" w:sz="8" w:space="0" w:color="auto"/>
        <w:bottom w:val="single" w:sz="8" w:space="0" w:color="auto"/>
      </w:pBdr>
      <w:spacing w:before="100" w:beforeAutospacing="1" w:after="100" w:afterAutospacing="1"/>
      <w:jc w:val="right"/>
    </w:pPr>
    <w:rPr>
      <w:sz w:val="24"/>
      <w:szCs w:val="24"/>
    </w:rPr>
  </w:style>
  <w:style w:type="paragraph" w:customStyle="1" w:styleId="xl144">
    <w:name w:val="xl144"/>
    <w:basedOn w:val="a"/>
    <w:rsid w:val="00892A5D"/>
    <w:pPr>
      <w:pBdr>
        <w:top w:val="single" w:sz="8" w:space="0" w:color="auto"/>
        <w:bottom w:val="single" w:sz="8" w:space="0" w:color="auto"/>
      </w:pBdr>
      <w:spacing w:before="100" w:beforeAutospacing="1" w:after="100" w:afterAutospacing="1"/>
      <w:jc w:val="right"/>
    </w:pPr>
    <w:rPr>
      <w:sz w:val="24"/>
      <w:szCs w:val="24"/>
    </w:rPr>
  </w:style>
  <w:style w:type="paragraph" w:customStyle="1" w:styleId="xl145">
    <w:name w:val="xl145"/>
    <w:basedOn w:val="a"/>
    <w:rsid w:val="00892A5D"/>
    <w:pPr>
      <w:pBdr>
        <w:top w:val="single" w:sz="8" w:space="0" w:color="auto"/>
        <w:bottom w:val="single" w:sz="8" w:space="0" w:color="auto"/>
        <w:right w:val="single" w:sz="8" w:space="0" w:color="auto"/>
      </w:pBdr>
      <w:spacing w:before="100" w:beforeAutospacing="1" w:after="100" w:afterAutospacing="1"/>
      <w:jc w:val="right"/>
    </w:pPr>
    <w:rPr>
      <w:sz w:val="24"/>
      <w:szCs w:val="24"/>
    </w:rPr>
  </w:style>
  <w:style w:type="paragraph" w:customStyle="1" w:styleId="xl146">
    <w:name w:val="xl146"/>
    <w:basedOn w:val="a"/>
    <w:rsid w:val="00892A5D"/>
    <w:pPr>
      <w:pBdr>
        <w:bottom w:val="single" w:sz="8" w:space="0" w:color="auto"/>
      </w:pBdr>
      <w:spacing w:before="100" w:beforeAutospacing="1" w:after="100" w:afterAutospacing="1"/>
      <w:textAlignment w:val="top"/>
    </w:pPr>
    <w:rPr>
      <w:b/>
      <w:bCs/>
      <w:sz w:val="24"/>
      <w:szCs w:val="24"/>
    </w:rPr>
  </w:style>
  <w:style w:type="paragraph" w:customStyle="1" w:styleId="xl147">
    <w:name w:val="xl147"/>
    <w:basedOn w:val="a"/>
    <w:rsid w:val="00892A5D"/>
    <w:pPr>
      <w:pBdr>
        <w:left w:val="single" w:sz="8" w:space="0" w:color="auto"/>
        <w:bottom w:val="single" w:sz="8" w:space="0" w:color="auto"/>
      </w:pBdr>
      <w:spacing w:before="100" w:beforeAutospacing="1" w:after="100" w:afterAutospacing="1"/>
      <w:textAlignment w:val="top"/>
    </w:pPr>
    <w:rPr>
      <w:sz w:val="24"/>
      <w:szCs w:val="24"/>
    </w:rPr>
  </w:style>
  <w:style w:type="paragraph" w:customStyle="1" w:styleId="xl148">
    <w:name w:val="xl148"/>
    <w:basedOn w:val="a"/>
    <w:rsid w:val="00892A5D"/>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149">
    <w:name w:val="xl149"/>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50">
    <w:name w:val="xl150"/>
    <w:basedOn w:val="a"/>
    <w:rsid w:val="00892A5D"/>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51">
    <w:name w:val="xl151"/>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52">
    <w:name w:val="xl152"/>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53">
    <w:name w:val="xl153"/>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54">
    <w:name w:val="xl154"/>
    <w:basedOn w:val="a"/>
    <w:rsid w:val="00892A5D"/>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55">
    <w:name w:val="xl155"/>
    <w:basedOn w:val="a"/>
    <w:rsid w:val="00892A5D"/>
    <w:pPr>
      <w:pBdr>
        <w:right w:val="single" w:sz="8" w:space="0" w:color="auto"/>
      </w:pBdr>
      <w:spacing w:before="100" w:beforeAutospacing="1" w:after="100" w:afterAutospacing="1"/>
      <w:jc w:val="right"/>
      <w:textAlignment w:val="top"/>
    </w:pPr>
    <w:rPr>
      <w:sz w:val="24"/>
      <w:szCs w:val="24"/>
    </w:rPr>
  </w:style>
  <w:style w:type="paragraph" w:customStyle="1" w:styleId="xl156">
    <w:name w:val="xl156"/>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57">
    <w:name w:val="xl157"/>
    <w:basedOn w:val="a"/>
    <w:rsid w:val="00892A5D"/>
    <w:pPr>
      <w:pBdr>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15">
    <w:name w:val="Знак Знак Знак Знак Знак Знак Знак Знак Знак Знак1 Знак Знак Знак Знак Знак Знак Знак Знак Знак"/>
    <w:basedOn w:val="a"/>
    <w:rsid w:val="00892A5D"/>
    <w:pPr>
      <w:spacing w:after="160" w:line="240" w:lineRule="exact"/>
    </w:pPr>
    <w:rPr>
      <w:rFonts w:eastAsia="Calibri"/>
      <w:lang w:eastAsia="zh-CN"/>
    </w:rPr>
  </w:style>
  <w:style w:type="paragraph" w:customStyle="1" w:styleId="36">
    <w:name w:val="Раздел 3"/>
    <w:basedOn w:val="a"/>
    <w:rsid w:val="00892A5D"/>
    <w:pPr>
      <w:tabs>
        <w:tab w:val="num" w:pos="360"/>
      </w:tabs>
      <w:spacing w:before="120" w:after="120"/>
      <w:ind w:left="360" w:hanging="360"/>
      <w:jc w:val="center"/>
    </w:pPr>
    <w:rPr>
      <w:b/>
      <w:bCs/>
      <w:sz w:val="24"/>
      <w:szCs w:val="24"/>
    </w:rPr>
  </w:style>
  <w:style w:type="paragraph" w:customStyle="1" w:styleId="afe">
    <w:name w:val="Знак Знак Знак Знак Знак Знак Знак Знак Знак Знак Знак Знак Знак Знак Знак Знак Знак Знак Знак Знак Знак Знак"/>
    <w:basedOn w:val="a"/>
    <w:rsid w:val="00892A5D"/>
    <w:pPr>
      <w:spacing w:after="160" w:line="240" w:lineRule="exact"/>
    </w:pPr>
    <w:rPr>
      <w:rFonts w:eastAsia="Calibri"/>
      <w:lang w:eastAsia="zh-CN"/>
    </w:rPr>
  </w:style>
  <w:style w:type="paragraph" w:customStyle="1" w:styleId="aff">
    <w:name w:val="Знак Знак Знак Знак Знак Знак Знак"/>
    <w:basedOn w:val="a"/>
    <w:rsid w:val="00892A5D"/>
    <w:pPr>
      <w:spacing w:after="160" w:line="240" w:lineRule="exact"/>
    </w:pPr>
    <w:rPr>
      <w:rFonts w:eastAsia="Calibri"/>
      <w:lang w:eastAsia="zh-CN"/>
    </w:rPr>
  </w:style>
  <w:style w:type="paragraph" w:customStyle="1" w:styleId="16">
    <w:name w:val="Знак1"/>
    <w:basedOn w:val="a"/>
    <w:rsid w:val="00892A5D"/>
    <w:pPr>
      <w:tabs>
        <w:tab w:val="num" w:pos="567"/>
      </w:tabs>
      <w:spacing w:after="160" w:line="240" w:lineRule="exact"/>
    </w:pPr>
    <w:rPr>
      <w:rFonts w:eastAsia="Calibri"/>
      <w:lang w:eastAsia="zh-CN"/>
    </w:rPr>
  </w:style>
  <w:style w:type="paragraph" w:customStyle="1" w:styleId="17">
    <w:name w:val="Знак Знак Знак Знак Знак Знак Знак1 Знак Знак Знак"/>
    <w:basedOn w:val="a"/>
    <w:rsid w:val="00892A5D"/>
    <w:pPr>
      <w:spacing w:after="160" w:line="240" w:lineRule="exact"/>
    </w:pPr>
    <w:rPr>
      <w:rFonts w:eastAsia="Calibri"/>
      <w:lang w:eastAsia="zh-CN"/>
    </w:rPr>
  </w:style>
  <w:style w:type="paragraph" w:customStyle="1" w:styleId="18">
    <w:name w:val="Знак1"/>
    <w:basedOn w:val="a"/>
    <w:rsid w:val="00892A5D"/>
    <w:pPr>
      <w:spacing w:after="160" w:line="240" w:lineRule="exact"/>
    </w:pPr>
    <w:rPr>
      <w:rFonts w:eastAsia="Calibri"/>
      <w:lang w:eastAsia="zh-CN"/>
    </w:rPr>
  </w:style>
  <w:style w:type="paragraph" w:customStyle="1" w:styleId="aff0">
    <w:name w:val="ЗАГОЛОВОК"/>
    <w:rsid w:val="00892A5D"/>
    <w:pPr>
      <w:jc w:val="center"/>
    </w:pPr>
    <w:rPr>
      <w:b/>
      <w:sz w:val="24"/>
    </w:rPr>
  </w:style>
  <w:style w:type="paragraph" w:customStyle="1" w:styleId="ConsPlusCell">
    <w:name w:val="ConsPlusCell"/>
    <w:rsid w:val="00892A5D"/>
    <w:pPr>
      <w:widowControl w:val="0"/>
      <w:autoSpaceDE w:val="0"/>
      <w:autoSpaceDN w:val="0"/>
      <w:adjustRightInd w:val="0"/>
    </w:pPr>
    <w:rPr>
      <w:rFonts w:ascii="Arial" w:hAnsi="Arial" w:cs="Arial"/>
    </w:rPr>
  </w:style>
  <w:style w:type="paragraph" w:customStyle="1" w:styleId="210">
    <w:name w:val="Основной текст 21"/>
    <w:basedOn w:val="a"/>
    <w:rsid w:val="00892A5D"/>
    <w:pPr>
      <w:ind w:firstLine="851"/>
      <w:jc w:val="both"/>
    </w:pPr>
    <w:rPr>
      <w:sz w:val="24"/>
    </w:rPr>
  </w:style>
  <w:style w:type="paragraph" w:customStyle="1" w:styleId="-0">
    <w:name w:val="Контракт-пункт"/>
    <w:basedOn w:val="a"/>
    <w:rsid w:val="00892A5D"/>
    <w:pPr>
      <w:numPr>
        <w:ilvl w:val="1"/>
        <w:numId w:val="1"/>
      </w:numPr>
      <w:jc w:val="both"/>
    </w:pPr>
    <w:rPr>
      <w:sz w:val="24"/>
      <w:szCs w:val="24"/>
    </w:rPr>
  </w:style>
  <w:style w:type="paragraph" w:customStyle="1" w:styleId="-">
    <w:name w:val="Контракт-раздел"/>
    <w:basedOn w:val="a"/>
    <w:next w:val="-0"/>
    <w:rsid w:val="00892A5D"/>
    <w:pPr>
      <w:keepNext/>
      <w:numPr>
        <w:numId w:val="1"/>
      </w:numPr>
      <w:tabs>
        <w:tab w:val="left" w:pos="540"/>
      </w:tabs>
      <w:suppressAutoHyphens/>
      <w:spacing w:before="360" w:after="120"/>
      <w:jc w:val="center"/>
      <w:outlineLvl w:val="2"/>
    </w:pPr>
    <w:rPr>
      <w:b/>
      <w:bCs/>
      <w:caps/>
      <w:smallCaps/>
      <w:sz w:val="24"/>
      <w:szCs w:val="24"/>
    </w:rPr>
  </w:style>
  <w:style w:type="paragraph" w:customStyle="1" w:styleId="-1">
    <w:name w:val="Контракт-подпункт"/>
    <w:basedOn w:val="a"/>
    <w:rsid w:val="00892A5D"/>
    <w:pPr>
      <w:numPr>
        <w:ilvl w:val="2"/>
        <w:numId w:val="1"/>
      </w:numPr>
      <w:jc w:val="both"/>
    </w:pPr>
    <w:rPr>
      <w:sz w:val="24"/>
      <w:szCs w:val="24"/>
    </w:rPr>
  </w:style>
  <w:style w:type="character" w:customStyle="1" w:styleId="-2">
    <w:name w:val="Контракт-подпункт Знак Знак"/>
    <w:locked/>
    <w:rsid w:val="00892A5D"/>
    <w:rPr>
      <w:rFonts w:eastAsia="Calibri"/>
      <w:sz w:val="24"/>
      <w:szCs w:val="24"/>
      <w:lang w:val="ru-RU" w:eastAsia="ru-RU" w:bidi="ar-SA"/>
    </w:rPr>
  </w:style>
  <w:style w:type="paragraph" w:customStyle="1" w:styleId="-3">
    <w:name w:val="Контракт-подпункт Знак"/>
    <w:basedOn w:val="a"/>
    <w:rsid w:val="00892A5D"/>
    <w:pPr>
      <w:tabs>
        <w:tab w:val="num" w:pos="1418"/>
      </w:tabs>
      <w:ind w:firstLine="567"/>
      <w:jc w:val="both"/>
    </w:pPr>
    <w:rPr>
      <w:sz w:val="24"/>
      <w:szCs w:val="24"/>
    </w:rPr>
  </w:style>
  <w:style w:type="character" w:customStyle="1" w:styleId="-4">
    <w:name w:val="Контракт-подподпункт Знак"/>
    <w:locked/>
    <w:rsid w:val="00892A5D"/>
    <w:rPr>
      <w:rFonts w:eastAsia="Calibri"/>
      <w:sz w:val="24"/>
      <w:szCs w:val="24"/>
      <w:lang w:val="ru-RU" w:eastAsia="ru-RU" w:bidi="ar-SA"/>
    </w:rPr>
  </w:style>
  <w:style w:type="paragraph" w:customStyle="1" w:styleId="-5">
    <w:name w:val="Контракт-подподпункт"/>
    <w:basedOn w:val="a"/>
    <w:rsid w:val="00892A5D"/>
    <w:pPr>
      <w:tabs>
        <w:tab w:val="num" w:pos="851"/>
      </w:tabs>
      <w:ind w:left="-567" w:firstLine="567"/>
      <w:jc w:val="both"/>
    </w:pPr>
    <w:rPr>
      <w:sz w:val="24"/>
      <w:szCs w:val="24"/>
    </w:rPr>
  </w:style>
  <w:style w:type="character" w:customStyle="1" w:styleId="mini1">
    <w:name w:val="mini1"/>
    <w:rsid w:val="00892A5D"/>
    <w:rPr>
      <w:rFonts w:ascii="Verdana" w:eastAsia="Calibri" w:hAnsi="Verdana" w:hint="default"/>
      <w:sz w:val="5"/>
      <w:szCs w:val="5"/>
      <w:lang w:val="ru-RU" w:eastAsia="zh-CN" w:bidi="ar-SA"/>
    </w:rPr>
  </w:style>
  <w:style w:type="paragraph" w:customStyle="1" w:styleId="27">
    <w:name w:val="Название объекта2"/>
    <w:basedOn w:val="a"/>
    <w:next w:val="a"/>
    <w:rsid w:val="00F27B08"/>
    <w:pPr>
      <w:suppressAutoHyphens/>
      <w:ind w:firstLine="720"/>
    </w:pPr>
    <w:rPr>
      <w:b/>
      <w:i/>
      <w:sz w:val="24"/>
      <w:lang w:eastAsia="ar-SA"/>
    </w:rPr>
  </w:style>
  <w:style w:type="character" w:customStyle="1" w:styleId="WW8Num16z1">
    <w:name w:val="WW8Num16z1"/>
    <w:rsid w:val="004A5882"/>
    <w:rPr>
      <w:color w:val="auto"/>
    </w:rPr>
  </w:style>
  <w:style w:type="paragraph" w:customStyle="1" w:styleId="19">
    <w:name w:val="Название объекта1"/>
    <w:basedOn w:val="a"/>
    <w:rsid w:val="008741D6"/>
    <w:pPr>
      <w:suppressAutoHyphens/>
      <w:jc w:val="center"/>
    </w:pPr>
    <w:rPr>
      <w:b/>
      <w:sz w:val="28"/>
      <w:lang w:eastAsia="ar-SA"/>
    </w:rPr>
  </w:style>
  <w:style w:type="paragraph" w:customStyle="1" w:styleId="aff1">
    <w:name w:val="Основной шрифт абзаца Знак Знак Знак Знак Знак Знак"/>
    <w:aliases w:val=" Знак3 Знак Знак Знак Знак Знак Знак Знак Знак Знак"/>
    <w:basedOn w:val="a"/>
    <w:rsid w:val="002D01A4"/>
    <w:pPr>
      <w:spacing w:after="160" w:line="240" w:lineRule="exact"/>
    </w:pPr>
    <w:rPr>
      <w:rFonts w:eastAsia="Calibri"/>
      <w:lang w:eastAsia="zh-CN"/>
    </w:rPr>
  </w:style>
  <w:style w:type="paragraph" w:customStyle="1" w:styleId="ConsTitle">
    <w:name w:val="ConsTitle"/>
    <w:rsid w:val="00AA0E3F"/>
    <w:pPr>
      <w:widowControl w:val="0"/>
    </w:pPr>
    <w:rPr>
      <w:rFonts w:ascii="Arial" w:hAnsi="Arial"/>
      <w:b/>
      <w:sz w:val="16"/>
    </w:rPr>
  </w:style>
  <w:style w:type="paragraph" w:customStyle="1" w:styleId="ConsCell">
    <w:name w:val="ConsCell"/>
    <w:rsid w:val="00AA0E3F"/>
    <w:pPr>
      <w:widowControl w:val="0"/>
    </w:pPr>
    <w:rPr>
      <w:rFonts w:ascii="Arial" w:hAnsi="Arial"/>
    </w:rPr>
  </w:style>
  <w:style w:type="paragraph" w:customStyle="1" w:styleId="ConsDocList">
    <w:name w:val="ConsDocList"/>
    <w:rsid w:val="00AA0E3F"/>
    <w:pPr>
      <w:widowControl w:val="0"/>
    </w:pPr>
    <w:rPr>
      <w:rFonts w:ascii="Courier New" w:hAnsi="Courier New"/>
    </w:rPr>
  </w:style>
  <w:style w:type="paragraph" w:styleId="aff2">
    <w:name w:val="Subtitle"/>
    <w:basedOn w:val="a"/>
    <w:link w:val="aff3"/>
    <w:qFormat/>
    <w:rsid w:val="00AA0E3F"/>
    <w:pPr>
      <w:shd w:val="clear" w:color="auto" w:fill="FFFFFF"/>
      <w:spacing w:line="250" w:lineRule="exact"/>
      <w:ind w:right="30"/>
      <w:jc w:val="center"/>
    </w:pPr>
    <w:rPr>
      <w:b/>
      <w:bCs/>
      <w:sz w:val="22"/>
      <w:lang/>
    </w:rPr>
  </w:style>
  <w:style w:type="character" w:customStyle="1" w:styleId="aff3">
    <w:name w:val="Подзаголовок Знак"/>
    <w:link w:val="aff2"/>
    <w:rsid w:val="00AA0E3F"/>
    <w:rPr>
      <w:b/>
      <w:bCs/>
      <w:sz w:val="22"/>
      <w:shd w:val="clear" w:color="auto" w:fill="FFFFFF"/>
    </w:rPr>
  </w:style>
  <w:style w:type="paragraph" w:customStyle="1" w:styleId="aff4">
    <w:name w:val="Формула Где"/>
    <w:basedOn w:val="a"/>
    <w:next w:val="a"/>
    <w:rsid w:val="00AA0E3F"/>
    <w:pPr>
      <w:tabs>
        <w:tab w:val="left" w:pos="1276"/>
        <w:tab w:val="left" w:pos="1701"/>
      </w:tabs>
      <w:suppressAutoHyphens/>
      <w:spacing w:after="60" w:line="360" w:lineRule="auto"/>
      <w:ind w:firstLine="709"/>
      <w:jc w:val="both"/>
    </w:pPr>
    <w:rPr>
      <w:sz w:val="24"/>
    </w:rPr>
  </w:style>
  <w:style w:type="character" w:customStyle="1" w:styleId="postbody">
    <w:name w:val="postbody"/>
    <w:rsid w:val="00AA0E3F"/>
  </w:style>
  <w:style w:type="paragraph" w:styleId="aff5">
    <w:name w:val="Normal (Web)"/>
    <w:basedOn w:val="a"/>
    <w:rsid w:val="00AA0E3F"/>
    <w:rPr>
      <w:sz w:val="24"/>
      <w:szCs w:val="24"/>
    </w:rPr>
  </w:style>
  <w:style w:type="paragraph" w:customStyle="1" w:styleId="invisible">
    <w:name w:val="invisible"/>
    <w:basedOn w:val="a"/>
    <w:rsid w:val="00AA0E3F"/>
    <w:pPr>
      <w:spacing w:before="100" w:beforeAutospacing="1" w:after="100" w:afterAutospacing="1"/>
    </w:pPr>
    <w:rPr>
      <w:rFonts w:eastAsia="MS Mincho"/>
      <w:sz w:val="24"/>
      <w:szCs w:val="24"/>
      <w:lang w:eastAsia="ja-JP"/>
    </w:rPr>
  </w:style>
  <w:style w:type="character" w:styleId="aff6">
    <w:name w:val="FollowedHyperlink"/>
    <w:uiPriority w:val="99"/>
    <w:rsid w:val="00AA0E3F"/>
    <w:rPr>
      <w:color w:val="800080"/>
      <w:u w:val="single"/>
    </w:rPr>
  </w:style>
  <w:style w:type="paragraph" w:customStyle="1" w:styleId="xl26">
    <w:name w:val="xl26"/>
    <w:basedOn w:val="a"/>
    <w:rsid w:val="00AA0E3F"/>
    <w:pPr>
      <w:spacing w:before="100" w:beforeAutospacing="1" w:after="100" w:afterAutospacing="1"/>
    </w:pPr>
    <w:rPr>
      <w:rFonts w:eastAsia="Arial Unicode MS"/>
      <w:sz w:val="24"/>
      <w:szCs w:val="24"/>
    </w:rPr>
  </w:style>
  <w:style w:type="paragraph" w:customStyle="1" w:styleId="aff7">
    <w:name w:val="Знак"/>
    <w:basedOn w:val="a"/>
    <w:rsid w:val="00AA0E3F"/>
    <w:pPr>
      <w:spacing w:after="160" w:line="240" w:lineRule="exact"/>
    </w:pPr>
    <w:rPr>
      <w:rFonts w:ascii="Verdana" w:hAnsi="Verdana"/>
      <w:lang w:val="en-US" w:eastAsia="en-US"/>
    </w:rPr>
  </w:style>
  <w:style w:type="paragraph" w:customStyle="1" w:styleId="1a">
    <w:name w:val="Текст1"/>
    <w:basedOn w:val="a"/>
    <w:rsid w:val="00AA0E3F"/>
    <w:pPr>
      <w:suppressAutoHyphens/>
    </w:pPr>
    <w:rPr>
      <w:rFonts w:ascii="Courier New" w:hAnsi="Courier New" w:cs="Courier New"/>
      <w:lang w:eastAsia="ar-SA"/>
    </w:rPr>
  </w:style>
  <w:style w:type="paragraph" w:customStyle="1" w:styleId="1b">
    <w:name w:val="Знак Знак Знак Знак Знак Знак1"/>
    <w:basedOn w:val="a"/>
    <w:rsid w:val="00AA0E3F"/>
    <w:pPr>
      <w:tabs>
        <w:tab w:val="num" w:pos="567"/>
      </w:tabs>
      <w:spacing w:after="160" w:line="240" w:lineRule="exact"/>
    </w:pPr>
    <w:rPr>
      <w:rFonts w:eastAsia="Calibri"/>
      <w:lang w:eastAsia="zh-CN"/>
    </w:rPr>
  </w:style>
  <w:style w:type="paragraph" w:styleId="1c">
    <w:name w:val="toc 1"/>
    <w:basedOn w:val="a"/>
    <w:next w:val="a"/>
    <w:autoRedefine/>
    <w:uiPriority w:val="39"/>
    <w:qFormat/>
    <w:rsid w:val="00AA0E3F"/>
  </w:style>
  <w:style w:type="character" w:customStyle="1" w:styleId="FontStyle12">
    <w:name w:val="Font Style12"/>
    <w:rsid w:val="00AA0E3F"/>
    <w:rPr>
      <w:rFonts w:ascii="Times New Roman" w:eastAsia="Calibri" w:hAnsi="Times New Roman" w:cs="Times New Roman"/>
      <w:b/>
      <w:bCs/>
      <w:sz w:val="20"/>
      <w:szCs w:val="20"/>
      <w:lang w:val="ru-RU" w:eastAsia="zh-CN" w:bidi="ar-SA"/>
    </w:rPr>
  </w:style>
  <w:style w:type="paragraph" w:customStyle="1" w:styleId="Style3">
    <w:name w:val="Style3"/>
    <w:basedOn w:val="a"/>
    <w:rsid w:val="00AA0E3F"/>
    <w:pPr>
      <w:widowControl w:val="0"/>
      <w:autoSpaceDE w:val="0"/>
      <w:autoSpaceDN w:val="0"/>
      <w:adjustRightInd w:val="0"/>
      <w:spacing w:line="235" w:lineRule="exact"/>
      <w:jc w:val="center"/>
    </w:pPr>
    <w:rPr>
      <w:sz w:val="24"/>
      <w:szCs w:val="24"/>
    </w:rPr>
  </w:style>
  <w:style w:type="character" w:customStyle="1" w:styleId="FontStyle11">
    <w:name w:val="Font Style11"/>
    <w:rsid w:val="00AA0E3F"/>
    <w:rPr>
      <w:rFonts w:ascii="Times New Roman" w:eastAsia="Calibri" w:hAnsi="Times New Roman" w:cs="Times New Roman"/>
      <w:b/>
      <w:bCs/>
      <w:sz w:val="12"/>
      <w:szCs w:val="12"/>
      <w:lang w:val="ru-RU" w:eastAsia="zh-CN" w:bidi="ar-SA"/>
    </w:rPr>
  </w:style>
  <w:style w:type="character" w:styleId="aff8">
    <w:name w:val="Strong"/>
    <w:qFormat/>
    <w:rsid w:val="00AA0E3F"/>
    <w:rPr>
      <w:rFonts w:eastAsia="Calibri"/>
      <w:b/>
      <w:bCs/>
      <w:lang w:val="ru-RU" w:eastAsia="zh-CN" w:bidi="ar-SA"/>
    </w:rPr>
  </w:style>
  <w:style w:type="paragraph" w:customStyle="1" w:styleId="aff9">
    <w:name w:val="Знак Знак Знак Знак Знак Знак Знак Знак"/>
    <w:basedOn w:val="a"/>
    <w:rsid w:val="00AA0E3F"/>
    <w:pPr>
      <w:spacing w:after="160" w:line="240" w:lineRule="exact"/>
    </w:pPr>
    <w:rPr>
      <w:rFonts w:eastAsia="Calibri"/>
      <w:lang w:eastAsia="zh-CN"/>
    </w:rPr>
  </w:style>
  <w:style w:type="paragraph" w:customStyle="1" w:styleId="37">
    <w:name w:val="Знак3 Знак Знак Знак"/>
    <w:basedOn w:val="a"/>
    <w:rsid w:val="00AA0E3F"/>
    <w:pPr>
      <w:spacing w:after="160" w:line="240" w:lineRule="exact"/>
    </w:pPr>
    <w:rPr>
      <w:rFonts w:eastAsia="Calibri"/>
      <w:lang w:eastAsia="zh-CN"/>
    </w:rPr>
  </w:style>
  <w:style w:type="paragraph" w:customStyle="1" w:styleId="38">
    <w:name w:val="Знак3 Знак Знак Знак Знак Знак Знак"/>
    <w:aliases w:val="Основной шрифт абзаца Знак Знак Знак Знак"/>
    <w:basedOn w:val="a"/>
    <w:rsid w:val="00AA0E3F"/>
    <w:pPr>
      <w:spacing w:after="160" w:line="240" w:lineRule="exact"/>
    </w:pPr>
    <w:rPr>
      <w:rFonts w:eastAsia="Calibri"/>
      <w:lang w:eastAsia="zh-CN"/>
    </w:rPr>
  </w:style>
  <w:style w:type="paragraph" w:customStyle="1" w:styleId="28">
    <w:name w:val="Знак2"/>
    <w:basedOn w:val="a"/>
    <w:rsid w:val="00AA0E3F"/>
    <w:pPr>
      <w:tabs>
        <w:tab w:val="num" w:pos="567"/>
      </w:tabs>
      <w:spacing w:after="160" w:line="240" w:lineRule="exact"/>
    </w:pPr>
    <w:rPr>
      <w:rFonts w:eastAsia="Calibri"/>
      <w:lang w:eastAsia="zh-CN"/>
    </w:rPr>
  </w:style>
  <w:style w:type="paragraph" w:customStyle="1" w:styleId="39">
    <w:name w:val="Знак3"/>
    <w:basedOn w:val="a"/>
    <w:rsid w:val="00AA0E3F"/>
    <w:pPr>
      <w:spacing w:after="160" w:line="240" w:lineRule="exact"/>
    </w:pPr>
    <w:rPr>
      <w:rFonts w:eastAsia="Calibri"/>
      <w:lang w:eastAsia="zh-CN"/>
    </w:rPr>
  </w:style>
  <w:style w:type="paragraph" w:customStyle="1" w:styleId="affa">
    <w:name w:val="Основной шрифт абзаца Знак Знак Знак"/>
    <w:aliases w:val=" Знак3 Знак Знак Знак Знак"/>
    <w:basedOn w:val="a"/>
    <w:rsid w:val="00AA0E3F"/>
    <w:pPr>
      <w:spacing w:after="160" w:line="240" w:lineRule="exact"/>
    </w:pPr>
    <w:rPr>
      <w:rFonts w:eastAsia="Calibri"/>
      <w:lang w:eastAsia="zh-CN"/>
    </w:rPr>
  </w:style>
  <w:style w:type="paragraph" w:customStyle="1" w:styleId="affb">
    <w:name w:val="Знак Знак"/>
    <w:basedOn w:val="a"/>
    <w:rsid w:val="00AA0E3F"/>
    <w:pPr>
      <w:spacing w:after="160" w:line="240" w:lineRule="exact"/>
    </w:pPr>
    <w:rPr>
      <w:rFonts w:eastAsia="Calibri"/>
      <w:lang w:eastAsia="zh-CN"/>
    </w:rPr>
  </w:style>
  <w:style w:type="paragraph" w:customStyle="1" w:styleId="affc">
    <w:name w:val="Знак Знак Знак"/>
    <w:basedOn w:val="a"/>
    <w:rsid w:val="00324749"/>
    <w:pPr>
      <w:spacing w:after="160" w:line="240" w:lineRule="exact"/>
    </w:pPr>
    <w:rPr>
      <w:rFonts w:eastAsia="Calibri"/>
      <w:lang w:eastAsia="zh-CN"/>
    </w:rPr>
  </w:style>
  <w:style w:type="paragraph" w:customStyle="1" w:styleId="affd">
    <w:name w:val="Основной шрифт абзаца Знак Знак Знак Знак Знак"/>
    <w:aliases w:val=" Знак3 Знак Знак Знак Знак Знак Знак Знак"/>
    <w:basedOn w:val="a"/>
    <w:rsid w:val="002E543A"/>
    <w:pPr>
      <w:spacing w:after="160" w:line="240" w:lineRule="exact"/>
    </w:pPr>
    <w:rPr>
      <w:rFonts w:eastAsia="Calibri"/>
      <w:lang w:eastAsia="zh-CN"/>
    </w:rPr>
  </w:style>
  <w:style w:type="paragraph" w:customStyle="1" w:styleId="affe">
    <w:name w:val="Знак Знак Знак Знак Знак Знак"/>
    <w:basedOn w:val="a"/>
    <w:rsid w:val="00EF6F00"/>
    <w:pPr>
      <w:spacing w:after="160" w:line="240" w:lineRule="exact"/>
    </w:pPr>
    <w:rPr>
      <w:rFonts w:eastAsia="Calibri"/>
      <w:lang w:eastAsia="zh-CN"/>
    </w:rPr>
  </w:style>
  <w:style w:type="paragraph" w:customStyle="1" w:styleId="afff">
    <w:name w:val="Знак"/>
    <w:basedOn w:val="a"/>
    <w:rsid w:val="00B14585"/>
    <w:pPr>
      <w:spacing w:after="160" w:line="240" w:lineRule="exact"/>
    </w:pPr>
    <w:rPr>
      <w:rFonts w:eastAsia="Calibri"/>
      <w:lang w:eastAsia="zh-CN"/>
    </w:rPr>
  </w:style>
  <w:style w:type="character" w:customStyle="1" w:styleId="TitleChar">
    <w:name w:val="Title Char"/>
    <w:locked/>
    <w:rsid w:val="00BF6AE5"/>
    <w:rPr>
      <w:b/>
      <w:sz w:val="28"/>
      <w:lang w:val="ru-RU" w:eastAsia="ru-RU" w:bidi="ar-SA"/>
    </w:rPr>
  </w:style>
  <w:style w:type="character" w:customStyle="1" w:styleId="FooterChar">
    <w:name w:val="Footer Char"/>
    <w:locked/>
    <w:rsid w:val="00690E20"/>
    <w:rPr>
      <w:rFonts w:ascii="Times New Roman" w:hAnsi="Times New Roman" w:cs="Times New Roman"/>
      <w:sz w:val="20"/>
      <w:szCs w:val="20"/>
      <w:lang w:eastAsia="ru-RU"/>
    </w:rPr>
  </w:style>
  <w:style w:type="character" w:customStyle="1" w:styleId="ConsNormal1">
    <w:name w:val="ConsNormal Знак Знак"/>
    <w:locked/>
    <w:rsid w:val="009264FF"/>
    <w:rPr>
      <w:rFonts w:ascii="Arial" w:hAnsi="Arial"/>
      <w:lang w:val="ru-RU" w:eastAsia="ru-RU" w:bidi="ar-SA"/>
    </w:rPr>
  </w:style>
  <w:style w:type="paragraph" w:customStyle="1" w:styleId="afff0">
    <w:name w:val="Знак Знак Знак Знак Знак Знак Знак Знак Знак Знак Знак Знак Знак"/>
    <w:basedOn w:val="a"/>
    <w:rsid w:val="005E536D"/>
    <w:pPr>
      <w:spacing w:after="160" w:line="240" w:lineRule="exact"/>
    </w:pPr>
    <w:rPr>
      <w:rFonts w:ascii="Verdana" w:hAnsi="Verdana"/>
      <w:sz w:val="24"/>
      <w:szCs w:val="24"/>
      <w:lang w:val="en-US" w:eastAsia="en-US"/>
    </w:rPr>
  </w:style>
  <w:style w:type="paragraph" w:customStyle="1" w:styleId="29">
    <w:name w:val="Знак Знак Знак Знак Знак2 Знак"/>
    <w:basedOn w:val="a"/>
    <w:rsid w:val="005E536D"/>
    <w:pPr>
      <w:tabs>
        <w:tab w:val="num" w:pos="1347"/>
      </w:tabs>
      <w:spacing w:after="160" w:line="240" w:lineRule="exact"/>
    </w:pPr>
    <w:rPr>
      <w:rFonts w:eastAsia="Calibri"/>
      <w:lang w:eastAsia="zh-CN"/>
    </w:rPr>
  </w:style>
  <w:style w:type="paragraph" w:customStyle="1" w:styleId="afff1">
    <w:name w:val="Знак Знак Знак Знак Знак Знак Знак Знак Знак Знак Знак Знак Знак"/>
    <w:basedOn w:val="a"/>
    <w:rsid w:val="005E536D"/>
    <w:pPr>
      <w:spacing w:after="160" w:line="240" w:lineRule="exact"/>
    </w:pPr>
    <w:rPr>
      <w:rFonts w:ascii="Verdana" w:hAnsi="Verdana"/>
      <w:sz w:val="24"/>
      <w:szCs w:val="24"/>
      <w:lang w:val="en-US" w:eastAsia="en-US"/>
    </w:rPr>
  </w:style>
  <w:style w:type="paragraph" w:customStyle="1" w:styleId="afff2">
    <w:name w:val="Комментарий"/>
    <w:basedOn w:val="a"/>
    <w:next w:val="a"/>
    <w:uiPriority w:val="99"/>
    <w:rsid w:val="005E536D"/>
    <w:pPr>
      <w:autoSpaceDE w:val="0"/>
      <w:autoSpaceDN w:val="0"/>
      <w:adjustRightInd w:val="0"/>
      <w:ind w:left="170"/>
      <w:jc w:val="both"/>
    </w:pPr>
    <w:rPr>
      <w:rFonts w:ascii="Arial" w:hAnsi="Arial" w:cs="Arial"/>
      <w:i/>
      <w:iCs/>
      <w:color w:val="800080"/>
      <w:sz w:val="24"/>
      <w:szCs w:val="24"/>
    </w:rPr>
  </w:style>
  <w:style w:type="character" w:customStyle="1" w:styleId="30">
    <w:name w:val="Заголовок 3 Знак"/>
    <w:link w:val="3"/>
    <w:rsid w:val="005E536D"/>
    <w:rPr>
      <w:sz w:val="28"/>
    </w:rPr>
  </w:style>
  <w:style w:type="paragraph" w:customStyle="1" w:styleId="afff3">
    <w:name w:val="Таблицы (моноширинный)"/>
    <w:basedOn w:val="a"/>
    <w:next w:val="a"/>
    <w:uiPriority w:val="99"/>
    <w:rsid w:val="005E536D"/>
    <w:pPr>
      <w:autoSpaceDE w:val="0"/>
      <w:autoSpaceDN w:val="0"/>
      <w:adjustRightInd w:val="0"/>
      <w:jc w:val="both"/>
    </w:pPr>
    <w:rPr>
      <w:rFonts w:ascii="Courier New" w:eastAsia="Calibri" w:hAnsi="Courier New" w:cs="Courier New"/>
      <w:sz w:val="24"/>
      <w:szCs w:val="24"/>
      <w:lang w:eastAsia="en-US"/>
    </w:rPr>
  </w:style>
  <w:style w:type="character" w:customStyle="1" w:styleId="FontStyle15">
    <w:name w:val="Font Style15"/>
    <w:rsid w:val="005E536D"/>
    <w:rPr>
      <w:rFonts w:ascii="Times New Roman" w:hAnsi="Times New Roman" w:cs="Times New Roman"/>
      <w:sz w:val="26"/>
      <w:szCs w:val="26"/>
    </w:rPr>
  </w:style>
  <w:style w:type="paragraph" w:customStyle="1" w:styleId="1d">
    <w:name w:val="Знак Знак Знак Знак Знак Знак Знак Знак Знак Знак Знак Знак Знак1"/>
    <w:basedOn w:val="a"/>
    <w:rsid w:val="005E536D"/>
    <w:pPr>
      <w:spacing w:after="160" w:line="240" w:lineRule="exact"/>
    </w:pPr>
    <w:rPr>
      <w:rFonts w:ascii="Verdana" w:hAnsi="Verdana"/>
      <w:sz w:val="24"/>
      <w:szCs w:val="24"/>
      <w:lang w:val="en-US" w:eastAsia="en-US"/>
    </w:rPr>
  </w:style>
  <w:style w:type="character" w:customStyle="1" w:styleId="33">
    <w:name w:val="Основной текст с отступом 3 Знак"/>
    <w:link w:val="32"/>
    <w:rsid w:val="00CE32C1"/>
    <w:rPr>
      <w:sz w:val="16"/>
      <w:szCs w:val="16"/>
    </w:rPr>
  </w:style>
  <w:style w:type="paragraph" w:customStyle="1" w:styleId="1e">
    <w:name w:val="Без интервала1"/>
    <w:uiPriority w:val="99"/>
    <w:qFormat/>
    <w:rsid w:val="0041119B"/>
    <w:rPr>
      <w:rFonts w:ascii="Calibri" w:eastAsia="Calibri" w:hAnsi="Calibri" w:cs="Calibri"/>
      <w:sz w:val="22"/>
      <w:szCs w:val="22"/>
      <w:lang w:eastAsia="en-US"/>
    </w:rPr>
  </w:style>
  <w:style w:type="paragraph" w:customStyle="1" w:styleId="1f">
    <w:name w:val="Абзац списка1"/>
    <w:basedOn w:val="a"/>
    <w:uiPriority w:val="99"/>
    <w:qFormat/>
    <w:rsid w:val="0041119B"/>
    <w:pPr>
      <w:ind w:left="720"/>
    </w:pPr>
  </w:style>
  <w:style w:type="character" w:customStyle="1" w:styleId="25">
    <w:name w:val="Основной текст 2 Знак"/>
    <w:link w:val="24"/>
    <w:rsid w:val="00B129A5"/>
  </w:style>
  <w:style w:type="paragraph" w:customStyle="1" w:styleId="Heading">
    <w:name w:val="Heading"/>
    <w:rsid w:val="00AB6F9D"/>
    <w:pPr>
      <w:suppressAutoHyphens/>
      <w:autoSpaceDE w:val="0"/>
    </w:pPr>
    <w:rPr>
      <w:rFonts w:ascii="Arial" w:hAnsi="Arial" w:cs="Arial"/>
      <w:b/>
      <w:bCs/>
      <w:sz w:val="22"/>
      <w:szCs w:val="22"/>
      <w:lang w:eastAsia="ar-SA"/>
    </w:rPr>
  </w:style>
  <w:style w:type="character" w:customStyle="1" w:styleId="21">
    <w:name w:val="Заголовок 2 Знак"/>
    <w:aliases w:val="H2 Знак"/>
    <w:link w:val="20"/>
    <w:rsid w:val="00DC48CB"/>
    <w:rPr>
      <w:sz w:val="28"/>
    </w:rPr>
  </w:style>
  <w:style w:type="character" w:customStyle="1" w:styleId="60">
    <w:name w:val="Заголовок 6 Знак"/>
    <w:link w:val="6"/>
    <w:rsid w:val="00DC48CB"/>
    <w:rPr>
      <w:b/>
      <w:bCs/>
      <w:sz w:val="22"/>
      <w:szCs w:val="22"/>
    </w:rPr>
  </w:style>
  <w:style w:type="character" w:customStyle="1" w:styleId="80">
    <w:name w:val="Заголовок 8 Знак"/>
    <w:link w:val="8"/>
    <w:rsid w:val="00DC48CB"/>
    <w:rPr>
      <w:b/>
      <w:sz w:val="24"/>
    </w:rPr>
  </w:style>
  <w:style w:type="paragraph" w:customStyle="1" w:styleId="af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48CB"/>
    <w:pPr>
      <w:spacing w:after="160" w:line="240" w:lineRule="exact"/>
    </w:pPr>
    <w:rPr>
      <w:rFonts w:eastAsia="Calibri"/>
      <w:lang w:eastAsia="zh-CN"/>
    </w:rPr>
  </w:style>
  <w:style w:type="paragraph" w:customStyle="1" w:styleId="1f0">
    <w:name w:val="Знак Знак Знак1 Знак Знак Знак Знак Знак Знак Знак Знак"/>
    <w:basedOn w:val="a"/>
    <w:rsid w:val="00DC48CB"/>
    <w:pPr>
      <w:spacing w:after="160" w:line="240" w:lineRule="exact"/>
    </w:pPr>
    <w:rPr>
      <w:rFonts w:eastAsia="Calibri"/>
      <w:lang w:eastAsia="zh-CN"/>
    </w:rPr>
  </w:style>
  <w:style w:type="paragraph" w:customStyle="1" w:styleId="1">
    <w:name w:val="Стиль1"/>
    <w:basedOn w:val="a"/>
    <w:rsid w:val="00DC48CB"/>
    <w:pPr>
      <w:keepNext/>
      <w:keepLines/>
      <w:widowControl w:val="0"/>
      <w:numPr>
        <w:numId w:val="2"/>
      </w:numPr>
      <w:suppressLineNumbers/>
      <w:suppressAutoHyphens/>
      <w:spacing w:after="60"/>
    </w:pPr>
    <w:rPr>
      <w:b/>
      <w:sz w:val="28"/>
      <w:szCs w:val="24"/>
    </w:rPr>
  </w:style>
  <w:style w:type="paragraph" w:customStyle="1" w:styleId="2">
    <w:name w:val="Стиль2"/>
    <w:basedOn w:val="2a"/>
    <w:rsid w:val="00DC48CB"/>
    <w:pPr>
      <w:keepNext/>
      <w:keepLines/>
      <w:widowControl w:val="0"/>
      <w:numPr>
        <w:ilvl w:val="1"/>
        <w:numId w:val="2"/>
      </w:numPr>
      <w:suppressLineNumbers/>
      <w:tabs>
        <w:tab w:val="clear" w:pos="1380"/>
        <w:tab w:val="num" w:pos="1080"/>
      </w:tabs>
      <w:suppressAutoHyphens/>
      <w:spacing w:after="60"/>
      <w:ind w:left="1080" w:hanging="360"/>
      <w:jc w:val="both"/>
    </w:pPr>
    <w:rPr>
      <w:b/>
      <w:sz w:val="24"/>
    </w:rPr>
  </w:style>
  <w:style w:type="paragraph" w:customStyle="1" w:styleId="afff5">
    <w:name w:val="Пункт"/>
    <w:basedOn w:val="a"/>
    <w:rsid w:val="00DC48CB"/>
    <w:pPr>
      <w:jc w:val="both"/>
    </w:pPr>
    <w:rPr>
      <w:sz w:val="24"/>
      <w:szCs w:val="28"/>
    </w:rPr>
  </w:style>
  <w:style w:type="paragraph" w:customStyle="1" w:styleId="afff6">
    <w:name w:val="Подпункт"/>
    <w:basedOn w:val="afff5"/>
    <w:rsid w:val="00DC48CB"/>
    <w:pPr>
      <w:tabs>
        <w:tab w:val="num" w:pos="1134"/>
      </w:tabs>
      <w:spacing w:line="360" w:lineRule="auto"/>
      <w:ind w:left="1134" w:hanging="1134"/>
    </w:pPr>
    <w:rPr>
      <w:snapToGrid w:val="0"/>
      <w:sz w:val="28"/>
      <w:szCs w:val="20"/>
    </w:rPr>
  </w:style>
  <w:style w:type="paragraph" w:customStyle="1" w:styleId="2b">
    <w:name w:val="Пункт2"/>
    <w:basedOn w:val="afff5"/>
    <w:rsid w:val="00DC48CB"/>
    <w:pPr>
      <w:keepNext/>
      <w:numPr>
        <w:ilvl w:val="2"/>
      </w:numPr>
      <w:tabs>
        <w:tab w:val="num" w:pos="1134"/>
      </w:tabs>
      <w:suppressAutoHyphens/>
      <w:spacing w:before="240" w:after="120"/>
      <w:ind w:left="1134" w:hanging="1134"/>
      <w:jc w:val="left"/>
      <w:outlineLvl w:val="2"/>
    </w:pPr>
    <w:rPr>
      <w:b/>
      <w:snapToGrid w:val="0"/>
      <w:sz w:val="28"/>
      <w:szCs w:val="20"/>
    </w:rPr>
  </w:style>
  <w:style w:type="paragraph" w:styleId="2a">
    <w:name w:val="List Number 2"/>
    <w:basedOn w:val="a"/>
    <w:rsid w:val="00DC48CB"/>
    <w:pPr>
      <w:tabs>
        <w:tab w:val="num" w:pos="1080"/>
      </w:tabs>
      <w:ind w:left="1080" w:hanging="360"/>
    </w:pPr>
  </w:style>
  <w:style w:type="paragraph" w:customStyle="1" w:styleId="310">
    <w:name w:val="Основной текст с отступом 31"/>
    <w:basedOn w:val="a"/>
    <w:rsid w:val="00DC48CB"/>
    <w:pPr>
      <w:ind w:firstLine="426"/>
      <w:jc w:val="both"/>
    </w:pPr>
    <w:rPr>
      <w:kern w:val="28"/>
      <w:sz w:val="24"/>
    </w:rPr>
  </w:style>
  <w:style w:type="paragraph" w:customStyle="1" w:styleId="1f1">
    <w:name w:val="Без интервала1"/>
    <w:rsid w:val="00DC48CB"/>
    <w:pPr>
      <w:jc w:val="right"/>
    </w:pPr>
    <w:rPr>
      <w:rFonts w:eastAsia="Calibri"/>
      <w:b/>
      <w:sz w:val="22"/>
      <w:szCs w:val="22"/>
      <w:lang w:eastAsia="en-US"/>
    </w:rPr>
  </w:style>
  <w:style w:type="paragraph" w:customStyle="1" w:styleId="ConsPlusTitle">
    <w:name w:val="ConsPlusTitle"/>
    <w:rsid w:val="00DC48CB"/>
    <w:pPr>
      <w:autoSpaceDE w:val="0"/>
      <w:autoSpaceDN w:val="0"/>
      <w:adjustRightInd w:val="0"/>
    </w:pPr>
    <w:rPr>
      <w:rFonts w:ascii="Arial" w:hAnsi="Arial" w:cs="Arial"/>
      <w:b/>
      <w:bCs/>
    </w:rPr>
  </w:style>
  <w:style w:type="character" w:customStyle="1" w:styleId="af6">
    <w:name w:val="Текст выноски Знак"/>
    <w:link w:val="af5"/>
    <w:uiPriority w:val="99"/>
    <w:rsid w:val="00DC48CB"/>
    <w:rPr>
      <w:rFonts w:ascii="Tahoma" w:hAnsi="Tahoma" w:cs="Tahoma"/>
      <w:sz w:val="16"/>
      <w:szCs w:val="16"/>
    </w:rPr>
  </w:style>
  <w:style w:type="character" w:customStyle="1" w:styleId="35">
    <w:name w:val="Основной текст 3 Знак"/>
    <w:link w:val="34"/>
    <w:rsid w:val="00DC48CB"/>
    <w:rPr>
      <w:sz w:val="16"/>
      <w:szCs w:val="16"/>
    </w:rPr>
  </w:style>
  <w:style w:type="paragraph" w:customStyle="1" w:styleId="1f2">
    <w:name w:val="Знак Знак1 Знак Знак Знак Знак Знак Знак Знак Знак Знак Знак Знак Знак Знак Знак Знак Знак Знак"/>
    <w:basedOn w:val="a"/>
    <w:rsid w:val="00DC48CB"/>
    <w:pPr>
      <w:tabs>
        <w:tab w:val="num" w:pos="1347"/>
      </w:tabs>
      <w:spacing w:after="160" w:line="240" w:lineRule="exact"/>
    </w:pPr>
    <w:rPr>
      <w:rFonts w:eastAsia="Calibri"/>
      <w:lang w:eastAsia="zh-CN"/>
    </w:rPr>
  </w:style>
  <w:style w:type="paragraph" w:styleId="afff7">
    <w:name w:val="footnote text"/>
    <w:basedOn w:val="a"/>
    <w:link w:val="afff8"/>
    <w:rsid w:val="00DC48CB"/>
    <w:rPr>
      <w:rFonts w:eastAsia="Calibri"/>
      <w:szCs w:val="24"/>
      <w:lang/>
    </w:rPr>
  </w:style>
  <w:style w:type="character" w:customStyle="1" w:styleId="afff8">
    <w:name w:val="Текст сноски Знак"/>
    <w:link w:val="afff7"/>
    <w:rsid w:val="00DC48CB"/>
    <w:rPr>
      <w:rFonts w:eastAsia="Calibri"/>
      <w:szCs w:val="24"/>
    </w:rPr>
  </w:style>
  <w:style w:type="paragraph" w:customStyle="1" w:styleId="1f3">
    <w:name w:val="Абзац списка1"/>
    <w:basedOn w:val="a"/>
    <w:rsid w:val="00DC48CB"/>
    <w:pPr>
      <w:suppressAutoHyphens/>
      <w:ind w:left="720"/>
      <w:contextualSpacing/>
    </w:pPr>
    <w:rPr>
      <w:sz w:val="24"/>
      <w:szCs w:val="24"/>
      <w:lang w:eastAsia="ar-SA"/>
    </w:rPr>
  </w:style>
  <w:style w:type="paragraph" w:customStyle="1" w:styleId="211">
    <w:name w:val="Основной текст 21"/>
    <w:basedOn w:val="a"/>
    <w:rsid w:val="00DC48CB"/>
    <w:pPr>
      <w:tabs>
        <w:tab w:val="left" w:pos="8789"/>
      </w:tabs>
      <w:ind w:right="-1"/>
      <w:jc w:val="both"/>
    </w:pPr>
    <w:rPr>
      <w:sz w:val="28"/>
    </w:rPr>
  </w:style>
  <w:style w:type="paragraph" w:customStyle="1" w:styleId="311">
    <w:name w:val="Основной текст 31"/>
    <w:basedOn w:val="a"/>
    <w:rsid w:val="00DC48CB"/>
    <w:pPr>
      <w:jc w:val="both"/>
    </w:pPr>
    <w:rPr>
      <w:kern w:val="28"/>
      <w:sz w:val="24"/>
    </w:rPr>
  </w:style>
  <w:style w:type="character" w:customStyle="1" w:styleId="apple-converted-space">
    <w:name w:val="apple-converted-space"/>
    <w:rsid w:val="00DC48CB"/>
  </w:style>
  <w:style w:type="character" w:customStyle="1" w:styleId="1f4">
    <w:name w:val="Знак Знак Знак1"/>
    <w:rsid w:val="00DC48CB"/>
    <w:rPr>
      <w:lang w:val="ru-RU" w:eastAsia="ru-RU" w:bidi="ar-SA"/>
    </w:rPr>
  </w:style>
  <w:style w:type="character" w:customStyle="1" w:styleId="2c">
    <w:name w:val="Название 2 Знак Знак"/>
    <w:rsid w:val="00DC48CB"/>
    <w:rPr>
      <w:sz w:val="24"/>
      <w:szCs w:val="24"/>
      <w:lang w:val="ru-RU" w:eastAsia="ru-RU" w:bidi="ar-SA"/>
    </w:rPr>
  </w:style>
  <w:style w:type="character" w:customStyle="1" w:styleId="H21">
    <w:name w:val="H2 Знак Знак1"/>
    <w:rsid w:val="00DC48CB"/>
    <w:rPr>
      <w:sz w:val="28"/>
      <w:lang w:val="ru-RU" w:eastAsia="ru-RU" w:bidi="ar-SA"/>
    </w:rPr>
  </w:style>
  <w:style w:type="paragraph" w:customStyle="1" w:styleId="1f5">
    <w:name w:val="Обычный1"/>
    <w:rsid w:val="00DC48CB"/>
    <w:pPr>
      <w:widowControl w:val="0"/>
      <w:ind w:left="800" w:right="1800"/>
    </w:pPr>
    <w:rPr>
      <w:snapToGrid w:val="0"/>
    </w:rPr>
  </w:style>
  <w:style w:type="paragraph" w:customStyle="1" w:styleId="xl25">
    <w:name w:val="xl25"/>
    <w:basedOn w:val="a"/>
    <w:rsid w:val="00DC48CB"/>
    <w:pPr>
      <w:shd w:val="clear" w:color="auto" w:fill="FFFFFF"/>
      <w:spacing w:before="100" w:beforeAutospacing="1" w:after="100" w:afterAutospacing="1"/>
      <w:textAlignment w:val="center"/>
    </w:pPr>
    <w:rPr>
      <w:rFonts w:ascii="MS Sans Serif" w:eastAsia="Arial Unicode MS" w:hAnsi="MS Sans Serif" w:cs="Arial Unicode MS"/>
      <w:sz w:val="24"/>
      <w:szCs w:val="24"/>
    </w:rPr>
  </w:style>
  <w:style w:type="paragraph" w:customStyle="1" w:styleId="xl27">
    <w:name w:val="xl27"/>
    <w:basedOn w:val="a"/>
    <w:rsid w:val="00DC48CB"/>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MS Sans Serif" w:eastAsia="Arial Unicode MS" w:hAnsi="MS Sans Serif" w:cs="Arial Unicode MS"/>
      <w:b/>
      <w:bCs/>
      <w:sz w:val="17"/>
      <w:szCs w:val="17"/>
    </w:rPr>
  </w:style>
  <w:style w:type="paragraph" w:customStyle="1" w:styleId="xl28">
    <w:name w:val="xl28"/>
    <w:basedOn w:val="a"/>
    <w:rsid w:val="00DC48CB"/>
    <w:pP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29">
    <w:name w:val="xl29"/>
    <w:basedOn w:val="a"/>
    <w:rsid w:val="00DC48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30">
    <w:name w:val="xl30"/>
    <w:basedOn w:val="a"/>
    <w:rsid w:val="00DC48CB"/>
    <w:pPr>
      <w:pBdr>
        <w:top w:val="single" w:sz="4" w:space="0" w:color="auto"/>
        <w:left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31">
    <w:name w:val="xl31"/>
    <w:basedOn w:val="a"/>
    <w:rsid w:val="00DC48CB"/>
    <w:pPr>
      <w:pBdr>
        <w:left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32">
    <w:name w:val="xl32"/>
    <w:basedOn w:val="a"/>
    <w:rsid w:val="00DC48CB"/>
    <w:pPr>
      <w:spacing w:before="100" w:beforeAutospacing="1" w:after="100" w:afterAutospacing="1"/>
      <w:textAlignment w:val="top"/>
    </w:pPr>
    <w:rPr>
      <w:rFonts w:ascii="Arial Unicode MS" w:eastAsia="Arial Unicode MS" w:hAnsi="Arial Unicode MS" w:cs="Arial Unicode MS"/>
      <w:sz w:val="22"/>
      <w:szCs w:val="22"/>
    </w:rPr>
  </w:style>
  <w:style w:type="paragraph" w:customStyle="1" w:styleId="xl33">
    <w:name w:val="xl33"/>
    <w:basedOn w:val="a"/>
    <w:rsid w:val="00DC48CB"/>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MS Sans Serif" w:eastAsia="Arial Unicode MS" w:hAnsi="MS Sans Serif" w:cs="Arial Unicode MS"/>
      <w:b/>
      <w:bCs/>
      <w:sz w:val="17"/>
      <w:szCs w:val="17"/>
    </w:rPr>
  </w:style>
  <w:style w:type="paragraph" w:customStyle="1" w:styleId="xl34">
    <w:name w:val="xl34"/>
    <w:basedOn w:val="a"/>
    <w:rsid w:val="00DC48CB"/>
    <w:pPr>
      <w:pBdr>
        <w:left w:val="single" w:sz="4" w:space="0" w:color="auto"/>
        <w:bottom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35">
    <w:name w:val="xl35"/>
    <w:basedOn w:val="a"/>
    <w:rsid w:val="00DC48CB"/>
    <w:pPr>
      <w:pBdr>
        <w:left w:val="single" w:sz="4" w:space="0" w:color="auto"/>
        <w:bottom w:val="single" w:sz="4" w:space="0" w:color="auto"/>
        <w:right w:val="single" w:sz="4" w:space="0" w:color="auto"/>
      </w:pBd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36">
    <w:name w:val="xl36"/>
    <w:basedOn w:val="a"/>
    <w:rsid w:val="00DC48CB"/>
    <w:pPr>
      <w:pBdr>
        <w:left w:val="single" w:sz="4" w:space="0" w:color="auto"/>
        <w:bottom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37">
    <w:name w:val="xl37"/>
    <w:basedOn w:val="a"/>
    <w:rsid w:val="00DC48CB"/>
    <w:pPr>
      <w:pBdr>
        <w:left w:val="single" w:sz="4" w:space="0" w:color="auto"/>
        <w:bottom w:val="single" w:sz="4" w:space="0" w:color="auto"/>
        <w:right w:val="single" w:sz="4" w:space="0" w:color="auto"/>
      </w:pBd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38">
    <w:name w:val="xl38"/>
    <w:basedOn w:val="a"/>
    <w:rsid w:val="00DC48CB"/>
    <w:pP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39">
    <w:name w:val="xl39"/>
    <w:basedOn w:val="a"/>
    <w:rsid w:val="00DC48CB"/>
    <w:pPr>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40">
    <w:name w:val="xl40"/>
    <w:basedOn w:val="a"/>
    <w:rsid w:val="00DC48CB"/>
    <w:pP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41">
    <w:name w:val="xl41"/>
    <w:basedOn w:val="a"/>
    <w:rsid w:val="00DC48CB"/>
    <w:pP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42">
    <w:name w:val="xl42"/>
    <w:basedOn w:val="a"/>
    <w:rsid w:val="00DC48C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43">
    <w:name w:val="xl43"/>
    <w:basedOn w:val="a"/>
    <w:rsid w:val="00DC48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44">
    <w:name w:val="xl44"/>
    <w:basedOn w:val="a"/>
    <w:rsid w:val="00DC48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45">
    <w:name w:val="xl45"/>
    <w:basedOn w:val="a"/>
    <w:rsid w:val="00DC48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46">
    <w:name w:val="xl46"/>
    <w:basedOn w:val="a"/>
    <w:rsid w:val="00DC48CB"/>
    <w:pPr>
      <w:pBdr>
        <w:top w:val="single" w:sz="4" w:space="0" w:color="auto"/>
        <w:left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47">
    <w:name w:val="xl47"/>
    <w:basedOn w:val="a"/>
    <w:rsid w:val="00DC48CB"/>
    <w:pPr>
      <w:pBdr>
        <w:top w:val="single" w:sz="4" w:space="0" w:color="auto"/>
        <w:bottom w:val="single" w:sz="4" w:space="0" w:color="auto"/>
        <w:right w:val="single" w:sz="4" w:space="0" w:color="auto"/>
      </w:pBd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48">
    <w:name w:val="xl48"/>
    <w:basedOn w:val="a"/>
    <w:rsid w:val="00DC48CB"/>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49">
    <w:name w:val="xl49"/>
    <w:basedOn w:val="a"/>
    <w:rsid w:val="00DC48CB"/>
    <w:pPr>
      <w:pBdr>
        <w:top w:val="single" w:sz="4" w:space="0" w:color="auto"/>
        <w:bottom w:val="single" w:sz="4" w:space="0" w:color="auto"/>
      </w:pBd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50">
    <w:name w:val="xl50"/>
    <w:basedOn w:val="a"/>
    <w:rsid w:val="00DC48CB"/>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51">
    <w:name w:val="xl51"/>
    <w:basedOn w:val="a"/>
    <w:rsid w:val="00DC48CB"/>
    <w:pPr>
      <w:pBdr>
        <w:top w:val="single" w:sz="4" w:space="0" w:color="auto"/>
        <w:bottom w:val="single" w:sz="4" w:space="0" w:color="auto"/>
      </w:pBd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52">
    <w:name w:val="xl52"/>
    <w:basedOn w:val="a"/>
    <w:rsid w:val="00DC48CB"/>
    <w:pPr>
      <w:pBdr>
        <w:left w:val="single" w:sz="4" w:space="0" w:color="auto"/>
        <w:bottom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53">
    <w:name w:val="xl53"/>
    <w:basedOn w:val="a"/>
    <w:rsid w:val="00DC48CB"/>
    <w:pPr>
      <w:pBdr>
        <w:top w:val="single" w:sz="4" w:space="0" w:color="auto"/>
        <w:left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54">
    <w:name w:val="xl54"/>
    <w:basedOn w:val="a"/>
    <w:rsid w:val="00DC48CB"/>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55">
    <w:name w:val="xl55"/>
    <w:basedOn w:val="a"/>
    <w:rsid w:val="00DC48CB"/>
    <w:pPr>
      <w:pBdr>
        <w:top w:val="single" w:sz="4" w:space="0" w:color="auto"/>
        <w:left w:val="single" w:sz="4" w:space="0" w:color="auto"/>
        <w:right w:val="single" w:sz="4" w:space="0" w:color="auto"/>
      </w:pBdr>
      <w:shd w:val="clear" w:color="auto" w:fill="FFCC00"/>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56">
    <w:name w:val="xl56"/>
    <w:basedOn w:val="a"/>
    <w:rsid w:val="00DC48CB"/>
    <w:pPr>
      <w:pBdr>
        <w:top w:val="single" w:sz="4" w:space="0" w:color="auto"/>
        <w:left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57">
    <w:name w:val="xl57"/>
    <w:basedOn w:val="a"/>
    <w:rsid w:val="00DC48CB"/>
    <w:pPr>
      <w:pBdr>
        <w:top w:val="single" w:sz="4" w:space="0" w:color="auto"/>
        <w:left w:val="single" w:sz="4" w:space="0" w:color="auto"/>
        <w:right w:val="single" w:sz="4" w:space="0" w:color="auto"/>
      </w:pBdr>
      <w:shd w:val="clear" w:color="auto" w:fill="FFCC00"/>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58">
    <w:name w:val="xl58"/>
    <w:basedOn w:val="a"/>
    <w:rsid w:val="00DC48CB"/>
    <w:pPr>
      <w:pBdr>
        <w:top w:val="single" w:sz="4" w:space="0" w:color="auto"/>
        <w:left w:val="single" w:sz="4" w:space="0" w:color="auto"/>
        <w:right w:val="single" w:sz="4" w:space="0" w:color="auto"/>
      </w:pBdr>
      <w:shd w:val="clear" w:color="auto" w:fill="FFCC00"/>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59">
    <w:name w:val="xl59"/>
    <w:basedOn w:val="a"/>
    <w:rsid w:val="00DC48CB"/>
    <w:pPr>
      <w:pBdr>
        <w:left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60">
    <w:name w:val="xl60"/>
    <w:basedOn w:val="a"/>
    <w:rsid w:val="00DC48CB"/>
    <w:pPr>
      <w:pBdr>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61">
    <w:name w:val="xl61"/>
    <w:basedOn w:val="a"/>
    <w:rsid w:val="00DC48CB"/>
    <w:pPr>
      <w:pBdr>
        <w:top w:val="single" w:sz="4" w:space="0" w:color="auto"/>
        <w:left w:val="single" w:sz="4" w:space="0" w:color="auto"/>
        <w:right w:val="single" w:sz="4" w:space="0" w:color="auto"/>
      </w:pBd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62">
    <w:name w:val="xl62"/>
    <w:basedOn w:val="a"/>
    <w:rsid w:val="00DC48CB"/>
    <w:pPr>
      <w:pBdr>
        <w:left w:val="single" w:sz="4" w:space="0" w:color="auto"/>
        <w:bottom w:val="single" w:sz="4" w:space="0" w:color="auto"/>
        <w:right w:val="single" w:sz="4" w:space="0" w:color="auto"/>
      </w:pBdr>
      <w:shd w:val="clear" w:color="auto" w:fill="FFCC00"/>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63">
    <w:name w:val="xl63"/>
    <w:basedOn w:val="a"/>
    <w:rsid w:val="00DC48CB"/>
    <w:pPr>
      <w:pBdr>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64">
    <w:name w:val="xl64"/>
    <w:basedOn w:val="a"/>
    <w:rsid w:val="00DC48CB"/>
    <w:pPr>
      <w:pBdr>
        <w:left w:val="single" w:sz="4" w:space="0" w:color="auto"/>
        <w:bottom w:val="single" w:sz="4" w:space="0" w:color="auto"/>
        <w:right w:val="single" w:sz="4" w:space="0" w:color="auto"/>
      </w:pBdr>
      <w:shd w:val="clear" w:color="auto" w:fill="FFCC00"/>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65">
    <w:name w:val="xl65"/>
    <w:basedOn w:val="a"/>
    <w:rsid w:val="00DC48CB"/>
    <w:pPr>
      <w:pBdr>
        <w:top w:val="single" w:sz="4" w:space="0" w:color="auto"/>
        <w:left w:val="single" w:sz="4" w:space="0" w:color="auto"/>
        <w:right w:val="single" w:sz="4" w:space="0" w:color="auto"/>
      </w:pBd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66">
    <w:name w:val="xl66"/>
    <w:basedOn w:val="a"/>
    <w:rsid w:val="00DC48CB"/>
    <w:pPr>
      <w:pBdr>
        <w:top w:val="single" w:sz="4" w:space="0" w:color="auto"/>
        <w:left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67">
    <w:name w:val="xl67"/>
    <w:basedOn w:val="a"/>
    <w:rsid w:val="00DC48CB"/>
    <w:pPr>
      <w:pBdr>
        <w:left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68">
    <w:name w:val="xl68"/>
    <w:basedOn w:val="a"/>
    <w:rsid w:val="00DC48CB"/>
    <w:pPr>
      <w:pBdr>
        <w:top w:val="single" w:sz="4" w:space="0" w:color="auto"/>
        <w:right w:val="single" w:sz="4" w:space="0" w:color="auto"/>
      </w:pBdr>
      <w:shd w:val="clear" w:color="auto" w:fill="FFCC00"/>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69">
    <w:name w:val="xl69"/>
    <w:basedOn w:val="a"/>
    <w:rsid w:val="00DC48CB"/>
    <w:pPr>
      <w:pBdr>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70">
    <w:name w:val="xl70"/>
    <w:basedOn w:val="a"/>
    <w:rsid w:val="00DC48CB"/>
    <w:pPr>
      <w:shd w:val="clear" w:color="auto" w:fill="FFFFFF"/>
      <w:spacing w:before="100" w:beforeAutospacing="1" w:after="100" w:afterAutospacing="1"/>
      <w:textAlignment w:val="top"/>
    </w:pPr>
    <w:rPr>
      <w:rFonts w:ascii="MS Sans Serif" w:eastAsia="Arial Unicode MS" w:hAnsi="MS Sans Serif" w:cs="Arial Unicode MS"/>
      <w:sz w:val="24"/>
      <w:szCs w:val="24"/>
    </w:rPr>
  </w:style>
  <w:style w:type="paragraph" w:customStyle="1" w:styleId="xl71">
    <w:name w:val="xl71"/>
    <w:basedOn w:val="a"/>
    <w:rsid w:val="00DC48CB"/>
    <w:pPr>
      <w:spacing w:before="100" w:beforeAutospacing="1" w:after="100" w:afterAutospacing="1"/>
      <w:textAlignment w:val="center"/>
    </w:pPr>
    <w:rPr>
      <w:rFonts w:ascii="MS Sans Serif" w:eastAsia="Arial Unicode MS" w:hAnsi="MS Sans Serif" w:cs="Arial Unicode MS"/>
      <w:b/>
      <w:bCs/>
      <w:sz w:val="17"/>
      <w:szCs w:val="17"/>
    </w:rPr>
  </w:style>
  <w:style w:type="paragraph" w:customStyle="1" w:styleId="xl72">
    <w:name w:val="xl72"/>
    <w:basedOn w:val="a"/>
    <w:rsid w:val="00DC48CB"/>
    <w:pPr>
      <w:shd w:val="clear" w:color="auto" w:fill="FFFFFF"/>
      <w:spacing w:before="100" w:beforeAutospacing="1" w:after="100" w:afterAutospacing="1"/>
      <w:textAlignment w:val="top"/>
    </w:pPr>
    <w:rPr>
      <w:rFonts w:ascii="MS Sans Serif" w:eastAsia="Arial Unicode MS" w:hAnsi="MS Sans Serif" w:cs="Arial Unicode MS"/>
      <w:sz w:val="22"/>
      <w:szCs w:val="22"/>
    </w:rPr>
  </w:style>
  <w:style w:type="paragraph" w:customStyle="1" w:styleId="1f6">
    <w:name w:val="1"/>
    <w:basedOn w:val="a"/>
    <w:rsid w:val="00DC48CB"/>
    <w:pPr>
      <w:spacing w:after="160" w:line="240" w:lineRule="exact"/>
    </w:pPr>
    <w:rPr>
      <w:rFonts w:eastAsia="Calibri"/>
      <w:lang w:eastAsia="zh-CN"/>
    </w:rPr>
  </w:style>
  <w:style w:type="paragraph" w:customStyle="1" w:styleId="WW-">
    <w:name w:val="WW-Цитата"/>
    <w:basedOn w:val="a"/>
    <w:rsid w:val="00DC48CB"/>
    <w:pPr>
      <w:suppressAutoHyphens/>
      <w:ind w:left="-851" w:right="-1050"/>
      <w:jc w:val="both"/>
    </w:pPr>
    <w:rPr>
      <w:sz w:val="24"/>
    </w:rPr>
  </w:style>
  <w:style w:type="paragraph" w:styleId="2d">
    <w:name w:val="List Bullet 2"/>
    <w:basedOn w:val="a"/>
    <w:autoRedefine/>
    <w:rsid w:val="00DC48CB"/>
    <w:pPr>
      <w:tabs>
        <w:tab w:val="num" w:pos="643"/>
      </w:tabs>
      <w:ind w:left="643" w:hanging="360"/>
    </w:pPr>
    <w:rPr>
      <w:sz w:val="24"/>
      <w:lang w:val="en-US"/>
    </w:rPr>
  </w:style>
  <w:style w:type="paragraph" w:customStyle="1" w:styleId="1f7">
    <w:name w:val="Знак Знак Знак Знак Знак1"/>
    <w:basedOn w:val="a"/>
    <w:rsid w:val="00DC48CB"/>
    <w:pPr>
      <w:tabs>
        <w:tab w:val="num" w:pos="567"/>
      </w:tabs>
      <w:spacing w:after="160" w:line="240" w:lineRule="exact"/>
      <w:ind w:hanging="567"/>
    </w:pPr>
    <w:rPr>
      <w:rFonts w:eastAsia="Calibri"/>
      <w:lang w:eastAsia="zh-CN"/>
    </w:rPr>
  </w:style>
  <w:style w:type="paragraph" w:styleId="3a">
    <w:name w:val="List Bullet 3"/>
    <w:basedOn w:val="a"/>
    <w:autoRedefine/>
    <w:rsid w:val="00DC48CB"/>
    <w:rPr>
      <w:sz w:val="24"/>
      <w:lang w:val="en-US"/>
    </w:rPr>
  </w:style>
  <w:style w:type="paragraph" w:customStyle="1" w:styleId="afff9">
    <w:name w:val="Знак Знак Знак Знак Знак"/>
    <w:basedOn w:val="a"/>
    <w:rsid w:val="00DC48CB"/>
    <w:pPr>
      <w:tabs>
        <w:tab w:val="num" w:pos="567"/>
      </w:tabs>
      <w:spacing w:after="160" w:line="240" w:lineRule="exact"/>
      <w:ind w:hanging="567"/>
    </w:pPr>
    <w:rPr>
      <w:lang w:eastAsia="zh-CN"/>
    </w:rPr>
  </w:style>
  <w:style w:type="paragraph" w:customStyle="1" w:styleId="1f8">
    <w:name w:val="Знак1 Знак Знак Знак Знак Знак Знак Знак Знак Знак Знак Знак Знак"/>
    <w:basedOn w:val="a"/>
    <w:rsid w:val="00DC48CB"/>
    <w:pPr>
      <w:spacing w:after="160" w:line="240" w:lineRule="exact"/>
    </w:pPr>
    <w:rPr>
      <w:rFonts w:eastAsia="Calibri"/>
      <w:lang w:eastAsia="zh-CN"/>
    </w:rPr>
  </w:style>
  <w:style w:type="paragraph" w:customStyle="1" w:styleId="212">
    <w:name w:val="Основной текст с отступом 21"/>
    <w:basedOn w:val="a"/>
    <w:rsid w:val="00DC48CB"/>
    <w:pPr>
      <w:ind w:firstLine="720"/>
      <w:jc w:val="both"/>
    </w:pPr>
    <w:rPr>
      <w:sz w:val="28"/>
    </w:rPr>
  </w:style>
  <w:style w:type="paragraph" w:customStyle="1" w:styleId="2e">
    <w:name w:val="Знак Знак Знак Знак Знак2 Знак"/>
    <w:basedOn w:val="a"/>
    <w:rsid w:val="00DC48CB"/>
    <w:pPr>
      <w:tabs>
        <w:tab w:val="num" w:pos="1347"/>
      </w:tabs>
      <w:spacing w:after="160" w:line="240" w:lineRule="exact"/>
    </w:pPr>
    <w:rPr>
      <w:rFonts w:eastAsia="Calibri"/>
      <w:lang w:eastAsia="zh-CN"/>
    </w:rPr>
  </w:style>
  <w:style w:type="paragraph" w:customStyle="1" w:styleId="afffa">
    <w:name w:val="Знак Знак Знак Знак Знак Знак Знак Знак Знак"/>
    <w:basedOn w:val="a"/>
    <w:rsid w:val="00DC48CB"/>
    <w:pPr>
      <w:spacing w:after="160" w:line="240" w:lineRule="exact"/>
    </w:pPr>
    <w:rPr>
      <w:rFonts w:eastAsia="Calibri"/>
      <w:lang w:eastAsia="zh-CN"/>
    </w:rPr>
  </w:style>
  <w:style w:type="paragraph" w:customStyle="1" w:styleId="2f">
    <w:name w:val="Знак Знак Знак Знак Знак2"/>
    <w:basedOn w:val="a"/>
    <w:rsid w:val="00DC48CB"/>
    <w:pPr>
      <w:tabs>
        <w:tab w:val="num" w:pos="1347"/>
      </w:tabs>
      <w:spacing w:after="160" w:line="240" w:lineRule="exact"/>
    </w:pPr>
    <w:rPr>
      <w:rFonts w:eastAsia="Calibri"/>
      <w:lang w:eastAsia="zh-CN"/>
    </w:rPr>
  </w:style>
  <w:style w:type="paragraph" w:customStyle="1" w:styleId="1f9">
    <w:name w:val="Знак Знак1 Знак Знак Знак Знак Знак Знак Знак Знак Знак Знак Знак Знак Знак Знак"/>
    <w:basedOn w:val="a"/>
    <w:rsid w:val="00DC48CB"/>
    <w:pPr>
      <w:spacing w:after="160" w:line="240" w:lineRule="exact"/>
    </w:pPr>
    <w:rPr>
      <w:rFonts w:eastAsia="Calibri"/>
      <w:lang w:eastAsia="zh-CN"/>
    </w:rPr>
  </w:style>
  <w:style w:type="paragraph" w:customStyle="1" w:styleId="110">
    <w:name w:val="Обычный + 11 пт"/>
    <w:aliases w:val="По ширине"/>
    <w:basedOn w:val="a"/>
    <w:rsid w:val="00DC48CB"/>
    <w:pPr>
      <w:shd w:val="clear" w:color="auto" w:fill="FFFFFF"/>
      <w:spacing w:line="274" w:lineRule="exact"/>
      <w:jc w:val="both"/>
    </w:pPr>
    <w:rPr>
      <w:sz w:val="22"/>
      <w:szCs w:val="22"/>
    </w:rPr>
  </w:style>
  <w:style w:type="character" w:customStyle="1" w:styleId="61">
    <w:name w:val="Знак Знак6"/>
    <w:rsid w:val="00DC48CB"/>
    <w:rPr>
      <w:sz w:val="28"/>
      <w:lang w:val="ru-RU" w:eastAsia="ru-RU" w:bidi="ar-SA"/>
    </w:rPr>
  </w:style>
  <w:style w:type="character" w:customStyle="1" w:styleId="H2">
    <w:name w:val="H2 Знак Знак"/>
    <w:rsid w:val="00DC48CB"/>
    <w:rPr>
      <w:sz w:val="28"/>
      <w:lang w:val="ru-RU" w:eastAsia="ru-RU" w:bidi="ar-SA"/>
    </w:rPr>
  </w:style>
  <w:style w:type="paragraph" w:customStyle="1" w:styleId="2f0">
    <w:name w:val="Без интервала2"/>
    <w:rsid w:val="00DC48CB"/>
    <w:pPr>
      <w:jc w:val="right"/>
    </w:pPr>
    <w:rPr>
      <w:rFonts w:eastAsia="Calibri"/>
      <w:b/>
      <w:sz w:val="22"/>
      <w:szCs w:val="22"/>
      <w:lang w:eastAsia="en-US"/>
    </w:rPr>
  </w:style>
  <w:style w:type="character" w:customStyle="1" w:styleId="textspanview">
    <w:name w:val="textspanview"/>
    <w:rsid w:val="00DC48CB"/>
  </w:style>
  <w:style w:type="character" w:customStyle="1" w:styleId="iceouttxt1">
    <w:name w:val="iceouttxt1"/>
    <w:rsid w:val="00DC48CB"/>
    <w:rPr>
      <w:rFonts w:ascii="Arial" w:hAnsi="Arial" w:cs="Arial" w:hint="default"/>
      <w:color w:val="666666"/>
      <w:sz w:val="17"/>
      <w:szCs w:val="17"/>
    </w:rPr>
  </w:style>
  <w:style w:type="paragraph" w:customStyle="1" w:styleId="afffb">
    <w:name w:val="Стиль"/>
    <w:rsid w:val="00DC48CB"/>
    <w:pPr>
      <w:widowControl w:val="0"/>
      <w:autoSpaceDE w:val="0"/>
      <w:autoSpaceDN w:val="0"/>
      <w:adjustRightInd w:val="0"/>
    </w:pPr>
    <w:rPr>
      <w:sz w:val="24"/>
      <w:szCs w:val="24"/>
    </w:rPr>
  </w:style>
  <w:style w:type="paragraph" w:customStyle="1" w:styleId="afffc">
    <w:name w:val="Таблица"/>
    <w:basedOn w:val="a"/>
    <w:rsid w:val="00CF1CC1"/>
    <w:rPr>
      <w:rFonts w:ascii="Arial" w:hAnsi="Arial"/>
      <w:sz w:val="18"/>
    </w:rPr>
  </w:style>
  <w:style w:type="paragraph" w:customStyle="1" w:styleId="afffd">
    <w:name w:val="Текстовка"/>
    <w:basedOn w:val="afffc"/>
    <w:rsid w:val="00CF1CC1"/>
    <w:pPr>
      <w:ind w:firstLine="567"/>
      <w:jc w:val="both"/>
    </w:pPr>
  </w:style>
  <w:style w:type="paragraph" w:customStyle="1" w:styleId="afffe">
    <w:name w:val="Новый подстрочник"/>
    <w:basedOn w:val="afffc"/>
    <w:autoRedefine/>
    <w:rsid w:val="00CF1CC1"/>
    <w:pPr>
      <w:jc w:val="center"/>
    </w:pPr>
    <w:rPr>
      <w:sz w:val="16"/>
    </w:rPr>
  </w:style>
  <w:style w:type="paragraph" w:customStyle="1" w:styleId="2f1">
    <w:name w:val="Обычный2"/>
    <w:rsid w:val="00CF1CC1"/>
    <w:pPr>
      <w:widowControl w:val="0"/>
      <w:ind w:firstLine="567"/>
      <w:jc w:val="both"/>
    </w:pPr>
    <w:rPr>
      <w:rFonts w:ascii="Arial" w:hAnsi="Arial"/>
      <w:snapToGrid w:val="0"/>
    </w:rPr>
  </w:style>
  <w:style w:type="numbering" w:customStyle="1" w:styleId="1fa">
    <w:name w:val="Нет списка1"/>
    <w:next w:val="a2"/>
    <w:semiHidden/>
    <w:rsid w:val="001F7E01"/>
  </w:style>
  <w:style w:type="paragraph" w:styleId="affff">
    <w:name w:val="TOC Heading"/>
    <w:basedOn w:val="10"/>
    <w:next w:val="a"/>
    <w:uiPriority w:val="39"/>
    <w:semiHidden/>
    <w:unhideWhenUsed/>
    <w:qFormat/>
    <w:rsid w:val="001F7E01"/>
    <w:pPr>
      <w:keepLines/>
      <w:spacing w:before="480" w:after="0" w:line="276" w:lineRule="auto"/>
      <w:outlineLvl w:val="9"/>
    </w:pPr>
    <w:rPr>
      <w:rFonts w:ascii="Cambria" w:hAnsi="Cambria"/>
      <w:color w:val="365F91"/>
      <w:kern w:val="0"/>
      <w:sz w:val="28"/>
      <w:szCs w:val="28"/>
      <w:lang w:val="ru-RU" w:eastAsia="ru-RU"/>
    </w:rPr>
  </w:style>
  <w:style w:type="paragraph" w:styleId="2f2">
    <w:name w:val="toc 2"/>
    <w:basedOn w:val="a"/>
    <w:next w:val="a"/>
    <w:autoRedefine/>
    <w:uiPriority w:val="39"/>
    <w:qFormat/>
    <w:rsid w:val="001F7E01"/>
    <w:pPr>
      <w:ind w:left="200"/>
    </w:pPr>
  </w:style>
  <w:style w:type="paragraph" w:styleId="3b">
    <w:name w:val="toc 3"/>
    <w:basedOn w:val="a"/>
    <w:next w:val="a"/>
    <w:autoRedefine/>
    <w:uiPriority w:val="39"/>
    <w:qFormat/>
    <w:rsid w:val="001F7E01"/>
    <w:pPr>
      <w:ind w:left="400"/>
    </w:pPr>
  </w:style>
  <w:style w:type="paragraph" w:styleId="62">
    <w:name w:val="toc 6"/>
    <w:basedOn w:val="a"/>
    <w:next w:val="a"/>
    <w:autoRedefine/>
    <w:uiPriority w:val="39"/>
    <w:rsid w:val="001F7E01"/>
    <w:pPr>
      <w:ind w:left="1000"/>
    </w:pPr>
  </w:style>
  <w:style w:type="paragraph" w:styleId="41">
    <w:name w:val="toc 4"/>
    <w:basedOn w:val="a"/>
    <w:next w:val="a"/>
    <w:autoRedefine/>
    <w:uiPriority w:val="39"/>
    <w:rsid w:val="001F7E01"/>
    <w:pPr>
      <w:ind w:left="600"/>
    </w:pPr>
  </w:style>
  <w:style w:type="paragraph" w:styleId="51">
    <w:name w:val="toc 5"/>
    <w:basedOn w:val="a"/>
    <w:next w:val="a"/>
    <w:autoRedefine/>
    <w:uiPriority w:val="39"/>
    <w:rsid w:val="001F7E01"/>
    <w:pPr>
      <w:ind w:left="800"/>
    </w:pPr>
  </w:style>
  <w:style w:type="character" w:customStyle="1" w:styleId="H22">
    <w:name w:val="H2 Знак Знак2"/>
    <w:rsid w:val="00F65488"/>
    <w:rPr>
      <w:sz w:val="28"/>
    </w:rPr>
  </w:style>
  <w:style w:type="character" w:customStyle="1" w:styleId="160">
    <w:name w:val="Знак Знак16"/>
    <w:rsid w:val="00F65488"/>
    <w:rPr>
      <w:rFonts w:ascii="Arial" w:hAnsi="Arial" w:cs="Arial"/>
      <w:b/>
      <w:bCs/>
      <w:kern w:val="32"/>
      <w:sz w:val="32"/>
      <w:szCs w:val="32"/>
    </w:rPr>
  </w:style>
  <w:style w:type="character" w:customStyle="1" w:styleId="150">
    <w:name w:val="Знак Знак15"/>
    <w:semiHidden/>
    <w:rsid w:val="00F65488"/>
    <w:rPr>
      <w:rFonts w:ascii="Calibri" w:eastAsia="Times New Roman" w:hAnsi="Calibri" w:cs="Times New Roman"/>
      <w:b/>
      <w:bCs/>
      <w:sz w:val="28"/>
      <w:szCs w:val="28"/>
    </w:rPr>
  </w:style>
  <w:style w:type="character" w:customStyle="1" w:styleId="140">
    <w:name w:val="Знак Знак14"/>
    <w:semiHidden/>
    <w:rsid w:val="00F65488"/>
    <w:rPr>
      <w:rFonts w:ascii="Calibri" w:eastAsia="Times New Roman" w:hAnsi="Calibri" w:cs="Times New Roman"/>
      <w:b/>
      <w:bCs/>
      <w:sz w:val="22"/>
      <w:szCs w:val="22"/>
    </w:rPr>
  </w:style>
  <w:style w:type="character" w:customStyle="1" w:styleId="120">
    <w:name w:val="Знак Знак12"/>
    <w:semiHidden/>
    <w:rsid w:val="00F65488"/>
    <w:rPr>
      <w:rFonts w:ascii="Calibri" w:eastAsia="Times New Roman" w:hAnsi="Calibri" w:cs="Times New Roman"/>
      <w:i/>
      <w:iCs/>
      <w:sz w:val="24"/>
      <w:szCs w:val="24"/>
    </w:rPr>
  </w:style>
  <w:style w:type="character" w:customStyle="1" w:styleId="100">
    <w:name w:val="Знак Знак10"/>
    <w:locked/>
    <w:rsid w:val="00F65488"/>
  </w:style>
  <w:style w:type="character" w:customStyle="1" w:styleId="91">
    <w:name w:val="Знак Знак9"/>
    <w:locked/>
    <w:rsid w:val="00F65488"/>
    <w:rPr>
      <w:sz w:val="16"/>
      <w:szCs w:val="16"/>
    </w:rPr>
  </w:style>
  <w:style w:type="character" w:customStyle="1" w:styleId="81">
    <w:name w:val="Знак Знак8"/>
    <w:locked/>
    <w:rsid w:val="00F65488"/>
    <w:rPr>
      <w:b/>
      <w:sz w:val="28"/>
    </w:rPr>
  </w:style>
  <w:style w:type="character" w:customStyle="1" w:styleId="52">
    <w:name w:val="Знак Знак5"/>
    <w:rsid w:val="00F65488"/>
  </w:style>
  <w:style w:type="character" w:customStyle="1" w:styleId="213">
    <w:name w:val="Название 2 Знак Знак1"/>
    <w:rsid w:val="00F65488"/>
  </w:style>
  <w:style w:type="character" w:customStyle="1" w:styleId="71">
    <w:name w:val="Знак Знак7"/>
    <w:rsid w:val="00F65488"/>
  </w:style>
  <w:style w:type="character" w:customStyle="1" w:styleId="42">
    <w:name w:val="Знак Знак4"/>
    <w:rsid w:val="00F65488"/>
    <w:rPr>
      <w:rFonts w:ascii="Tahoma" w:hAnsi="Tahoma" w:cs="Tahoma"/>
      <w:sz w:val="16"/>
      <w:szCs w:val="16"/>
    </w:rPr>
  </w:style>
  <w:style w:type="character" w:customStyle="1" w:styleId="130">
    <w:name w:val="Знак Знак13"/>
    <w:rsid w:val="00F65488"/>
    <w:rPr>
      <w:sz w:val="24"/>
    </w:rPr>
  </w:style>
  <w:style w:type="character" w:customStyle="1" w:styleId="111">
    <w:name w:val="Знак Знак11"/>
    <w:rsid w:val="00F65488"/>
    <w:rPr>
      <w:b/>
      <w:sz w:val="24"/>
    </w:rPr>
  </w:style>
  <w:style w:type="character" w:customStyle="1" w:styleId="3c">
    <w:name w:val="Знак Знак3"/>
    <w:rsid w:val="00F65488"/>
    <w:rPr>
      <w:sz w:val="16"/>
      <w:szCs w:val="16"/>
    </w:rPr>
  </w:style>
  <w:style w:type="character" w:customStyle="1" w:styleId="2f3">
    <w:name w:val="Знак Знак2"/>
    <w:rsid w:val="00F65488"/>
    <w:rPr>
      <w:rFonts w:eastAsia="Calibri"/>
      <w:szCs w:val="24"/>
    </w:rPr>
  </w:style>
  <w:style w:type="character" w:customStyle="1" w:styleId="1fb">
    <w:name w:val="Знак Знак1"/>
    <w:rsid w:val="00F65488"/>
    <w:rPr>
      <w:b/>
      <w:bCs/>
      <w:sz w:val="22"/>
      <w:shd w:val="clear" w:color="auto" w:fill="FFFFFF"/>
    </w:rPr>
  </w:style>
  <w:style w:type="paragraph" w:customStyle="1" w:styleId="xl73">
    <w:name w:val="xl73"/>
    <w:basedOn w:val="a"/>
    <w:rsid w:val="00F65488"/>
    <w:pPr>
      <w:spacing w:before="100" w:beforeAutospacing="1" w:after="100" w:afterAutospacing="1"/>
      <w:jc w:val="center"/>
      <w:textAlignment w:val="top"/>
    </w:pPr>
    <w:rPr>
      <w:rFonts w:eastAsia="Arial Unicode MS"/>
      <w:sz w:val="12"/>
      <w:szCs w:val="12"/>
    </w:rPr>
  </w:style>
  <w:style w:type="paragraph" w:customStyle="1" w:styleId="xl74">
    <w:name w:val="xl74"/>
    <w:basedOn w:val="a"/>
    <w:rsid w:val="00F6548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 w:val="18"/>
      <w:szCs w:val="18"/>
    </w:rPr>
  </w:style>
  <w:style w:type="paragraph" w:customStyle="1" w:styleId="xl75">
    <w:name w:val="xl75"/>
    <w:basedOn w:val="a"/>
    <w:rsid w:val="00F6548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8"/>
      <w:szCs w:val="18"/>
    </w:rPr>
  </w:style>
  <w:style w:type="paragraph" w:customStyle="1" w:styleId="xl76">
    <w:name w:val="xl76"/>
    <w:basedOn w:val="a"/>
    <w:rsid w:val="00F654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8"/>
      <w:szCs w:val="18"/>
    </w:rPr>
  </w:style>
  <w:style w:type="paragraph" w:customStyle="1" w:styleId="xl77">
    <w:name w:val="xl77"/>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8">
    <w:name w:val="xl78"/>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79">
    <w:name w:val="xl79"/>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81">
    <w:name w:val="xl81"/>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2">
    <w:name w:val="xl82"/>
    <w:basedOn w:val="a"/>
    <w:rsid w:val="001509CD"/>
    <w:pPr>
      <w:pBdr>
        <w:top w:val="single" w:sz="4" w:space="0" w:color="auto"/>
        <w:left w:val="single" w:sz="4" w:space="31" w:color="auto"/>
        <w:bottom w:val="single" w:sz="4" w:space="0" w:color="auto"/>
        <w:right w:val="single" w:sz="4" w:space="0" w:color="auto"/>
      </w:pBdr>
      <w:spacing w:before="100" w:beforeAutospacing="1" w:after="100" w:afterAutospacing="1"/>
      <w:ind w:firstLineChars="1500" w:firstLine="1500"/>
      <w:textAlignment w:val="center"/>
    </w:pPr>
    <w:rPr>
      <w:sz w:val="24"/>
      <w:szCs w:val="24"/>
    </w:rPr>
  </w:style>
  <w:style w:type="paragraph" w:customStyle="1" w:styleId="xl83">
    <w:name w:val="xl83"/>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84">
    <w:name w:val="xl84"/>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6">
    <w:name w:val="xl86"/>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7">
    <w:name w:val="xl87"/>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8">
    <w:name w:val="xl88"/>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9">
    <w:name w:val="xl89"/>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
    <w:rsid w:val="001509CD"/>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2">
    <w:name w:val="xl92"/>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3">
    <w:name w:val="xl93"/>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4">
    <w:name w:val="xl94"/>
    <w:basedOn w:val="a"/>
    <w:rsid w:val="001509CD"/>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5">
    <w:name w:val="xl95"/>
    <w:basedOn w:val="a"/>
    <w:rsid w:val="001509CD"/>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
    <w:rsid w:val="001509CD"/>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s>
</file>

<file path=word/webSettings.xml><?xml version="1.0" encoding="utf-8"?>
<w:webSettings xmlns:r="http://schemas.openxmlformats.org/officeDocument/2006/relationships" xmlns:w="http://schemas.openxmlformats.org/wordprocessingml/2006/main">
  <w:divs>
    <w:div w:id="82650210">
      <w:bodyDiv w:val="1"/>
      <w:marLeft w:val="0"/>
      <w:marRight w:val="0"/>
      <w:marTop w:val="0"/>
      <w:marBottom w:val="0"/>
      <w:divBdr>
        <w:top w:val="none" w:sz="0" w:space="0" w:color="auto"/>
        <w:left w:val="none" w:sz="0" w:space="0" w:color="auto"/>
        <w:bottom w:val="none" w:sz="0" w:space="0" w:color="auto"/>
        <w:right w:val="none" w:sz="0" w:space="0" w:color="auto"/>
      </w:divBdr>
    </w:div>
    <w:div w:id="274599357">
      <w:bodyDiv w:val="1"/>
      <w:marLeft w:val="0"/>
      <w:marRight w:val="0"/>
      <w:marTop w:val="0"/>
      <w:marBottom w:val="0"/>
      <w:divBdr>
        <w:top w:val="none" w:sz="0" w:space="0" w:color="auto"/>
        <w:left w:val="none" w:sz="0" w:space="0" w:color="auto"/>
        <w:bottom w:val="none" w:sz="0" w:space="0" w:color="auto"/>
        <w:right w:val="none" w:sz="0" w:space="0" w:color="auto"/>
      </w:divBdr>
    </w:div>
    <w:div w:id="276185300">
      <w:bodyDiv w:val="1"/>
      <w:marLeft w:val="0"/>
      <w:marRight w:val="0"/>
      <w:marTop w:val="0"/>
      <w:marBottom w:val="0"/>
      <w:divBdr>
        <w:top w:val="none" w:sz="0" w:space="0" w:color="auto"/>
        <w:left w:val="none" w:sz="0" w:space="0" w:color="auto"/>
        <w:bottom w:val="none" w:sz="0" w:space="0" w:color="auto"/>
        <w:right w:val="none" w:sz="0" w:space="0" w:color="auto"/>
      </w:divBdr>
    </w:div>
    <w:div w:id="287588348">
      <w:bodyDiv w:val="1"/>
      <w:marLeft w:val="0"/>
      <w:marRight w:val="0"/>
      <w:marTop w:val="0"/>
      <w:marBottom w:val="0"/>
      <w:divBdr>
        <w:top w:val="none" w:sz="0" w:space="0" w:color="auto"/>
        <w:left w:val="none" w:sz="0" w:space="0" w:color="auto"/>
        <w:bottom w:val="none" w:sz="0" w:space="0" w:color="auto"/>
        <w:right w:val="none" w:sz="0" w:space="0" w:color="auto"/>
      </w:divBdr>
    </w:div>
    <w:div w:id="304089862">
      <w:bodyDiv w:val="1"/>
      <w:marLeft w:val="0"/>
      <w:marRight w:val="0"/>
      <w:marTop w:val="0"/>
      <w:marBottom w:val="0"/>
      <w:divBdr>
        <w:top w:val="none" w:sz="0" w:space="0" w:color="auto"/>
        <w:left w:val="none" w:sz="0" w:space="0" w:color="auto"/>
        <w:bottom w:val="none" w:sz="0" w:space="0" w:color="auto"/>
        <w:right w:val="none" w:sz="0" w:space="0" w:color="auto"/>
      </w:divBdr>
    </w:div>
    <w:div w:id="450898363">
      <w:bodyDiv w:val="1"/>
      <w:marLeft w:val="0"/>
      <w:marRight w:val="0"/>
      <w:marTop w:val="0"/>
      <w:marBottom w:val="0"/>
      <w:divBdr>
        <w:top w:val="none" w:sz="0" w:space="0" w:color="auto"/>
        <w:left w:val="none" w:sz="0" w:space="0" w:color="auto"/>
        <w:bottom w:val="none" w:sz="0" w:space="0" w:color="auto"/>
        <w:right w:val="none" w:sz="0" w:space="0" w:color="auto"/>
      </w:divBdr>
    </w:div>
    <w:div w:id="636489572">
      <w:bodyDiv w:val="1"/>
      <w:marLeft w:val="0"/>
      <w:marRight w:val="0"/>
      <w:marTop w:val="0"/>
      <w:marBottom w:val="0"/>
      <w:divBdr>
        <w:top w:val="none" w:sz="0" w:space="0" w:color="auto"/>
        <w:left w:val="none" w:sz="0" w:space="0" w:color="auto"/>
        <w:bottom w:val="none" w:sz="0" w:space="0" w:color="auto"/>
        <w:right w:val="none" w:sz="0" w:space="0" w:color="auto"/>
      </w:divBdr>
    </w:div>
    <w:div w:id="658310511">
      <w:bodyDiv w:val="1"/>
      <w:marLeft w:val="0"/>
      <w:marRight w:val="0"/>
      <w:marTop w:val="0"/>
      <w:marBottom w:val="0"/>
      <w:divBdr>
        <w:top w:val="none" w:sz="0" w:space="0" w:color="auto"/>
        <w:left w:val="none" w:sz="0" w:space="0" w:color="auto"/>
        <w:bottom w:val="none" w:sz="0" w:space="0" w:color="auto"/>
        <w:right w:val="none" w:sz="0" w:space="0" w:color="auto"/>
      </w:divBdr>
    </w:div>
    <w:div w:id="698163516">
      <w:bodyDiv w:val="1"/>
      <w:marLeft w:val="0"/>
      <w:marRight w:val="0"/>
      <w:marTop w:val="0"/>
      <w:marBottom w:val="0"/>
      <w:divBdr>
        <w:top w:val="none" w:sz="0" w:space="0" w:color="auto"/>
        <w:left w:val="none" w:sz="0" w:space="0" w:color="auto"/>
        <w:bottom w:val="none" w:sz="0" w:space="0" w:color="auto"/>
        <w:right w:val="none" w:sz="0" w:space="0" w:color="auto"/>
      </w:divBdr>
    </w:div>
    <w:div w:id="873348343">
      <w:bodyDiv w:val="1"/>
      <w:marLeft w:val="0"/>
      <w:marRight w:val="0"/>
      <w:marTop w:val="0"/>
      <w:marBottom w:val="0"/>
      <w:divBdr>
        <w:top w:val="none" w:sz="0" w:space="0" w:color="auto"/>
        <w:left w:val="none" w:sz="0" w:space="0" w:color="auto"/>
        <w:bottom w:val="none" w:sz="0" w:space="0" w:color="auto"/>
        <w:right w:val="none" w:sz="0" w:space="0" w:color="auto"/>
      </w:divBdr>
    </w:div>
    <w:div w:id="896362335">
      <w:bodyDiv w:val="1"/>
      <w:marLeft w:val="0"/>
      <w:marRight w:val="0"/>
      <w:marTop w:val="0"/>
      <w:marBottom w:val="0"/>
      <w:divBdr>
        <w:top w:val="none" w:sz="0" w:space="0" w:color="auto"/>
        <w:left w:val="none" w:sz="0" w:space="0" w:color="auto"/>
        <w:bottom w:val="none" w:sz="0" w:space="0" w:color="auto"/>
        <w:right w:val="none" w:sz="0" w:space="0" w:color="auto"/>
      </w:divBdr>
    </w:div>
    <w:div w:id="1012025341">
      <w:bodyDiv w:val="1"/>
      <w:marLeft w:val="0"/>
      <w:marRight w:val="0"/>
      <w:marTop w:val="0"/>
      <w:marBottom w:val="0"/>
      <w:divBdr>
        <w:top w:val="none" w:sz="0" w:space="0" w:color="auto"/>
        <w:left w:val="none" w:sz="0" w:space="0" w:color="auto"/>
        <w:bottom w:val="none" w:sz="0" w:space="0" w:color="auto"/>
        <w:right w:val="none" w:sz="0" w:space="0" w:color="auto"/>
      </w:divBdr>
    </w:div>
    <w:div w:id="1051348921">
      <w:bodyDiv w:val="1"/>
      <w:marLeft w:val="0"/>
      <w:marRight w:val="0"/>
      <w:marTop w:val="0"/>
      <w:marBottom w:val="0"/>
      <w:divBdr>
        <w:top w:val="none" w:sz="0" w:space="0" w:color="auto"/>
        <w:left w:val="none" w:sz="0" w:space="0" w:color="auto"/>
        <w:bottom w:val="none" w:sz="0" w:space="0" w:color="auto"/>
        <w:right w:val="none" w:sz="0" w:space="0" w:color="auto"/>
      </w:divBdr>
    </w:div>
    <w:div w:id="1100493387">
      <w:bodyDiv w:val="1"/>
      <w:marLeft w:val="0"/>
      <w:marRight w:val="0"/>
      <w:marTop w:val="0"/>
      <w:marBottom w:val="0"/>
      <w:divBdr>
        <w:top w:val="none" w:sz="0" w:space="0" w:color="auto"/>
        <w:left w:val="none" w:sz="0" w:space="0" w:color="auto"/>
        <w:bottom w:val="none" w:sz="0" w:space="0" w:color="auto"/>
        <w:right w:val="none" w:sz="0" w:space="0" w:color="auto"/>
      </w:divBdr>
    </w:div>
    <w:div w:id="1102916262">
      <w:bodyDiv w:val="1"/>
      <w:marLeft w:val="0"/>
      <w:marRight w:val="0"/>
      <w:marTop w:val="0"/>
      <w:marBottom w:val="0"/>
      <w:divBdr>
        <w:top w:val="none" w:sz="0" w:space="0" w:color="auto"/>
        <w:left w:val="none" w:sz="0" w:space="0" w:color="auto"/>
        <w:bottom w:val="none" w:sz="0" w:space="0" w:color="auto"/>
        <w:right w:val="none" w:sz="0" w:space="0" w:color="auto"/>
      </w:divBdr>
    </w:div>
    <w:div w:id="1180125089">
      <w:bodyDiv w:val="1"/>
      <w:marLeft w:val="0"/>
      <w:marRight w:val="0"/>
      <w:marTop w:val="0"/>
      <w:marBottom w:val="0"/>
      <w:divBdr>
        <w:top w:val="none" w:sz="0" w:space="0" w:color="auto"/>
        <w:left w:val="none" w:sz="0" w:space="0" w:color="auto"/>
        <w:bottom w:val="none" w:sz="0" w:space="0" w:color="auto"/>
        <w:right w:val="none" w:sz="0" w:space="0" w:color="auto"/>
      </w:divBdr>
    </w:div>
    <w:div w:id="1252079160">
      <w:bodyDiv w:val="1"/>
      <w:marLeft w:val="0"/>
      <w:marRight w:val="0"/>
      <w:marTop w:val="0"/>
      <w:marBottom w:val="0"/>
      <w:divBdr>
        <w:top w:val="none" w:sz="0" w:space="0" w:color="auto"/>
        <w:left w:val="none" w:sz="0" w:space="0" w:color="auto"/>
        <w:bottom w:val="none" w:sz="0" w:space="0" w:color="auto"/>
        <w:right w:val="none" w:sz="0" w:space="0" w:color="auto"/>
      </w:divBdr>
    </w:div>
    <w:div w:id="1277835384">
      <w:bodyDiv w:val="1"/>
      <w:marLeft w:val="0"/>
      <w:marRight w:val="0"/>
      <w:marTop w:val="0"/>
      <w:marBottom w:val="0"/>
      <w:divBdr>
        <w:top w:val="none" w:sz="0" w:space="0" w:color="auto"/>
        <w:left w:val="none" w:sz="0" w:space="0" w:color="auto"/>
        <w:bottom w:val="none" w:sz="0" w:space="0" w:color="auto"/>
        <w:right w:val="none" w:sz="0" w:space="0" w:color="auto"/>
      </w:divBdr>
    </w:div>
    <w:div w:id="1285304103">
      <w:bodyDiv w:val="1"/>
      <w:marLeft w:val="0"/>
      <w:marRight w:val="0"/>
      <w:marTop w:val="0"/>
      <w:marBottom w:val="0"/>
      <w:divBdr>
        <w:top w:val="none" w:sz="0" w:space="0" w:color="auto"/>
        <w:left w:val="none" w:sz="0" w:space="0" w:color="auto"/>
        <w:bottom w:val="none" w:sz="0" w:space="0" w:color="auto"/>
        <w:right w:val="none" w:sz="0" w:space="0" w:color="auto"/>
      </w:divBdr>
    </w:div>
    <w:div w:id="1357580320">
      <w:bodyDiv w:val="1"/>
      <w:marLeft w:val="0"/>
      <w:marRight w:val="0"/>
      <w:marTop w:val="0"/>
      <w:marBottom w:val="0"/>
      <w:divBdr>
        <w:top w:val="none" w:sz="0" w:space="0" w:color="auto"/>
        <w:left w:val="none" w:sz="0" w:space="0" w:color="auto"/>
        <w:bottom w:val="none" w:sz="0" w:space="0" w:color="auto"/>
        <w:right w:val="none" w:sz="0" w:space="0" w:color="auto"/>
      </w:divBdr>
    </w:div>
    <w:div w:id="1519737500">
      <w:bodyDiv w:val="1"/>
      <w:marLeft w:val="0"/>
      <w:marRight w:val="0"/>
      <w:marTop w:val="0"/>
      <w:marBottom w:val="0"/>
      <w:divBdr>
        <w:top w:val="none" w:sz="0" w:space="0" w:color="auto"/>
        <w:left w:val="none" w:sz="0" w:space="0" w:color="auto"/>
        <w:bottom w:val="none" w:sz="0" w:space="0" w:color="auto"/>
        <w:right w:val="none" w:sz="0" w:space="0" w:color="auto"/>
      </w:divBdr>
    </w:div>
    <w:div w:id="1575432422">
      <w:bodyDiv w:val="1"/>
      <w:marLeft w:val="0"/>
      <w:marRight w:val="0"/>
      <w:marTop w:val="0"/>
      <w:marBottom w:val="0"/>
      <w:divBdr>
        <w:top w:val="none" w:sz="0" w:space="0" w:color="auto"/>
        <w:left w:val="none" w:sz="0" w:space="0" w:color="auto"/>
        <w:bottom w:val="none" w:sz="0" w:space="0" w:color="auto"/>
        <w:right w:val="none" w:sz="0" w:space="0" w:color="auto"/>
      </w:divBdr>
    </w:div>
    <w:div w:id="1577662531">
      <w:bodyDiv w:val="1"/>
      <w:marLeft w:val="0"/>
      <w:marRight w:val="0"/>
      <w:marTop w:val="0"/>
      <w:marBottom w:val="0"/>
      <w:divBdr>
        <w:top w:val="none" w:sz="0" w:space="0" w:color="auto"/>
        <w:left w:val="none" w:sz="0" w:space="0" w:color="auto"/>
        <w:bottom w:val="none" w:sz="0" w:space="0" w:color="auto"/>
        <w:right w:val="none" w:sz="0" w:space="0" w:color="auto"/>
      </w:divBdr>
    </w:div>
    <w:div w:id="1602688391">
      <w:bodyDiv w:val="1"/>
      <w:marLeft w:val="0"/>
      <w:marRight w:val="0"/>
      <w:marTop w:val="0"/>
      <w:marBottom w:val="0"/>
      <w:divBdr>
        <w:top w:val="none" w:sz="0" w:space="0" w:color="auto"/>
        <w:left w:val="none" w:sz="0" w:space="0" w:color="auto"/>
        <w:bottom w:val="none" w:sz="0" w:space="0" w:color="auto"/>
        <w:right w:val="none" w:sz="0" w:space="0" w:color="auto"/>
      </w:divBdr>
    </w:div>
    <w:div w:id="1620330624">
      <w:bodyDiv w:val="1"/>
      <w:marLeft w:val="0"/>
      <w:marRight w:val="0"/>
      <w:marTop w:val="0"/>
      <w:marBottom w:val="0"/>
      <w:divBdr>
        <w:top w:val="none" w:sz="0" w:space="0" w:color="auto"/>
        <w:left w:val="none" w:sz="0" w:space="0" w:color="auto"/>
        <w:bottom w:val="none" w:sz="0" w:space="0" w:color="auto"/>
        <w:right w:val="none" w:sz="0" w:space="0" w:color="auto"/>
      </w:divBdr>
    </w:div>
    <w:div w:id="1657370682">
      <w:bodyDiv w:val="1"/>
      <w:marLeft w:val="0"/>
      <w:marRight w:val="0"/>
      <w:marTop w:val="0"/>
      <w:marBottom w:val="0"/>
      <w:divBdr>
        <w:top w:val="none" w:sz="0" w:space="0" w:color="auto"/>
        <w:left w:val="none" w:sz="0" w:space="0" w:color="auto"/>
        <w:bottom w:val="none" w:sz="0" w:space="0" w:color="auto"/>
        <w:right w:val="none" w:sz="0" w:space="0" w:color="auto"/>
      </w:divBdr>
    </w:div>
    <w:div w:id="1688754205">
      <w:bodyDiv w:val="1"/>
      <w:marLeft w:val="0"/>
      <w:marRight w:val="0"/>
      <w:marTop w:val="0"/>
      <w:marBottom w:val="0"/>
      <w:divBdr>
        <w:top w:val="none" w:sz="0" w:space="0" w:color="auto"/>
        <w:left w:val="none" w:sz="0" w:space="0" w:color="auto"/>
        <w:bottom w:val="none" w:sz="0" w:space="0" w:color="auto"/>
        <w:right w:val="none" w:sz="0" w:space="0" w:color="auto"/>
      </w:divBdr>
    </w:div>
    <w:div w:id="1708293744">
      <w:bodyDiv w:val="1"/>
      <w:marLeft w:val="0"/>
      <w:marRight w:val="0"/>
      <w:marTop w:val="0"/>
      <w:marBottom w:val="0"/>
      <w:divBdr>
        <w:top w:val="none" w:sz="0" w:space="0" w:color="auto"/>
        <w:left w:val="none" w:sz="0" w:space="0" w:color="auto"/>
        <w:bottom w:val="none" w:sz="0" w:space="0" w:color="auto"/>
        <w:right w:val="none" w:sz="0" w:space="0" w:color="auto"/>
      </w:divBdr>
    </w:div>
    <w:div w:id="1715958290">
      <w:bodyDiv w:val="1"/>
      <w:marLeft w:val="0"/>
      <w:marRight w:val="0"/>
      <w:marTop w:val="0"/>
      <w:marBottom w:val="0"/>
      <w:divBdr>
        <w:top w:val="none" w:sz="0" w:space="0" w:color="auto"/>
        <w:left w:val="none" w:sz="0" w:space="0" w:color="auto"/>
        <w:bottom w:val="none" w:sz="0" w:space="0" w:color="auto"/>
        <w:right w:val="none" w:sz="0" w:space="0" w:color="auto"/>
      </w:divBdr>
    </w:div>
    <w:div w:id="1725566930">
      <w:bodyDiv w:val="1"/>
      <w:marLeft w:val="0"/>
      <w:marRight w:val="0"/>
      <w:marTop w:val="0"/>
      <w:marBottom w:val="0"/>
      <w:divBdr>
        <w:top w:val="none" w:sz="0" w:space="0" w:color="auto"/>
        <w:left w:val="none" w:sz="0" w:space="0" w:color="auto"/>
        <w:bottom w:val="none" w:sz="0" w:space="0" w:color="auto"/>
        <w:right w:val="none" w:sz="0" w:space="0" w:color="auto"/>
      </w:divBdr>
    </w:div>
    <w:div w:id="1767654243">
      <w:bodyDiv w:val="1"/>
      <w:marLeft w:val="0"/>
      <w:marRight w:val="0"/>
      <w:marTop w:val="0"/>
      <w:marBottom w:val="0"/>
      <w:divBdr>
        <w:top w:val="none" w:sz="0" w:space="0" w:color="auto"/>
        <w:left w:val="none" w:sz="0" w:space="0" w:color="auto"/>
        <w:bottom w:val="none" w:sz="0" w:space="0" w:color="auto"/>
        <w:right w:val="none" w:sz="0" w:space="0" w:color="auto"/>
      </w:divBdr>
    </w:div>
    <w:div w:id="1778522596">
      <w:bodyDiv w:val="1"/>
      <w:marLeft w:val="0"/>
      <w:marRight w:val="0"/>
      <w:marTop w:val="0"/>
      <w:marBottom w:val="0"/>
      <w:divBdr>
        <w:top w:val="none" w:sz="0" w:space="0" w:color="auto"/>
        <w:left w:val="none" w:sz="0" w:space="0" w:color="auto"/>
        <w:bottom w:val="none" w:sz="0" w:space="0" w:color="auto"/>
        <w:right w:val="none" w:sz="0" w:space="0" w:color="auto"/>
      </w:divBdr>
    </w:div>
    <w:div w:id="1795903066">
      <w:bodyDiv w:val="1"/>
      <w:marLeft w:val="0"/>
      <w:marRight w:val="0"/>
      <w:marTop w:val="0"/>
      <w:marBottom w:val="0"/>
      <w:divBdr>
        <w:top w:val="none" w:sz="0" w:space="0" w:color="auto"/>
        <w:left w:val="none" w:sz="0" w:space="0" w:color="auto"/>
        <w:bottom w:val="none" w:sz="0" w:space="0" w:color="auto"/>
        <w:right w:val="none" w:sz="0" w:space="0" w:color="auto"/>
      </w:divBdr>
    </w:div>
    <w:div w:id="1852252693">
      <w:bodyDiv w:val="1"/>
      <w:marLeft w:val="0"/>
      <w:marRight w:val="0"/>
      <w:marTop w:val="0"/>
      <w:marBottom w:val="0"/>
      <w:divBdr>
        <w:top w:val="none" w:sz="0" w:space="0" w:color="auto"/>
        <w:left w:val="none" w:sz="0" w:space="0" w:color="auto"/>
        <w:bottom w:val="none" w:sz="0" w:space="0" w:color="auto"/>
        <w:right w:val="none" w:sz="0" w:space="0" w:color="auto"/>
      </w:divBdr>
    </w:div>
    <w:div w:id="1872759300">
      <w:bodyDiv w:val="1"/>
      <w:marLeft w:val="0"/>
      <w:marRight w:val="0"/>
      <w:marTop w:val="0"/>
      <w:marBottom w:val="0"/>
      <w:divBdr>
        <w:top w:val="none" w:sz="0" w:space="0" w:color="auto"/>
        <w:left w:val="none" w:sz="0" w:space="0" w:color="auto"/>
        <w:bottom w:val="none" w:sz="0" w:space="0" w:color="auto"/>
        <w:right w:val="none" w:sz="0" w:space="0" w:color="auto"/>
      </w:divBdr>
    </w:div>
    <w:div w:id="1887254265">
      <w:bodyDiv w:val="1"/>
      <w:marLeft w:val="0"/>
      <w:marRight w:val="0"/>
      <w:marTop w:val="0"/>
      <w:marBottom w:val="0"/>
      <w:divBdr>
        <w:top w:val="none" w:sz="0" w:space="0" w:color="auto"/>
        <w:left w:val="none" w:sz="0" w:space="0" w:color="auto"/>
        <w:bottom w:val="none" w:sz="0" w:space="0" w:color="auto"/>
        <w:right w:val="none" w:sz="0" w:space="0" w:color="auto"/>
      </w:divBdr>
    </w:div>
    <w:div w:id="1945114289">
      <w:bodyDiv w:val="1"/>
      <w:marLeft w:val="0"/>
      <w:marRight w:val="0"/>
      <w:marTop w:val="0"/>
      <w:marBottom w:val="0"/>
      <w:divBdr>
        <w:top w:val="none" w:sz="0" w:space="0" w:color="auto"/>
        <w:left w:val="none" w:sz="0" w:space="0" w:color="auto"/>
        <w:bottom w:val="none" w:sz="0" w:space="0" w:color="auto"/>
        <w:right w:val="none" w:sz="0" w:space="0" w:color="auto"/>
      </w:divBdr>
    </w:div>
    <w:div w:id="1945653511">
      <w:bodyDiv w:val="1"/>
      <w:marLeft w:val="0"/>
      <w:marRight w:val="0"/>
      <w:marTop w:val="0"/>
      <w:marBottom w:val="0"/>
      <w:divBdr>
        <w:top w:val="none" w:sz="0" w:space="0" w:color="auto"/>
        <w:left w:val="none" w:sz="0" w:space="0" w:color="auto"/>
        <w:bottom w:val="none" w:sz="0" w:space="0" w:color="auto"/>
        <w:right w:val="none" w:sz="0" w:space="0" w:color="auto"/>
      </w:divBdr>
    </w:div>
    <w:div w:id="1987274895">
      <w:bodyDiv w:val="1"/>
      <w:marLeft w:val="0"/>
      <w:marRight w:val="0"/>
      <w:marTop w:val="0"/>
      <w:marBottom w:val="0"/>
      <w:divBdr>
        <w:top w:val="none" w:sz="0" w:space="0" w:color="auto"/>
        <w:left w:val="none" w:sz="0" w:space="0" w:color="auto"/>
        <w:bottom w:val="none" w:sz="0" w:space="0" w:color="auto"/>
        <w:right w:val="none" w:sz="0" w:space="0" w:color="auto"/>
      </w:divBdr>
    </w:div>
    <w:div w:id="2017802530">
      <w:bodyDiv w:val="1"/>
      <w:marLeft w:val="0"/>
      <w:marRight w:val="0"/>
      <w:marTop w:val="0"/>
      <w:marBottom w:val="0"/>
      <w:divBdr>
        <w:top w:val="none" w:sz="0" w:space="0" w:color="auto"/>
        <w:left w:val="none" w:sz="0" w:space="0" w:color="auto"/>
        <w:bottom w:val="none" w:sz="0" w:space="0" w:color="auto"/>
        <w:right w:val="none" w:sz="0" w:space="0" w:color="auto"/>
      </w:divBdr>
    </w:div>
    <w:div w:id="21166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www.prav-net.ru/img/133.png"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05A7D-799E-4424-85D2-6AC29683B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201</Words>
  <Characters>1151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Документация об открытом аукционе в электронной форме на право заключения государственного контракта на выполнение комплекса работ по благоустройству и озеленению территории на объекте строительства «На поставку противоопухолевых средств для граждан Росс</vt:lpstr>
    </vt:vector>
  </TitlesOfParts>
  <Company/>
  <LinksUpToDate>false</LinksUpToDate>
  <CharactersWithSpaces>1350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открытом аукционе в электронной форме на право заключения государственного контракта на выполнение комплекса работ по благоустройству и озеленению территории на объекте строительства «На поставку противоопухолевых средств для граждан Росс</dc:title>
  <dc:subject/>
  <dc:creator>Бебякина О.В.</dc:creator>
  <cp:keywords/>
  <cp:lastModifiedBy>User</cp:lastModifiedBy>
  <cp:revision>18</cp:revision>
  <cp:lastPrinted>2014-09-29T06:21:00Z</cp:lastPrinted>
  <dcterms:created xsi:type="dcterms:W3CDTF">2014-12-04T10:36:00Z</dcterms:created>
  <dcterms:modified xsi:type="dcterms:W3CDTF">2015-03-26T12:36:00Z</dcterms:modified>
</cp:coreProperties>
</file>