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5C3" w:rsidRPr="00C12DD2" w:rsidRDefault="007E15C3" w:rsidP="007E15C3">
      <w:pPr>
        <w:autoSpaceDE w:val="0"/>
        <w:autoSpaceDN w:val="0"/>
        <w:adjustRightInd w:val="0"/>
        <w:ind w:left="10348"/>
        <w:rPr>
          <w:sz w:val="24"/>
          <w:szCs w:val="28"/>
        </w:rPr>
      </w:pPr>
      <w:r w:rsidRPr="00C12DD2">
        <w:rPr>
          <w:sz w:val="24"/>
          <w:szCs w:val="28"/>
        </w:rPr>
        <w:t>Приложение №</w:t>
      </w:r>
      <w:r>
        <w:rPr>
          <w:sz w:val="24"/>
          <w:szCs w:val="28"/>
        </w:rPr>
        <w:t>5</w:t>
      </w:r>
    </w:p>
    <w:p w:rsidR="007E15C3" w:rsidRPr="00C12DD2" w:rsidRDefault="007E15C3" w:rsidP="007E15C3">
      <w:pPr>
        <w:autoSpaceDE w:val="0"/>
        <w:autoSpaceDN w:val="0"/>
        <w:adjustRightInd w:val="0"/>
        <w:ind w:left="10348"/>
        <w:rPr>
          <w:sz w:val="24"/>
          <w:szCs w:val="28"/>
        </w:rPr>
      </w:pPr>
      <w:r w:rsidRPr="00C12DD2">
        <w:rPr>
          <w:sz w:val="24"/>
          <w:szCs w:val="28"/>
        </w:rPr>
        <w:t xml:space="preserve">к Приказу ГКУ РК </w:t>
      </w:r>
      <w:r>
        <w:rPr>
          <w:sz w:val="24"/>
          <w:szCs w:val="28"/>
        </w:rPr>
        <w:t>«</w:t>
      </w:r>
      <w:r w:rsidRPr="00C12DD2">
        <w:rPr>
          <w:sz w:val="24"/>
          <w:szCs w:val="28"/>
        </w:rPr>
        <w:t xml:space="preserve">УправтодорКоми» </w:t>
      </w:r>
    </w:p>
    <w:p w:rsidR="007E15C3" w:rsidRPr="00C12DD2" w:rsidRDefault="007E15C3" w:rsidP="007E15C3">
      <w:pPr>
        <w:autoSpaceDE w:val="0"/>
        <w:autoSpaceDN w:val="0"/>
        <w:adjustRightInd w:val="0"/>
        <w:ind w:left="10348"/>
        <w:rPr>
          <w:sz w:val="24"/>
          <w:szCs w:val="28"/>
        </w:rPr>
      </w:pPr>
      <w:r w:rsidRPr="00C12DD2">
        <w:rPr>
          <w:sz w:val="24"/>
          <w:szCs w:val="28"/>
        </w:rPr>
        <w:t>от «</w:t>
      </w:r>
      <w:r>
        <w:rPr>
          <w:sz w:val="24"/>
          <w:szCs w:val="28"/>
        </w:rPr>
        <w:t>26</w:t>
      </w:r>
      <w:r w:rsidRPr="00C12DD2">
        <w:rPr>
          <w:sz w:val="24"/>
          <w:szCs w:val="28"/>
        </w:rPr>
        <w:t>»</w:t>
      </w:r>
      <w:r>
        <w:rPr>
          <w:sz w:val="24"/>
          <w:szCs w:val="28"/>
        </w:rPr>
        <w:t xml:space="preserve"> марта </w:t>
      </w:r>
      <w:r w:rsidRPr="00C12DD2">
        <w:rPr>
          <w:sz w:val="24"/>
          <w:szCs w:val="28"/>
        </w:rPr>
        <w:t>2015 г</w:t>
      </w:r>
      <w:r>
        <w:rPr>
          <w:sz w:val="24"/>
          <w:szCs w:val="28"/>
        </w:rPr>
        <w:t>ода</w:t>
      </w:r>
      <w:r w:rsidRPr="00C12DD2">
        <w:rPr>
          <w:sz w:val="24"/>
          <w:szCs w:val="28"/>
        </w:rPr>
        <w:t xml:space="preserve">  №</w:t>
      </w:r>
      <w:r>
        <w:rPr>
          <w:sz w:val="24"/>
          <w:szCs w:val="28"/>
        </w:rPr>
        <w:t>146-о/д</w:t>
      </w:r>
    </w:p>
    <w:p w:rsidR="007E15C3" w:rsidRDefault="007E15C3" w:rsidP="007E15C3">
      <w:pPr>
        <w:autoSpaceDE w:val="0"/>
        <w:autoSpaceDN w:val="0"/>
        <w:adjustRightInd w:val="0"/>
        <w:ind w:left="10348"/>
        <w:rPr>
          <w:sz w:val="28"/>
          <w:szCs w:val="28"/>
        </w:rPr>
      </w:pPr>
    </w:p>
    <w:p w:rsidR="00E20A70" w:rsidRPr="00C12DD2" w:rsidRDefault="007E15C3" w:rsidP="00E20A70">
      <w:pPr>
        <w:autoSpaceDE w:val="0"/>
        <w:autoSpaceDN w:val="0"/>
        <w:adjustRightInd w:val="0"/>
        <w:ind w:left="10348"/>
        <w:rPr>
          <w:sz w:val="22"/>
          <w:szCs w:val="22"/>
        </w:rPr>
      </w:pPr>
      <w:r>
        <w:rPr>
          <w:sz w:val="28"/>
          <w:szCs w:val="28"/>
        </w:rPr>
        <w:t xml:space="preserve"> </w:t>
      </w:r>
      <w:r w:rsidR="00E20A70" w:rsidRPr="00C12DD2">
        <w:rPr>
          <w:sz w:val="22"/>
          <w:szCs w:val="22"/>
        </w:rPr>
        <w:t>Приложение № ___</w:t>
      </w:r>
    </w:p>
    <w:p w:rsidR="00E20A70" w:rsidRDefault="00E20A70" w:rsidP="00E20A70">
      <w:pPr>
        <w:autoSpaceDE w:val="0"/>
        <w:autoSpaceDN w:val="0"/>
        <w:adjustRightInd w:val="0"/>
        <w:ind w:left="10348"/>
        <w:rPr>
          <w:sz w:val="24"/>
        </w:rPr>
      </w:pPr>
      <w:r w:rsidRPr="00C12DD2">
        <w:rPr>
          <w:sz w:val="22"/>
          <w:szCs w:val="22"/>
        </w:rPr>
        <w:t xml:space="preserve"> </w:t>
      </w:r>
      <w:r>
        <w:rPr>
          <w:sz w:val="24"/>
        </w:rPr>
        <w:t xml:space="preserve">к Акту о соответствии параметров, </w:t>
      </w:r>
    </w:p>
    <w:p w:rsidR="00E20A70" w:rsidRDefault="00E20A70" w:rsidP="00E20A70">
      <w:pPr>
        <w:autoSpaceDE w:val="0"/>
        <w:autoSpaceDN w:val="0"/>
        <w:adjustRightInd w:val="0"/>
        <w:ind w:left="10348"/>
        <w:rPr>
          <w:sz w:val="28"/>
        </w:rPr>
      </w:pPr>
      <w:r>
        <w:rPr>
          <w:sz w:val="24"/>
        </w:rPr>
        <w:t xml:space="preserve">законченного______________________ </w:t>
      </w:r>
    </w:p>
    <w:p w:rsidR="00E20A70" w:rsidRDefault="00E20A70" w:rsidP="00E20A70">
      <w:pPr>
        <w:autoSpaceDE w:val="0"/>
        <w:autoSpaceDN w:val="0"/>
        <w:adjustRightInd w:val="0"/>
        <w:ind w:left="10348"/>
        <w:rPr>
          <w:i/>
        </w:rPr>
      </w:pPr>
      <w:r>
        <w:rPr>
          <w:i/>
          <w:sz w:val="16"/>
        </w:rPr>
        <w:t xml:space="preserve">                             (строительством, реконструкцией, капитал</w:t>
      </w:r>
      <w:r>
        <w:rPr>
          <w:i/>
          <w:sz w:val="16"/>
        </w:rPr>
        <w:t>ь</w:t>
      </w:r>
      <w:r>
        <w:rPr>
          <w:i/>
          <w:sz w:val="16"/>
        </w:rPr>
        <w:t xml:space="preserve">ным ремонтом, ремонтом) </w:t>
      </w:r>
    </w:p>
    <w:p w:rsidR="00E20A70" w:rsidRDefault="00E20A70" w:rsidP="00E20A70">
      <w:pPr>
        <w:autoSpaceDE w:val="0"/>
        <w:autoSpaceDN w:val="0"/>
        <w:adjustRightInd w:val="0"/>
        <w:ind w:left="10348"/>
        <w:rPr>
          <w:sz w:val="24"/>
        </w:rPr>
      </w:pPr>
      <w:r>
        <w:rPr>
          <w:sz w:val="24"/>
        </w:rPr>
        <w:t>объекта проектной документации</w:t>
      </w:r>
    </w:p>
    <w:p w:rsidR="00E20A70" w:rsidRDefault="00E20A70" w:rsidP="00E20A70">
      <w:pPr>
        <w:autoSpaceDE w:val="0"/>
        <w:autoSpaceDN w:val="0"/>
        <w:adjustRightInd w:val="0"/>
        <w:ind w:left="10348"/>
        <w:rPr>
          <w:sz w:val="24"/>
        </w:rPr>
      </w:pPr>
      <w:r>
        <w:rPr>
          <w:sz w:val="24"/>
        </w:rPr>
        <w:t xml:space="preserve">  «___»________20___г.</w:t>
      </w:r>
    </w:p>
    <w:p w:rsidR="007E15C3" w:rsidRDefault="007E15C3" w:rsidP="00E20A70">
      <w:pPr>
        <w:autoSpaceDE w:val="0"/>
        <w:autoSpaceDN w:val="0"/>
        <w:adjustRightInd w:val="0"/>
        <w:ind w:left="10348"/>
        <w:rPr>
          <w:sz w:val="22"/>
          <w:szCs w:val="22"/>
        </w:rPr>
      </w:pPr>
    </w:p>
    <w:p w:rsidR="00D26545" w:rsidRDefault="0002688B" w:rsidP="007E15C3">
      <w:pPr>
        <w:tabs>
          <w:tab w:val="left" w:pos="0"/>
        </w:tabs>
        <w:autoSpaceDE w:val="0"/>
        <w:autoSpaceDN w:val="0"/>
        <w:adjustRightInd w:val="0"/>
        <w:jc w:val="center"/>
        <w:rPr>
          <w:b/>
          <w:sz w:val="28"/>
          <w:szCs w:val="28"/>
        </w:rPr>
      </w:pPr>
      <w:r w:rsidRPr="00E927AF">
        <w:rPr>
          <w:sz w:val="22"/>
          <w:szCs w:val="22"/>
        </w:rPr>
        <w:tab/>
      </w:r>
      <w:r w:rsidRPr="00E927AF">
        <w:rPr>
          <w:sz w:val="22"/>
          <w:szCs w:val="22"/>
        </w:rPr>
        <w:tab/>
      </w:r>
      <w:r w:rsidR="00B22C87" w:rsidRPr="00B22C87">
        <w:rPr>
          <w:b/>
          <w:sz w:val="28"/>
          <w:szCs w:val="28"/>
        </w:rPr>
        <w:t>Сводная в</w:t>
      </w:r>
      <w:r w:rsidR="003F6D42" w:rsidRPr="00B22C87">
        <w:rPr>
          <w:b/>
          <w:sz w:val="28"/>
          <w:szCs w:val="28"/>
        </w:rPr>
        <w:t>едомость</w:t>
      </w:r>
      <w:r w:rsidR="003F6D42" w:rsidRPr="00435EEA">
        <w:rPr>
          <w:b/>
          <w:sz w:val="28"/>
          <w:szCs w:val="28"/>
        </w:rPr>
        <w:t xml:space="preserve"> </w:t>
      </w:r>
      <w:r w:rsidR="00703E52">
        <w:rPr>
          <w:b/>
          <w:sz w:val="28"/>
          <w:szCs w:val="28"/>
        </w:rPr>
        <w:t>лестничных сходов</w:t>
      </w:r>
      <w:r w:rsidR="00B22C87">
        <w:rPr>
          <w:b/>
          <w:sz w:val="28"/>
          <w:szCs w:val="28"/>
        </w:rPr>
        <w:t>, устроенных на объекте:</w:t>
      </w:r>
    </w:p>
    <w:p w:rsidR="00EB021D" w:rsidRPr="00E927AF" w:rsidRDefault="00EB021D" w:rsidP="00703E52">
      <w:pPr>
        <w:tabs>
          <w:tab w:val="left" w:pos="3544"/>
          <w:tab w:val="center" w:pos="7710"/>
          <w:tab w:val="left" w:pos="11325"/>
        </w:tabs>
        <w:autoSpaceDE w:val="0"/>
        <w:autoSpaceDN w:val="0"/>
        <w:adjustRightInd w:val="0"/>
        <w:outlineLvl w:val="1"/>
        <w:rPr>
          <w:sz w:val="22"/>
          <w:szCs w:val="22"/>
        </w:rPr>
      </w:pPr>
    </w:p>
    <w:p w:rsidR="00590C10" w:rsidRPr="00E927AF" w:rsidRDefault="00590C10" w:rsidP="00590C10">
      <w:pPr>
        <w:pBdr>
          <w:top w:val="single" w:sz="4" w:space="1" w:color="auto"/>
        </w:pBdr>
        <w:tabs>
          <w:tab w:val="left" w:pos="709"/>
        </w:tabs>
        <w:autoSpaceDE w:val="0"/>
        <w:autoSpaceDN w:val="0"/>
        <w:adjustRightInd w:val="0"/>
        <w:jc w:val="center"/>
        <w:rPr>
          <w:sz w:val="16"/>
          <w:szCs w:val="16"/>
        </w:rPr>
      </w:pPr>
      <w:r w:rsidRPr="00E927AF">
        <w:rPr>
          <w:sz w:val="16"/>
          <w:szCs w:val="16"/>
        </w:rPr>
        <w:t xml:space="preserve"> (наименование объекта)</w:t>
      </w:r>
    </w:p>
    <w:p w:rsidR="00590C10" w:rsidRPr="00E927AF" w:rsidRDefault="00590C10" w:rsidP="00590C10">
      <w:pPr>
        <w:pBdr>
          <w:top w:val="single" w:sz="4" w:space="1" w:color="auto"/>
        </w:pBdr>
        <w:tabs>
          <w:tab w:val="left" w:pos="709"/>
        </w:tabs>
        <w:autoSpaceDE w:val="0"/>
        <w:autoSpaceDN w:val="0"/>
        <w:adjustRightInd w:val="0"/>
        <w:jc w:val="center"/>
        <w:rPr>
          <w:sz w:val="16"/>
          <w:szCs w:val="16"/>
        </w:rPr>
      </w:pPr>
    </w:p>
    <w:tbl>
      <w:tblPr>
        <w:tblW w:w="5240" w:type="pct"/>
        <w:jc w:val="center"/>
        <w:tblInd w:w="1186" w:type="dxa"/>
        <w:tblLayout w:type="fixed"/>
        <w:tblLook w:val="04A0"/>
      </w:tblPr>
      <w:tblGrid>
        <w:gridCol w:w="912"/>
        <w:gridCol w:w="849"/>
        <w:gridCol w:w="849"/>
        <w:gridCol w:w="721"/>
        <w:gridCol w:w="1137"/>
        <w:gridCol w:w="1245"/>
        <w:gridCol w:w="1304"/>
        <w:gridCol w:w="970"/>
        <w:gridCol w:w="1016"/>
        <w:gridCol w:w="1095"/>
        <w:gridCol w:w="1173"/>
        <w:gridCol w:w="1147"/>
        <w:gridCol w:w="1262"/>
        <w:gridCol w:w="1091"/>
        <w:gridCol w:w="852"/>
        <w:gridCol w:w="764"/>
      </w:tblGrid>
      <w:tr w:rsidR="00EB021D" w:rsidRPr="00E927AF" w:rsidTr="009F7BA7">
        <w:trPr>
          <w:trHeight w:val="513"/>
          <w:jc w:val="center"/>
        </w:trPr>
        <w:tc>
          <w:tcPr>
            <w:tcW w:w="1016" w:type="pct"/>
            <w:gridSpan w:val="4"/>
            <w:tcBorders>
              <w:top w:val="single" w:sz="4" w:space="0" w:color="auto"/>
              <w:left w:val="single" w:sz="4" w:space="0" w:color="auto"/>
              <w:bottom w:val="single" w:sz="4" w:space="0" w:color="auto"/>
              <w:right w:val="single" w:sz="4" w:space="0" w:color="auto"/>
            </w:tcBorders>
            <w:vAlign w:val="center"/>
          </w:tcPr>
          <w:p w:rsidR="00610B3B" w:rsidRPr="00E927AF" w:rsidRDefault="00610B3B" w:rsidP="00F22888">
            <w:pPr>
              <w:jc w:val="center"/>
            </w:pPr>
            <w:r>
              <w:t>Местоположение</w:t>
            </w:r>
          </w:p>
        </w:tc>
        <w:tc>
          <w:tcPr>
            <w:tcW w:w="727" w:type="pct"/>
            <w:gridSpan w:val="2"/>
            <w:tcBorders>
              <w:top w:val="single" w:sz="4" w:space="0" w:color="auto"/>
              <w:left w:val="nil"/>
              <w:bottom w:val="single" w:sz="4" w:space="0" w:color="auto"/>
              <w:right w:val="single" w:sz="4" w:space="0" w:color="auto"/>
            </w:tcBorders>
            <w:shd w:val="clear" w:color="auto" w:fill="auto"/>
            <w:vAlign w:val="center"/>
            <w:hideMark/>
          </w:tcPr>
          <w:p w:rsidR="00610B3B" w:rsidRPr="00E927AF" w:rsidRDefault="00610B3B" w:rsidP="00BD09F6">
            <w:pPr>
              <w:jc w:val="center"/>
            </w:pPr>
            <w:r>
              <w:t>Лестничные сходы</w:t>
            </w:r>
          </w:p>
        </w:tc>
        <w:tc>
          <w:tcPr>
            <w:tcW w:w="694" w:type="pct"/>
            <w:gridSpan w:val="2"/>
            <w:tcBorders>
              <w:top w:val="single" w:sz="4" w:space="0" w:color="auto"/>
              <w:left w:val="nil"/>
              <w:bottom w:val="single" w:sz="4" w:space="0" w:color="auto"/>
              <w:right w:val="single" w:sz="4" w:space="0" w:color="auto"/>
            </w:tcBorders>
            <w:shd w:val="clear" w:color="auto" w:fill="auto"/>
            <w:vAlign w:val="center"/>
            <w:hideMark/>
          </w:tcPr>
          <w:p w:rsidR="00610B3B" w:rsidRPr="00E927AF" w:rsidRDefault="00610B3B" w:rsidP="00BD09F6">
            <w:pPr>
              <w:jc w:val="center"/>
            </w:pPr>
            <w:r>
              <w:t>Площадки, шт/м3</w:t>
            </w:r>
            <w:r w:rsidRPr="00E927AF">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610B3B" w:rsidRPr="00E927AF" w:rsidRDefault="00610B3B" w:rsidP="00BD09F6">
            <w:pPr>
              <w:jc w:val="center"/>
            </w:pPr>
            <w:r>
              <w:t xml:space="preserve">Ступени, </w:t>
            </w:r>
            <w:r w:rsidR="009F7BA7">
              <w:t>шт/м3</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rsidR="00610B3B" w:rsidRPr="00E927AF" w:rsidRDefault="00610B3B" w:rsidP="00BD09F6">
            <w:pPr>
              <w:jc w:val="center"/>
            </w:pPr>
            <w:r>
              <w:t>фундамент</w:t>
            </w:r>
            <w:r w:rsidR="009F7BA7">
              <w:t xml:space="preserve"> шт/м3</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rsidR="00610B3B" w:rsidRPr="00E927AF" w:rsidRDefault="00610B3B" w:rsidP="00BD09F6">
            <w:pPr>
              <w:jc w:val="center"/>
            </w:pPr>
            <w:r>
              <w:t>ступени</w:t>
            </w:r>
            <w:r w:rsidR="009F7BA7">
              <w:t xml:space="preserve"> шт/м3</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610B3B" w:rsidRPr="00E927AF" w:rsidRDefault="00610B3B" w:rsidP="00610B3B">
            <w:pPr>
              <w:jc w:val="center"/>
            </w:pPr>
            <w:r>
              <w:t xml:space="preserve">Ограждение </w:t>
            </w:r>
            <w:r w:rsidR="009F7BA7">
              <w:t>п.м./ тн</w:t>
            </w:r>
          </w:p>
        </w:tc>
      </w:tr>
      <w:tr w:rsidR="009F7BA7" w:rsidRPr="00E927AF" w:rsidTr="009F7BA7">
        <w:trPr>
          <w:trHeight w:val="407"/>
          <w:jc w:val="center"/>
        </w:trPr>
        <w:tc>
          <w:tcPr>
            <w:tcW w:w="537" w:type="pct"/>
            <w:gridSpan w:val="2"/>
            <w:tcBorders>
              <w:top w:val="single" w:sz="4" w:space="0" w:color="auto"/>
              <w:left w:val="single" w:sz="4" w:space="0" w:color="auto"/>
              <w:bottom w:val="single" w:sz="4" w:space="0" w:color="auto"/>
              <w:right w:val="single" w:sz="4" w:space="0" w:color="auto"/>
            </w:tcBorders>
            <w:vAlign w:val="center"/>
          </w:tcPr>
          <w:p w:rsidR="009F7BA7" w:rsidRPr="00E927AF" w:rsidRDefault="009F7BA7" w:rsidP="00F22888">
            <w:pPr>
              <w:jc w:val="center"/>
            </w:pPr>
            <w:r>
              <w:t>Пк +</w:t>
            </w:r>
          </w:p>
        </w:tc>
        <w:tc>
          <w:tcPr>
            <w:tcW w:w="47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7BA7" w:rsidRPr="00E927AF" w:rsidRDefault="009F7BA7" w:rsidP="00F22888">
            <w:pPr>
              <w:jc w:val="center"/>
            </w:pPr>
            <w:r>
              <w:t>Км +</w:t>
            </w:r>
          </w:p>
        </w:tc>
        <w:tc>
          <w:tcPr>
            <w:tcW w:w="727" w:type="pct"/>
            <w:gridSpan w:val="2"/>
            <w:tcBorders>
              <w:top w:val="single" w:sz="4" w:space="0" w:color="auto"/>
              <w:left w:val="nil"/>
              <w:bottom w:val="single" w:sz="4" w:space="0" w:color="auto"/>
              <w:right w:val="single" w:sz="4" w:space="0" w:color="auto"/>
            </w:tcBorders>
            <w:shd w:val="clear" w:color="auto" w:fill="auto"/>
            <w:vAlign w:val="center"/>
            <w:hideMark/>
          </w:tcPr>
          <w:p w:rsidR="009F7BA7" w:rsidRPr="00E927AF" w:rsidRDefault="009F7BA7" w:rsidP="00703E52">
            <w:pPr>
              <w:jc w:val="center"/>
            </w:pPr>
            <w:r w:rsidRPr="00E927AF">
              <w:t>Протяженность, м</w:t>
            </w:r>
          </w:p>
        </w:tc>
        <w:tc>
          <w:tcPr>
            <w:tcW w:w="694" w:type="pct"/>
            <w:gridSpan w:val="2"/>
            <w:tcBorders>
              <w:top w:val="single" w:sz="4" w:space="0" w:color="auto"/>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r>
              <w:t>Марка элемента</w:t>
            </w:r>
          </w:p>
        </w:tc>
        <w:tc>
          <w:tcPr>
            <w:tcW w:w="644" w:type="pct"/>
            <w:gridSpan w:val="2"/>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r>
              <w:t>Марка элемента</w:t>
            </w:r>
          </w:p>
        </w:tc>
        <w:tc>
          <w:tcPr>
            <w:tcW w:w="708" w:type="pct"/>
            <w:gridSpan w:val="2"/>
            <w:tcBorders>
              <w:top w:val="nil"/>
              <w:left w:val="nil"/>
              <w:bottom w:val="single" w:sz="4" w:space="0" w:color="auto"/>
              <w:right w:val="single" w:sz="4" w:space="0" w:color="auto"/>
            </w:tcBorders>
            <w:shd w:val="clear" w:color="auto" w:fill="auto"/>
            <w:vAlign w:val="center"/>
            <w:hideMark/>
          </w:tcPr>
          <w:p w:rsidR="009F7BA7" w:rsidRPr="00E927AF" w:rsidRDefault="009F7BA7" w:rsidP="0001082C">
            <w:pPr>
              <w:jc w:val="center"/>
            </w:pPr>
            <w:r>
              <w:t>Марка элемента</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rsidR="009F7BA7" w:rsidRPr="00E927AF" w:rsidRDefault="009F7BA7" w:rsidP="0001082C">
            <w:pPr>
              <w:jc w:val="center"/>
            </w:pPr>
            <w:r>
              <w:t>марка элемента</w:t>
            </w:r>
          </w:p>
        </w:tc>
        <w:tc>
          <w:tcPr>
            <w:tcW w:w="493" w:type="pct"/>
            <w:gridSpan w:val="2"/>
            <w:tcBorders>
              <w:top w:val="single" w:sz="4" w:space="0" w:color="auto"/>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r>
              <w:t>Материал,</w:t>
            </w:r>
          </w:p>
          <w:p w:rsidR="009F7BA7" w:rsidRPr="00E927AF" w:rsidRDefault="009F7BA7" w:rsidP="00BD09F6">
            <w:pPr>
              <w:jc w:val="center"/>
            </w:pPr>
          </w:p>
        </w:tc>
      </w:tr>
      <w:tr w:rsidR="009F7BA7" w:rsidRPr="00E927AF" w:rsidTr="009F7BA7">
        <w:trPr>
          <w:trHeight w:val="431"/>
          <w:jc w:val="center"/>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9F7BA7" w:rsidRPr="00E927AF" w:rsidRDefault="009F7BA7" w:rsidP="00F22888">
            <w:pPr>
              <w:jc w:val="center"/>
            </w:pPr>
            <w:r>
              <w:t>в начале моста</w:t>
            </w:r>
          </w:p>
        </w:tc>
        <w:tc>
          <w:tcPr>
            <w:tcW w:w="259" w:type="pct"/>
            <w:tcBorders>
              <w:top w:val="single" w:sz="4" w:space="0" w:color="auto"/>
              <w:left w:val="nil"/>
              <w:bottom w:val="single" w:sz="4" w:space="0" w:color="auto"/>
              <w:right w:val="single" w:sz="4" w:space="0" w:color="auto"/>
            </w:tcBorders>
            <w:vAlign w:val="center"/>
          </w:tcPr>
          <w:p w:rsidR="009F7BA7" w:rsidRPr="00E927AF" w:rsidRDefault="009F7BA7" w:rsidP="00F22888">
            <w:pPr>
              <w:jc w:val="center"/>
            </w:pPr>
            <w:r>
              <w:t>в конце моста</w:t>
            </w:r>
          </w:p>
        </w:tc>
        <w:tc>
          <w:tcPr>
            <w:tcW w:w="259" w:type="pct"/>
            <w:tcBorders>
              <w:top w:val="single" w:sz="4" w:space="0" w:color="auto"/>
              <w:left w:val="single" w:sz="4" w:space="0" w:color="auto"/>
              <w:bottom w:val="single" w:sz="4" w:space="0" w:color="auto"/>
              <w:right w:val="single" w:sz="4" w:space="0" w:color="auto"/>
            </w:tcBorders>
            <w:vAlign w:val="center"/>
          </w:tcPr>
          <w:p w:rsidR="009F7BA7" w:rsidRPr="00E927AF" w:rsidRDefault="009F7BA7" w:rsidP="0001082C">
            <w:pPr>
              <w:jc w:val="center"/>
            </w:pPr>
            <w:r>
              <w:t>в начале моста</w:t>
            </w: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7BA7" w:rsidRPr="00E927AF" w:rsidRDefault="009F7BA7" w:rsidP="0001082C">
            <w:pPr>
              <w:jc w:val="center"/>
            </w:pPr>
            <w:r>
              <w:t>в конце моста</w:t>
            </w:r>
          </w:p>
        </w:tc>
        <w:tc>
          <w:tcPr>
            <w:tcW w:w="347"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r>
              <w:t>в начале моста</w:t>
            </w:r>
          </w:p>
        </w:tc>
        <w:tc>
          <w:tcPr>
            <w:tcW w:w="38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r>
              <w:t>в конце моста</w:t>
            </w:r>
          </w:p>
          <w:p w:rsidR="009F7BA7" w:rsidRPr="00E927AF" w:rsidRDefault="009F7BA7" w:rsidP="00BD09F6">
            <w:pPr>
              <w:jc w:val="center"/>
            </w:pPr>
            <w:r w:rsidRPr="00E927AF">
              <w:t> </w:t>
            </w:r>
          </w:p>
        </w:tc>
        <w:tc>
          <w:tcPr>
            <w:tcW w:w="398"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01082C">
            <w:pPr>
              <w:jc w:val="center"/>
            </w:pPr>
            <w:r>
              <w:t>в начале моста</w:t>
            </w:r>
          </w:p>
        </w:tc>
        <w:tc>
          <w:tcPr>
            <w:tcW w:w="296"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r>
              <w:t>в конце моста</w:t>
            </w:r>
          </w:p>
        </w:tc>
        <w:tc>
          <w:tcPr>
            <w:tcW w:w="31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01082C">
            <w:pPr>
              <w:jc w:val="center"/>
            </w:pPr>
            <w:r>
              <w:t>в начале моста</w:t>
            </w:r>
          </w:p>
        </w:tc>
        <w:tc>
          <w:tcPr>
            <w:tcW w:w="334" w:type="pct"/>
            <w:tcBorders>
              <w:top w:val="nil"/>
              <w:left w:val="nil"/>
              <w:bottom w:val="single" w:sz="4" w:space="0" w:color="auto"/>
              <w:right w:val="single" w:sz="4" w:space="0" w:color="auto"/>
            </w:tcBorders>
            <w:shd w:val="clear" w:color="auto" w:fill="auto"/>
            <w:vAlign w:val="center"/>
          </w:tcPr>
          <w:p w:rsidR="009F7BA7" w:rsidRPr="00E927AF" w:rsidRDefault="009F7BA7" w:rsidP="0001082C">
            <w:pPr>
              <w:jc w:val="center"/>
            </w:pPr>
            <w:r>
              <w:t>В конце моста</w:t>
            </w:r>
          </w:p>
        </w:tc>
        <w:tc>
          <w:tcPr>
            <w:tcW w:w="358"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01082C">
            <w:pPr>
              <w:jc w:val="center"/>
            </w:pPr>
            <w:r>
              <w:t>в начале моста</w:t>
            </w:r>
          </w:p>
        </w:tc>
        <w:tc>
          <w:tcPr>
            <w:tcW w:w="350" w:type="pct"/>
            <w:tcBorders>
              <w:top w:val="nil"/>
              <w:left w:val="nil"/>
              <w:bottom w:val="single" w:sz="4" w:space="0" w:color="auto"/>
              <w:right w:val="single" w:sz="4" w:space="0" w:color="auto"/>
            </w:tcBorders>
            <w:shd w:val="clear" w:color="auto" w:fill="auto"/>
            <w:vAlign w:val="center"/>
          </w:tcPr>
          <w:p w:rsidR="009F7BA7" w:rsidRPr="00EB021D" w:rsidRDefault="009F7BA7" w:rsidP="0001082C">
            <w:pPr>
              <w:jc w:val="center"/>
              <w:rPr>
                <w:b/>
              </w:rPr>
            </w:pPr>
            <w:r>
              <w:t>в конце моста</w:t>
            </w:r>
          </w:p>
        </w:tc>
        <w:tc>
          <w:tcPr>
            <w:tcW w:w="385"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01082C">
            <w:pPr>
              <w:jc w:val="center"/>
            </w:pPr>
            <w:r>
              <w:t>В начале моста</w:t>
            </w:r>
          </w:p>
        </w:tc>
        <w:tc>
          <w:tcPr>
            <w:tcW w:w="333" w:type="pct"/>
            <w:tcBorders>
              <w:top w:val="nil"/>
              <w:left w:val="nil"/>
              <w:bottom w:val="single" w:sz="4" w:space="0" w:color="auto"/>
              <w:right w:val="single" w:sz="4" w:space="0" w:color="auto"/>
            </w:tcBorders>
            <w:shd w:val="clear" w:color="auto" w:fill="auto"/>
            <w:vAlign w:val="center"/>
          </w:tcPr>
          <w:p w:rsidR="009F7BA7" w:rsidRPr="00E927AF" w:rsidRDefault="009F7BA7" w:rsidP="0001082C">
            <w:pPr>
              <w:jc w:val="center"/>
            </w:pPr>
            <w:r>
              <w:t>В конце моста</w:t>
            </w:r>
          </w:p>
        </w:tc>
        <w:tc>
          <w:tcPr>
            <w:tcW w:w="26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01082C">
            <w:pPr>
              <w:jc w:val="center"/>
            </w:pPr>
            <w:r>
              <w:t>В начале моста</w:t>
            </w:r>
          </w:p>
        </w:tc>
        <w:tc>
          <w:tcPr>
            <w:tcW w:w="233"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01082C">
            <w:pPr>
              <w:jc w:val="center"/>
            </w:pPr>
            <w:r>
              <w:t>В конце моста</w:t>
            </w:r>
          </w:p>
        </w:tc>
      </w:tr>
      <w:tr w:rsidR="009F7BA7" w:rsidRPr="00E927AF" w:rsidTr="009F7BA7">
        <w:trPr>
          <w:trHeight w:val="510"/>
          <w:jc w:val="center"/>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259" w:type="pct"/>
            <w:tcBorders>
              <w:top w:val="nil"/>
              <w:left w:val="nil"/>
              <w:bottom w:val="single" w:sz="4" w:space="0" w:color="auto"/>
              <w:right w:val="single" w:sz="4" w:space="0" w:color="auto"/>
            </w:tcBorders>
          </w:tcPr>
          <w:p w:rsidR="009F7BA7" w:rsidRPr="00E927AF" w:rsidRDefault="009F7BA7" w:rsidP="00BD09F6">
            <w:pPr>
              <w:jc w:val="center"/>
            </w:pPr>
          </w:p>
        </w:tc>
        <w:tc>
          <w:tcPr>
            <w:tcW w:w="259" w:type="pct"/>
            <w:tcBorders>
              <w:top w:val="nil"/>
              <w:left w:val="nil"/>
              <w:bottom w:val="single" w:sz="4" w:space="0" w:color="auto"/>
              <w:right w:val="single" w:sz="4" w:space="0" w:color="auto"/>
            </w:tcBorders>
          </w:tcPr>
          <w:p w:rsidR="009F7BA7" w:rsidRPr="00E927AF" w:rsidRDefault="009F7BA7" w:rsidP="00BD09F6">
            <w:pPr>
              <w:jc w:val="center"/>
            </w:pPr>
          </w:p>
        </w:tc>
        <w:tc>
          <w:tcPr>
            <w:tcW w:w="220" w:type="pct"/>
            <w:tcBorders>
              <w:top w:val="nil"/>
              <w:left w:val="nil"/>
              <w:bottom w:val="single" w:sz="4" w:space="0" w:color="auto"/>
              <w:right w:val="single" w:sz="4" w:space="0" w:color="auto"/>
            </w:tcBorders>
          </w:tcPr>
          <w:p w:rsidR="009F7BA7" w:rsidRPr="00E927AF" w:rsidRDefault="009F7BA7" w:rsidP="00BD09F6">
            <w:pPr>
              <w:jc w:val="center"/>
            </w:pPr>
          </w:p>
        </w:tc>
        <w:tc>
          <w:tcPr>
            <w:tcW w:w="347"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8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98"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296"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1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34" w:type="pct"/>
            <w:tcBorders>
              <w:top w:val="nil"/>
              <w:left w:val="nil"/>
              <w:bottom w:val="single" w:sz="4" w:space="0" w:color="auto"/>
              <w:right w:val="single" w:sz="4" w:space="0" w:color="auto"/>
            </w:tcBorders>
            <w:shd w:val="clear" w:color="auto" w:fill="auto"/>
            <w:vAlign w:val="center"/>
          </w:tcPr>
          <w:p w:rsidR="009F7BA7" w:rsidRPr="00E927AF" w:rsidRDefault="009F7BA7" w:rsidP="00BD09F6">
            <w:pPr>
              <w:jc w:val="center"/>
            </w:pPr>
          </w:p>
        </w:tc>
        <w:tc>
          <w:tcPr>
            <w:tcW w:w="358"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50" w:type="pct"/>
            <w:tcBorders>
              <w:top w:val="nil"/>
              <w:left w:val="nil"/>
              <w:bottom w:val="single" w:sz="4" w:space="0" w:color="auto"/>
              <w:right w:val="single" w:sz="4" w:space="0" w:color="auto"/>
            </w:tcBorders>
            <w:shd w:val="clear" w:color="auto" w:fill="auto"/>
            <w:vAlign w:val="center"/>
          </w:tcPr>
          <w:p w:rsidR="009F7BA7" w:rsidRPr="00E927AF" w:rsidRDefault="009F7BA7" w:rsidP="00BD09F6">
            <w:pPr>
              <w:jc w:val="center"/>
            </w:pPr>
          </w:p>
        </w:tc>
        <w:tc>
          <w:tcPr>
            <w:tcW w:w="385"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33" w:type="pct"/>
            <w:tcBorders>
              <w:top w:val="nil"/>
              <w:left w:val="nil"/>
              <w:bottom w:val="single" w:sz="4" w:space="0" w:color="auto"/>
              <w:right w:val="single" w:sz="4" w:space="0" w:color="auto"/>
            </w:tcBorders>
            <w:shd w:val="clear" w:color="auto" w:fill="auto"/>
            <w:vAlign w:val="center"/>
          </w:tcPr>
          <w:p w:rsidR="009F7BA7" w:rsidRPr="00E927AF" w:rsidRDefault="009F7BA7" w:rsidP="00BD09F6">
            <w:pPr>
              <w:jc w:val="center"/>
            </w:pPr>
          </w:p>
        </w:tc>
        <w:tc>
          <w:tcPr>
            <w:tcW w:w="26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233"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r w:rsidRPr="00E927AF">
              <w:t> </w:t>
            </w:r>
          </w:p>
        </w:tc>
      </w:tr>
      <w:tr w:rsidR="009F7BA7" w:rsidRPr="00E927AF" w:rsidTr="009F7BA7">
        <w:trPr>
          <w:trHeight w:val="510"/>
          <w:jc w:val="center"/>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259" w:type="pct"/>
            <w:tcBorders>
              <w:top w:val="single" w:sz="4" w:space="0" w:color="auto"/>
              <w:left w:val="single" w:sz="4" w:space="0" w:color="auto"/>
              <w:bottom w:val="single" w:sz="4" w:space="0" w:color="auto"/>
              <w:right w:val="single" w:sz="4" w:space="0" w:color="auto"/>
            </w:tcBorders>
          </w:tcPr>
          <w:p w:rsidR="009F7BA7" w:rsidRPr="00E927AF" w:rsidRDefault="009F7BA7" w:rsidP="00BD09F6">
            <w:pPr>
              <w:jc w:val="center"/>
            </w:pPr>
          </w:p>
        </w:tc>
        <w:tc>
          <w:tcPr>
            <w:tcW w:w="259" w:type="pct"/>
            <w:tcBorders>
              <w:top w:val="single" w:sz="4" w:space="0" w:color="auto"/>
              <w:left w:val="single" w:sz="4" w:space="0" w:color="auto"/>
              <w:bottom w:val="single" w:sz="4" w:space="0" w:color="auto"/>
              <w:right w:val="single" w:sz="4" w:space="0" w:color="auto"/>
            </w:tcBorders>
          </w:tcPr>
          <w:p w:rsidR="009F7BA7" w:rsidRPr="00E927AF" w:rsidRDefault="009F7BA7" w:rsidP="00BD09F6">
            <w:pPr>
              <w:jc w:val="center"/>
            </w:pP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tcPr>
          <w:p w:rsidR="009F7BA7" w:rsidRPr="00E927AF" w:rsidRDefault="009F7BA7" w:rsidP="00BD09F6">
            <w:pPr>
              <w:jc w:val="center"/>
            </w:pPr>
          </w:p>
        </w:tc>
        <w:tc>
          <w:tcPr>
            <w:tcW w:w="347"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8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98"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296"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1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34" w:type="pct"/>
            <w:tcBorders>
              <w:top w:val="nil"/>
              <w:left w:val="nil"/>
              <w:bottom w:val="single" w:sz="4" w:space="0" w:color="auto"/>
              <w:right w:val="single" w:sz="4" w:space="0" w:color="auto"/>
            </w:tcBorders>
            <w:shd w:val="clear" w:color="auto" w:fill="auto"/>
            <w:vAlign w:val="center"/>
          </w:tcPr>
          <w:p w:rsidR="009F7BA7" w:rsidRPr="00E927AF" w:rsidRDefault="009F7BA7" w:rsidP="00BD09F6">
            <w:pPr>
              <w:jc w:val="center"/>
            </w:pPr>
          </w:p>
        </w:tc>
        <w:tc>
          <w:tcPr>
            <w:tcW w:w="358"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50" w:type="pct"/>
            <w:tcBorders>
              <w:top w:val="nil"/>
              <w:left w:val="nil"/>
              <w:bottom w:val="single" w:sz="4" w:space="0" w:color="auto"/>
              <w:right w:val="single" w:sz="4" w:space="0" w:color="auto"/>
            </w:tcBorders>
            <w:shd w:val="clear" w:color="auto" w:fill="auto"/>
            <w:vAlign w:val="center"/>
          </w:tcPr>
          <w:p w:rsidR="009F7BA7" w:rsidRPr="00E927AF" w:rsidRDefault="009F7BA7" w:rsidP="00BD09F6">
            <w:pPr>
              <w:jc w:val="center"/>
            </w:pPr>
          </w:p>
        </w:tc>
        <w:tc>
          <w:tcPr>
            <w:tcW w:w="385"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333" w:type="pct"/>
            <w:tcBorders>
              <w:top w:val="nil"/>
              <w:left w:val="nil"/>
              <w:bottom w:val="single" w:sz="4" w:space="0" w:color="auto"/>
              <w:right w:val="single" w:sz="4" w:space="0" w:color="auto"/>
            </w:tcBorders>
            <w:shd w:val="clear" w:color="auto" w:fill="auto"/>
            <w:vAlign w:val="center"/>
          </w:tcPr>
          <w:p w:rsidR="009F7BA7" w:rsidRPr="00E927AF" w:rsidRDefault="009F7BA7" w:rsidP="00BD09F6">
            <w:pPr>
              <w:jc w:val="center"/>
            </w:pPr>
          </w:p>
        </w:tc>
        <w:tc>
          <w:tcPr>
            <w:tcW w:w="260"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p>
        </w:tc>
        <w:tc>
          <w:tcPr>
            <w:tcW w:w="233" w:type="pct"/>
            <w:tcBorders>
              <w:top w:val="nil"/>
              <w:left w:val="nil"/>
              <w:bottom w:val="single" w:sz="4" w:space="0" w:color="auto"/>
              <w:right w:val="single" w:sz="4" w:space="0" w:color="auto"/>
            </w:tcBorders>
            <w:shd w:val="clear" w:color="auto" w:fill="auto"/>
            <w:vAlign w:val="center"/>
            <w:hideMark/>
          </w:tcPr>
          <w:p w:rsidR="009F7BA7" w:rsidRPr="00E927AF" w:rsidRDefault="009F7BA7" w:rsidP="00BD09F6">
            <w:pPr>
              <w:jc w:val="center"/>
            </w:pPr>
            <w:r w:rsidRPr="00E927AF">
              <w:t> </w:t>
            </w:r>
          </w:p>
        </w:tc>
      </w:tr>
    </w:tbl>
    <w:p w:rsidR="007E15C3" w:rsidRDefault="007E15C3" w:rsidP="00C74687">
      <w:pPr>
        <w:pStyle w:val="af3"/>
        <w:tabs>
          <w:tab w:val="left" w:pos="-1843"/>
          <w:tab w:val="left" w:pos="3119"/>
          <w:tab w:val="left" w:pos="6521"/>
        </w:tabs>
        <w:spacing w:before="120"/>
        <w:jc w:val="both"/>
        <w:rPr>
          <w:b/>
          <w:bCs/>
          <w:sz w:val="28"/>
          <w:szCs w:val="28"/>
        </w:rPr>
      </w:pPr>
    </w:p>
    <w:p w:rsidR="00C74687" w:rsidRPr="00435EEA" w:rsidRDefault="00C74687" w:rsidP="00C74687">
      <w:pPr>
        <w:pStyle w:val="af3"/>
        <w:tabs>
          <w:tab w:val="left" w:pos="-1843"/>
          <w:tab w:val="left" w:pos="3119"/>
          <w:tab w:val="left" w:pos="6521"/>
        </w:tabs>
        <w:spacing w:before="120"/>
        <w:jc w:val="both"/>
        <w:rPr>
          <w:b/>
          <w:bCs/>
          <w:sz w:val="28"/>
          <w:szCs w:val="28"/>
        </w:rPr>
      </w:pPr>
      <w:r w:rsidRPr="00435EEA">
        <w:rPr>
          <w:b/>
          <w:bCs/>
          <w:sz w:val="28"/>
          <w:szCs w:val="28"/>
        </w:rPr>
        <w:t>Члены комиссии:</w:t>
      </w:r>
    </w:p>
    <w:tbl>
      <w:tblPr>
        <w:tblW w:w="10348" w:type="dxa"/>
        <w:tblInd w:w="28" w:type="dxa"/>
        <w:tblCellMar>
          <w:left w:w="28" w:type="dxa"/>
          <w:right w:w="28" w:type="dxa"/>
        </w:tblCellMar>
        <w:tblLook w:val="0000"/>
      </w:tblPr>
      <w:tblGrid>
        <w:gridCol w:w="65"/>
        <w:gridCol w:w="4897"/>
        <w:gridCol w:w="567"/>
        <w:gridCol w:w="98"/>
        <w:gridCol w:w="2170"/>
        <w:gridCol w:w="567"/>
        <w:gridCol w:w="98"/>
        <w:gridCol w:w="1886"/>
      </w:tblGrid>
      <w:tr w:rsidR="00C74687" w:rsidRPr="00E927AF" w:rsidTr="00EB021D">
        <w:trPr>
          <w:gridBefore w:val="1"/>
          <w:wBefore w:w="65" w:type="dxa"/>
          <w:trHeight w:val="227"/>
        </w:trPr>
        <w:tc>
          <w:tcPr>
            <w:tcW w:w="4897" w:type="dxa"/>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ind w:left="114"/>
              <w:rPr>
                <w:sz w:val="22"/>
                <w:szCs w:val="22"/>
              </w:rPr>
            </w:pPr>
          </w:p>
        </w:tc>
        <w:tc>
          <w:tcPr>
            <w:tcW w:w="665" w:type="dxa"/>
            <w:gridSpan w:val="2"/>
            <w:tcBorders>
              <w:top w:val="nil"/>
              <w:left w:val="nil"/>
              <w:bottom w:val="nil"/>
              <w:right w:val="nil"/>
            </w:tcBorders>
            <w:vAlign w:val="bottom"/>
          </w:tcPr>
          <w:p w:rsidR="00C74687" w:rsidRPr="00E927AF" w:rsidRDefault="00C74687" w:rsidP="00EB021D">
            <w:pPr>
              <w:pStyle w:val="af3"/>
              <w:tabs>
                <w:tab w:val="left" w:pos="-1843"/>
                <w:tab w:val="left" w:pos="3119"/>
                <w:tab w:val="left" w:pos="6521"/>
              </w:tabs>
              <w:jc w:val="both"/>
              <w:rPr>
                <w:sz w:val="22"/>
                <w:szCs w:val="22"/>
              </w:rPr>
            </w:pPr>
          </w:p>
        </w:tc>
        <w:tc>
          <w:tcPr>
            <w:tcW w:w="2170" w:type="dxa"/>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jc w:val="center"/>
              <w:rPr>
                <w:sz w:val="22"/>
                <w:szCs w:val="22"/>
              </w:rPr>
            </w:pPr>
          </w:p>
        </w:tc>
        <w:tc>
          <w:tcPr>
            <w:tcW w:w="665" w:type="dxa"/>
            <w:gridSpan w:val="2"/>
            <w:tcBorders>
              <w:top w:val="nil"/>
              <w:left w:val="nil"/>
              <w:bottom w:val="nil"/>
              <w:right w:val="nil"/>
            </w:tcBorders>
            <w:vAlign w:val="bottom"/>
          </w:tcPr>
          <w:p w:rsidR="00C74687" w:rsidRPr="00E927AF" w:rsidRDefault="00C74687" w:rsidP="00EB021D">
            <w:pPr>
              <w:pStyle w:val="af3"/>
              <w:tabs>
                <w:tab w:val="left" w:pos="-1843"/>
                <w:tab w:val="left" w:pos="3119"/>
                <w:tab w:val="left" w:pos="6521"/>
              </w:tabs>
              <w:jc w:val="both"/>
              <w:rPr>
                <w:sz w:val="22"/>
                <w:szCs w:val="22"/>
              </w:rPr>
            </w:pPr>
          </w:p>
        </w:tc>
        <w:tc>
          <w:tcPr>
            <w:tcW w:w="1886" w:type="dxa"/>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jc w:val="center"/>
              <w:rPr>
                <w:sz w:val="22"/>
                <w:szCs w:val="22"/>
              </w:rPr>
            </w:pPr>
          </w:p>
        </w:tc>
      </w:tr>
      <w:tr w:rsidR="00C74687" w:rsidRPr="00E927AF" w:rsidTr="00EB021D">
        <w:trPr>
          <w:gridBefore w:val="1"/>
          <w:wBefore w:w="65" w:type="dxa"/>
          <w:trHeight w:val="227"/>
        </w:trPr>
        <w:tc>
          <w:tcPr>
            <w:tcW w:w="4897" w:type="dxa"/>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(должность)</w:t>
            </w:r>
          </w:p>
        </w:tc>
        <w:tc>
          <w:tcPr>
            <w:tcW w:w="665" w:type="dxa"/>
            <w:gridSpan w:val="2"/>
            <w:tcBorders>
              <w:top w:val="nil"/>
              <w:left w:val="nil"/>
              <w:bottom w:val="nil"/>
              <w:right w:val="nil"/>
            </w:tcBorders>
          </w:tcPr>
          <w:p w:rsidR="00C74687" w:rsidRPr="00E927AF" w:rsidRDefault="00C74687" w:rsidP="00EB021D">
            <w:pPr>
              <w:pStyle w:val="af3"/>
              <w:tabs>
                <w:tab w:val="left" w:pos="-1843"/>
                <w:tab w:val="left" w:pos="3119"/>
                <w:tab w:val="left" w:pos="6521"/>
              </w:tabs>
              <w:jc w:val="both"/>
              <w:rPr>
                <w:sz w:val="16"/>
                <w:szCs w:val="16"/>
              </w:rPr>
            </w:pPr>
          </w:p>
        </w:tc>
        <w:tc>
          <w:tcPr>
            <w:tcW w:w="2170" w:type="dxa"/>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(подпись)</w:t>
            </w:r>
          </w:p>
        </w:tc>
        <w:tc>
          <w:tcPr>
            <w:tcW w:w="665" w:type="dxa"/>
            <w:gridSpan w:val="2"/>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p>
        </w:tc>
        <w:tc>
          <w:tcPr>
            <w:tcW w:w="1886" w:type="dxa"/>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(расшифровка подписи)</w:t>
            </w:r>
          </w:p>
        </w:tc>
      </w:tr>
      <w:tr w:rsidR="00C74687" w:rsidRPr="00E927AF" w:rsidTr="00EB021D">
        <w:trPr>
          <w:trHeight w:val="227"/>
        </w:trPr>
        <w:tc>
          <w:tcPr>
            <w:tcW w:w="4962" w:type="dxa"/>
            <w:gridSpan w:val="2"/>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C74687" w:rsidRPr="00E927AF" w:rsidRDefault="00C74687" w:rsidP="00EB021D">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C74687" w:rsidRPr="00E927AF" w:rsidRDefault="00C74687" w:rsidP="00EB021D">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jc w:val="center"/>
              <w:rPr>
                <w:sz w:val="22"/>
                <w:szCs w:val="22"/>
              </w:rPr>
            </w:pPr>
          </w:p>
        </w:tc>
      </w:tr>
      <w:tr w:rsidR="00C74687" w:rsidRPr="00E927AF" w:rsidTr="00EB021D">
        <w:trPr>
          <w:trHeight w:val="227"/>
        </w:trPr>
        <w:tc>
          <w:tcPr>
            <w:tcW w:w="4962" w:type="dxa"/>
            <w:gridSpan w:val="2"/>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C74687" w:rsidRPr="00E927AF" w:rsidRDefault="00C74687" w:rsidP="00EB021D">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(расшифровка подписи)</w:t>
            </w:r>
          </w:p>
        </w:tc>
      </w:tr>
      <w:tr w:rsidR="00C74687" w:rsidRPr="00E927AF" w:rsidTr="00EB021D">
        <w:trPr>
          <w:trHeight w:val="227"/>
        </w:trPr>
        <w:tc>
          <w:tcPr>
            <w:tcW w:w="4962" w:type="dxa"/>
            <w:gridSpan w:val="2"/>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C74687" w:rsidRPr="00E927AF" w:rsidRDefault="00C74687" w:rsidP="00EB021D">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C74687" w:rsidRPr="00E927AF" w:rsidRDefault="00C74687" w:rsidP="00EB021D">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C74687" w:rsidRPr="00E927AF" w:rsidRDefault="00C74687" w:rsidP="00EB021D">
            <w:pPr>
              <w:pStyle w:val="af3"/>
              <w:tabs>
                <w:tab w:val="left" w:pos="-1843"/>
                <w:tab w:val="left" w:pos="3119"/>
                <w:tab w:val="left" w:pos="6521"/>
              </w:tabs>
              <w:jc w:val="center"/>
              <w:rPr>
                <w:sz w:val="22"/>
                <w:szCs w:val="22"/>
              </w:rPr>
            </w:pPr>
          </w:p>
        </w:tc>
      </w:tr>
      <w:tr w:rsidR="00C74687" w:rsidRPr="00E927AF" w:rsidTr="00EB021D">
        <w:trPr>
          <w:trHeight w:val="227"/>
        </w:trPr>
        <w:tc>
          <w:tcPr>
            <w:tcW w:w="4962" w:type="dxa"/>
            <w:gridSpan w:val="2"/>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C74687" w:rsidRPr="00E927AF" w:rsidRDefault="00C74687" w:rsidP="00EB021D">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C74687" w:rsidRPr="00E927AF" w:rsidRDefault="00C74687" w:rsidP="00EB021D">
            <w:pPr>
              <w:pStyle w:val="af3"/>
              <w:tabs>
                <w:tab w:val="left" w:pos="-1843"/>
                <w:tab w:val="left" w:pos="3119"/>
                <w:tab w:val="left" w:pos="6521"/>
              </w:tabs>
              <w:jc w:val="center"/>
              <w:rPr>
                <w:sz w:val="16"/>
                <w:szCs w:val="16"/>
              </w:rPr>
            </w:pPr>
            <w:r w:rsidRPr="00E927AF">
              <w:rPr>
                <w:sz w:val="16"/>
                <w:szCs w:val="16"/>
              </w:rPr>
              <w:t>(расшифровка подписи)</w:t>
            </w:r>
          </w:p>
          <w:p w:rsidR="00C74687" w:rsidRPr="00E927AF" w:rsidRDefault="00C74687" w:rsidP="00EB021D">
            <w:pPr>
              <w:pStyle w:val="af3"/>
              <w:tabs>
                <w:tab w:val="left" w:pos="-1843"/>
                <w:tab w:val="left" w:pos="3119"/>
                <w:tab w:val="left" w:pos="6521"/>
              </w:tabs>
              <w:jc w:val="center"/>
              <w:rPr>
                <w:sz w:val="16"/>
                <w:szCs w:val="16"/>
              </w:rPr>
            </w:pPr>
          </w:p>
        </w:tc>
      </w:tr>
    </w:tbl>
    <w:p w:rsidR="00BD09F6" w:rsidRPr="00E927AF" w:rsidRDefault="00BD09F6" w:rsidP="00C75D05">
      <w:pPr>
        <w:tabs>
          <w:tab w:val="left" w:pos="0"/>
        </w:tabs>
        <w:autoSpaceDE w:val="0"/>
        <w:autoSpaceDN w:val="0"/>
        <w:adjustRightInd w:val="0"/>
        <w:jc w:val="right"/>
        <w:rPr>
          <w:sz w:val="18"/>
          <w:szCs w:val="18"/>
        </w:rPr>
      </w:pPr>
    </w:p>
    <w:sectPr w:rsidR="00BD09F6" w:rsidRPr="00E927AF" w:rsidSect="007E15C3">
      <w:footerReference w:type="even" r:id="rId8"/>
      <w:footerReference w:type="default" r:id="rId9"/>
      <w:pgSz w:w="16838" w:h="11906" w:orient="landscape"/>
      <w:pgMar w:top="993" w:right="851" w:bottom="709" w:left="567" w:header="709" w:footer="1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F79" w:rsidRDefault="00F52F79">
      <w:r>
        <w:separator/>
      </w:r>
    </w:p>
  </w:endnote>
  <w:endnote w:type="continuationSeparator" w:id="0">
    <w:p w:rsidR="00F52F79" w:rsidRDefault="00F52F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6278FD" w:rsidP="00862B53">
    <w:pPr>
      <w:pStyle w:val="ad"/>
      <w:framePr w:wrap="around" w:vAnchor="text" w:hAnchor="margin" w:xAlign="right" w:y="1"/>
      <w:rPr>
        <w:rStyle w:val="af"/>
      </w:rPr>
    </w:pPr>
    <w:r>
      <w:rPr>
        <w:rStyle w:val="af"/>
      </w:rPr>
      <w:fldChar w:fldCharType="begin"/>
    </w:r>
    <w:r w:rsidR="00B918F7">
      <w:rPr>
        <w:rStyle w:val="af"/>
      </w:rPr>
      <w:instrText xml:space="preserve">PAGE  </w:instrText>
    </w:r>
    <w:r>
      <w:rPr>
        <w:rStyle w:val="af"/>
      </w:rPr>
      <w:fldChar w:fldCharType="end"/>
    </w:r>
  </w:p>
  <w:p w:rsidR="00B918F7" w:rsidRDefault="00B918F7" w:rsidP="00862B53">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B918F7" w:rsidP="006F1DA3">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F79" w:rsidRDefault="00F52F79">
      <w:r>
        <w:separator/>
      </w:r>
    </w:p>
  </w:footnote>
  <w:footnote w:type="continuationSeparator" w:id="0">
    <w:p w:rsidR="00F52F79" w:rsidRDefault="00F52F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12E0E6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6B9CC296"/>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multilevel"/>
    <w:tmpl w:val="00000001"/>
    <w:name w:val="WWNum1"/>
    <w:lvl w:ilvl="0">
      <w:start w:val="1"/>
      <w:numFmt w:val="bullet"/>
      <w:lvlText w:val=""/>
      <w:lvlJc w:val="left"/>
      <w:pPr>
        <w:tabs>
          <w:tab w:val="num" w:pos="393"/>
        </w:tabs>
        <w:ind w:left="393" w:hanging="360"/>
      </w:pPr>
      <w:rPr>
        <w:rFonts w:ascii="Symbol" w:hAnsi="Symbol"/>
      </w:rPr>
    </w:lvl>
    <w:lvl w:ilvl="1">
      <w:start w:val="1"/>
      <w:numFmt w:val="bullet"/>
      <w:lvlText w:val="o"/>
      <w:lvlJc w:val="left"/>
      <w:pPr>
        <w:tabs>
          <w:tab w:val="num" w:pos="1113"/>
        </w:tabs>
        <w:ind w:left="1113" w:hanging="360"/>
      </w:pPr>
      <w:rPr>
        <w:rFonts w:ascii="Courier New" w:hAnsi="Courier New" w:cs="Courier New"/>
      </w:rPr>
    </w:lvl>
    <w:lvl w:ilvl="2">
      <w:start w:val="1"/>
      <w:numFmt w:val="bullet"/>
      <w:lvlText w:val=""/>
      <w:lvlJc w:val="left"/>
      <w:pPr>
        <w:tabs>
          <w:tab w:val="num" w:pos="1833"/>
        </w:tabs>
        <w:ind w:left="1833" w:hanging="360"/>
      </w:pPr>
      <w:rPr>
        <w:rFonts w:ascii="Wingdings" w:hAnsi="Wingdings"/>
      </w:rPr>
    </w:lvl>
    <w:lvl w:ilvl="3">
      <w:start w:val="1"/>
      <w:numFmt w:val="bullet"/>
      <w:lvlText w:val=""/>
      <w:lvlJc w:val="left"/>
      <w:pPr>
        <w:tabs>
          <w:tab w:val="num" w:pos="2553"/>
        </w:tabs>
        <w:ind w:left="2553" w:hanging="360"/>
      </w:pPr>
      <w:rPr>
        <w:rFonts w:ascii="Symbol" w:hAnsi="Symbol"/>
      </w:rPr>
    </w:lvl>
    <w:lvl w:ilvl="4">
      <w:start w:val="1"/>
      <w:numFmt w:val="bullet"/>
      <w:lvlText w:val="o"/>
      <w:lvlJc w:val="left"/>
      <w:pPr>
        <w:tabs>
          <w:tab w:val="num" w:pos="3273"/>
        </w:tabs>
        <w:ind w:left="3273" w:hanging="360"/>
      </w:pPr>
      <w:rPr>
        <w:rFonts w:ascii="Courier New" w:hAnsi="Courier New" w:cs="Courier New"/>
      </w:rPr>
    </w:lvl>
    <w:lvl w:ilvl="5">
      <w:start w:val="1"/>
      <w:numFmt w:val="bullet"/>
      <w:lvlText w:val=""/>
      <w:lvlJc w:val="left"/>
      <w:pPr>
        <w:tabs>
          <w:tab w:val="num" w:pos="3993"/>
        </w:tabs>
        <w:ind w:left="3993" w:hanging="360"/>
      </w:pPr>
      <w:rPr>
        <w:rFonts w:ascii="Wingdings" w:hAnsi="Wingdings"/>
      </w:rPr>
    </w:lvl>
    <w:lvl w:ilvl="6">
      <w:start w:val="1"/>
      <w:numFmt w:val="bullet"/>
      <w:lvlText w:val=""/>
      <w:lvlJc w:val="left"/>
      <w:pPr>
        <w:tabs>
          <w:tab w:val="num" w:pos="4713"/>
        </w:tabs>
        <w:ind w:left="4713" w:hanging="360"/>
      </w:pPr>
      <w:rPr>
        <w:rFonts w:ascii="Symbol" w:hAnsi="Symbol"/>
      </w:rPr>
    </w:lvl>
    <w:lvl w:ilvl="7">
      <w:start w:val="1"/>
      <w:numFmt w:val="bullet"/>
      <w:lvlText w:val="o"/>
      <w:lvlJc w:val="left"/>
      <w:pPr>
        <w:tabs>
          <w:tab w:val="num" w:pos="5433"/>
        </w:tabs>
        <w:ind w:left="5433" w:hanging="360"/>
      </w:pPr>
      <w:rPr>
        <w:rFonts w:ascii="Courier New" w:hAnsi="Courier New" w:cs="Courier New"/>
      </w:rPr>
    </w:lvl>
    <w:lvl w:ilvl="8">
      <w:start w:val="1"/>
      <w:numFmt w:val="bullet"/>
      <w:lvlText w:val=""/>
      <w:lvlJc w:val="left"/>
      <w:pPr>
        <w:tabs>
          <w:tab w:val="num" w:pos="6153"/>
        </w:tabs>
        <w:ind w:left="6153" w:hanging="360"/>
      </w:pPr>
      <w:rPr>
        <w:rFonts w:ascii="Wingdings" w:hAnsi="Wingdings"/>
      </w:rPr>
    </w:lvl>
  </w:abstractNum>
  <w:abstractNum w:abstractNumId="3">
    <w:nsid w:val="00000002"/>
    <w:multiLevelType w:val="multilevel"/>
    <w:tmpl w:val="00000002"/>
    <w:name w:val="WW8Num1"/>
    <w:lvl w:ilvl="0">
      <w:start w:val="1"/>
      <w:numFmt w:val="decimal"/>
      <w:lvlText w:val="%1."/>
      <w:lvlJc w:val="left"/>
      <w:pPr>
        <w:tabs>
          <w:tab w:val="num" w:pos="360"/>
        </w:tabs>
        <w:ind w:left="360" w:hanging="360"/>
      </w:pPr>
    </w:lvl>
    <w:lvl w:ilvl="1">
      <w:start w:val="1"/>
      <w:numFmt w:val="decimal"/>
      <w:lvlText w:val="%1.%2."/>
      <w:lvlJc w:val="left"/>
      <w:pPr>
        <w:tabs>
          <w:tab w:val="num" w:pos="2111"/>
        </w:tabs>
        <w:ind w:left="2111" w:hanging="1260"/>
      </w:pPr>
    </w:lvl>
    <w:lvl w:ilvl="2">
      <w:start w:val="1"/>
      <w:numFmt w:val="decimal"/>
      <w:lvlText w:val="%1.%2.%3."/>
      <w:lvlJc w:val="left"/>
      <w:pPr>
        <w:tabs>
          <w:tab w:val="num" w:pos="2962"/>
        </w:tabs>
        <w:ind w:left="2962" w:hanging="1260"/>
      </w:pPr>
    </w:lvl>
    <w:lvl w:ilvl="3">
      <w:start w:val="1"/>
      <w:numFmt w:val="decimal"/>
      <w:lvlText w:val="%1.%2.%3.%4."/>
      <w:lvlJc w:val="left"/>
      <w:pPr>
        <w:tabs>
          <w:tab w:val="num" w:pos="3813"/>
        </w:tabs>
        <w:ind w:left="3813" w:hanging="1260"/>
      </w:pPr>
    </w:lvl>
    <w:lvl w:ilvl="4">
      <w:start w:val="1"/>
      <w:numFmt w:val="decimal"/>
      <w:lvlText w:val="%1.%2.%3.%4.%5."/>
      <w:lvlJc w:val="left"/>
      <w:pPr>
        <w:tabs>
          <w:tab w:val="num" w:pos="4664"/>
        </w:tabs>
        <w:ind w:left="4664" w:hanging="1260"/>
      </w:pPr>
    </w:lvl>
    <w:lvl w:ilvl="5">
      <w:start w:val="1"/>
      <w:numFmt w:val="decimal"/>
      <w:lvlText w:val="%1.%2.%3.%4.%5.%6."/>
      <w:lvlJc w:val="left"/>
      <w:pPr>
        <w:tabs>
          <w:tab w:val="num" w:pos="5515"/>
        </w:tabs>
        <w:ind w:left="5515" w:hanging="126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4">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9.%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5">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3.%2."/>
      <w:lvlJc w:val="left"/>
      <w:pPr>
        <w:tabs>
          <w:tab w:val="num" w:pos="1283"/>
        </w:tabs>
        <w:ind w:left="1283"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6">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7">
    <w:nsid w:val="00000007"/>
    <w:multiLevelType w:val="multilevel"/>
    <w:tmpl w:val="00000007"/>
    <w:name w:val="WW8Num7"/>
    <w:lvl w:ilvl="0">
      <w:start w:val="1"/>
      <w:numFmt w:val="decimal"/>
      <w:lvlText w:val="2.3.%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7.%2."/>
      <w:lvlJc w:val="left"/>
      <w:pPr>
        <w:tabs>
          <w:tab w:val="num" w:pos="716"/>
        </w:tabs>
        <w:ind w:left="716"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1">
    <w:nsid w:val="0000000C"/>
    <w:multiLevelType w:val="multilevel"/>
    <w:tmpl w:val="0000000C"/>
    <w:name w:val="WW8Num12"/>
    <w:lvl w:ilvl="0">
      <w:start w:val="1"/>
      <w:numFmt w:val="decimal"/>
      <w:lvlText w:val="2.1.%1."/>
      <w:lvlJc w:val="left"/>
      <w:pPr>
        <w:tabs>
          <w:tab w:val="num" w:pos="720"/>
        </w:tabs>
        <w:ind w:left="72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8.%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3">
    <w:nsid w:val="0000000E"/>
    <w:multiLevelType w:val="multilevel"/>
    <w:tmpl w:val="0000000E"/>
    <w:name w:val="WW8Num14"/>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5">
    <w:nsid w:val="0B5607EF"/>
    <w:multiLevelType w:val="hybridMultilevel"/>
    <w:tmpl w:val="B7664A90"/>
    <w:lvl w:ilvl="0" w:tplc="39FA901A">
      <w:start w:val="1"/>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16">
    <w:nsid w:val="0E591E14"/>
    <w:multiLevelType w:val="multilevel"/>
    <w:tmpl w:val="AC1EA524"/>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suff w:val="space"/>
      <w:lvlText w:val="%2."/>
      <w:lvlJc w:val="left"/>
      <w:pPr>
        <w:ind w:left="-107" w:firstLine="391"/>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8">
    <w:nsid w:val="13817DC4"/>
    <w:multiLevelType w:val="hybridMultilevel"/>
    <w:tmpl w:val="1E40C064"/>
    <w:lvl w:ilvl="0" w:tplc="C7F80550">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ACF3D0E"/>
    <w:multiLevelType w:val="singleLevel"/>
    <w:tmpl w:val="E306FBF2"/>
    <w:lvl w:ilvl="0">
      <w:start w:val="3"/>
      <w:numFmt w:val="bullet"/>
      <w:lvlText w:val="-"/>
      <w:lvlJc w:val="left"/>
      <w:pPr>
        <w:tabs>
          <w:tab w:val="num" w:pos="1080"/>
        </w:tabs>
        <w:ind w:left="1080" w:hanging="360"/>
      </w:pPr>
      <w:rPr>
        <w:rFonts w:hint="default"/>
      </w:rPr>
    </w:lvl>
  </w:abstractNum>
  <w:abstractNum w:abstractNumId="20">
    <w:nsid w:val="1B606F16"/>
    <w:multiLevelType w:val="hybridMultilevel"/>
    <w:tmpl w:val="DEFAAE08"/>
    <w:lvl w:ilvl="0" w:tplc="ED6E538E">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1D3B1272"/>
    <w:multiLevelType w:val="hybridMultilevel"/>
    <w:tmpl w:val="C8E2182A"/>
    <w:name w:val="WW8Num42"/>
    <w:lvl w:ilvl="0" w:tplc="00000004">
      <w:start w:val="684"/>
      <w:numFmt w:val="bullet"/>
      <w:lvlText w:val="-"/>
      <w:lvlJc w:val="left"/>
      <w:pPr>
        <w:tabs>
          <w:tab w:val="num" w:pos="717"/>
        </w:tabs>
        <w:ind w:left="717" w:hanging="360"/>
      </w:pPr>
      <w:rPr>
        <w:rFonts w:ascii="OpenSymbol" w:hAnsi="OpenSymbol"/>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2">
    <w:nsid w:val="1E571AD9"/>
    <w:multiLevelType w:val="multilevel"/>
    <w:tmpl w:val="2F067F4C"/>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1571"/>
        </w:tabs>
        <w:ind w:left="153"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418"/>
        </w:tabs>
        <w:ind w:left="0" w:firstLine="567"/>
      </w:pPr>
      <w:rPr>
        <w:b w:val="0"/>
        <w:bCs w:val="0"/>
        <w:i w:val="0"/>
        <w:iCs w:val="0"/>
      </w:rPr>
    </w:lvl>
    <w:lvl w:ilvl="3">
      <w:start w:val="1"/>
      <w:numFmt w:val="russianLower"/>
      <w:lvlText w:val="%4)"/>
      <w:lvlJc w:val="left"/>
      <w:pPr>
        <w:tabs>
          <w:tab w:val="num" w:pos="851"/>
        </w:tabs>
        <w:ind w:left="-567"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23">
    <w:nsid w:val="1FCC1ED6"/>
    <w:multiLevelType w:val="hybridMultilevel"/>
    <w:tmpl w:val="5EB2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DE366D"/>
    <w:multiLevelType w:val="hybridMultilevel"/>
    <w:tmpl w:val="6E8EC530"/>
    <w:lvl w:ilvl="0" w:tplc="F778414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1B1688"/>
    <w:multiLevelType w:val="hybridMultilevel"/>
    <w:tmpl w:val="4C549510"/>
    <w:lvl w:ilvl="0" w:tplc="FFFFFFFF">
      <w:start w:val="1"/>
      <w:numFmt w:val="bullet"/>
      <w:lvlText w:val=""/>
      <w:lvlJc w:val="left"/>
      <w:pPr>
        <w:tabs>
          <w:tab w:val="num" w:pos="786"/>
        </w:tabs>
        <w:ind w:left="786"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360F29C5"/>
    <w:multiLevelType w:val="multilevel"/>
    <w:tmpl w:val="644E961C"/>
    <w:lvl w:ilvl="0">
      <w:start w:val="1"/>
      <w:numFmt w:val="decimal"/>
      <w:pStyle w:val="1"/>
      <w:lvlText w:val="%1."/>
      <w:lvlJc w:val="left"/>
      <w:pPr>
        <w:tabs>
          <w:tab w:val="num" w:pos="1080"/>
        </w:tabs>
        <w:ind w:left="1080" w:hanging="360"/>
      </w:pPr>
      <w:rPr>
        <w:rFonts w:hint="default"/>
      </w:rPr>
    </w:lvl>
    <w:lvl w:ilvl="1">
      <w:start w:val="1"/>
      <w:numFmt w:val="decimal"/>
      <w:pStyle w:val="2"/>
      <w:isLgl/>
      <w:lvlText w:val="%1.%2."/>
      <w:lvlJc w:val="left"/>
      <w:pPr>
        <w:tabs>
          <w:tab w:val="num" w:pos="1380"/>
        </w:tabs>
        <w:ind w:left="1380" w:hanging="6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nsid w:val="39187D3C"/>
    <w:multiLevelType w:val="hybridMultilevel"/>
    <w:tmpl w:val="B8368AEC"/>
    <w:lvl w:ilvl="0" w:tplc="0419000F">
      <w:start w:val="1"/>
      <w:numFmt w:val="decimal"/>
      <w:lvlText w:val="%1."/>
      <w:lvlJc w:val="left"/>
      <w:pPr>
        <w:ind w:left="943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730264"/>
    <w:multiLevelType w:val="multilevel"/>
    <w:tmpl w:val="6988F36E"/>
    <w:lvl w:ilvl="0">
      <w:start w:val="7"/>
      <w:numFmt w:val="decimal"/>
      <w:lvlText w:val="%1."/>
      <w:lvlJc w:val="left"/>
      <w:pPr>
        <w:ind w:left="4472" w:hanging="360"/>
      </w:pPr>
      <w:rPr>
        <w:rFonts w:ascii="Times New Roman" w:hAnsi="Times New Roman" w:cs="Times New Roman" w:hint="default"/>
        <w:b/>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01B04DC"/>
    <w:multiLevelType w:val="multilevel"/>
    <w:tmpl w:val="5D3081F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E43F1D"/>
    <w:multiLevelType w:val="multilevel"/>
    <w:tmpl w:val="7B608CE4"/>
    <w:lvl w:ilvl="0">
      <w:start w:val="4"/>
      <w:numFmt w:val="decimal"/>
      <w:lvlText w:val="%1."/>
      <w:lvlJc w:val="left"/>
      <w:pPr>
        <w:ind w:left="360" w:hanging="360"/>
      </w:pPr>
      <w:rPr>
        <w:rFonts w:hint="default"/>
        <w:b/>
        <w:i w:val="0"/>
      </w:rPr>
    </w:lvl>
    <w:lvl w:ilvl="1">
      <w:start w:val="6"/>
      <w:numFmt w:val="decimal"/>
      <w:lvlText w:val="%1.%2."/>
      <w:lvlJc w:val="left"/>
      <w:pPr>
        <w:ind w:left="433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4434FB6"/>
    <w:multiLevelType w:val="multilevel"/>
    <w:tmpl w:val="98FA46E4"/>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imes New Roman" w:eastAsia="Times New Roman"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85038BE"/>
    <w:multiLevelType w:val="multilevel"/>
    <w:tmpl w:val="E2C6448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65F82684"/>
    <w:multiLevelType w:val="hybridMultilevel"/>
    <w:tmpl w:val="B16038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741810"/>
    <w:multiLevelType w:val="multilevel"/>
    <w:tmpl w:val="874CF4C4"/>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A71B57"/>
    <w:multiLevelType w:val="multilevel"/>
    <w:tmpl w:val="0B401C3C"/>
    <w:lvl w:ilvl="0">
      <w:start w:val="1"/>
      <w:numFmt w:val="decimal"/>
      <w:lvlText w:val="%1."/>
      <w:lvlJc w:val="left"/>
      <w:pPr>
        <w:ind w:left="3479" w:hanging="360"/>
      </w:pPr>
      <w:rPr>
        <w:rFonts w:hint="default"/>
        <w:b/>
        <w:i w:val="0"/>
      </w:rPr>
    </w:lvl>
    <w:lvl w:ilvl="1">
      <w:start w:val="1"/>
      <w:numFmt w:val="decimal"/>
      <w:lvlText w:val="%1.%2."/>
      <w:lvlJc w:val="left"/>
      <w:pPr>
        <w:ind w:left="360"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nsid w:val="70C62BA1"/>
    <w:multiLevelType w:val="hybridMultilevel"/>
    <w:tmpl w:val="6338C12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DA5522"/>
    <w:multiLevelType w:val="hybridMultilevel"/>
    <w:tmpl w:val="8AC4FAE4"/>
    <w:lvl w:ilvl="0" w:tplc="BBCE708E">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26"/>
  </w:num>
  <w:num w:numId="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0"/>
  </w:num>
  <w:num w:numId="6">
    <w:abstractNumId w:val="35"/>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5"/>
  </w:num>
  <w:num w:numId="10">
    <w:abstractNumId w:val="24"/>
  </w:num>
  <w:num w:numId="11">
    <w:abstractNumId w:val="32"/>
  </w:num>
  <w:num w:numId="12">
    <w:abstractNumId w:val="34"/>
  </w:num>
  <w:num w:numId="13">
    <w:abstractNumId w:val="36"/>
  </w:num>
  <w:num w:numId="14">
    <w:abstractNumId w:val="15"/>
  </w:num>
  <w:num w:numId="15">
    <w:abstractNumId w:val="2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1"/>
  </w:num>
  <w:num w:numId="20">
    <w:abstractNumId w:val="18"/>
  </w:num>
  <w:num w:numId="21">
    <w:abstractNumId w:val="1"/>
  </w:num>
  <w:num w:numId="22">
    <w:abstractNumId w:val="0"/>
  </w:num>
  <w:num w:numId="23">
    <w:abstractNumId w:val="37"/>
  </w:num>
  <w:num w:numId="24">
    <w:abstractNumId w:val="17"/>
  </w:num>
  <w:num w:numId="25">
    <w:abstractNumId w:val="33"/>
  </w:num>
  <w:num w:numId="2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7905"/>
    <w:rsid w:val="00000D49"/>
    <w:rsid w:val="000019AB"/>
    <w:rsid w:val="000024CB"/>
    <w:rsid w:val="00002C04"/>
    <w:rsid w:val="00002C1F"/>
    <w:rsid w:val="00004095"/>
    <w:rsid w:val="0000413F"/>
    <w:rsid w:val="00004C59"/>
    <w:rsid w:val="0000635F"/>
    <w:rsid w:val="00006D9D"/>
    <w:rsid w:val="0000753B"/>
    <w:rsid w:val="000076B3"/>
    <w:rsid w:val="00011384"/>
    <w:rsid w:val="0001253B"/>
    <w:rsid w:val="000128C0"/>
    <w:rsid w:val="00012DC6"/>
    <w:rsid w:val="00012DD2"/>
    <w:rsid w:val="000131D0"/>
    <w:rsid w:val="00014B76"/>
    <w:rsid w:val="00015831"/>
    <w:rsid w:val="00016F36"/>
    <w:rsid w:val="00017268"/>
    <w:rsid w:val="000172EE"/>
    <w:rsid w:val="00020CD3"/>
    <w:rsid w:val="00020DBA"/>
    <w:rsid w:val="0002194F"/>
    <w:rsid w:val="0002263B"/>
    <w:rsid w:val="0002363D"/>
    <w:rsid w:val="000239C0"/>
    <w:rsid w:val="00024597"/>
    <w:rsid w:val="00025306"/>
    <w:rsid w:val="00025EED"/>
    <w:rsid w:val="0002688B"/>
    <w:rsid w:val="000270FB"/>
    <w:rsid w:val="0002725E"/>
    <w:rsid w:val="000309FF"/>
    <w:rsid w:val="00030B1F"/>
    <w:rsid w:val="000335B1"/>
    <w:rsid w:val="000348EF"/>
    <w:rsid w:val="00034D07"/>
    <w:rsid w:val="00035D8B"/>
    <w:rsid w:val="000366DC"/>
    <w:rsid w:val="000373C8"/>
    <w:rsid w:val="00037625"/>
    <w:rsid w:val="000403BB"/>
    <w:rsid w:val="00041388"/>
    <w:rsid w:val="00041466"/>
    <w:rsid w:val="00042133"/>
    <w:rsid w:val="000423D5"/>
    <w:rsid w:val="00042576"/>
    <w:rsid w:val="00042592"/>
    <w:rsid w:val="000429DE"/>
    <w:rsid w:val="00042AA8"/>
    <w:rsid w:val="00042DA0"/>
    <w:rsid w:val="0004411B"/>
    <w:rsid w:val="00045890"/>
    <w:rsid w:val="00045A51"/>
    <w:rsid w:val="00046500"/>
    <w:rsid w:val="000471AD"/>
    <w:rsid w:val="0004769A"/>
    <w:rsid w:val="00050EDE"/>
    <w:rsid w:val="000517AB"/>
    <w:rsid w:val="00052102"/>
    <w:rsid w:val="000526DB"/>
    <w:rsid w:val="000533BE"/>
    <w:rsid w:val="00053A67"/>
    <w:rsid w:val="00053FCF"/>
    <w:rsid w:val="0005449D"/>
    <w:rsid w:val="00055055"/>
    <w:rsid w:val="0005684F"/>
    <w:rsid w:val="0005790E"/>
    <w:rsid w:val="00057C77"/>
    <w:rsid w:val="00060BA0"/>
    <w:rsid w:val="0006149F"/>
    <w:rsid w:val="00061556"/>
    <w:rsid w:val="00061B22"/>
    <w:rsid w:val="00061EF4"/>
    <w:rsid w:val="00062CCC"/>
    <w:rsid w:val="00062D60"/>
    <w:rsid w:val="00063715"/>
    <w:rsid w:val="00063F36"/>
    <w:rsid w:val="00065022"/>
    <w:rsid w:val="00065035"/>
    <w:rsid w:val="00065384"/>
    <w:rsid w:val="000659F3"/>
    <w:rsid w:val="00065F16"/>
    <w:rsid w:val="00070680"/>
    <w:rsid w:val="000707DA"/>
    <w:rsid w:val="00072773"/>
    <w:rsid w:val="00072B45"/>
    <w:rsid w:val="000734DF"/>
    <w:rsid w:val="00073BFA"/>
    <w:rsid w:val="0007452F"/>
    <w:rsid w:val="00076382"/>
    <w:rsid w:val="0007688C"/>
    <w:rsid w:val="00080B53"/>
    <w:rsid w:val="0008299B"/>
    <w:rsid w:val="00082A3E"/>
    <w:rsid w:val="0008367F"/>
    <w:rsid w:val="0008382B"/>
    <w:rsid w:val="00084C60"/>
    <w:rsid w:val="00084E83"/>
    <w:rsid w:val="00084EC2"/>
    <w:rsid w:val="000850BB"/>
    <w:rsid w:val="00085234"/>
    <w:rsid w:val="000868F2"/>
    <w:rsid w:val="00090C51"/>
    <w:rsid w:val="000917F5"/>
    <w:rsid w:val="00092636"/>
    <w:rsid w:val="00092D5E"/>
    <w:rsid w:val="00094F40"/>
    <w:rsid w:val="000963FE"/>
    <w:rsid w:val="0009665B"/>
    <w:rsid w:val="000A0B74"/>
    <w:rsid w:val="000A207F"/>
    <w:rsid w:val="000A211C"/>
    <w:rsid w:val="000A24C3"/>
    <w:rsid w:val="000A3D6E"/>
    <w:rsid w:val="000A41B8"/>
    <w:rsid w:val="000A4767"/>
    <w:rsid w:val="000A4814"/>
    <w:rsid w:val="000A4CE2"/>
    <w:rsid w:val="000A4D44"/>
    <w:rsid w:val="000A7AEE"/>
    <w:rsid w:val="000B0C43"/>
    <w:rsid w:val="000B0D6C"/>
    <w:rsid w:val="000B0FDB"/>
    <w:rsid w:val="000B3D1F"/>
    <w:rsid w:val="000B3DE3"/>
    <w:rsid w:val="000B4EBA"/>
    <w:rsid w:val="000B790E"/>
    <w:rsid w:val="000B7AAC"/>
    <w:rsid w:val="000C1E78"/>
    <w:rsid w:val="000C251A"/>
    <w:rsid w:val="000C3152"/>
    <w:rsid w:val="000C3889"/>
    <w:rsid w:val="000D0DFC"/>
    <w:rsid w:val="000D1228"/>
    <w:rsid w:val="000D1895"/>
    <w:rsid w:val="000D2D39"/>
    <w:rsid w:val="000D2E43"/>
    <w:rsid w:val="000D3AAB"/>
    <w:rsid w:val="000D3B30"/>
    <w:rsid w:val="000D51EF"/>
    <w:rsid w:val="000D5E23"/>
    <w:rsid w:val="000D5E91"/>
    <w:rsid w:val="000D720E"/>
    <w:rsid w:val="000D75A0"/>
    <w:rsid w:val="000D786A"/>
    <w:rsid w:val="000E157F"/>
    <w:rsid w:val="000E1FB2"/>
    <w:rsid w:val="000E3EBD"/>
    <w:rsid w:val="000E47FA"/>
    <w:rsid w:val="000E5DF9"/>
    <w:rsid w:val="000E72F9"/>
    <w:rsid w:val="000E7BDE"/>
    <w:rsid w:val="000E7D52"/>
    <w:rsid w:val="000F029D"/>
    <w:rsid w:val="000F1CE5"/>
    <w:rsid w:val="000F4E92"/>
    <w:rsid w:val="000F5A00"/>
    <w:rsid w:val="000F6323"/>
    <w:rsid w:val="000F65B7"/>
    <w:rsid w:val="000F7597"/>
    <w:rsid w:val="0010070B"/>
    <w:rsid w:val="001013AB"/>
    <w:rsid w:val="00101F16"/>
    <w:rsid w:val="001032CB"/>
    <w:rsid w:val="001035A8"/>
    <w:rsid w:val="00104B4B"/>
    <w:rsid w:val="00105183"/>
    <w:rsid w:val="00105F94"/>
    <w:rsid w:val="00106C5D"/>
    <w:rsid w:val="00111022"/>
    <w:rsid w:val="0011137F"/>
    <w:rsid w:val="00112229"/>
    <w:rsid w:val="001125B3"/>
    <w:rsid w:val="00112B10"/>
    <w:rsid w:val="0011449B"/>
    <w:rsid w:val="00114F44"/>
    <w:rsid w:val="00116864"/>
    <w:rsid w:val="001175B1"/>
    <w:rsid w:val="00121899"/>
    <w:rsid w:val="001229D0"/>
    <w:rsid w:val="00122BCD"/>
    <w:rsid w:val="00123B3A"/>
    <w:rsid w:val="0012503E"/>
    <w:rsid w:val="0012715B"/>
    <w:rsid w:val="00127E28"/>
    <w:rsid w:val="00127EFC"/>
    <w:rsid w:val="001300B6"/>
    <w:rsid w:val="00131044"/>
    <w:rsid w:val="001317D5"/>
    <w:rsid w:val="00132D84"/>
    <w:rsid w:val="00132E31"/>
    <w:rsid w:val="001332DF"/>
    <w:rsid w:val="0013370B"/>
    <w:rsid w:val="00133CC0"/>
    <w:rsid w:val="0013554C"/>
    <w:rsid w:val="0013739A"/>
    <w:rsid w:val="00140C78"/>
    <w:rsid w:val="001430E1"/>
    <w:rsid w:val="00143CD6"/>
    <w:rsid w:val="00144694"/>
    <w:rsid w:val="001448DF"/>
    <w:rsid w:val="00145E48"/>
    <w:rsid w:val="0014628B"/>
    <w:rsid w:val="00147513"/>
    <w:rsid w:val="0015063D"/>
    <w:rsid w:val="001509CD"/>
    <w:rsid w:val="0015104C"/>
    <w:rsid w:val="001510E8"/>
    <w:rsid w:val="00151BAE"/>
    <w:rsid w:val="0015310B"/>
    <w:rsid w:val="00153281"/>
    <w:rsid w:val="00155D91"/>
    <w:rsid w:val="00156E48"/>
    <w:rsid w:val="00156FE5"/>
    <w:rsid w:val="0016039A"/>
    <w:rsid w:val="00160501"/>
    <w:rsid w:val="001606B9"/>
    <w:rsid w:val="00160D2F"/>
    <w:rsid w:val="00161D8E"/>
    <w:rsid w:val="001638FD"/>
    <w:rsid w:val="00165C68"/>
    <w:rsid w:val="00166CCA"/>
    <w:rsid w:val="001677E3"/>
    <w:rsid w:val="00175D01"/>
    <w:rsid w:val="00180218"/>
    <w:rsid w:val="00180377"/>
    <w:rsid w:val="0018107A"/>
    <w:rsid w:val="0018123A"/>
    <w:rsid w:val="00183808"/>
    <w:rsid w:val="001854B6"/>
    <w:rsid w:val="00186503"/>
    <w:rsid w:val="00186881"/>
    <w:rsid w:val="00186970"/>
    <w:rsid w:val="00186A6B"/>
    <w:rsid w:val="001870A7"/>
    <w:rsid w:val="001900F6"/>
    <w:rsid w:val="001932FE"/>
    <w:rsid w:val="0019335C"/>
    <w:rsid w:val="00193908"/>
    <w:rsid w:val="001946B7"/>
    <w:rsid w:val="00194951"/>
    <w:rsid w:val="00194B39"/>
    <w:rsid w:val="0019639E"/>
    <w:rsid w:val="001968E1"/>
    <w:rsid w:val="00196914"/>
    <w:rsid w:val="00196A32"/>
    <w:rsid w:val="00196B25"/>
    <w:rsid w:val="001A11D7"/>
    <w:rsid w:val="001A1280"/>
    <w:rsid w:val="001A18B3"/>
    <w:rsid w:val="001A1F2A"/>
    <w:rsid w:val="001A2236"/>
    <w:rsid w:val="001A4B40"/>
    <w:rsid w:val="001A4CB9"/>
    <w:rsid w:val="001A4F80"/>
    <w:rsid w:val="001A5E31"/>
    <w:rsid w:val="001A6FC3"/>
    <w:rsid w:val="001B0AE0"/>
    <w:rsid w:val="001B10AB"/>
    <w:rsid w:val="001B11BC"/>
    <w:rsid w:val="001B3735"/>
    <w:rsid w:val="001B630C"/>
    <w:rsid w:val="001C0E70"/>
    <w:rsid w:val="001C2899"/>
    <w:rsid w:val="001C4426"/>
    <w:rsid w:val="001C4A1C"/>
    <w:rsid w:val="001C4E98"/>
    <w:rsid w:val="001C5E55"/>
    <w:rsid w:val="001C5E86"/>
    <w:rsid w:val="001C5EF0"/>
    <w:rsid w:val="001D0BBD"/>
    <w:rsid w:val="001D2717"/>
    <w:rsid w:val="001D2A4A"/>
    <w:rsid w:val="001D3C0F"/>
    <w:rsid w:val="001D55DF"/>
    <w:rsid w:val="001D594C"/>
    <w:rsid w:val="001E0631"/>
    <w:rsid w:val="001E116E"/>
    <w:rsid w:val="001E12C2"/>
    <w:rsid w:val="001E1BBB"/>
    <w:rsid w:val="001E3B43"/>
    <w:rsid w:val="001E430A"/>
    <w:rsid w:val="001E48AC"/>
    <w:rsid w:val="001E6DF1"/>
    <w:rsid w:val="001E7A61"/>
    <w:rsid w:val="001F0F69"/>
    <w:rsid w:val="001F2932"/>
    <w:rsid w:val="001F32A6"/>
    <w:rsid w:val="001F3D74"/>
    <w:rsid w:val="001F532B"/>
    <w:rsid w:val="001F56D0"/>
    <w:rsid w:val="001F7116"/>
    <w:rsid w:val="001F731F"/>
    <w:rsid w:val="001F7E01"/>
    <w:rsid w:val="00200F73"/>
    <w:rsid w:val="0020120A"/>
    <w:rsid w:val="0020135D"/>
    <w:rsid w:val="00201522"/>
    <w:rsid w:val="0020336B"/>
    <w:rsid w:val="00204278"/>
    <w:rsid w:val="002052B4"/>
    <w:rsid w:val="002071CE"/>
    <w:rsid w:val="00207A40"/>
    <w:rsid w:val="00207AD7"/>
    <w:rsid w:val="002101EA"/>
    <w:rsid w:val="00212BA0"/>
    <w:rsid w:val="00212BBC"/>
    <w:rsid w:val="00215D1E"/>
    <w:rsid w:val="00216307"/>
    <w:rsid w:val="002177BC"/>
    <w:rsid w:val="00221719"/>
    <w:rsid w:val="00222286"/>
    <w:rsid w:val="002226C0"/>
    <w:rsid w:val="002234B7"/>
    <w:rsid w:val="00223986"/>
    <w:rsid w:val="00223D1B"/>
    <w:rsid w:val="00223E19"/>
    <w:rsid w:val="00224568"/>
    <w:rsid w:val="00224F4C"/>
    <w:rsid w:val="00227616"/>
    <w:rsid w:val="002302B5"/>
    <w:rsid w:val="00230452"/>
    <w:rsid w:val="002316B3"/>
    <w:rsid w:val="00231EC8"/>
    <w:rsid w:val="002328C2"/>
    <w:rsid w:val="00232DEE"/>
    <w:rsid w:val="00233FA2"/>
    <w:rsid w:val="00234FE5"/>
    <w:rsid w:val="00236E2B"/>
    <w:rsid w:val="00237C36"/>
    <w:rsid w:val="00240627"/>
    <w:rsid w:val="00240BA9"/>
    <w:rsid w:val="002415BF"/>
    <w:rsid w:val="00241649"/>
    <w:rsid w:val="00242D9F"/>
    <w:rsid w:val="00243E5D"/>
    <w:rsid w:val="00243FCF"/>
    <w:rsid w:val="00244930"/>
    <w:rsid w:val="00245A45"/>
    <w:rsid w:val="00245C59"/>
    <w:rsid w:val="00247E5F"/>
    <w:rsid w:val="002507B6"/>
    <w:rsid w:val="002507CD"/>
    <w:rsid w:val="00250CE7"/>
    <w:rsid w:val="00253351"/>
    <w:rsid w:val="00254384"/>
    <w:rsid w:val="002546D2"/>
    <w:rsid w:val="00254739"/>
    <w:rsid w:val="002554E3"/>
    <w:rsid w:val="0025573D"/>
    <w:rsid w:val="00256322"/>
    <w:rsid w:val="00256394"/>
    <w:rsid w:val="002579C7"/>
    <w:rsid w:val="00257CEC"/>
    <w:rsid w:val="00257CEF"/>
    <w:rsid w:val="00260413"/>
    <w:rsid w:val="00261653"/>
    <w:rsid w:val="00261828"/>
    <w:rsid w:val="00262F52"/>
    <w:rsid w:val="0026374B"/>
    <w:rsid w:val="00265D91"/>
    <w:rsid w:val="00266620"/>
    <w:rsid w:val="00271024"/>
    <w:rsid w:val="0027155A"/>
    <w:rsid w:val="00271BEC"/>
    <w:rsid w:val="00271BFD"/>
    <w:rsid w:val="00272283"/>
    <w:rsid w:val="00272AFF"/>
    <w:rsid w:val="002741A0"/>
    <w:rsid w:val="002744E8"/>
    <w:rsid w:val="00274B2B"/>
    <w:rsid w:val="00274D02"/>
    <w:rsid w:val="0027564E"/>
    <w:rsid w:val="00280A91"/>
    <w:rsid w:val="00281230"/>
    <w:rsid w:val="00281877"/>
    <w:rsid w:val="00282360"/>
    <w:rsid w:val="00282650"/>
    <w:rsid w:val="00284791"/>
    <w:rsid w:val="00284FB5"/>
    <w:rsid w:val="00287A81"/>
    <w:rsid w:val="0029021A"/>
    <w:rsid w:val="00290CCD"/>
    <w:rsid w:val="00291903"/>
    <w:rsid w:val="002925E2"/>
    <w:rsid w:val="00293B7A"/>
    <w:rsid w:val="00293F37"/>
    <w:rsid w:val="00295B0D"/>
    <w:rsid w:val="00297220"/>
    <w:rsid w:val="002A13F6"/>
    <w:rsid w:val="002A2256"/>
    <w:rsid w:val="002A4597"/>
    <w:rsid w:val="002A5618"/>
    <w:rsid w:val="002A58AD"/>
    <w:rsid w:val="002A62EB"/>
    <w:rsid w:val="002A6390"/>
    <w:rsid w:val="002A6466"/>
    <w:rsid w:val="002A714B"/>
    <w:rsid w:val="002B0145"/>
    <w:rsid w:val="002B0F8A"/>
    <w:rsid w:val="002B1CF8"/>
    <w:rsid w:val="002B1E56"/>
    <w:rsid w:val="002B283C"/>
    <w:rsid w:val="002B2EF5"/>
    <w:rsid w:val="002B38D3"/>
    <w:rsid w:val="002B41E2"/>
    <w:rsid w:val="002B4B79"/>
    <w:rsid w:val="002B52D3"/>
    <w:rsid w:val="002B6221"/>
    <w:rsid w:val="002B652A"/>
    <w:rsid w:val="002B6F09"/>
    <w:rsid w:val="002B6FE5"/>
    <w:rsid w:val="002B75A5"/>
    <w:rsid w:val="002B7C11"/>
    <w:rsid w:val="002B7F82"/>
    <w:rsid w:val="002C01DE"/>
    <w:rsid w:val="002C09A4"/>
    <w:rsid w:val="002C0B9E"/>
    <w:rsid w:val="002C27A3"/>
    <w:rsid w:val="002C338E"/>
    <w:rsid w:val="002C3B5B"/>
    <w:rsid w:val="002C559B"/>
    <w:rsid w:val="002C585A"/>
    <w:rsid w:val="002C6686"/>
    <w:rsid w:val="002D005D"/>
    <w:rsid w:val="002D01A4"/>
    <w:rsid w:val="002D1BBA"/>
    <w:rsid w:val="002D2062"/>
    <w:rsid w:val="002D3208"/>
    <w:rsid w:val="002D35F3"/>
    <w:rsid w:val="002D3C90"/>
    <w:rsid w:val="002D5E7D"/>
    <w:rsid w:val="002D5EA4"/>
    <w:rsid w:val="002E0B40"/>
    <w:rsid w:val="002E1005"/>
    <w:rsid w:val="002E11CF"/>
    <w:rsid w:val="002E380B"/>
    <w:rsid w:val="002E48A4"/>
    <w:rsid w:val="002E4937"/>
    <w:rsid w:val="002E4C29"/>
    <w:rsid w:val="002E543A"/>
    <w:rsid w:val="002E5FEE"/>
    <w:rsid w:val="002E67AC"/>
    <w:rsid w:val="002E76E3"/>
    <w:rsid w:val="002F2738"/>
    <w:rsid w:val="002F364E"/>
    <w:rsid w:val="002F393C"/>
    <w:rsid w:val="002F3A52"/>
    <w:rsid w:val="002F44BE"/>
    <w:rsid w:val="002F4A36"/>
    <w:rsid w:val="002F4D01"/>
    <w:rsid w:val="002F5101"/>
    <w:rsid w:val="002F521A"/>
    <w:rsid w:val="002F591B"/>
    <w:rsid w:val="002F5A25"/>
    <w:rsid w:val="00300266"/>
    <w:rsid w:val="00305FC8"/>
    <w:rsid w:val="003066C2"/>
    <w:rsid w:val="00307497"/>
    <w:rsid w:val="003077DF"/>
    <w:rsid w:val="00310D32"/>
    <w:rsid w:val="003113EC"/>
    <w:rsid w:val="00311EBF"/>
    <w:rsid w:val="00312EE6"/>
    <w:rsid w:val="003132A3"/>
    <w:rsid w:val="0031385C"/>
    <w:rsid w:val="003142BB"/>
    <w:rsid w:val="003157BF"/>
    <w:rsid w:val="003159AC"/>
    <w:rsid w:val="00315F8A"/>
    <w:rsid w:val="00317FFA"/>
    <w:rsid w:val="00323312"/>
    <w:rsid w:val="003239E3"/>
    <w:rsid w:val="00324749"/>
    <w:rsid w:val="0032497D"/>
    <w:rsid w:val="00324E62"/>
    <w:rsid w:val="00324EE6"/>
    <w:rsid w:val="0032536A"/>
    <w:rsid w:val="0032538E"/>
    <w:rsid w:val="00325E01"/>
    <w:rsid w:val="0032780B"/>
    <w:rsid w:val="0033302D"/>
    <w:rsid w:val="00333F4B"/>
    <w:rsid w:val="003341FB"/>
    <w:rsid w:val="0033493A"/>
    <w:rsid w:val="00334FAE"/>
    <w:rsid w:val="00336F8A"/>
    <w:rsid w:val="00336FB0"/>
    <w:rsid w:val="0033754C"/>
    <w:rsid w:val="00337FB1"/>
    <w:rsid w:val="00340BA5"/>
    <w:rsid w:val="00340FC1"/>
    <w:rsid w:val="00341A64"/>
    <w:rsid w:val="00342895"/>
    <w:rsid w:val="00343A0A"/>
    <w:rsid w:val="00343CDD"/>
    <w:rsid w:val="003442CD"/>
    <w:rsid w:val="0034482B"/>
    <w:rsid w:val="00344BE6"/>
    <w:rsid w:val="00345763"/>
    <w:rsid w:val="00346C67"/>
    <w:rsid w:val="00347170"/>
    <w:rsid w:val="00350854"/>
    <w:rsid w:val="00350F20"/>
    <w:rsid w:val="00352005"/>
    <w:rsid w:val="003533CC"/>
    <w:rsid w:val="00355D6F"/>
    <w:rsid w:val="00356918"/>
    <w:rsid w:val="00356B2B"/>
    <w:rsid w:val="0036260F"/>
    <w:rsid w:val="00363EF1"/>
    <w:rsid w:val="00364DF4"/>
    <w:rsid w:val="00364E41"/>
    <w:rsid w:val="00365312"/>
    <w:rsid w:val="00365F96"/>
    <w:rsid w:val="0036711C"/>
    <w:rsid w:val="0036712A"/>
    <w:rsid w:val="003701F6"/>
    <w:rsid w:val="00370D32"/>
    <w:rsid w:val="00371317"/>
    <w:rsid w:val="003716F4"/>
    <w:rsid w:val="00372CC2"/>
    <w:rsid w:val="003739C8"/>
    <w:rsid w:val="003748FE"/>
    <w:rsid w:val="00374C39"/>
    <w:rsid w:val="00375235"/>
    <w:rsid w:val="00377AC0"/>
    <w:rsid w:val="00377C15"/>
    <w:rsid w:val="00380920"/>
    <w:rsid w:val="00382DC9"/>
    <w:rsid w:val="003841F5"/>
    <w:rsid w:val="00384A9D"/>
    <w:rsid w:val="00386B54"/>
    <w:rsid w:val="00387064"/>
    <w:rsid w:val="003870AF"/>
    <w:rsid w:val="003872CB"/>
    <w:rsid w:val="00387D77"/>
    <w:rsid w:val="00390778"/>
    <w:rsid w:val="003911BA"/>
    <w:rsid w:val="0039150A"/>
    <w:rsid w:val="003918CE"/>
    <w:rsid w:val="00392A47"/>
    <w:rsid w:val="0039358C"/>
    <w:rsid w:val="003935B2"/>
    <w:rsid w:val="0039440B"/>
    <w:rsid w:val="003953D4"/>
    <w:rsid w:val="00395C0A"/>
    <w:rsid w:val="003964B4"/>
    <w:rsid w:val="003967EA"/>
    <w:rsid w:val="00396DDD"/>
    <w:rsid w:val="00397FC8"/>
    <w:rsid w:val="003A02A8"/>
    <w:rsid w:val="003A0913"/>
    <w:rsid w:val="003A0CE7"/>
    <w:rsid w:val="003A2D8B"/>
    <w:rsid w:val="003A36AB"/>
    <w:rsid w:val="003A42C5"/>
    <w:rsid w:val="003A4CD5"/>
    <w:rsid w:val="003A58E7"/>
    <w:rsid w:val="003A70C0"/>
    <w:rsid w:val="003B0542"/>
    <w:rsid w:val="003B0734"/>
    <w:rsid w:val="003B0BEF"/>
    <w:rsid w:val="003B1160"/>
    <w:rsid w:val="003B2BD1"/>
    <w:rsid w:val="003B2CBC"/>
    <w:rsid w:val="003B41F5"/>
    <w:rsid w:val="003B47D1"/>
    <w:rsid w:val="003B4B0A"/>
    <w:rsid w:val="003B50EE"/>
    <w:rsid w:val="003B6176"/>
    <w:rsid w:val="003C07E4"/>
    <w:rsid w:val="003C0DE8"/>
    <w:rsid w:val="003C2545"/>
    <w:rsid w:val="003C5313"/>
    <w:rsid w:val="003C5333"/>
    <w:rsid w:val="003C5E71"/>
    <w:rsid w:val="003C7B6F"/>
    <w:rsid w:val="003C7CB8"/>
    <w:rsid w:val="003C7F9B"/>
    <w:rsid w:val="003D09CB"/>
    <w:rsid w:val="003D16B7"/>
    <w:rsid w:val="003D1BAD"/>
    <w:rsid w:val="003D1EB2"/>
    <w:rsid w:val="003D2330"/>
    <w:rsid w:val="003D24F9"/>
    <w:rsid w:val="003D2629"/>
    <w:rsid w:val="003D28B4"/>
    <w:rsid w:val="003D47ED"/>
    <w:rsid w:val="003D4DFD"/>
    <w:rsid w:val="003D5DF2"/>
    <w:rsid w:val="003D7721"/>
    <w:rsid w:val="003E1620"/>
    <w:rsid w:val="003E3C8D"/>
    <w:rsid w:val="003E4EE6"/>
    <w:rsid w:val="003E57FD"/>
    <w:rsid w:val="003E6247"/>
    <w:rsid w:val="003E73E5"/>
    <w:rsid w:val="003E7618"/>
    <w:rsid w:val="003E7AFE"/>
    <w:rsid w:val="003F0082"/>
    <w:rsid w:val="003F060F"/>
    <w:rsid w:val="003F1325"/>
    <w:rsid w:val="003F24D2"/>
    <w:rsid w:val="003F2AFA"/>
    <w:rsid w:val="003F423B"/>
    <w:rsid w:val="003F4AC3"/>
    <w:rsid w:val="003F6D42"/>
    <w:rsid w:val="003F6DB2"/>
    <w:rsid w:val="003F722A"/>
    <w:rsid w:val="00400F24"/>
    <w:rsid w:val="00403CBD"/>
    <w:rsid w:val="00404684"/>
    <w:rsid w:val="00405328"/>
    <w:rsid w:val="0040552D"/>
    <w:rsid w:val="00405C5F"/>
    <w:rsid w:val="004070D5"/>
    <w:rsid w:val="00410B1E"/>
    <w:rsid w:val="0041119B"/>
    <w:rsid w:val="00411803"/>
    <w:rsid w:val="00411D09"/>
    <w:rsid w:val="004120C8"/>
    <w:rsid w:val="00412302"/>
    <w:rsid w:val="004124B2"/>
    <w:rsid w:val="00413471"/>
    <w:rsid w:val="00414E0A"/>
    <w:rsid w:val="00416177"/>
    <w:rsid w:val="004161CB"/>
    <w:rsid w:val="0041641C"/>
    <w:rsid w:val="0041646D"/>
    <w:rsid w:val="00417F13"/>
    <w:rsid w:val="00420BD5"/>
    <w:rsid w:val="00422374"/>
    <w:rsid w:val="00422C49"/>
    <w:rsid w:val="0042343F"/>
    <w:rsid w:val="00424186"/>
    <w:rsid w:val="0042470B"/>
    <w:rsid w:val="00424F5B"/>
    <w:rsid w:val="00424FAF"/>
    <w:rsid w:val="00425427"/>
    <w:rsid w:val="004254A5"/>
    <w:rsid w:val="0042632B"/>
    <w:rsid w:val="00432C6B"/>
    <w:rsid w:val="004333EA"/>
    <w:rsid w:val="00434653"/>
    <w:rsid w:val="00434F19"/>
    <w:rsid w:val="00435EEA"/>
    <w:rsid w:val="00437250"/>
    <w:rsid w:val="004402D4"/>
    <w:rsid w:val="00441333"/>
    <w:rsid w:val="0044138F"/>
    <w:rsid w:val="00442DF1"/>
    <w:rsid w:val="00445574"/>
    <w:rsid w:val="0044604E"/>
    <w:rsid w:val="00447EAE"/>
    <w:rsid w:val="0045046A"/>
    <w:rsid w:val="00450702"/>
    <w:rsid w:val="00450F9C"/>
    <w:rsid w:val="00453C9A"/>
    <w:rsid w:val="00454434"/>
    <w:rsid w:val="00454AE6"/>
    <w:rsid w:val="00455717"/>
    <w:rsid w:val="00455EBA"/>
    <w:rsid w:val="00455FB4"/>
    <w:rsid w:val="00456148"/>
    <w:rsid w:val="004567FC"/>
    <w:rsid w:val="004569B2"/>
    <w:rsid w:val="004575F6"/>
    <w:rsid w:val="00460549"/>
    <w:rsid w:val="004605AA"/>
    <w:rsid w:val="0046089D"/>
    <w:rsid w:val="00461198"/>
    <w:rsid w:val="00461B2B"/>
    <w:rsid w:val="00461EE7"/>
    <w:rsid w:val="0046238C"/>
    <w:rsid w:val="00462663"/>
    <w:rsid w:val="00463E66"/>
    <w:rsid w:val="004643F2"/>
    <w:rsid w:val="00466042"/>
    <w:rsid w:val="00466C9B"/>
    <w:rsid w:val="00470B20"/>
    <w:rsid w:val="00471144"/>
    <w:rsid w:val="0047201A"/>
    <w:rsid w:val="004724DF"/>
    <w:rsid w:val="00474314"/>
    <w:rsid w:val="004746FF"/>
    <w:rsid w:val="004770EC"/>
    <w:rsid w:val="00477DF7"/>
    <w:rsid w:val="0048025B"/>
    <w:rsid w:val="00481630"/>
    <w:rsid w:val="00481E93"/>
    <w:rsid w:val="004834BF"/>
    <w:rsid w:val="00483AE1"/>
    <w:rsid w:val="00483B38"/>
    <w:rsid w:val="0048480D"/>
    <w:rsid w:val="00485C0A"/>
    <w:rsid w:val="004874BA"/>
    <w:rsid w:val="00487B9C"/>
    <w:rsid w:val="00487F86"/>
    <w:rsid w:val="00490230"/>
    <w:rsid w:val="00490466"/>
    <w:rsid w:val="00491D07"/>
    <w:rsid w:val="00492726"/>
    <w:rsid w:val="00492C6D"/>
    <w:rsid w:val="00492F82"/>
    <w:rsid w:val="0049339D"/>
    <w:rsid w:val="004934D4"/>
    <w:rsid w:val="0049353B"/>
    <w:rsid w:val="00493B7C"/>
    <w:rsid w:val="004945B3"/>
    <w:rsid w:val="00495179"/>
    <w:rsid w:val="0049679C"/>
    <w:rsid w:val="00497B64"/>
    <w:rsid w:val="00497B6B"/>
    <w:rsid w:val="004A0BCC"/>
    <w:rsid w:val="004A1A96"/>
    <w:rsid w:val="004A1E1F"/>
    <w:rsid w:val="004A2529"/>
    <w:rsid w:val="004A3598"/>
    <w:rsid w:val="004A3706"/>
    <w:rsid w:val="004A3B4F"/>
    <w:rsid w:val="004A48A2"/>
    <w:rsid w:val="004A5116"/>
    <w:rsid w:val="004A5882"/>
    <w:rsid w:val="004A60A0"/>
    <w:rsid w:val="004A69A7"/>
    <w:rsid w:val="004A7522"/>
    <w:rsid w:val="004A796B"/>
    <w:rsid w:val="004B1E31"/>
    <w:rsid w:val="004B3423"/>
    <w:rsid w:val="004B417A"/>
    <w:rsid w:val="004B42E0"/>
    <w:rsid w:val="004B7DE4"/>
    <w:rsid w:val="004C340B"/>
    <w:rsid w:val="004C40E1"/>
    <w:rsid w:val="004C4C56"/>
    <w:rsid w:val="004C4E77"/>
    <w:rsid w:val="004C536B"/>
    <w:rsid w:val="004C679C"/>
    <w:rsid w:val="004C7512"/>
    <w:rsid w:val="004C7E5D"/>
    <w:rsid w:val="004D2831"/>
    <w:rsid w:val="004D5EED"/>
    <w:rsid w:val="004D7F2C"/>
    <w:rsid w:val="004E066D"/>
    <w:rsid w:val="004E17FF"/>
    <w:rsid w:val="004E1D2F"/>
    <w:rsid w:val="004E2221"/>
    <w:rsid w:val="004E2B46"/>
    <w:rsid w:val="004E3D09"/>
    <w:rsid w:val="004E423C"/>
    <w:rsid w:val="004E4AF0"/>
    <w:rsid w:val="004E4D37"/>
    <w:rsid w:val="004E5465"/>
    <w:rsid w:val="004E6A81"/>
    <w:rsid w:val="004E6FDB"/>
    <w:rsid w:val="004E76B8"/>
    <w:rsid w:val="004E76E0"/>
    <w:rsid w:val="004F0446"/>
    <w:rsid w:val="004F1D1E"/>
    <w:rsid w:val="004F3429"/>
    <w:rsid w:val="004F3883"/>
    <w:rsid w:val="004F3A43"/>
    <w:rsid w:val="004F424F"/>
    <w:rsid w:val="004F6C18"/>
    <w:rsid w:val="0050034A"/>
    <w:rsid w:val="00501296"/>
    <w:rsid w:val="0050139A"/>
    <w:rsid w:val="00501417"/>
    <w:rsid w:val="00502D2E"/>
    <w:rsid w:val="00503125"/>
    <w:rsid w:val="00503633"/>
    <w:rsid w:val="00504563"/>
    <w:rsid w:val="00504CEE"/>
    <w:rsid w:val="00505589"/>
    <w:rsid w:val="00505B08"/>
    <w:rsid w:val="00505B51"/>
    <w:rsid w:val="0050630F"/>
    <w:rsid w:val="00506E9D"/>
    <w:rsid w:val="0050786D"/>
    <w:rsid w:val="00507E78"/>
    <w:rsid w:val="00510068"/>
    <w:rsid w:val="00511795"/>
    <w:rsid w:val="00511F1A"/>
    <w:rsid w:val="0051275E"/>
    <w:rsid w:val="00512BD6"/>
    <w:rsid w:val="005131AA"/>
    <w:rsid w:val="00513F4E"/>
    <w:rsid w:val="00515345"/>
    <w:rsid w:val="00516796"/>
    <w:rsid w:val="00516E4A"/>
    <w:rsid w:val="00517FCB"/>
    <w:rsid w:val="00521CAA"/>
    <w:rsid w:val="0052256E"/>
    <w:rsid w:val="005237D3"/>
    <w:rsid w:val="005247FE"/>
    <w:rsid w:val="0052527F"/>
    <w:rsid w:val="005258C5"/>
    <w:rsid w:val="005260FE"/>
    <w:rsid w:val="0052654E"/>
    <w:rsid w:val="005320C8"/>
    <w:rsid w:val="005328F8"/>
    <w:rsid w:val="00532BD0"/>
    <w:rsid w:val="00532DE7"/>
    <w:rsid w:val="005333B4"/>
    <w:rsid w:val="00533E87"/>
    <w:rsid w:val="0053549F"/>
    <w:rsid w:val="005378C1"/>
    <w:rsid w:val="0054015E"/>
    <w:rsid w:val="00542215"/>
    <w:rsid w:val="00542837"/>
    <w:rsid w:val="0054285E"/>
    <w:rsid w:val="00543AF5"/>
    <w:rsid w:val="0054495C"/>
    <w:rsid w:val="005458A1"/>
    <w:rsid w:val="00546774"/>
    <w:rsid w:val="0054690E"/>
    <w:rsid w:val="00546921"/>
    <w:rsid w:val="00547249"/>
    <w:rsid w:val="00551565"/>
    <w:rsid w:val="00551968"/>
    <w:rsid w:val="00553E49"/>
    <w:rsid w:val="0055482C"/>
    <w:rsid w:val="0055682A"/>
    <w:rsid w:val="00557BBA"/>
    <w:rsid w:val="00557D18"/>
    <w:rsid w:val="0056198D"/>
    <w:rsid w:val="00564C50"/>
    <w:rsid w:val="00565A5F"/>
    <w:rsid w:val="00565B17"/>
    <w:rsid w:val="0056659D"/>
    <w:rsid w:val="005727CD"/>
    <w:rsid w:val="00572E9E"/>
    <w:rsid w:val="0057353D"/>
    <w:rsid w:val="00574FF1"/>
    <w:rsid w:val="0057541B"/>
    <w:rsid w:val="00577125"/>
    <w:rsid w:val="005802B1"/>
    <w:rsid w:val="00580D7F"/>
    <w:rsid w:val="005836FD"/>
    <w:rsid w:val="005841C1"/>
    <w:rsid w:val="0058498E"/>
    <w:rsid w:val="00585538"/>
    <w:rsid w:val="00585AD3"/>
    <w:rsid w:val="00586FCF"/>
    <w:rsid w:val="00587BA0"/>
    <w:rsid w:val="00590117"/>
    <w:rsid w:val="00590C10"/>
    <w:rsid w:val="00591DDA"/>
    <w:rsid w:val="00591E30"/>
    <w:rsid w:val="005935EA"/>
    <w:rsid w:val="00593D58"/>
    <w:rsid w:val="00594FCB"/>
    <w:rsid w:val="00596112"/>
    <w:rsid w:val="00596AF5"/>
    <w:rsid w:val="005A12C6"/>
    <w:rsid w:val="005A14DF"/>
    <w:rsid w:val="005A25CE"/>
    <w:rsid w:val="005A2859"/>
    <w:rsid w:val="005A390D"/>
    <w:rsid w:val="005A4D19"/>
    <w:rsid w:val="005A7B13"/>
    <w:rsid w:val="005B061D"/>
    <w:rsid w:val="005B07D6"/>
    <w:rsid w:val="005B169E"/>
    <w:rsid w:val="005B18AC"/>
    <w:rsid w:val="005B31D6"/>
    <w:rsid w:val="005B6B91"/>
    <w:rsid w:val="005B7178"/>
    <w:rsid w:val="005B7311"/>
    <w:rsid w:val="005C150C"/>
    <w:rsid w:val="005C1C0D"/>
    <w:rsid w:val="005C1DDF"/>
    <w:rsid w:val="005C2D21"/>
    <w:rsid w:val="005C3537"/>
    <w:rsid w:val="005C400F"/>
    <w:rsid w:val="005C4A17"/>
    <w:rsid w:val="005C538A"/>
    <w:rsid w:val="005C57D3"/>
    <w:rsid w:val="005C6FA0"/>
    <w:rsid w:val="005C73E8"/>
    <w:rsid w:val="005D2F28"/>
    <w:rsid w:val="005D57E4"/>
    <w:rsid w:val="005D66DD"/>
    <w:rsid w:val="005D7959"/>
    <w:rsid w:val="005D7C56"/>
    <w:rsid w:val="005E031A"/>
    <w:rsid w:val="005E121A"/>
    <w:rsid w:val="005E446D"/>
    <w:rsid w:val="005E536D"/>
    <w:rsid w:val="005E5D9E"/>
    <w:rsid w:val="005E6057"/>
    <w:rsid w:val="005E70A3"/>
    <w:rsid w:val="005F05C7"/>
    <w:rsid w:val="005F202B"/>
    <w:rsid w:val="005F2DBB"/>
    <w:rsid w:val="005F6737"/>
    <w:rsid w:val="005F694D"/>
    <w:rsid w:val="005F74F7"/>
    <w:rsid w:val="005F7AF1"/>
    <w:rsid w:val="006007D4"/>
    <w:rsid w:val="006007E5"/>
    <w:rsid w:val="00601F49"/>
    <w:rsid w:val="00603F28"/>
    <w:rsid w:val="00606375"/>
    <w:rsid w:val="00606602"/>
    <w:rsid w:val="00606DA0"/>
    <w:rsid w:val="00610396"/>
    <w:rsid w:val="00610B3B"/>
    <w:rsid w:val="00610B47"/>
    <w:rsid w:val="00611A6C"/>
    <w:rsid w:val="006151ED"/>
    <w:rsid w:val="00615C2E"/>
    <w:rsid w:val="0061723F"/>
    <w:rsid w:val="00617334"/>
    <w:rsid w:val="0062207D"/>
    <w:rsid w:val="006234E0"/>
    <w:rsid w:val="00626071"/>
    <w:rsid w:val="00626E11"/>
    <w:rsid w:val="00627339"/>
    <w:rsid w:val="006278FD"/>
    <w:rsid w:val="006308CF"/>
    <w:rsid w:val="00630CC7"/>
    <w:rsid w:val="006312F5"/>
    <w:rsid w:val="006315BD"/>
    <w:rsid w:val="006316E4"/>
    <w:rsid w:val="00631865"/>
    <w:rsid w:val="00633232"/>
    <w:rsid w:val="006332B6"/>
    <w:rsid w:val="0063581E"/>
    <w:rsid w:val="0063772B"/>
    <w:rsid w:val="0064055E"/>
    <w:rsid w:val="006412D6"/>
    <w:rsid w:val="00642F8B"/>
    <w:rsid w:val="00643241"/>
    <w:rsid w:val="00644B31"/>
    <w:rsid w:val="00645099"/>
    <w:rsid w:val="00646544"/>
    <w:rsid w:val="00647E00"/>
    <w:rsid w:val="00647ED2"/>
    <w:rsid w:val="00650744"/>
    <w:rsid w:val="00651CD4"/>
    <w:rsid w:val="00652AB4"/>
    <w:rsid w:val="00653498"/>
    <w:rsid w:val="00654670"/>
    <w:rsid w:val="00655ED2"/>
    <w:rsid w:val="0065752D"/>
    <w:rsid w:val="006576AB"/>
    <w:rsid w:val="006577CF"/>
    <w:rsid w:val="00657FC8"/>
    <w:rsid w:val="00662C4D"/>
    <w:rsid w:val="00662CBD"/>
    <w:rsid w:val="00662D36"/>
    <w:rsid w:val="00663C47"/>
    <w:rsid w:val="00664C30"/>
    <w:rsid w:val="00665A8F"/>
    <w:rsid w:val="00666B98"/>
    <w:rsid w:val="00666C17"/>
    <w:rsid w:val="006707A2"/>
    <w:rsid w:val="00671385"/>
    <w:rsid w:val="006714B7"/>
    <w:rsid w:val="006715FA"/>
    <w:rsid w:val="006732E9"/>
    <w:rsid w:val="006734CF"/>
    <w:rsid w:val="006748F5"/>
    <w:rsid w:val="00674B55"/>
    <w:rsid w:val="006759F4"/>
    <w:rsid w:val="00675A8C"/>
    <w:rsid w:val="00676E7B"/>
    <w:rsid w:val="006775FB"/>
    <w:rsid w:val="0067790C"/>
    <w:rsid w:val="006813BB"/>
    <w:rsid w:val="00681A97"/>
    <w:rsid w:val="00682A87"/>
    <w:rsid w:val="006836E4"/>
    <w:rsid w:val="00683F1B"/>
    <w:rsid w:val="00684446"/>
    <w:rsid w:val="00684A5A"/>
    <w:rsid w:val="00690E20"/>
    <w:rsid w:val="00693A33"/>
    <w:rsid w:val="00695DF2"/>
    <w:rsid w:val="00695FF6"/>
    <w:rsid w:val="006972FA"/>
    <w:rsid w:val="006975E3"/>
    <w:rsid w:val="006A0522"/>
    <w:rsid w:val="006A0B3F"/>
    <w:rsid w:val="006A23BE"/>
    <w:rsid w:val="006A4661"/>
    <w:rsid w:val="006A49BE"/>
    <w:rsid w:val="006A557F"/>
    <w:rsid w:val="006A55AF"/>
    <w:rsid w:val="006A5ADE"/>
    <w:rsid w:val="006A6883"/>
    <w:rsid w:val="006A6B44"/>
    <w:rsid w:val="006B02B3"/>
    <w:rsid w:val="006B0BD5"/>
    <w:rsid w:val="006B2823"/>
    <w:rsid w:val="006B2BAA"/>
    <w:rsid w:val="006B3113"/>
    <w:rsid w:val="006B4430"/>
    <w:rsid w:val="006B56A8"/>
    <w:rsid w:val="006B6DC3"/>
    <w:rsid w:val="006C2608"/>
    <w:rsid w:val="006C298C"/>
    <w:rsid w:val="006C3073"/>
    <w:rsid w:val="006C4E0C"/>
    <w:rsid w:val="006C58C7"/>
    <w:rsid w:val="006C68CB"/>
    <w:rsid w:val="006D0BB3"/>
    <w:rsid w:val="006D0F30"/>
    <w:rsid w:val="006D1633"/>
    <w:rsid w:val="006D31F5"/>
    <w:rsid w:val="006D3A26"/>
    <w:rsid w:val="006D3D15"/>
    <w:rsid w:val="006D4095"/>
    <w:rsid w:val="006D4CB4"/>
    <w:rsid w:val="006D7007"/>
    <w:rsid w:val="006E12B9"/>
    <w:rsid w:val="006E1650"/>
    <w:rsid w:val="006E2571"/>
    <w:rsid w:val="006E2DC6"/>
    <w:rsid w:val="006E31CA"/>
    <w:rsid w:val="006E3BEE"/>
    <w:rsid w:val="006E3E03"/>
    <w:rsid w:val="006E5049"/>
    <w:rsid w:val="006E5A0F"/>
    <w:rsid w:val="006E681E"/>
    <w:rsid w:val="006E6B3D"/>
    <w:rsid w:val="006E6C94"/>
    <w:rsid w:val="006E6CC8"/>
    <w:rsid w:val="006F0159"/>
    <w:rsid w:val="006F04CD"/>
    <w:rsid w:val="006F0E81"/>
    <w:rsid w:val="006F1DA3"/>
    <w:rsid w:val="006F23DF"/>
    <w:rsid w:val="006F324F"/>
    <w:rsid w:val="006F33F2"/>
    <w:rsid w:val="006F3690"/>
    <w:rsid w:val="006F3D9C"/>
    <w:rsid w:val="006F4024"/>
    <w:rsid w:val="006F4D23"/>
    <w:rsid w:val="006F75B5"/>
    <w:rsid w:val="006F79B2"/>
    <w:rsid w:val="00701438"/>
    <w:rsid w:val="00701ABB"/>
    <w:rsid w:val="007021BD"/>
    <w:rsid w:val="007026B7"/>
    <w:rsid w:val="007030E1"/>
    <w:rsid w:val="00703E52"/>
    <w:rsid w:val="00703F15"/>
    <w:rsid w:val="00704593"/>
    <w:rsid w:val="00704BE9"/>
    <w:rsid w:val="007067A0"/>
    <w:rsid w:val="007068D3"/>
    <w:rsid w:val="00707EF9"/>
    <w:rsid w:val="00711A49"/>
    <w:rsid w:val="00714774"/>
    <w:rsid w:val="00714F3A"/>
    <w:rsid w:val="007168C1"/>
    <w:rsid w:val="00716993"/>
    <w:rsid w:val="00716E8B"/>
    <w:rsid w:val="00717C9D"/>
    <w:rsid w:val="00717D35"/>
    <w:rsid w:val="007215C9"/>
    <w:rsid w:val="00722A28"/>
    <w:rsid w:val="00723343"/>
    <w:rsid w:val="00724862"/>
    <w:rsid w:val="00724896"/>
    <w:rsid w:val="00725A01"/>
    <w:rsid w:val="00725B01"/>
    <w:rsid w:val="00725D82"/>
    <w:rsid w:val="00726C14"/>
    <w:rsid w:val="00731E01"/>
    <w:rsid w:val="00732F66"/>
    <w:rsid w:val="00733F20"/>
    <w:rsid w:val="0073429E"/>
    <w:rsid w:val="00734771"/>
    <w:rsid w:val="00734961"/>
    <w:rsid w:val="007349D2"/>
    <w:rsid w:val="00735307"/>
    <w:rsid w:val="00735DBB"/>
    <w:rsid w:val="0073651A"/>
    <w:rsid w:val="00736979"/>
    <w:rsid w:val="00737905"/>
    <w:rsid w:val="00740AB4"/>
    <w:rsid w:val="00741072"/>
    <w:rsid w:val="007411AE"/>
    <w:rsid w:val="00743E14"/>
    <w:rsid w:val="007443BC"/>
    <w:rsid w:val="00744B7F"/>
    <w:rsid w:val="00745AB3"/>
    <w:rsid w:val="00750D4B"/>
    <w:rsid w:val="00751124"/>
    <w:rsid w:val="00751152"/>
    <w:rsid w:val="00752531"/>
    <w:rsid w:val="0075267E"/>
    <w:rsid w:val="00754504"/>
    <w:rsid w:val="00756997"/>
    <w:rsid w:val="00756ACF"/>
    <w:rsid w:val="00757269"/>
    <w:rsid w:val="007607EA"/>
    <w:rsid w:val="007623E6"/>
    <w:rsid w:val="00762CB0"/>
    <w:rsid w:val="00763D64"/>
    <w:rsid w:val="00766D08"/>
    <w:rsid w:val="00767302"/>
    <w:rsid w:val="007677B0"/>
    <w:rsid w:val="00767878"/>
    <w:rsid w:val="007679A0"/>
    <w:rsid w:val="00770F62"/>
    <w:rsid w:val="00771505"/>
    <w:rsid w:val="0077223D"/>
    <w:rsid w:val="0077308E"/>
    <w:rsid w:val="00773226"/>
    <w:rsid w:val="007734BF"/>
    <w:rsid w:val="007734FC"/>
    <w:rsid w:val="007735C1"/>
    <w:rsid w:val="00773D2F"/>
    <w:rsid w:val="0077523D"/>
    <w:rsid w:val="00775BBC"/>
    <w:rsid w:val="00776B2A"/>
    <w:rsid w:val="00777015"/>
    <w:rsid w:val="00777810"/>
    <w:rsid w:val="00777DD5"/>
    <w:rsid w:val="007808B5"/>
    <w:rsid w:val="00783AB7"/>
    <w:rsid w:val="007840AE"/>
    <w:rsid w:val="0078497F"/>
    <w:rsid w:val="007851D1"/>
    <w:rsid w:val="00785B9C"/>
    <w:rsid w:val="00785DF6"/>
    <w:rsid w:val="007866F5"/>
    <w:rsid w:val="00786901"/>
    <w:rsid w:val="00786A81"/>
    <w:rsid w:val="00787384"/>
    <w:rsid w:val="0078750A"/>
    <w:rsid w:val="00787B7E"/>
    <w:rsid w:val="007924F5"/>
    <w:rsid w:val="00792F50"/>
    <w:rsid w:val="007931FA"/>
    <w:rsid w:val="007947F1"/>
    <w:rsid w:val="00796CDF"/>
    <w:rsid w:val="007A074A"/>
    <w:rsid w:val="007A08B1"/>
    <w:rsid w:val="007A1601"/>
    <w:rsid w:val="007A1818"/>
    <w:rsid w:val="007A228E"/>
    <w:rsid w:val="007A3019"/>
    <w:rsid w:val="007A4512"/>
    <w:rsid w:val="007A47B3"/>
    <w:rsid w:val="007A5241"/>
    <w:rsid w:val="007A5BEE"/>
    <w:rsid w:val="007A60E9"/>
    <w:rsid w:val="007A646E"/>
    <w:rsid w:val="007A70FB"/>
    <w:rsid w:val="007A7373"/>
    <w:rsid w:val="007A7F54"/>
    <w:rsid w:val="007B07D2"/>
    <w:rsid w:val="007B0B3A"/>
    <w:rsid w:val="007B2742"/>
    <w:rsid w:val="007B28C9"/>
    <w:rsid w:val="007B3635"/>
    <w:rsid w:val="007B36C2"/>
    <w:rsid w:val="007B4621"/>
    <w:rsid w:val="007B5543"/>
    <w:rsid w:val="007B5DFC"/>
    <w:rsid w:val="007C112F"/>
    <w:rsid w:val="007C16D7"/>
    <w:rsid w:val="007C187A"/>
    <w:rsid w:val="007C3D04"/>
    <w:rsid w:val="007C48BE"/>
    <w:rsid w:val="007C5674"/>
    <w:rsid w:val="007C6A4E"/>
    <w:rsid w:val="007D04B8"/>
    <w:rsid w:val="007D127E"/>
    <w:rsid w:val="007D14D8"/>
    <w:rsid w:val="007D1AC9"/>
    <w:rsid w:val="007D26C2"/>
    <w:rsid w:val="007D2ACA"/>
    <w:rsid w:val="007D5C8F"/>
    <w:rsid w:val="007D65FA"/>
    <w:rsid w:val="007D7BFE"/>
    <w:rsid w:val="007E0812"/>
    <w:rsid w:val="007E0907"/>
    <w:rsid w:val="007E0AC2"/>
    <w:rsid w:val="007E0CE6"/>
    <w:rsid w:val="007E15C3"/>
    <w:rsid w:val="007E1982"/>
    <w:rsid w:val="007E1B78"/>
    <w:rsid w:val="007E2788"/>
    <w:rsid w:val="007E4A9A"/>
    <w:rsid w:val="007E4DAD"/>
    <w:rsid w:val="007E58AE"/>
    <w:rsid w:val="007F168B"/>
    <w:rsid w:val="007F2F5C"/>
    <w:rsid w:val="007F3AF9"/>
    <w:rsid w:val="007F4390"/>
    <w:rsid w:val="007F4986"/>
    <w:rsid w:val="007F4F12"/>
    <w:rsid w:val="007F72C8"/>
    <w:rsid w:val="007F7945"/>
    <w:rsid w:val="00800CB9"/>
    <w:rsid w:val="00802A9B"/>
    <w:rsid w:val="00803CFA"/>
    <w:rsid w:val="00804690"/>
    <w:rsid w:val="00805268"/>
    <w:rsid w:val="00806BD1"/>
    <w:rsid w:val="00806E5D"/>
    <w:rsid w:val="0080742E"/>
    <w:rsid w:val="00807544"/>
    <w:rsid w:val="00807583"/>
    <w:rsid w:val="00807E54"/>
    <w:rsid w:val="00810B8C"/>
    <w:rsid w:val="008110A1"/>
    <w:rsid w:val="00811E01"/>
    <w:rsid w:val="008124BB"/>
    <w:rsid w:val="00815412"/>
    <w:rsid w:val="00815896"/>
    <w:rsid w:val="0081660E"/>
    <w:rsid w:val="0081726A"/>
    <w:rsid w:val="00820077"/>
    <w:rsid w:val="00821420"/>
    <w:rsid w:val="00821442"/>
    <w:rsid w:val="00821E84"/>
    <w:rsid w:val="00822445"/>
    <w:rsid w:val="008226F8"/>
    <w:rsid w:val="00823862"/>
    <w:rsid w:val="00823CA8"/>
    <w:rsid w:val="0082500A"/>
    <w:rsid w:val="00825401"/>
    <w:rsid w:val="008270FB"/>
    <w:rsid w:val="00827235"/>
    <w:rsid w:val="00827457"/>
    <w:rsid w:val="00830DBD"/>
    <w:rsid w:val="00831C88"/>
    <w:rsid w:val="00831F6C"/>
    <w:rsid w:val="00834616"/>
    <w:rsid w:val="00834A0A"/>
    <w:rsid w:val="00834BF7"/>
    <w:rsid w:val="008351BC"/>
    <w:rsid w:val="0083547E"/>
    <w:rsid w:val="00836197"/>
    <w:rsid w:val="008367F1"/>
    <w:rsid w:val="00836AD3"/>
    <w:rsid w:val="00837974"/>
    <w:rsid w:val="00840E85"/>
    <w:rsid w:val="00841D58"/>
    <w:rsid w:val="00842388"/>
    <w:rsid w:val="00843176"/>
    <w:rsid w:val="00844690"/>
    <w:rsid w:val="00845615"/>
    <w:rsid w:val="008456E1"/>
    <w:rsid w:val="00845A83"/>
    <w:rsid w:val="00845B38"/>
    <w:rsid w:val="00846B5F"/>
    <w:rsid w:val="00846F1D"/>
    <w:rsid w:val="0085151C"/>
    <w:rsid w:val="008534D8"/>
    <w:rsid w:val="008536C1"/>
    <w:rsid w:val="0085379B"/>
    <w:rsid w:val="0085581E"/>
    <w:rsid w:val="008566F9"/>
    <w:rsid w:val="00856D49"/>
    <w:rsid w:val="00857891"/>
    <w:rsid w:val="00857F5B"/>
    <w:rsid w:val="008602B8"/>
    <w:rsid w:val="008602FE"/>
    <w:rsid w:val="00860ED7"/>
    <w:rsid w:val="00861531"/>
    <w:rsid w:val="00862948"/>
    <w:rsid w:val="00862B53"/>
    <w:rsid w:val="00862E4D"/>
    <w:rsid w:val="00864EE0"/>
    <w:rsid w:val="0086562A"/>
    <w:rsid w:val="00866451"/>
    <w:rsid w:val="00866532"/>
    <w:rsid w:val="00866C06"/>
    <w:rsid w:val="008715C7"/>
    <w:rsid w:val="008741D6"/>
    <w:rsid w:val="0087797C"/>
    <w:rsid w:val="00880C0A"/>
    <w:rsid w:val="00881A70"/>
    <w:rsid w:val="0088260D"/>
    <w:rsid w:val="008826C8"/>
    <w:rsid w:val="008838AF"/>
    <w:rsid w:val="00884CD8"/>
    <w:rsid w:val="008900B6"/>
    <w:rsid w:val="008903B5"/>
    <w:rsid w:val="008907CF"/>
    <w:rsid w:val="00892A47"/>
    <w:rsid w:val="00892A5D"/>
    <w:rsid w:val="008935B8"/>
    <w:rsid w:val="00893895"/>
    <w:rsid w:val="00893D68"/>
    <w:rsid w:val="008960DD"/>
    <w:rsid w:val="008967E4"/>
    <w:rsid w:val="00897EC0"/>
    <w:rsid w:val="008A1F12"/>
    <w:rsid w:val="008A2C24"/>
    <w:rsid w:val="008A3734"/>
    <w:rsid w:val="008A3CCB"/>
    <w:rsid w:val="008A3D32"/>
    <w:rsid w:val="008A477C"/>
    <w:rsid w:val="008A4A79"/>
    <w:rsid w:val="008A5100"/>
    <w:rsid w:val="008A69AE"/>
    <w:rsid w:val="008A70B9"/>
    <w:rsid w:val="008B00BF"/>
    <w:rsid w:val="008B1C58"/>
    <w:rsid w:val="008B243F"/>
    <w:rsid w:val="008B3142"/>
    <w:rsid w:val="008B42D9"/>
    <w:rsid w:val="008B6082"/>
    <w:rsid w:val="008C1547"/>
    <w:rsid w:val="008C1D64"/>
    <w:rsid w:val="008C2F8D"/>
    <w:rsid w:val="008C55D3"/>
    <w:rsid w:val="008D0565"/>
    <w:rsid w:val="008D18A6"/>
    <w:rsid w:val="008D1FC7"/>
    <w:rsid w:val="008D272B"/>
    <w:rsid w:val="008D416C"/>
    <w:rsid w:val="008D42C4"/>
    <w:rsid w:val="008D43C3"/>
    <w:rsid w:val="008D4611"/>
    <w:rsid w:val="008E0BE3"/>
    <w:rsid w:val="008E106B"/>
    <w:rsid w:val="008E2708"/>
    <w:rsid w:val="008E3878"/>
    <w:rsid w:val="008E3F31"/>
    <w:rsid w:val="008E4047"/>
    <w:rsid w:val="008E4948"/>
    <w:rsid w:val="008F0118"/>
    <w:rsid w:val="008F0496"/>
    <w:rsid w:val="008F1691"/>
    <w:rsid w:val="008F170C"/>
    <w:rsid w:val="008F22FD"/>
    <w:rsid w:val="008F2B5A"/>
    <w:rsid w:val="008F2F35"/>
    <w:rsid w:val="008F598C"/>
    <w:rsid w:val="008F6688"/>
    <w:rsid w:val="008F6B8A"/>
    <w:rsid w:val="008F6E3E"/>
    <w:rsid w:val="008F7416"/>
    <w:rsid w:val="008F7B7B"/>
    <w:rsid w:val="008F7CAE"/>
    <w:rsid w:val="00900441"/>
    <w:rsid w:val="009005E4"/>
    <w:rsid w:val="009016F2"/>
    <w:rsid w:val="00905188"/>
    <w:rsid w:val="00905DCB"/>
    <w:rsid w:val="00906988"/>
    <w:rsid w:val="00906C79"/>
    <w:rsid w:val="009101C7"/>
    <w:rsid w:val="009102A9"/>
    <w:rsid w:val="00911AA6"/>
    <w:rsid w:val="00912DF7"/>
    <w:rsid w:val="009133B5"/>
    <w:rsid w:val="00913803"/>
    <w:rsid w:val="009138EE"/>
    <w:rsid w:val="0091431C"/>
    <w:rsid w:val="00915DA2"/>
    <w:rsid w:val="00916058"/>
    <w:rsid w:val="00917774"/>
    <w:rsid w:val="00917AD6"/>
    <w:rsid w:val="009201C9"/>
    <w:rsid w:val="00921B51"/>
    <w:rsid w:val="00922F0E"/>
    <w:rsid w:val="00923C4C"/>
    <w:rsid w:val="009244CD"/>
    <w:rsid w:val="00924B74"/>
    <w:rsid w:val="00925089"/>
    <w:rsid w:val="00925F05"/>
    <w:rsid w:val="009264FF"/>
    <w:rsid w:val="00926A07"/>
    <w:rsid w:val="00926E36"/>
    <w:rsid w:val="00927F4C"/>
    <w:rsid w:val="009304E8"/>
    <w:rsid w:val="00930AA6"/>
    <w:rsid w:val="00936D43"/>
    <w:rsid w:val="0093766C"/>
    <w:rsid w:val="00937D88"/>
    <w:rsid w:val="00941602"/>
    <w:rsid w:val="00941F12"/>
    <w:rsid w:val="009422BB"/>
    <w:rsid w:val="0094371A"/>
    <w:rsid w:val="00943C65"/>
    <w:rsid w:val="00944580"/>
    <w:rsid w:val="009445DD"/>
    <w:rsid w:val="00944AF4"/>
    <w:rsid w:val="009454DD"/>
    <w:rsid w:val="009458AA"/>
    <w:rsid w:val="009476E9"/>
    <w:rsid w:val="00950B75"/>
    <w:rsid w:val="00950D52"/>
    <w:rsid w:val="0095127F"/>
    <w:rsid w:val="009526D0"/>
    <w:rsid w:val="00952818"/>
    <w:rsid w:val="00953E90"/>
    <w:rsid w:val="0095457D"/>
    <w:rsid w:val="00956044"/>
    <w:rsid w:val="0095676D"/>
    <w:rsid w:val="0095768E"/>
    <w:rsid w:val="00957C14"/>
    <w:rsid w:val="009606E6"/>
    <w:rsid w:val="0096134A"/>
    <w:rsid w:val="00962312"/>
    <w:rsid w:val="009628E8"/>
    <w:rsid w:val="00963897"/>
    <w:rsid w:val="00963BE0"/>
    <w:rsid w:val="00963FAE"/>
    <w:rsid w:val="0096496F"/>
    <w:rsid w:val="009669CE"/>
    <w:rsid w:val="00966DFE"/>
    <w:rsid w:val="0096794C"/>
    <w:rsid w:val="00967D9D"/>
    <w:rsid w:val="00971889"/>
    <w:rsid w:val="00971AF8"/>
    <w:rsid w:val="00972303"/>
    <w:rsid w:val="009739A6"/>
    <w:rsid w:val="00974069"/>
    <w:rsid w:val="00975400"/>
    <w:rsid w:val="00975DC3"/>
    <w:rsid w:val="00976075"/>
    <w:rsid w:val="00980682"/>
    <w:rsid w:val="0098084B"/>
    <w:rsid w:val="00982A59"/>
    <w:rsid w:val="00982B49"/>
    <w:rsid w:val="00982F79"/>
    <w:rsid w:val="00984595"/>
    <w:rsid w:val="00987D68"/>
    <w:rsid w:val="00987E1A"/>
    <w:rsid w:val="00992B10"/>
    <w:rsid w:val="0099581E"/>
    <w:rsid w:val="00995ACE"/>
    <w:rsid w:val="00995EF4"/>
    <w:rsid w:val="00996655"/>
    <w:rsid w:val="00996964"/>
    <w:rsid w:val="00996C70"/>
    <w:rsid w:val="00997DFB"/>
    <w:rsid w:val="009A00E4"/>
    <w:rsid w:val="009A018D"/>
    <w:rsid w:val="009A1211"/>
    <w:rsid w:val="009A237C"/>
    <w:rsid w:val="009A3CBE"/>
    <w:rsid w:val="009A3F1F"/>
    <w:rsid w:val="009A54D7"/>
    <w:rsid w:val="009A6E42"/>
    <w:rsid w:val="009B09A2"/>
    <w:rsid w:val="009B13CF"/>
    <w:rsid w:val="009B1D1E"/>
    <w:rsid w:val="009B2D72"/>
    <w:rsid w:val="009B31BE"/>
    <w:rsid w:val="009B3E8D"/>
    <w:rsid w:val="009B445B"/>
    <w:rsid w:val="009B44DD"/>
    <w:rsid w:val="009B6EC3"/>
    <w:rsid w:val="009C186D"/>
    <w:rsid w:val="009C346D"/>
    <w:rsid w:val="009C396D"/>
    <w:rsid w:val="009C3C89"/>
    <w:rsid w:val="009C4C73"/>
    <w:rsid w:val="009C559F"/>
    <w:rsid w:val="009C614A"/>
    <w:rsid w:val="009C6C7C"/>
    <w:rsid w:val="009C6EB7"/>
    <w:rsid w:val="009C72C2"/>
    <w:rsid w:val="009D0A52"/>
    <w:rsid w:val="009D78C2"/>
    <w:rsid w:val="009E009A"/>
    <w:rsid w:val="009E0D54"/>
    <w:rsid w:val="009E0EB5"/>
    <w:rsid w:val="009E19C8"/>
    <w:rsid w:val="009E22B8"/>
    <w:rsid w:val="009E43F5"/>
    <w:rsid w:val="009E6D25"/>
    <w:rsid w:val="009F14CF"/>
    <w:rsid w:val="009F241B"/>
    <w:rsid w:val="009F2478"/>
    <w:rsid w:val="009F26FB"/>
    <w:rsid w:val="009F4A50"/>
    <w:rsid w:val="009F6177"/>
    <w:rsid w:val="009F6E0F"/>
    <w:rsid w:val="009F70C4"/>
    <w:rsid w:val="009F7BA7"/>
    <w:rsid w:val="009F7F41"/>
    <w:rsid w:val="00A003C4"/>
    <w:rsid w:val="00A0058C"/>
    <w:rsid w:val="00A00A59"/>
    <w:rsid w:val="00A00DBD"/>
    <w:rsid w:val="00A033EA"/>
    <w:rsid w:val="00A0350F"/>
    <w:rsid w:val="00A03DFD"/>
    <w:rsid w:val="00A04ED6"/>
    <w:rsid w:val="00A0533C"/>
    <w:rsid w:val="00A0655A"/>
    <w:rsid w:val="00A074CA"/>
    <w:rsid w:val="00A074CE"/>
    <w:rsid w:val="00A0789F"/>
    <w:rsid w:val="00A07CC4"/>
    <w:rsid w:val="00A07D80"/>
    <w:rsid w:val="00A07EB9"/>
    <w:rsid w:val="00A11517"/>
    <w:rsid w:val="00A12101"/>
    <w:rsid w:val="00A12DDC"/>
    <w:rsid w:val="00A175C6"/>
    <w:rsid w:val="00A17614"/>
    <w:rsid w:val="00A215DA"/>
    <w:rsid w:val="00A23970"/>
    <w:rsid w:val="00A245D9"/>
    <w:rsid w:val="00A24677"/>
    <w:rsid w:val="00A247FA"/>
    <w:rsid w:val="00A250B1"/>
    <w:rsid w:val="00A2542A"/>
    <w:rsid w:val="00A27320"/>
    <w:rsid w:val="00A27B43"/>
    <w:rsid w:val="00A27F7B"/>
    <w:rsid w:val="00A316B5"/>
    <w:rsid w:val="00A32346"/>
    <w:rsid w:val="00A32742"/>
    <w:rsid w:val="00A32D2E"/>
    <w:rsid w:val="00A33DF8"/>
    <w:rsid w:val="00A3403C"/>
    <w:rsid w:val="00A36815"/>
    <w:rsid w:val="00A37D30"/>
    <w:rsid w:val="00A403B7"/>
    <w:rsid w:val="00A417F7"/>
    <w:rsid w:val="00A41B55"/>
    <w:rsid w:val="00A41D4C"/>
    <w:rsid w:val="00A42F1C"/>
    <w:rsid w:val="00A4343B"/>
    <w:rsid w:val="00A43FFA"/>
    <w:rsid w:val="00A45ECD"/>
    <w:rsid w:val="00A463AD"/>
    <w:rsid w:val="00A46777"/>
    <w:rsid w:val="00A51CD9"/>
    <w:rsid w:val="00A52EDB"/>
    <w:rsid w:val="00A542CD"/>
    <w:rsid w:val="00A55AA0"/>
    <w:rsid w:val="00A55AC7"/>
    <w:rsid w:val="00A567F7"/>
    <w:rsid w:val="00A56CDE"/>
    <w:rsid w:val="00A56DF3"/>
    <w:rsid w:val="00A57A2E"/>
    <w:rsid w:val="00A57CB4"/>
    <w:rsid w:val="00A60B3B"/>
    <w:rsid w:val="00A61063"/>
    <w:rsid w:val="00A610C7"/>
    <w:rsid w:val="00A62777"/>
    <w:rsid w:val="00A627B4"/>
    <w:rsid w:val="00A631A9"/>
    <w:rsid w:val="00A65121"/>
    <w:rsid w:val="00A65CF4"/>
    <w:rsid w:val="00A66A8C"/>
    <w:rsid w:val="00A71896"/>
    <w:rsid w:val="00A73C8E"/>
    <w:rsid w:val="00A74080"/>
    <w:rsid w:val="00A745AD"/>
    <w:rsid w:val="00A746CC"/>
    <w:rsid w:val="00A767D0"/>
    <w:rsid w:val="00A76D71"/>
    <w:rsid w:val="00A77663"/>
    <w:rsid w:val="00A777FC"/>
    <w:rsid w:val="00A811A7"/>
    <w:rsid w:val="00A8193D"/>
    <w:rsid w:val="00A82C98"/>
    <w:rsid w:val="00A85A20"/>
    <w:rsid w:val="00A85DEC"/>
    <w:rsid w:val="00A87329"/>
    <w:rsid w:val="00A87B2A"/>
    <w:rsid w:val="00A87D8A"/>
    <w:rsid w:val="00A90079"/>
    <w:rsid w:val="00A90796"/>
    <w:rsid w:val="00A90E4E"/>
    <w:rsid w:val="00A918DC"/>
    <w:rsid w:val="00A92704"/>
    <w:rsid w:val="00A94884"/>
    <w:rsid w:val="00A9598A"/>
    <w:rsid w:val="00A95C2B"/>
    <w:rsid w:val="00A96FBA"/>
    <w:rsid w:val="00A97686"/>
    <w:rsid w:val="00AA0DDA"/>
    <w:rsid w:val="00AA0E3F"/>
    <w:rsid w:val="00AA1001"/>
    <w:rsid w:val="00AA1250"/>
    <w:rsid w:val="00AA16B6"/>
    <w:rsid w:val="00AA1F40"/>
    <w:rsid w:val="00AA2423"/>
    <w:rsid w:val="00AA2A09"/>
    <w:rsid w:val="00AA3663"/>
    <w:rsid w:val="00AA5A03"/>
    <w:rsid w:val="00AA621B"/>
    <w:rsid w:val="00AA6304"/>
    <w:rsid w:val="00AB02B6"/>
    <w:rsid w:val="00AB0505"/>
    <w:rsid w:val="00AB4B37"/>
    <w:rsid w:val="00AB5AA7"/>
    <w:rsid w:val="00AB6161"/>
    <w:rsid w:val="00AB6F9D"/>
    <w:rsid w:val="00AB6FED"/>
    <w:rsid w:val="00AB73A2"/>
    <w:rsid w:val="00AB78D6"/>
    <w:rsid w:val="00AC0DD0"/>
    <w:rsid w:val="00AC0DE3"/>
    <w:rsid w:val="00AC1BED"/>
    <w:rsid w:val="00AC3157"/>
    <w:rsid w:val="00AC35D1"/>
    <w:rsid w:val="00AC3ABD"/>
    <w:rsid w:val="00AC5B29"/>
    <w:rsid w:val="00AC651D"/>
    <w:rsid w:val="00AC78BB"/>
    <w:rsid w:val="00AC7BC8"/>
    <w:rsid w:val="00AD02D0"/>
    <w:rsid w:val="00AD0B25"/>
    <w:rsid w:val="00AD1888"/>
    <w:rsid w:val="00AD3FAD"/>
    <w:rsid w:val="00AD6BB0"/>
    <w:rsid w:val="00AE137A"/>
    <w:rsid w:val="00AE212D"/>
    <w:rsid w:val="00AE24A5"/>
    <w:rsid w:val="00AE30B2"/>
    <w:rsid w:val="00AE343E"/>
    <w:rsid w:val="00AE4022"/>
    <w:rsid w:val="00AE50C3"/>
    <w:rsid w:val="00AE5DCA"/>
    <w:rsid w:val="00AE644F"/>
    <w:rsid w:val="00AE6D1C"/>
    <w:rsid w:val="00AF08E0"/>
    <w:rsid w:val="00AF10A1"/>
    <w:rsid w:val="00AF14BB"/>
    <w:rsid w:val="00AF166A"/>
    <w:rsid w:val="00AF1B70"/>
    <w:rsid w:val="00AF2DC6"/>
    <w:rsid w:val="00AF409A"/>
    <w:rsid w:val="00AF4960"/>
    <w:rsid w:val="00AF567E"/>
    <w:rsid w:val="00AF674C"/>
    <w:rsid w:val="00AF6FC2"/>
    <w:rsid w:val="00B00B17"/>
    <w:rsid w:val="00B01ABD"/>
    <w:rsid w:val="00B01FBD"/>
    <w:rsid w:val="00B020EF"/>
    <w:rsid w:val="00B0291F"/>
    <w:rsid w:val="00B0412E"/>
    <w:rsid w:val="00B0770C"/>
    <w:rsid w:val="00B07E0D"/>
    <w:rsid w:val="00B10CD4"/>
    <w:rsid w:val="00B12548"/>
    <w:rsid w:val="00B129A5"/>
    <w:rsid w:val="00B12EC9"/>
    <w:rsid w:val="00B143CD"/>
    <w:rsid w:val="00B14585"/>
    <w:rsid w:val="00B151D2"/>
    <w:rsid w:val="00B163F2"/>
    <w:rsid w:val="00B2001E"/>
    <w:rsid w:val="00B20857"/>
    <w:rsid w:val="00B20CD6"/>
    <w:rsid w:val="00B216C0"/>
    <w:rsid w:val="00B219D3"/>
    <w:rsid w:val="00B220CD"/>
    <w:rsid w:val="00B22576"/>
    <w:rsid w:val="00B22AE6"/>
    <w:rsid w:val="00B22C87"/>
    <w:rsid w:val="00B23236"/>
    <w:rsid w:val="00B232D4"/>
    <w:rsid w:val="00B23B98"/>
    <w:rsid w:val="00B24733"/>
    <w:rsid w:val="00B25225"/>
    <w:rsid w:val="00B25531"/>
    <w:rsid w:val="00B25672"/>
    <w:rsid w:val="00B26D1E"/>
    <w:rsid w:val="00B2708E"/>
    <w:rsid w:val="00B27C15"/>
    <w:rsid w:val="00B30882"/>
    <w:rsid w:val="00B32E05"/>
    <w:rsid w:val="00B34D1C"/>
    <w:rsid w:val="00B37CDE"/>
    <w:rsid w:val="00B40454"/>
    <w:rsid w:val="00B4086D"/>
    <w:rsid w:val="00B408E6"/>
    <w:rsid w:val="00B40D07"/>
    <w:rsid w:val="00B43C47"/>
    <w:rsid w:val="00B43E66"/>
    <w:rsid w:val="00B44B8C"/>
    <w:rsid w:val="00B45E32"/>
    <w:rsid w:val="00B50845"/>
    <w:rsid w:val="00B510BA"/>
    <w:rsid w:val="00B5291F"/>
    <w:rsid w:val="00B52EF0"/>
    <w:rsid w:val="00B53E5E"/>
    <w:rsid w:val="00B54B99"/>
    <w:rsid w:val="00B561DE"/>
    <w:rsid w:val="00B61223"/>
    <w:rsid w:val="00B61F48"/>
    <w:rsid w:val="00B62654"/>
    <w:rsid w:val="00B63FBE"/>
    <w:rsid w:val="00B648E4"/>
    <w:rsid w:val="00B649DA"/>
    <w:rsid w:val="00B652F7"/>
    <w:rsid w:val="00B675B3"/>
    <w:rsid w:val="00B676B7"/>
    <w:rsid w:val="00B67C6E"/>
    <w:rsid w:val="00B67F3D"/>
    <w:rsid w:val="00B70554"/>
    <w:rsid w:val="00B722AF"/>
    <w:rsid w:val="00B7268A"/>
    <w:rsid w:val="00B72EC8"/>
    <w:rsid w:val="00B73627"/>
    <w:rsid w:val="00B75674"/>
    <w:rsid w:val="00B75E34"/>
    <w:rsid w:val="00B75E78"/>
    <w:rsid w:val="00B76EC6"/>
    <w:rsid w:val="00B771A9"/>
    <w:rsid w:val="00B772D0"/>
    <w:rsid w:val="00B77CAD"/>
    <w:rsid w:val="00B80CBF"/>
    <w:rsid w:val="00B81B80"/>
    <w:rsid w:val="00B81E65"/>
    <w:rsid w:val="00B81FAD"/>
    <w:rsid w:val="00B834CA"/>
    <w:rsid w:val="00B8414A"/>
    <w:rsid w:val="00B846A1"/>
    <w:rsid w:val="00B87C9A"/>
    <w:rsid w:val="00B918F7"/>
    <w:rsid w:val="00B91DFA"/>
    <w:rsid w:val="00B92532"/>
    <w:rsid w:val="00B926B5"/>
    <w:rsid w:val="00B94214"/>
    <w:rsid w:val="00B94603"/>
    <w:rsid w:val="00B9480A"/>
    <w:rsid w:val="00B94979"/>
    <w:rsid w:val="00B95CE3"/>
    <w:rsid w:val="00B960E1"/>
    <w:rsid w:val="00B9693F"/>
    <w:rsid w:val="00B969C9"/>
    <w:rsid w:val="00B96AD3"/>
    <w:rsid w:val="00B976DC"/>
    <w:rsid w:val="00BA07BE"/>
    <w:rsid w:val="00BA2349"/>
    <w:rsid w:val="00BA3353"/>
    <w:rsid w:val="00BA5073"/>
    <w:rsid w:val="00BA6449"/>
    <w:rsid w:val="00BA6804"/>
    <w:rsid w:val="00BA6C77"/>
    <w:rsid w:val="00BB0077"/>
    <w:rsid w:val="00BB1333"/>
    <w:rsid w:val="00BB26FA"/>
    <w:rsid w:val="00BB2890"/>
    <w:rsid w:val="00BB3135"/>
    <w:rsid w:val="00BB3CC2"/>
    <w:rsid w:val="00BB6BC8"/>
    <w:rsid w:val="00BB6EE6"/>
    <w:rsid w:val="00BB7291"/>
    <w:rsid w:val="00BB7628"/>
    <w:rsid w:val="00BB7CF3"/>
    <w:rsid w:val="00BC013A"/>
    <w:rsid w:val="00BC0973"/>
    <w:rsid w:val="00BC0D36"/>
    <w:rsid w:val="00BC2683"/>
    <w:rsid w:val="00BC4235"/>
    <w:rsid w:val="00BC5181"/>
    <w:rsid w:val="00BC6CC9"/>
    <w:rsid w:val="00BC74AD"/>
    <w:rsid w:val="00BC7A45"/>
    <w:rsid w:val="00BC7AFE"/>
    <w:rsid w:val="00BD0166"/>
    <w:rsid w:val="00BD035F"/>
    <w:rsid w:val="00BD0877"/>
    <w:rsid w:val="00BD0948"/>
    <w:rsid w:val="00BD09F6"/>
    <w:rsid w:val="00BD2C86"/>
    <w:rsid w:val="00BD3DED"/>
    <w:rsid w:val="00BD4692"/>
    <w:rsid w:val="00BD4A34"/>
    <w:rsid w:val="00BD6261"/>
    <w:rsid w:val="00BD7C8B"/>
    <w:rsid w:val="00BE1B01"/>
    <w:rsid w:val="00BE459C"/>
    <w:rsid w:val="00BE4EF0"/>
    <w:rsid w:val="00BE5A01"/>
    <w:rsid w:val="00BE5C2D"/>
    <w:rsid w:val="00BE6D48"/>
    <w:rsid w:val="00BE7153"/>
    <w:rsid w:val="00BF07F7"/>
    <w:rsid w:val="00BF1704"/>
    <w:rsid w:val="00BF1E46"/>
    <w:rsid w:val="00BF33D2"/>
    <w:rsid w:val="00BF3429"/>
    <w:rsid w:val="00BF552D"/>
    <w:rsid w:val="00BF684C"/>
    <w:rsid w:val="00BF6AE5"/>
    <w:rsid w:val="00C0082E"/>
    <w:rsid w:val="00C00870"/>
    <w:rsid w:val="00C00C51"/>
    <w:rsid w:val="00C0135C"/>
    <w:rsid w:val="00C01CA7"/>
    <w:rsid w:val="00C01E98"/>
    <w:rsid w:val="00C01F25"/>
    <w:rsid w:val="00C02AB0"/>
    <w:rsid w:val="00C02B0C"/>
    <w:rsid w:val="00C02B5E"/>
    <w:rsid w:val="00C04E23"/>
    <w:rsid w:val="00C0545C"/>
    <w:rsid w:val="00C058C0"/>
    <w:rsid w:val="00C06003"/>
    <w:rsid w:val="00C111E1"/>
    <w:rsid w:val="00C11705"/>
    <w:rsid w:val="00C14ABB"/>
    <w:rsid w:val="00C15B4C"/>
    <w:rsid w:val="00C16CF7"/>
    <w:rsid w:val="00C201F1"/>
    <w:rsid w:val="00C216C2"/>
    <w:rsid w:val="00C2194B"/>
    <w:rsid w:val="00C21F7C"/>
    <w:rsid w:val="00C22888"/>
    <w:rsid w:val="00C264EB"/>
    <w:rsid w:val="00C267E4"/>
    <w:rsid w:val="00C26E43"/>
    <w:rsid w:val="00C271CC"/>
    <w:rsid w:val="00C275E7"/>
    <w:rsid w:val="00C27847"/>
    <w:rsid w:val="00C27C1E"/>
    <w:rsid w:val="00C27FF8"/>
    <w:rsid w:val="00C31741"/>
    <w:rsid w:val="00C32121"/>
    <w:rsid w:val="00C32164"/>
    <w:rsid w:val="00C3216D"/>
    <w:rsid w:val="00C338E4"/>
    <w:rsid w:val="00C3493B"/>
    <w:rsid w:val="00C35695"/>
    <w:rsid w:val="00C406FB"/>
    <w:rsid w:val="00C41782"/>
    <w:rsid w:val="00C4401F"/>
    <w:rsid w:val="00C451B0"/>
    <w:rsid w:val="00C45BC9"/>
    <w:rsid w:val="00C46AEE"/>
    <w:rsid w:val="00C47EB0"/>
    <w:rsid w:val="00C47EF2"/>
    <w:rsid w:val="00C503F1"/>
    <w:rsid w:val="00C5066A"/>
    <w:rsid w:val="00C52385"/>
    <w:rsid w:val="00C55326"/>
    <w:rsid w:val="00C55390"/>
    <w:rsid w:val="00C557D2"/>
    <w:rsid w:val="00C559F1"/>
    <w:rsid w:val="00C55F39"/>
    <w:rsid w:val="00C57197"/>
    <w:rsid w:val="00C57386"/>
    <w:rsid w:val="00C6088B"/>
    <w:rsid w:val="00C6102E"/>
    <w:rsid w:val="00C61914"/>
    <w:rsid w:val="00C61B93"/>
    <w:rsid w:val="00C61D02"/>
    <w:rsid w:val="00C62233"/>
    <w:rsid w:val="00C64181"/>
    <w:rsid w:val="00C646F8"/>
    <w:rsid w:val="00C64B83"/>
    <w:rsid w:val="00C64DC9"/>
    <w:rsid w:val="00C6545E"/>
    <w:rsid w:val="00C655EC"/>
    <w:rsid w:val="00C65632"/>
    <w:rsid w:val="00C65A77"/>
    <w:rsid w:val="00C665E3"/>
    <w:rsid w:val="00C66F7C"/>
    <w:rsid w:val="00C7084D"/>
    <w:rsid w:val="00C71A24"/>
    <w:rsid w:val="00C72A60"/>
    <w:rsid w:val="00C72EDF"/>
    <w:rsid w:val="00C72FAF"/>
    <w:rsid w:val="00C73EA8"/>
    <w:rsid w:val="00C74687"/>
    <w:rsid w:val="00C74ECD"/>
    <w:rsid w:val="00C757BC"/>
    <w:rsid w:val="00C75D05"/>
    <w:rsid w:val="00C7643B"/>
    <w:rsid w:val="00C769AA"/>
    <w:rsid w:val="00C775CA"/>
    <w:rsid w:val="00C77A48"/>
    <w:rsid w:val="00C80258"/>
    <w:rsid w:val="00C82360"/>
    <w:rsid w:val="00C83A95"/>
    <w:rsid w:val="00C847E8"/>
    <w:rsid w:val="00C864B8"/>
    <w:rsid w:val="00C87F9D"/>
    <w:rsid w:val="00C918A4"/>
    <w:rsid w:val="00C93CEF"/>
    <w:rsid w:val="00C94398"/>
    <w:rsid w:val="00C9575E"/>
    <w:rsid w:val="00C96AC9"/>
    <w:rsid w:val="00C97219"/>
    <w:rsid w:val="00C97B63"/>
    <w:rsid w:val="00CA170C"/>
    <w:rsid w:val="00CA4194"/>
    <w:rsid w:val="00CA42F3"/>
    <w:rsid w:val="00CA4970"/>
    <w:rsid w:val="00CA650D"/>
    <w:rsid w:val="00CA6AAF"/>
    <w:rsid w:val="00CA713A"/>
    <w:rsid w:val="00CA7A87"/>
    <w:rsid w:val="00CB032A"/>
    <w:rsid w:val="00CB0BA3"/>
    <w:rsid w:val="00CB11CC"/>
    <w:rsid w:val="00CB2D7A"/>
    <w:rsid w:val="00CB34A1"/>
    <w:rsid w:val="00CB39C9"/>
    <w:rsid w:val="00CB4163"/>
    <w:rsid w:val="00CB447E"/>
    <w:rsid w:val="00CB52DF"/>
    <w:rsid w:val="00CB5B76"/>
    <w:rsid w:val="00CB5CFF"/>
    <w:rsid w:val="00CB6734"/>
    <w:rsid w:val="00CC00F9"/>
    <w:rsid w:val="00CC0336"/>
    <w:rsid w:val="00CC1635"/>
    <w:rsid w:val="00CC172F"/>
    <w:rsid w:val="00CC257E"/>
    <w:rsid w:val="00CC2F49"/>
    <w:rsid w:val="00CC3A3E"/>
    <w:rsid w:val="00CC4CAB"/>
    <w:rsid w:val="00CC5FC5"/>
    <w:rsid w:val="00CC6B48"/>
    <w:rsid w:val="00CD23B3"/>
    <w:rsid w:val="00CD2926"/>
    <w:rsid w:val="00CD2F8D"/>
    <w:rsid w:val="00CD36E1"/>
    <w:rsid w:val="00CD54C2"/>
    <w:rsid w:val="00CD55F2"/>
    <w:rsid w:val="00CD5767"/>
    <w:rsid w:val="00CD5A9E"/>
    <w:rsid w:val="00CD7A28"/>
    <w:rsid w:val="00CE179E"/>
    <w:rsid w:val="00CE1C34"/>
    <w:rsid w:val="00CE24BD"/>
    <w:rsid w:val="00CE32C1"/>
    <w:rsid w:val="00CE3A5C"/>
    <w:rsid w:val="00CE5902"/>
    <w:rsid w:val="00CE60C0"/>
    <w:rsid w:val="00CE6AD1"/>
    <w:rsid w:val="00CE7AA5"/>
    <w:rsid w:val="00CE7B29"/>
    <w:rsid w:val="00CF03C9"/>
    <w:rsid w:val="00CF07EB"/>
    <w:rsid w:val="00CF15E4"/>
    <w:rsid w:val="00CF1CC1"/>
    <w:rsid w:val="00CF1D36"/>
    <w:rsid w:val="00CF2720"/>
    <w:rsid w:val="00CF2D1C"/>
    <w:rsid w:val="00CF2DB8"/>
    <w:rsid w:val="00CF2E9E"/>
    <w:rsid w:val="00CF5323"/>
    <w:rsid w:val="00CF5739"/>
    <w:rsid w:val="00CF5CB2"/>
    <w:rsid w:val="00CF79F9"/>
    <w:rsid w:val="00CF7C5B"/>
    <w:rsid w:val="00D0193B"/>
    <w:rsid w:val="00D02FAE"/>
    <w:rsid w:val="00D04066"/>
    <w:rsid w:val="00D0440A"/>
    <w:rsid w:val="00D050F4"/>
    <w:rsid w:val="00D065B3"/>
    <w:rsid w:val="00D067EE"/>
    <w:rsid w:val="00D10025"/>
    <w:rsid w:val="00D104BE"/>
    <w:rsid w:val="00D11612"/>
    <w:rsid w:val="00D134A8"/>
    <w:rsid w:val="00D13A49"/>
    <w:rsid w:val="00D13DDD"/>
    <w:rsid w:val="00D1434A"/>
    <w:rsid w:val="00D14A77"/>
    <w:rsid w:val="00D16F93"/>
    <w:rsid w:val="00D171AF"/>
    <w:rsid w:val="00D176C7"/>
    <w:rsid w:val="00D17E6A"/>
    <w:rsid w:val="00D21741"/>
    <w:rsid w:val="00D22EDC"/>
    <w:rsid w:val="00D246B3"/>
    <w:rsid w:val="00D252BF"/>
    <w:rsid w:val="00D25C19"/>
    <w:rsid w:val="00D261CD"/>
    <w:rsid w:val="00D26281"/>
    <w:rsid w:val="00D26545"/>
    <w:rsid w:val="00D27894"/>
    <w:rsid w:val="00D30109"/>
    <w:rsid w:val="00D3144B"/>
    <w:rsid w:val="00D3264C"/>
    <w:rsid w:val="00D32826"/>
    <w:rsid w:val="00D336FA"/>
    <w:rsid w:val="00D3421B"/>
    <w:rsid w:val="00D36C89"/>
    <w:rsid w:val="00D36D05"/>
    <w:rsid w:val="00D37759"/>
    <w:rsid w:val="00D4085C"/>
    <w:rsid w:val="00D425E7"/>
    <w:rsid w:val="00D43704"/>
    <w:rsid w:val="00D44207"/>
    <w:rsid w:val="00D44394"/>
    <w:rsid w:val="00D44ED6"/>
    <w:rsid w:val="00D4522D"/>
    <w:rsid w:val="00D46AA8"/>
    <w:rsid w:val="00D4735F"/>
    <w:rsid w:val="00D477CE"/>
    <w:rsid w:val="00D53476"/>
    <w:rsid w:val="00D544B4"/>
    <w:rsid w:val="00D547CA"/>
    <w:rsid w:val="00D54AE4"/>
    <w:rsid w:val="00D555EE"/>
    <w:rsid w:val="00D55A91"/>
    <w:rsid w:val="00D576CF"/>
    <w:rsid w:val="00D57C38"/>
    <w:rsid w:val="00D62742"/>
    <w:rsid w:val="00D63BE9"/>
    <w:rsid w:val="00D6418C"/>
    <w:rsid w:val="00D65568"/>
    <w:rsid w:val="00D65A07"/>
    <w:rsid w:val="00D65A37"/>
    <w:rsid w:val="00D70959"/>
    <w:rsid w:val="00D70BB6"/>
    <w:rsid w:val="00D71ED2"/>
    <w:rsid w:val="00D723B3"/>
    <w:rsid w:val="00D72A97"/>
    <w:rsid w:val="00D74AC8"/>
    <w:rsid w:val="00D74F40"/>
    <w:rsid w:val="00D7502F"/>
    <w:rsid w:val="00D75D35"/>
    <w:rsid w:val="00D75D6C"/>
    <w:rsid w:val="00D76786"/>
    <w:rsid w:val="00D80FE3"/>
    <w:rsid w:val="00D81C17"/>
    <w:rsid w:val="00D81D70"/>
    <w:rsid w:val="00D81D81"/>
    <w:rsid w:val="00D83BB9"/>
    <w:rsid w:val="00D84E95"/>
    <w:rsid w:val="00D86020"/>
    <w:rsid w:val="00D90BDD"/>
    <w:rsid w:val="00D910B6"/>
    <w:rsid w:val="00D93539"/>
    <w:rsid w:val="00D957A1"/>
    <w:rsid w:val="00D9600F"/>
    <w:rsid w:val="00D9630B"/>
    <w:rsid w:val="00D9774E"/>
    <w:rsid w:val="00D97F5D"/>
    <w:rsid w:val="00DA0164"/>
    <w:rsid w:val="00DA043A"/>
    <w:rsid w:val="00DA0AC2"/>
    <w:rsid w:val="00DA1B2A"/>
    <w:rsid w:val="00DA1CAD"/>
    <w:rsid w:val="00DA213E"/>
    <w:rsid w:val="00DA49DD"/>
    <w:rsid w:val="00DA51FD"/>
    <w:rsid w:val="00DA5241"/>
    <w:rsid w:val="00DA52BB"/>
    <w:rsid w:val="00DA540B"/>
    <w:rsid w:val="00DA5EC1"/>
    <w:rsid w:val="00DA5F96"/>
    <w:rsid w:val="00DA6A32"/>
    <w:rsid w:val="00DA73BD"/>
    <w:rsid w:val="00DA7ED3"/>
    <w:rsid w:val="00DB4909"/>
    <w:rsid w:val="00DB4DC7"/>
    <w:rsid w:val="00DB5074"/>
    <w:rsid w:val="00DB54E7"/>
    <w:rsid w:val="00DB7176"/>
    <w:rsid w:val="00DB743C"/>
    <w:rsid w:val="00DC1442"/>
    <w:rsid w:val="00DC1CC0"/>
    <w:rsid w:val="00DC48CB"/>
    <w:rsid w:val="00DC57E1"/>
    <w:rsid w:val="00DC5E14"/>
    <w:rsid w:val="00DC6C29"/>
    <w:rsid w:val="00DD0F7A"/>
    <w:rsid w:val="00DD2292"/>
    <w:rsid w:val="00DD298A"/>
    <w:rsid w:val="00DD2BE6"/>
    <w:rsid w:val="00DD2DC3"/>
    <w:rsid w:val="00DD400D"/>
    <w:rsid w:val="00DD602A"/>
    <w:rsid w:val="00DE07FD"/>
    <w:rsid w:val="00DE09A9"/>
    <w:rsid w:val="00DE1506"/>
    <w:rsid w:val="00DE5129"/>
    <w:rsid w:val="00DE599C"/>
    <w:rsid w:val="00DE6A1C"/>
    <w:rsid w:val="00DE7648"/>
    <w:rsid w:val="00DE7F34"/>
    <w:rsid w:val="00DF02FC"/>
    <w:rsid w:val="00DF0F73"/>
    <w:rsid w:val="00DF1AF1"/>
    <w:rsid w:val="00DF1B98"/>
    <w:rsid w:val="00DF1CF2"/>
    <w:rsid w:val="00DF6781"/>
    <w:rsid w:val="00DF6988"/>
    <w:rsid w:val="00DF6A64"/>
    <w:rsid w:val="00E0228D"/>
    <w:rsid w:val="00E039A9"/>
    <w:rsid w:val="00E03A46"/>
    <w:rsid w:val="00E03F87"/>
    <w:rsid w:val="00E04CCD"/>
    <w:rsid w:val="00E05124"/>
    <w:rsid w:val="00E057B8"/>
    <w:rsid w:val="00E075C1"/>
    <w:rsid w:val="00E1011A"/>
    <w:rsid w:val="00E10C40"/>
    <w:rsid w:val="00E12420"/>
    <w:rsid w:val="00E12781"/>
    <w:rsid w:val="00E12BB2"/>
    <w:rsid w:val="00E131AB"/>
    <w:rsid w:val="00E140B8"/>
    <w:rsid w:val="00E14622"/>
    <w:rsid w:val="00E14DDF"/>
    <w:rsid w:val="00E15BAE"/>
    <w:rsid w:val="00E15C37"/>
    <w:rsid w:val="00E161AD"/>
    <w:rsid w:val="00E164F5"/>
    <w:rsid w:val="00E16CB6"/>
    <w:rsid w:val="00E17584"/>
    <w:rsid w:val="00E1760D"/>
    <w:rsid w:val="00E206C1"/>
    <w:rsid w:val="00E209E1"/>
    <w:rsid w:val="00E20A70"/>
    <w:rsid w:val="00E215E4"/>
    <w:rsid w:val="00E21685"/>
    <w:rsid w:val="00E21B99"/>
    <w:rsid w:val="00E22119"/>
    <w:rsid w:val="00E23654"/>
    <w:rsid w:val="00E243B7"/>
    <w:rsid w:val="00E262FC"/>
    <w:rsid w:val="00E2670A"/>
    <w:rsid w:val="00E32176"/>
    <w:rsid w:val="00E32FAF"/>
    <w:rsid w:val="00E33F80"/>
    <w:rsid w:val="00E341FE"/>
    <w:rsid w:val="00E35799"/>
    <w:rsid w:val="00E36943"/>
    <w:rsid w:val="00E40AB7"/>
    <w:rsid w:val="00E4163D"/>
    <w:rsid w:val="00E41E1F"/>
    <w:rsid w:val="00E434B6"/>
    <w:rsid w:val="00E43C4B"/>
    <w:rsid w:val="00E440E6"/>
    <w:rsid w:val="00E475AE"/>
    <w:rsid w:val="00E4790F"/>
    <w:rsid w:val="00E51CE6"/>
    <w:rsid w:val="00E51D95"/>
    <w:rsid w:val="00E51DE8"/>
    <w:rsid w:val="00E52296"/>
    <w:rsid w:val="00E52391"/>
    <w:rsid w:val="00E543E3"/>
    <w:rsid w:val="00E54496"/>
    <w:rsid w:val="00E5459E"/>
    <w:rsid w:val="00E56E5D"/>
    <w:rsid w:val="00E56F15"/>
    <w:rsid w:val="00E57A05"/>
    <w:rsid w:val="00E61D5D"/>
    <w:rsid w:val="00E623A1"/>
    <w:rsid w:val="00E677F2"/>
    <w:rsid w:val="00E71542"/>
    <w:rsid w:val="00E72138"/>
    <w:rsid w:val="00E724A8"/>
    <w:rsid w:val="00E728F2"/>
    <w:rsid w:val="00E734EB"/>
    <w:rsid w:val="00E73DDE"/>
    <w:rsid w:val="00E7511E"/>
    <w:rsid w:val="00E759CA"/>
    <w:rsid w:val="00E75DCF"/>
    <w:rsid w:val="00E75F20"/>
    <w:rsid w:val="00E760D5"/>
    <w:rsid w:val="00E77AC0"/>
    <w:rsid w:val="00E83C76"/>
    <w:rsid w:val="00E846C6"/>
    <w:rsid w:val="00E85981"/>
    <w:rsid w:val="00E87A3B"/>
    <w:rsid w:val="00E90348"/>
    <w:rsid w:val="00E913D1"/>
    <w:rsid w:val="00E927AF"/>
    <w:rsid w:val="00E942AC"/>
    <w:rsid w:val="00E94578"/>
    <w:rsid w:val="00E96EB7"/>
    <w:rsid w:val="00EA049F"/>
    <w:rsid w:val="00EA0578"/>
    <w:rsid w:val="00EA294C"/>
    <w:rsid w:val="00EA3697"/>
    <w:rsid w:val="00EA38A3"/>
    <w:rsid w:val="00EA65E2"/>
    <w:rsid w:val="00EA6A05"/>
    <w:rsid w:val="00EA7722"/>
    <w:rsid w:val="00EA7D4F"/>
    <w:rsid w:val="00EB021D"/>
    <w:rsid w:val="00EB1C9A"/>
    <w:rsid w:val="00EB1F3E"/>
    <w:rsid w:val="00EB1FD0"/>
    <w:rsid w:val="00EB2073"/>
    <w:rsid w:val="00EB2287"/>
    <w:rsid w:val="00EB2A00"/>
    <w:rsid w:val="00EB33B0"/>
    <w:rsid w:val="00EB5151"/>
    <w:rsid w:val="00EB7E8F"/>
    <w:rsid w:val="00EC0CDD"/>
    <w:rsid w:val="00EC1223"/>
    <w:rsid w:val="00EC2548"/>
    <w:rsid w:val="00EC318D"/>
    <w:rsid w:val="00EC4ED3"/>
    <w:rsid w:val="00EC56DB"/>
    <w:rsid w:val="00EC57E6"/>
    <w:rsid w:val="00EC7AFE"/>
    <w:rsid w:val="00ED1A9E"/>
    <w:rsid w:val="00ED1D8B"/>
    <w:rsid w:val="00ED43CB"/>
    <w:rsid w:val="00ED6FC9"/>
    <w:rsid w:val="00EE0661"/>
    <w:rsid w:val="00EE1D80"/>
    <w:rsid w:val="00EE4442"/>
    <w:rsid w:val="00EE4775"/>
    <w:rsid w:val="00EE4B5E"/>
    <w:rsid w:val="00EE4BA5"/>
    <w:rsid w:val="00EE6494"/>
    <w:rsid w:val="00EF1DA8"/>
    <w:rsid w:val="00EF2B89"/>
    <w:rsid w:val="00EF3CFA"/>
    <w:rsid w:val="00EF5D58"/>
    <w:rsid w:val="00EF62D3"/>
    <w:rsid w:val="00EF6F00"/>
    <w:rsid w:val="00EF7500"/>
    <w:rsid w:val="00EF78B3"/>
    <w:rsid w:val="00EF79E3"/>
    <w:rsid w:val="00EF7A7B"/>
    <w:rsid w:val="00F003E2"/>
    <w:rsid w:val="00F03350"/>
    <w:rsid w:val="00F03C4E"/>
    <w:rsid w:val="00F03FB7"/>
    <w:rsid w:val="00F062E2"/>
    <w:rsid w:val="00F06303"/>
    <w:rsid w:val="00F06CF4"/>
    <w:rsid w:val="00F070BA"/>
    <w:rsid w:val="00F07714"/>
    <w:rsid w:val="00F07B09"/>
    <w:rsid w:val="00F1054D"/>
    <w:rsid w:val="00F11559"/>
    <w:rsid w:val="00F12FEA"/>
    <w:rsid w:val="00F13483"/>
    <w:rsid w:val="00F1498E"/>
    <w:rsid w:val="00F155F3"/>
    <w:rsid w:val="00F16490"/>
    <w:rsid w:val="00F167C5"/>
    <w:rsid w:val="00F16BA0"/>
    <w:rsid w:val="00F171D6"/>
    <w:rsid w:val="00F20615"/>
    <w:rsid w:val="00F20730"/>
    <w:rsid w:val="00F211D4"/>
    <w:rsid w:val="00F21BE9"/>
    <w:rsid w:val="00F21C8D"/>
    <w:rsid w:val="00F21DB2"/>
    <w:rsid w:val="00F21EBF"/>
    <w:rsid w:val="00F22252"/>
    <w:rsid w:val="00F22888"/>
    <w:rsid w:val="00F23EFE"/>
    <w:rsid w:val="00F23FE2"/>
    <w:rsid w:val="00F2431E"/>
    <w:rsid w:val="00F25E8B"/>
    <w:rsid w:val="00F27B08"/>
    <w:rsid w:val="00F305F2"/>
    <w:rsid w:val="00F30C79"/>
    <w:rsid w:val="00F31324"/>
    <w:rsid w:val="00F318DC"/>
    <w:rsid w:val="00F31DE4"/>
    <w:rsid w:val="00F3512A"/>
    <w:rsid w:val="00F357F0"/>
    <w:rsid w:val="00F36124"/>
    <w:rsid w:val="00F404CF"/>
    <w:rsid w:val="00F41064"/>
    <w:rsid w:val="00F419F8"/>
    <w:rsid w:val="00F42186"/>
    <w:rsid w:val="00F42463"/>
    <w:rsid w:val="00F43E42"/>
    <w:rsid w:val="00F443F2"/>
    <w:rsid w:val="00F44A1C"/>
    <w:rsid w:val="00F44D5E"/>
    <w:rsid w:val="00F456AB"/>
    <w:rsid w:val="00F46349"/>
    <w:rsid w:val="00F466FF"/>
    <w:rsid w:val="00F4677A"/>
    <w:rsid w:val="00F50054"/>
    <w:rsid w:val="00F50251"/>
    <w:rsid w:val="00F510F8"/>
    <w:rsid w:val="00F51666"/>
    <w:rsid w:val="00F5203A"/>
    <w:rsid w:val="00F5225A"/>
    <w:rsid w:val="00F52A30"/>
    <w:rsid w:val="00F52F79"/>
    <w:rsid w:val="00F535D5"/>
    <w:rsid w:val="00F53D06"/>
    <w:rsid w:val="00F53EA0"/>
    <w:rsid w:val="00F540CE"/>
    <w:rsid w:val="00F546C9"/>
    <w:rsid w:val="00F54B01"/>
    <w:rsid w:val="00F54E4C"/>
    <w:rsid w:val="00F56345"/>
    <w:rsid w:val="00F579E5"/>
    <w:rsid w:val="00F60097"/>
    <w:rsid w:val="00F603AE"/>
    <w:rsid w:val="00F61695"/>
    <w:rsid w:val="00F61EFA"/>
    <w:rsid w:val="00F62F6E"/>
    <w:rsid w:val="00F63415"/>
    <w:rsid w:val="00F64804"/>
    <w:rsid w:val="00F648D7"/>
    <w:rsid w:val="00F65488"/>
    <w:rsid w:val="00F66286"/>
    <w:rsid w:val="00F66327"/>
    <w:rsid w:val="00F66EF0"/>
    <w:rsid w:val="00F670ED"/>
    <w:rsid w:val="00F7032D"/>
    <w:rsid w:val="00F720AF"/>
    <w:rsid w:val="00F72155"/>
    <w:rsid w:val="00F72912"/>
    <w:rsid w:val="00F72B24"/>
    <w:rsid w:val="00F72B47"/>
    <w:rsid w:val="00F72ED3"/>
    <w:rsid w:val="00F7328F"/>
    <w:rsid w:val="00F741E1"/>
    <w:rsid w:val="00F74788"/>
    <w:rsid w:val="00F75573"/>
    <w:rsid w:val="00F7664B"/>
    <w:rsid w:val="00F76686"/>
    <w:rsid w:val="00F77741"/>
    <w:rsid w:val="00F817F1"/>
    <w:rsid w:val="00F866C8"/>
    <w:rsid w:val="00F87D5B"/>
    <w:rsid w:val="00F903E5"/>
    <w:rsid w:val="00F91433"/>
    <w:rsid w:val="00F921B3"/>
    <w:rsid w:val="00F926AF"/>
    <w:rsid w:val="00F927EA"/>
    <w:rsid w:val="00F92B4C"/>
    <w:rsid w:val="00F9409D"/>
    <w:rsid w:val="00F951A2"/>
    <w:rsid w:val="00F9562E"/>
    <w:rsid w:val="00F95DEF"/>
    <w:rsid w:val="00F96166"/>
    <w:rsid w:val="00F9694E"/>
    <w:rsid w:val="00F96B7A"/>
    <w:rsid w:val="00F97BBF"/>
    <w:rsid w:val="00FA006C"/>
    <w:rsid w:val="00FA0E98"/>
    <w:rsid w:val="00FA14FF"/>
    <w:rsid w:val="00FA1D79"/>
    <w:rsid w:val="00FA20FA"/>
    <w:rsid w:val="00FA23D7"/>
    <w:rsid w:val="00FA3286"/>
    <w:rsid w:val="00FA34FC"/>
    <w:rsid w:val="00FA4099"/>
    <w:rsid w:val="00FA42C9"/>
    <w:rsid w:val="00FA5D01"/>
    <w:rsid w:val="00FB2ADA"/>
    <w:rsid w:val="00FB3E69"/>
    <w:rsid w:val="00FB4DE4"/>
    <w:rsid w:val="00FB6A32"/>
    <w:rsid w:val="00FB762A"/>
    <w:rsid w:val="00FB7B37"/>
    <w:rsid w:val="00FC185C"/>
    <w:rsid w:val="00FC1B2E"/>
    <w:rsid w:val="00FC4EA1"/>
    <w:rsid w:val="00FC55D4"/>
    <w:rsid w:val="00FC663B"/>
    <w:rsid w:val="00FC6B33"/>
    <w:rsid w:val="00FD0408"/>
    <w:rsid w:val="00FD06E5"/>
    <w:rsid w:val="00FD0F3F"/>
    <w:rsid w:val="00FD1085"/>
    <w:rsid w:val="00FD16C5"/>
    <w:rsid w:val="00FD1B70"/>
    <w:rsid w:val="00FD2E5E"/>
    <w:rsid w:val="00FD3661"/>
    <w:rsid w:val="00FD3A5E"/>
    <w:rsid w:val="00FD44C1"/>
    <w:rsid w:val="00FD5065"/>
    <w:rsid w:val="00FD56E8"/>
    <w:rsid w:val="00FD595F"/>
    <w:rsid w:val="00FD6C9B"/>
    <w:rsid w:val="00FD75DD"/>
    <w:rsid w:val="00FE0590"/>
    <w:rsid w:val="00FE0E54"/>
    <w:rsid w:val="00FE17C7"/>
    <w:rsid w:val="00FE32AE"/>
    <w:rsid w:val="00FE35A7"/>
    <w:rsid w:val="00FE3872"/>
    <w:rsid w:val="00FE4485"/>
    <w:rsid w:val="00FE6C96"/>
    <w:rsid w:val="00FE78B0"/>
    <w:rsid w:val="00FF05A6"/>
    <w:rsid w:val="00FF06E3"/>
    <w:rsid w:val="00FF0D9D"/>
    <w:rsid w:val="00FF24EB"/>
    <w:rsid w:val="00FF2A8D"/>
    <w:rsid w:val="00FF37C4"/>
    <w:rsid w:val="00FF407E"/>
    <w:rsid w:val="00FF4861"/>
    <w:rsid w:val="00FF4A93"/>
    <w:rsid w:val="00FF641C"/>
    <w:rsid w:val="00FF66A2"/>
    <w:rsid w:val="00FF7C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head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695"/>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qFormat/>
    <w:rsid w:val="00737905"/>
    <w:pPr>
      <w:keepNext/>
      <w:spacing w:before="240" w:after="60"/>
      <w:outlineLvl w:val="0"/>
    </w:pPr>
    <w:rPr>
      <w:rFonts w:ascii="Arial" w:hAnsi="Arial"/>
      <w:b/>
      <w:bCs/>
      <w:kern w:val="32"/>
      <w:sz w:val="32"/>
      <w:szCs w:val="32"/>
      <w:lang/>
    </w:rPr>
  </w:style>
  <w:style w:type="paragraph" w:styleId="20">
    <w:name w:val="heading 2"/>
    <w:aliases w:val="H2"/>
    <w:basedOn w:val="a"/>
    <w:next w:val="a"/>
    <w:link w:val="21"/>
    <w:qFormat/>
    <w:rsid w:val="00737905"/>
    <w:pPr>
      <w:keepNext/>
      <w:pBdr>
        <w:bottom w:val="single" w:sz="12" w:space="3" w:color="auto"/>
      </w:pBdr>
      <w:outlineLvl w:val="1"/>
    </w:pPr>
    <w:rPr>
      <w:sz w:val="28"/>
      <w:lang/>
    </w:rPr>
  </w:style>
  <w:style w:type="paragraph" w:styleId="3">
    <w:name w:val="heading 3"/>
    <w:basedOn w:val="a"/>
    <w:next w:val="a"/>
    <w:link w:val="30"/>
    <w:qFormat/>
    <w:rsid w:val="00737905"/>
    <w:pPr>
      <w:keepNext/>
      <w:pBdr>
        <w:bottom w:val="single" w:sz="12" w:space="31" w:color="auto"/>
      </w:pBdr>
      <w:jc w:val="both"/>
      <w:outlineLvl w:val="2"/>
    </w:pPr>
    <w:rPr>
      <w:sz w:val="28"/>
      <w:lang/>
    </w:rPr>
  </w:style>
  <w:style w:type="paragraph" w:styleId="4">
    <w:name w:val="heading 4"/>
    <w:basedOn w:val="a"/>
    <w:next w:val="a"/>
    <w:link w:val="40"/>
    <w:qFormat/>
    <w:rsid w:val="00AA0E3F"/>
    <w:pPr>
      <w:keepNext/>
      <w:pBdr>
        <w:bottom w:val="single" w:sz="12" w:space="31" w:color="auto"/>
      </w:pBdr>
      <w:ind w:firstLine="709"/>
      <w:jc w:val="both"/>
      <w:outlineLvl w:val="3"/>
    </w:pPr>
    <w:rPr>
      <w:sz w:val="28"/>
      <w:lang/>
    </w:rPr>
  </w:style>
  <w:style w:type="paragraph" w:styleId="5">
    <w:name w:val="heading 5"/>
    <w:basedOn w:val="a"/>
    <w:next w:val="a"/>
    <w:link w:val="50"/>
    <w:qFormat/>
    <w:rsid w:val="00892A5D"/>
    <w:pPr>
      <w:keepNext/>
      <w:ind w:left="-108"/>
      <w:outlineLvl w:val="4"/>
    </w:pPr>
    <w:rPr>
      <w:sz w:val="24"/>
    </w:rPr>
  </w:style>
  <w:style w:type="paragraph" w:styleId="6">
    <w:name w:val="heading 6"/>
    <w:basedOn w:val="a"/>
    <w:next w:val="a"/>
    <w:link w:val="60"/>
    <w:qFormat/>
    <w:rsid w:val="00272AFF"/>
    <w:pPr>
      <w:spacing w:before="240" w:after="60"/>
      <w:outlineLvl w:val="5"/>
    </w:pPr>
    <w:rPr>
      <w:b/>
      <w:bCs/>
      <w:sz w:val="22"/>
      <w:szCs w:val="22"/>
      <w:lang/>
    </w:rPr>
  </w:style>
  <w:style w:type="paragraph" w:styleId="7">
    <w:name w:val="heading 7"/>
    <w:basedOn w:val="a"/>
    <w:next w:val="a"/>
    <w:link w:val="70"/>
    <w:qFormat/>
    <w:rsid w:val="00AA0E3F"/>
    <w:pPr>
      <w:keepNext/>
      <w:jc w:val="both"/>
      <w:outlineLvl w:val="6"/>
    </w:pPr>
    <w:rPr>
      <w:sz w:val="24"/>
      <w:lang/>
    </w:rPr>
  </w:style>
  <w:style w:type="paragraph" w:styleId="8">
    <w:name w:val="heading 8"/>
    <w:basedOn w:val="a"/>
    <w:next w:val="a"/>
    <w:link w:val="80"/>
    <w:qFormat/>
    <w:rsid w:val="00892A5D"/>
    <w:pPr>
      <w:keepNext/>
      <w:jc w:val="both"/>
      <w:outlineLvl w:val="7"/>
    </w:pPr>
    <w:rPr>
      <w:b/>
      <w:sz w:val="24"/>
      <w:lang/>
    </w:rPr>
  </w:style>
  <w:style w:type="paragraph" w:styleId="9">
    <w:name w:val="heading 9"/>
    <w:basedOn w:val="a"/>
    <w:next w:val="a"/>
    <w:link w:val="90"/>
    <w:qFormat/>
    <w:rsid w:val="00AA0E3F"/>
    <w:pPr>
      <w:keepNext/>
      <w:outlineLvl w:val="8"/>
    </w:pPr>
    <w:rPr>
      <w:b/>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rsid w:val="002D01A4"/>
    <w:rPr>
      <w:rFonts w:ascii="Arial" w:hAnsi="Arial" w:cs="Arial"/>
      <w:b/>
      <w:bCs/>
      <w:kern w:val="32"/>
      <w:sz w:val="32"/>
      <w:szCs w:val="32"/>
    </w:rPr>
  </w:style>
  <w:style w:type="character" w:customStyle="1" w:styleId="40">
    <w:name w:val="Заголовок 4 Знак"/>
    <w:link w:val="4"/>
    <w:rsid w:val="00AA0E3F"/>
    <w:rPr>
      <w:sz w:val="28"/>
    </w:rPr>
  </w:style>
  <w:style w:type="character" w:customStyle="1" w:styleId="50">
    <w:name w:val="Заголовок 5 Знак"/>
    <w:link w:val="5"/>
    <w:rsid w:val="00892A5D"/>
    <w:rPr>
      <w:sz w:val="24"/>
      <w:lang w:val="ru-RU" w:eastAsia="ru-RU" w:bidi="ar-SA"/>
    </w:rPr>
  </w:style>
  <w:style w:type="character" w:customStyle="1" w:styleId="70">
    <w:name w:val="Заголовок 7 Знак"/>
    <w:link w:val="7"/>
    <w:rsid w:val="00AA0E3F"/>
    <w:rPr>
      <w:sz w:val="24"/>
    </w:rPr>
  </w:style>
  <w:style w:type="character" w:customStyle="1" w:styleId="90">
    <w:name w:val="Заголовок 9 Знак"/>
    <w:link w:val="9"/>
    <w:rsid w:val="00AA0E3F"/>
    <w:rPr>
      <w:b/>
      <w:sz w:val="24"/>
    </w:rPr>
  </w:style>
  <w:style w:type="paragraph" w:styleId="a3">
    <w:name w:val="Body Text"/>
    <w:basedOn w:val="a"/>
    <w:link w:val="a4"/>
    <w:rsid w:val="00737905"/>
    <w:pPr>
      <w:spacing w:after="120"/>
    </w:pPr>
  </w:style>
  <w:style w:type="character" w:customStyle="1" w:styleId="a4">
    <w:name w:val="Основной текст Знак"/>
    <w:link w:val="a3"/>
    <w:rsid w:val="00EF6F00"/>
  </w:style>
  <w:style w:type="paragraph" w:customStyle="1" w:styleId="31">
    <w:name w:val="Стиль3"/>
    <w:basedOn w:val="22"/>
    <w:rsid w:val="00737905"/>
    <w:pPr>
      <w:widowControl w:val="0"/>
      <w:tabs>
        <w:tab w:val="num" w:pos="1307"/>
      </w:tabs>
      <w:adjustRightInd w:val="0"/>
      <w:spacing w:after="0" w:line="240" w:lineRule="auto"/>
      <w:ind w:left="1080"/>
      <w:jc w:val="both"/>
      <w:textAlignment w:val="baseline"/>
    </w:pPr>
    <w:rPr>
      <w:sz w:val="24"/>
    </w:rPr>
  </w:style>
  <w:style w:type="paragraph" w:styleId="22">
    <w:name w:val="Body Text Indent 2"/>
    <w:basedOn w:val="a"/>
    <w:link w:val="23"/>
    <w:rsid w:val="00737905"/>
    <w:pPr>
      <w:spacing w:after="120" w:line="480" w:lineRule="auto"/>
      <w:ind w:left="283"/>
    </w:pPr>
  </w:style>
  <w:style w:type="character" w:customStyle="1" w:styleId="23">
    <w:name w:val="Основной текст с отступом 2 Знак"/>
    <w:link w:val="22"/>
    <w:rsid w:val="00892A5D"/>
    <w:rPr>
      <w:lang w:val="ru-RU" w:eastAsia="ru-RU" w:bidi="ar-SA"/>
    </w:rPr>
  </w:style>
  <w:style w:type="paragraph" w:customStyle="1" w:styleId="ConsNormal">
    <w:name w:val="ConsNormal"/>
    <w:link w:val="ConsNormal0"/>
    <w:rsid w:val="00737905"/>
    <w:pPr>
      <w:widowControl w:val="0"/>
      <w:ind w:firstLine="720"/>
    </w:pPr>
    <w:rPr>
      <w:rFonts w:ascii="Arial" w:hAnsi="Arial"/>
    </w:rPr>
  </w:style>
  <w:style w:type="character" w:customStyle="1" w:styleId="ConsNormal0">
    <w:name w:val="ConsNormal Знак"/>
    <w:link w:val="ConsNormal"/>
    <w:rsid w:val="00737905"/>
    <w:rPr>
      <w:rFonts w:ascii="Arial" w:hAnsi="Arial"/>
      <w:lang w:val="ru-RU" w:eastAsia="ru-RU" w:bidi="ar-SA"/>
    </w:rPr>
  </w:style>
  <w:style w:type="paragraph" w:customStyle="1" w:styleId="ConsNonformat">
    <w:name w:val="ConsNonformat"/>
    <w:link w:val="ConsNonformat0"/>
    <w:rsid w:val="00737905"/>
    <w:pPr>
      <w:widowControl w:val="0"/>
    </w:pPr>
    <w:rPr>
      <w:rFonts w:ascii="Courier New" w:hAnsi="Courier New"/>
    </w:rPr>
  </w:style>
  <w:style w:type="character" w:customStyle="1" w:styleId="ConsNonformat0">
    <w:name w:val="ConsNonformat Знак"/>
    <w:link w:val="ConsNonformat"/>
    <w:rsid w:val="00737905"/>
    <w:rPr>
      <w:rFonts w:ascii="Courier New" w:hAnsi="Courier New"/>
      <w:lang w:val="ru-RU" w:eastAsia="ru-RU" w:bidi="ar-SA"/>
    </w:rPr>
  </w:style>
  <w:style w:type="paragraph" w:styleId="a5">
    <w:name w:val="Body Text Indent"/>
    <w:aliases w:val="текст,Основной текст 1,Нумерованный список !!,Нумерованный список !! Знак Знак Знак Знак"/>
    <w:basedOn w:val="a"/>
    <w:link w:val="a6"/>
    <w:rsid w:val="00737905"/>
    <w:pPr>
      <w:spacing w:after="120"/>
      <w:ind w:left="283"/>
    </w:pPr>
  </w:style>
  <w:style w:type="character" w:customStyle="1" w:styleId="a6">
    <w:name w:val="Основной текст с отступом Знак"/>
    <w:aliases w:val="текст Знак,Основной текст 1 Знак,Нумерованный список !! Знак,Нумерованный список !! Знак Знак Знак Знак Знак"/>
    <w:link w:val="a5"/>
    <w:rsid w:val="004C40E1"/>
    <w:rPr>
      <w:lang w:val="ru-RU" w:eastAsia="ru-RU" w:bidi="ar-SA"/>
    </w:rPr>
  </w:style>
  <w:style w:type="character" w:styleId="a7">
    <w:name w:val="Hyperlink"/>
    <w:uiPriority w:val="99"/>
    <w:rsid w:val="00737905"/>
    <w:rPr>
      <w:rFonts w:eastAsia="Calibri"/>
      <w:color w:val="0000FF"/>
      <w:u w:val="single"/>
      <w:lang w:val="ru-RU" w:eastAsia="zh-CN" w:bidi="ar-SA"/>
    </w:rPr>
  </w:style>
  <w:style w:type="table" w:styleId="a8">
    <w:name w:val="Table Grid"/>
    <w:basedOn w:val="a1"/>
    <w:uiPriority w:val="59"/>
    <w:rsid w:val="00737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lock Text"/>
    <w:basedOn w:val="a"/>
    <w:rsid w:val="00737905"/>
    <w:pPr>
      <w:ind w:left="142" w:right="141" w:firstLine="425"/>
      <w:jc w:val="both"/>
    </w:pPr>
    <w:rPr>
      <w:rFonts w:ascii="Arial" w:hAnsi="Arial"/>
      <w:i/>
      <w:sz w:val="28"/>
    </w:rPr>
  </w:style>
  <w:style w:type="paragraph" w:customStyle="1" w:styleId="Default">
    <w:name w:val="Default"/>
    <w:rsid w:val="00737905"/>
    <w:pPr>
      <w:autoSpaceDE w:val="0"/>
      <w:autoSpaceDN w:val="0"/>
      <w:adjustRightInd w:val="0"/>
    </w:pPr>
    <w:rPr>
      <w:color w:val="000000"/>
      <w:sz w:val="24"/>
      <w:szCs w:val="24"/>
    </w:rPr>
  </w:style>
  <w:style w:type="paragraph" w:styleId="32">
    <w:name w:val="Body Text Indent 3"/>
    <w:basedOn w:val="a"/>
    <w:link w:val="33"/>
    <w:rsid w:val="00737905"/>
    <w:pPr>
      <w:spacing w:after="120"/>
      <w:ind w:left="283"/>
    </w:pPr>
    <w:rPr>
      <w:sz w:val="16"/>
      <w:szCs w:val="16"/>
      <w:lang/>
    </w:rPr>
  </w:style>
  <w:style w:type="paragraph" w:styleId="aa">
    <w:name w:val="Title"/>
    <w:basedOn w:val="a"/>
    <w:link w:val="ab"/>
    <w:qFormat/>
    <w:rsid w:val="00737905"/>
    <w:pPr>
      <w:jc w:val="center"/>
    </w:pPr>
    <w:rPr>
      <w:b/>
      <w:sz w:val="28"/>
    </w:rPr>
  </w:style>
  <w:style w:type="character" w:customStyle="1" w:styleId="ab">
    <w:name w:val="Название Знак"/>
    <w:link w:val="aa"/>
    <w:locked/>
    <w:rsid w:val="00B77CAD"/>
    <w:rPr>
      <w:b/>
      <w:sz w:val="28"/>
      <w:lang w:val="ru-RU" w:eastAsia="ru-RU" w:bidi="ar-SA"/>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01F1"/>
    <w:pPr>
      <w:spacing w:after="160" w:line="240" w:lineRule="exact"/>
    </w:pPr>
    <w:rPr>
      <w:rFonts w:eastAsia="Calibri"/>
      <w:lang w:eastAsia="zh-CN"/>
    </w:rPr>
  </w:style>
  <w:style w:type="paragraph" w:styleId="ad">
    <w:name w:val="footer"/>
    <w:aliases w:val="Верхний  колонтитул"/>
    <w:basedOn w:val="a"/>
    <w:link w:val="ae"/>
    <w:rsid w:val="009F7F41"/>
    <w:pPr>
      <w:tabs>
        <w:tab w:val="center" w:pos="4153"/>
        <w:tab w:val="right" w:pos="8306"/>
      </w:tabs>
    </w:pPr>
  </w:style>
  <w:style w:type="character" w:customStyle="1" w:styleId="ae">
    <w:name w:val="Нижний колонтитул Знак"/>
    <w:aliases w:val="Верхний  колонтитул Знак"/>
    <w:link w:val="ad"/>
    <w:rsid w:val="00984595"/>
    <w:rPr>
      <w:lang w:val="ru-RU" w:eastAsia="ru-RU" w:bidi="ar-SA"/>
    </w:rPr>
  </w:style>
  <w:style w:type="character" w:styleId="af">
    <w:name w:val="page number"/>
    <w:rsid w:val="009F7F41"/>
    <w:rPr>
      <w:rFonts w:eastAsia="Calibri"/>
      <w:lang w:val="ru-RU" w:eastAsia="zh-CN" w:bidi="ar-SA"/>
    </w:rPr>
  </w:style>
  <w:style w:type="paragraph" w:styleId="af0">
    <w:name w:val="caption"/>
    <w:basedOn w:val="a"/>
    <w:qFormat/>
    <w:rsid w:val="009F7F41"/>
    <w:pPr>
      <w:jc w:val="center"/>
    </w:pPr>
    <w:rPr>
      <w:b/>
      <w:sz w:val="28"/>
    </w:rPr>
  </w:style>
  <w:style w:type="paragraph" w:customStyle="1" w:styleId="12">
    <w:name w:val="Знак Знак Знак1 Знак Знак Знак Знак Знак Знак Знак Знак"/>
    <w:basedOn w:val="a"/>
    <w:rsid w:val="001F0F69"/>
    <w:pPr>
      <w:spacing w:after="160" w:line="240" w:lineRule="exact"/>
    </w:pPr>
    <w:rPr>
      <w:rFonts w:eastAsia="Calibri"/>
      <w:lang w:eastAsia="zh-CN"/>
    </w:rPr>
  </w:style>
  <w:style w:type="paragraph" w:styleId="af1">
    <w:name w:val="Plain Text"/>
    <w:basedOn w:val="a"/>
    <w:link w:val="af2"/>
    <w:rsid w:val="00F21BE9"/>
    <w:rPr>
      <w:rFonts w:ascii="Courier New" w:hAnsi="Courier New"/>
    </w:rPr>
  </w:style>
  <w:style w:type="character" w:customStyle="1" w:styleId="af2">
    <w:name w:val="Текст Знак"/>
    <w:link w:val="af1"/>
    <w:rsid w:val="00892A5D"/>
    <w:rPr>
      <w:rFonts w:ascii="Courier New" w:hAnsi="Courier New"/>
      <w:lang w:val="ru-RU" w:eastAsia="ru-RU" w:bidi="ar-SA"/>
    </w:rPr>
  </w:style>
  <w:style w:type="paragraph" w:customStyle="1" w:styleId="Style10">
    <w:name w:val="Style10"/>
    <w:basedOn w:val="a"/>
    <w:rsid w:val="00F21BE9"/>
    <w:pPr>
      <w:widowControl w:val="0"/>
      <w:autoSpaceDE w:val="0"/>
      <w:autoSpaceDN w:val="0"/>
      <w:adjustRightInd w:val="0"/>
      <w:spacing w:line="288" w:lineRule="exact"/>
    </w:pPr>
    <w:rPr>
      <w:sz w:val="24"/>
      <w:szCs w:val="24"/>
    </w:rPr>
  </w:style>
  <w:style w:type="paragraph" w:customStyle="1" w:styleId="Style13">
    <w:name w:val="Style13"/>
    <w:basedOn w:val="a"/>
    <w:rsid w:val="00F21BE9"/>
    <w:pPr>
      <w:widowControl w:val="0"/>
      <w:autoSpaceDE w:val="0"/>
      <w:autoSpaceDN w:val="0"/>
      <w:adjustRightInd w:val="0"/>
      <w:spacing w:line="283" w:lineRule="exact"/>
      <w:jc w:val="center"/>
    </w:pPr>
    <w:rPr>
      <w:sz w:val="24"/>
      <w:szCs w:val="24"/>
    </w:rPr>
  </w:style>
  <w:style w:type="paragraph" w:customStyle="1" w:styleId="Style14">
    <w:name w:val="Style14"/>
    <w:basedOn w:val="a"/>
    <w:rsid w:val="00F21BE9"/>
    <w:pPr>
      <w:widowControl w:val="0"/>
      <w:autoSpaceDE w:val="0"/>
      <w:autoSpaceDN w:val="0"/>
      <w:adjustRightInd w:val="0"/>
      <w:spacing w:line="288" w:lineRule="exact"/>
    </w:pPr>
    <w:rPr>
      <w:sz w:val="24"/>
      <w:szCs w:val="24"/>
    </w:rPr>
  </w:style>
  <w:style w:type="paragraph" w:customStyle="1" w:styleId="Style15">
    <w:name w:val="Style15"/>
    <w:basedOn w:val="a"/>
    <w:rsid w:val="00F21BE9"/>
    <w:pPr>
      <w:widowControl w:val="0"/>
      <w:autoSpaceDE w:val="0"/>
      <w:autoSpaceDN w:val="0"/>
      <w:adjustRightInd w:val="0"/>
      <w:spacing w:line="283" w:lineRule="exact"/>
      <w:jc w:val="center"/>
    </w:pPr>
    <w:rPr>
      <w:sz w:val="24"/>
      <w:szCs w:val="24"/>
    </w:rPr>
  </w:style>
  <w:style w:type="character" w:customStyle="1" w:styleId="FontStyle17">
    <w:name w:val="Font Style17"/>
    <w:rsid w:val="00F21BE9"/>
    <w:rPr>
      <w:rFonts w:ascii="Times New Roman" w:hAnsi="Times New Roman" w:cs="Times New Roman"/>
      <w:b/>
      <w:bCs/>
      <w:sz w:val="22"/>
      <w:szCs w:val="22"/>
    </w:rPr>
  </w:style>
  <w:style w:type="character" w:customStyle="1" w:styleId="FontStyle19">
    <w:name w:val="Font Style19"/>
    <w:rsid w:val="00F21BE9"/>
    <w:rPr>
      <w:rFonts w:ascii="Times New Roman" w:hAnsi="Times New Roman" w:cs="Times New Roman"/>
      <w:sz w:val="22"/>
      <w:szCs w:val="22"/>
    </w:rPr>
  </w:style>
  <w:style w:type="paragraph" w:styleId="24">
    <w:name w:val="Body Text 2"/>
    <w:basedOn w:val="a"/>
    <w:link w:val="25"/>
    <w:rsid w:val="00272AFF"/>
    <w:pPr>
      <w:spacing w:after="120" w:line="480" w:lineRule="auto"/>
    </w:pPr>
  </w:style>
  <w:style w:type="paragraph" w:styleId="34">
    <w:name w:val="Body Text 3"/>
    <w:basedOn w:val="a"/>
    <w:link w:val="35"/>
    <w:rsid w:val="00272AFF"/>
    <w:pPr>
      <w:spacing w:after="120"/>
    </w:pPr>
    <w:rPr>
      <w:sz w:val="16"/>
      <w:szCs w:val="16"/>
      <w:lang/>
    </w:rPr>
  </w:style>
  <w:style w:type="paragraph" w:customStyle="1" w:styleId="13">
    <w:name w:val="Знак Знак1 Знак Знак Знак Знак Знак Знак Знак Знак Знак Знак Знак Знак Знак Знак Знак Знак Знак"/>
    <w:basedOn w:val="a"/>
    <w:rsid w:val="00AA1F40"/>
    <w:pPr>
      <w:tabs>
        <w:tab w:val="num" w:pos="1347"/>
      </w:tabs>
      <w:spacing w:after="160" w:line="240" w:lineRule="exact"/>
    </w:pPr>
    <w:rPr>
      <w:rFonts w:eastAsia="Calibri"/>
      <w:lang w:eastAsia="zh-CN"/>
    </w:rPr>
  </w:style>
  <w:style w:type="paragraph" w:styleId="af3">
    <w:name w:val="header"/>
    <w:aliases w:val="Название 2"/>
    <w:basedOn w:val="a"/>
    <w:link w:val="af4"/>
    <w:uiPriority w:val="99"/>
    <w:rsid w:val="008351BC"/>
    <w:pPr>
      <w:tabs>
        <w:tab w:val="center" w:pos="4677"/>
        <w:tab w:val="right" w:pos="9355"/>
      </w:tabs>
    </w:pPr>
  </w:style>
  <w:style w:type="character" w:customStyle="1" w:styleId="af4">
    <w:name w:val="Верхний колонтитул Знак"/>
    <w:aliases w:val="Название 2 Знак"/>
    <w:link w:val="af3"/>
    <w:uiPriority w:val="99"/>
    <w:rsid w:val="00892A5D"/>
    <w:rPr>
      <w:lang w:val="ru-RU" w:eastAsia="ru-RU" w:bidi="ar-SA"/>
    </w:rPr>
  </w:style>
  <w:style w:type="paragraph" w:styleId="af5">
    <w:name w:val="Balloon Text"/>
    <w:basedOn w:val="a"/>
    <w:link w:val="af6"/>
    <w:uiPriority w:val="99"/>
    <w:rsid w:val="00E4163D"/>
    <w:rPr>
      <w:rFonts w:ascii="Tahoma" w:hAnsi="Tahoma"/>
      <w:sz w:val="16"/>
      <w:szCs w:val="16"/>
      <w:lang/>
    </w:rPr>
  </w:style>
  <w:style w:type="paragraph" w:customStyle="1" w:styleId="ConsPlusNormal">
    <w:name w:val="ConsPlusNormal"/>
    <w:rsid w:val="00DA6A32"/>
    <w:pPr>
      <w:widowControl w:val="0"/>
      <w:autoSpaceDE w:val="0"/>
      <w:autoSpaceDN w:val="0"/>
      <w:adjustRightInd w:val="0"/>
      <w:ind w:firstLine="720"/>
    </w:pPr>
    <w:rPr>
      <w:rFonts w:ascii="Arial" w:hAnsi="Arial" w:cs="Arial"/>
    </w:rPr>
  </w:style>
  <w:style w:type="paragraph" w:customStyle="1" w:styleId="af7">
    <w:name w:val="Знак Знак Знак"/>
    <w:basedOn w:val="a"/>
    <w:link w:val="af8"/>
    <w:rsid w:val="00C83A95"/>
    <w:pPr>
      <w:tabs>
        <w:tab w:val="num" w:pos="1440"/>
      </w:tabs>
      <w:spacing w:after="160" w:line="240" w:lineRule="exact"/>
      <w:ind w:left="1440" w:hanging="360"/>
    </w:pPr>
    <w:rPr>
      <w:rFonts w:eastAsia="Calibri"/>
      <w:lang w:eastAsia="zh-CN"/>
    </w:rPr>
  </w:style>
  <w:style w:type="character" w:customStyle="1" w:styleId="af8">
    <w:name w:val="Знак Знак Знак Знак"/>
    <w:link w:val="af7"/>
    <w:rsid w:val="00C83A95"/>
    <w:rPr>
      <w:rFonts w:eastAsia="Calibri"/>
      <w:lang w:val="ru-RU" w:eastAsia="zh-CN" w:bidi="ar-SA"/>
    </w:rPr>
  </w:style>
  <w:style w:type="paragraph" w:customStyle="1" w:styleId="af9">
    <w:name w:val="Содержимое таблицы"/>
    <w:basedOn w:val="a"/>
    <w:rsid w:val="00C83A95"/>
    <w:pPr>
      <w:widowControl w:val="0"/>
      <w:suppressLineNumbers/>
      <w:suppressAutoHyphens/>
    </w:pPr>
    <w:rPr>
      <w:sz w:val="24"/>
    </w:rPr>
  </w:style>
  <w:style w:type="paragraph" w:customStyle="1" w:styleId="ConsPlusNonformat">
    <w:name w:val="ConsPlusNonformat"/>
    <w:uiPriority w:val="99"/>
    <w:rsid w:val="002E1005"/>
    <w:pPr>
      <w:autoSpaceDE w:val="0"/>
      <w:autoSpaceDN w:val="0"/>
      <w:adjustRightInd w:val="0"/>
    </w:pPr>
    <w:rPr>
      <w:rFonts w:ascii="Courier New" w:hAnsi="Courier New" w:cs="Courier New"/>
    </w:rPr>
  </w:style>
  <w:style w:type="paragraph" w:styleId="afa">
    <w:name w:val="List Paragraph"/>
    <w:basedOn w:val="a"/>
    <w:qFormat/>
    <w:rsid w:val="004C7512"/>
    <w:pPr>
      <w:ind w:left="708"/>
    </w:pPr>
  </w:style>
  <w:style w:type="paragraph" w:customStyle="1" w:styleId="msonormalcxspmiddle">
    <w:name w:val="msonormalcxspmiddle"/>
    <w:basedOn w:val="a"/>
    <w:rsid w:val="005F7AF1"/>
    <w:pPr>
      <w:spacing w:before="100" w:beforeAutospacing="1" w:after="100" w:afterAutospacing="1"/>
    </w:pPr>
    <w:rPr>
      <w:sz w:val="24"/>
      <w:szCs w:val="24"/>
    </w:rPr>
  </w:style>
  <w:style w:type="character" w:customStyle="1" w:styleId="apple-style-span">
    <w:name w:val="apple-style-span"/>
    <w:rsid w:val="00380920"/>
    <w:rPr>
      <w:rFonts w:eastAsia="Calibri"/>
      <w:lang w:val="ru-RU" w:eastAsia="zh-CN" w:bidi="ar-SA"/>
    </w:rPr>
  </w:style>
  <w:style w:type="paragraph" w:customStyle="1" w:styleId="14">
    <w:name w:val="Знак Знак1"/>
    <w:basedOn w:val="a"/>
    <w:rsid w:val="00BE4EF0"/>
    <w:pPr>
      <w:tabs>
        <w:tab w:val="num" w:pos="1440"/>
      </w:tabs>
      <w:spacing w:after="160" w:line="240" w:lineRule="exact"/>
      <w:ind w:left="1440" w:hanging="360"/>
    </w:pPr>
    <w:rPr>
      <w:rFonts w:eastAsia="Calibri"/>
      <w:lang w:eastAsia="zh-CN"/>
    </w:rPr>
  </w:style>
  <w:style w:type="character" w:customStyle="1" w:styleId="26">
    <w:name w:val="Знак Знак2"/>
    <w:locked/>
    <w:rsid w:val="00984595"/>
    <w:rPr>
      <w:b/>
      <w:sz w:val="28"/>
      <w:lang w:val="ru-RU" w:eastAsia="ru-RU" w:bidi="ar-SA"/>
    </w:rPr>
  </w:style>
  <w:style w:type="paragraph" w:styleId="afb">
    <w:name w:val="No Spacing"/>
    <w:qFormat/>
    <w:rsid w:val="00892A5D"/>
    <w:rPr>
      <w:sz w:val="24"/>
      <w:szCs w:val="24"/>
    </w:rPr>
  </w:style>
  <w:style w:type="paragraph" w:styleId="afc">
    <w:name w:val="Document Map"/>
    <w:basedOn w:val="a"/>
    <w:link w:val="afd"/>
    <w:semiHidden/>
    <w:unhideWhenUsed/>
    <w:rsid w:val="00892A5D"/>
    <w:rPr>
      <w:rFonts w:ascii="Tahoma" w:hAnsi="Tahoma" w:cs="Tahoma"/>
      <w:sz w:val="16"/>
      <w:szCs w:val="16"/>
    </w:rPr>
  </w:style>
  <w:style w:type="character" w:customStyle="1" w:styleId="afd">
    <w:name w:val="Схема документа Знак"/>
    <w:link w:val="afc"/>
    <w:semiHidden/>
    <w:rsid w:val="00892A5D"/>
    <w:rPr>
      <w:rFonts w:ascii="Tahoma" w:hAnsi="Tahoma" w:cs="Tahoma"/>
      <w:sz w:val="16"/>
      <w:szCs w:val="16"/>
      <w:lang w:val="ru-RU" w:eastAsia="ru-RU" w:bidi="ar-SA"/>
    </w:rPr>
  </w:style>
  <w:style w:type="paragraph" w:customStyle="1" w:styleId="xl97">
    <w:name w:val="xl97"/>
    <w:basedOn w:val="a"/>
    <w:rsid w:val="00892A5D"/>
    <w:pPr>
      <w:pBdr>
        <w:bottom w:val="single" w:sz="8" w:space="0" w:color="auto"/>
      </w:pBdr>
      <w:spacing w:before="100" w:beforeAutospacing="1" w:after="100" w:afterAutospacing="1"/>
      <w:textAlignment w:val="top"/>
    </w:pPr>
    <w:rPr>
      <w:sz w:val="24"/>
      <w:szCs w:val="24"/>
    </w:rPr>
  </w:style>
  <w:style w:type="paragraph" w:customStyle="1" w:styleId="xl98">
    <w:name w:val="xl9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99">
    <w:name w:val="xl99"/>
    <w:basedOn w:val="a"/>
    <w:rsid w:val="00892A5D"/>
    <w:pPr>
      <w:pBdr>
        <w:right w:val="single" w:sz="8" w:space="0" w:color="auto"/>
      </w:pBdr>
      <w:spacing w:before="100" w:beforeAutospacing="1" w:after="100" w:afterAutospacing="1"/>
      <w:textAlignment w:val="top"/>
    </w:pPr>
    <w:rPr>
      <w:sz w:val="24"/>
      <w:szCs w:val="24"/>
    </w:rPr>
  </w:style>
  <w:style w:type="paragraph" w:customStyle="1" w:styleId="xl100">
    <w:name w:val="xl100"/>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1">
    <w:name w:val="xl10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02">
    <w:name w:val="xl10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4">
    <w:name w:val="xl104"/>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5">
    <w:name w:val="xl105"/>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6">
    <w:name w:val="xl106"/>
    <w:basedOn w:val="a"/>
    <w:rsid w:val="00892A5D"/>
    <w:pPr>
      <w:pBdr>
        <w:left w:val="single" w:sz="8" w:space="0" w:color="auto"/>
        <w:bottom w:val="single" w:sz="8" w:space="0" w:color="auto"/>
      </w:pBdr>
      <w:shd w:val="clear" w:color="000000" w:fill="FFFFFF"/>
      <w:spacing w:before="100" w:beforeAutospacing="1" w:after="100" w:afterAutospacing="1"/>
      <w:textAlignment w:val="top"/>
    </w:pPr>
    <w:rPr>
      <w:sz w:val="24"/>
      <w:szCs w:val="24"/>
    </w:rPr>
  </w:style>
  <w:style w:type="paragraph" w:customStyle="1" w:styleId="xl107">
    <w:name w:val="xl107"/>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8">
    <w:name w:val="xl108"/>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9">
    <w:name w:val="xl10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10">
    <w:name w:val="xl110"/>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11">
    <w:name w:val="xl111"/>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2">
    <w:name w:val="xl112"/>
    <w:basedOn w:val="a"/>
    <w:rsid w:val="00892A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3">
    <w:name w:val="xl113"/>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4">
    <w:name w:val="xl114"/>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15">
    <w:name w:val="xl115"/>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17">
    <w:name w:val="xl117"/>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9">
    <w:name w:val="xl119"/>
    <w:basedOn w:val="a"/>
    <w:rsid w:val="00892A5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sz w:val="24"/>
      <w:szCs w:val="24"/>
    </w:rPr>
  </w:style>
  <w:style w:type="paragraph" w:customStyle="1" w:styleId="xl120">
    <w:name w:val="xl120"/>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21">
    <w:name w:val="xl12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22">
    <w:name w:val="xl122"/>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3">
    <w:name w:val="xl123"/>
    <w:basedOn w:val="a"/>
    <w:rsid w:val="00892A5D"/>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4">
    <w:name w:val="xl124"/>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
    <w:rsid w:val="00892A5D"/>
    <w:pPr>
      <w:pBdr>
        <w:top w:val="single" w:sz="8" w:space="0" w:color="auto"/>
        <w:left w:val="single" w:sz="8" w:space="0" w:color="auto"/>
      </w:pBdr>
      <w:spacing w:before="100" w:beforeAutospacing="1" w:after="100" w:afterAutospacing="1"/>
      <w:textAlignment w:val="top"/>
    </w:pPr>
    <w:rPr>
      <w:sz w:val="24"/>
      <w:szCs w:val="24"/>
    </w:rPr>
  </w:style>
  <w:style w:type="paragraph" w:customStyle="1" w:styleId="xl126">
    <w:name w:val="xl126"/>
    <w:basedOn w:val="a"/>
    <w:rsid w:val="00892A5D"/>
    <w:pPr>
      <w:pBdr>
        <w:top w:val="single" w:sz="8" w:space="0" w:color="auto"/>
        <w:right w:val="single" w:sz="8" w:space="0" w:color="auto"/>
      </w:pBdr>
      <w:spacing w:before="100" w:beforeAutospacing="1" w:after="100" w:afterAutospacing="1"/>
    </w:pPr>
    <w:rPr>
      <w:sz w:val="24"/>
      <w:szCs w:val="24"/>
    </w:rPr>
  </w:style>
  <w:style w:type="paragraph" w:customStyle="1" w:styleId="xl127">
    <w:name w:val="xl12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
    <w:rsid w:val="00892A5D"/>
    <w:pPr>
      <w:pBdr>
        <w:bottom w:val="single" w:sz="8" w:space="0" w:color="auto"/>
        <w:right w:val="single" w:sz="8" w:space="0" w:color="auto"/>
      </w:pBdr>
      <w:spacing w:before="100" w:beforeAutospacing="1" w:after="100" w:afterAutospacing="1"/>
    </w:pPr>
    <w:rPr>
      <w:sz w:val="24"/>
      <w:szCs w:val="24"/>
    </w:rPr>
  </w:style>
  <w:style w:type="paragraph" w:customStyle="1" w:styleId="xl129">
    <w:name w:val="xl129"/>
    <w:basedOn w:val="a"/>
    <w:rsid w:val="00892A5D"/>
    <w:pPr>
      <w:pBdr>
        <w:top w:val="single" w:sz="8" w:space="0" w:color="auto"/>
        <w:right w:val="single" w:sz="8" w:space="0" w:color="auto"/>
      </w:pBdr>
      <w:spacing w:before="100" w:beforeAutospacing="1" w:after="100" w:afterAutospacing="1"/>
      <w:textAlignment w:val="top"/>
    </w:pPr>
    <w:rPr>
      <w:sz w:val="24"/>
      <w:szCs w:val="24"/>
    </w:rPr>
  </w:style>
  <w:style w:type="paragraph" w:customStyle="1" w:styleId="xl130">
    <w:name w:val="xl130"/>
    <w:basedOn w:val="a"/>
    <w:rsid w:val="00892A5D"/>
    <w:pPr>
      <w:pBdr>
        <w:top w:val="single" w:sz="8" w:space="0" w:color="auto"/>
        <w:left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1">
    <w:name w:val="xl131"/>
    <w:basedOn w:val="a"/>
    <w:rsid w:val="00892A5D"/>
    <w:pPr>
      <w:pBdr>
        <w:left w:val="single" w:sz="8" w:space="0" w:color="auto"/>
        <w:bottom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2">
    <w:name w:val="xl132"/>
    <w:basedOn w:val="a"/>
    <w:rsid w:val="00892A5D"/>
    <w:pPr>
      <w:pBdr>
        <w:top w:val="single" w:sz="8" w:space="0" w:color="auto"/>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133">
    <w:name w:val="xl133"/>
    <w:basedOn w:val="a"/>
    <w:rsid w:val="00892A5D"/>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34">
    <w:name w:val="xl134"/>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35">
    <w:name w:val="xl135"/>
    <w:basedOn w:val="a"/>
    <w:rsid w:val="00892A5D"/>
    <w:pPr>
      <w:pBdr>
        <w:top w:val="single" w:sz="8" w:space="0" w:color="auto"/>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136">
    <w:name w:val="xl136"/>
    <w:basedOn w:val="a"/>
    <w:rsid w:val="00892A5D"/>
    <w:pPr>
      <w:pBdr>
        <w:top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37">
    <w:name w:val="xl137"/>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38">
    <w:name w:val="xl138"/>
    <w:basedOn w:val="a"/>
    <w:rsid w:val="00892A5D"/>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39">
    <w:name w:val="xl139"/>
    <w:basedOn w:val="a"/>
    <w:rsid w:val="00892A5D"/>
    <w:pPr>
      <w:pBdr>
        <w:top w:val="single" w:sz="8" w:space="0" w:color="auto"/>
        <w:left w:val="single" w:sz="8" w:space="0" w:color="auto"/>
        <w:bottom w:val="single" w:sz="8" w:space="0" w:color="auto"/>
      </w:pBdr>
      <w:spacing w:before="100" w:beforeAutospacing="1" w:after="100" w:afterAutospacing="1"/>
      <w:textAlignment w:val="center"/>
    </w:pPr>
    <w:rPr>
      <w:sz w:val="24"/>
      <w:szCs w:val="24"/>
    </w:rPr>
  </w:style>
  <w:style w:type="paragraph" w:customStyle="1" w:styleId="xl140">
    <w:name w:val="xl140"/>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41">
    <w:name w:val="xl141"/>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42">
    <w:name w:val="xl142"/>
    <w:basedOn w:val="a"/>
    <w:rsid w:val="00892A5D"/>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43">
    <w:name w:val="xl143"/>
    <w:basedOn w:val="a"/>
    <w:rsid w:val="00892A5D"/>
    <w:pPr>
      <w:pBdr>
        <w:top w:val="single" w:sz="8" w:space="0" w:color="auto"/>
        <w:left w:val="single" w:sz="8" w:space="0" w:color="auto"/>
        <w:bottom w:val="single" w:sz="8" w:space="0" w:color="auto"/>
      </w:pBdr>
      <w:spacing w:before="100" w:beforeAutospacing="1" w:after="100" w:afterAutospacing="1"/>
      <w:jc w:val="right"/>
    </w:pPr>
    <w:rPr>
      <w:sz w:val="24"/>
      <w:szCs w:val="24"/>
    </w:rPr>
  </w:style>
  <w:style w:type="paragraph" w:customStyle="1" w:styleId="xl144">
    <w:name w:val="xl144"/>
    <w:basedOn w:val="a"/>
    <w:rsid w:val="00892A5D"/>
    <w:pPr>
      <w:pBdr>
        <w:top w:val="single" w:sz="8" w:space="0" w:color="auto"/>
        <w:bottom w:val="single" w:sz="8" w:space="0" w:color="auto"/>
      </w:pBdr>
      <w:spacing w:before="100" w:beforeAutospacing="1" w:after="100" w:afterAutospacing="1"/>
      <w:jc w:val="right"/>
    </w:pPr>
    <w:rPr>
      <w:sz w:val="24"/>
      <w:szCs w:val="24"/>
    </w:rPr>
  </w:style>
  <w:style w:type="paragraph" w:customStyle="1" w:styleId="xl145">
    <w:name w:val="xl145"/>
    <w:basedOn w:val="a"/>
    <w:rsid w:val="00892A5D"/>
    <w:pPr>
      <w:pBdr>
        <w:top w:val="single" w:sz="8" w:space="0" w:color="auto"/>
        <w:bottom w:val="single" w:sz="8" w:space="0" w:color="auto"/>
        <w:right w:val="single" w:sz="8" w:space="0" w:color="auto"/>
      </w:pBdr>
      <w:spacing w:before="100" w:beforeAutospacing="1" w:after="100" w:afterAutospacing="1"/>
      <w:jc w:val="right"/>
    </w:pPr>
    <w:rPr>
      <w:sz w:val="24"/>
      <w:szCs w:val="24"/>
    </w:rPr>
  </w:style>
  <w:style w:type="paragraph" w:customStyle="1" w:styleId="xl146">
    <w:name w:val="xl146"/>
    <w:basedOn w:val="a"/>
    <w:rsid w:val="00892A5D"/>
    <w:pPr>
      <w:pBdr>
        <w:bottom w:val="single" w:sz="8" w:space="0" w:color="auto"/>
      </w:pBdr>
      <w:spacing w:before="100" w:beforeAutospacing="1" w:after="100" w:afterAutospacing="1"/>
      <w:textAlignment w:val="top"/>
    </w:pPr>
    <w:rPr>
      <w:b/>
      <w:bCs/>
      <w:sz w:val="24"/>
      <w:szCs w:val="24"/>
    </w:rPr>
  </w:style>
  <w:style w:type="paragraph" w:customStyle="1" w:styleId="xl147">
    <w:name w:val="xl14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48">
    <w:name w:val="xl14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149">
    <w:name w:val="xl14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0">
    <w:name w:val="xl150"/>
    <w:basedOn w:val="a"/>
    <w:rsid w:val="00892A5D"/>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1">
    <w:name w:val="xl151"/>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2">
    <w:name w:val="xl15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3">
    <w:name w:val="xl153"/>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4">
    <w:name w:val="xl154"/>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5">
    <w:name w:val="xl155"/>
    <w:basedOn w:val="a"/>
    <w:rsid w:val="00892A5D"/>
    <w:pPr>
      <w:pBdr>
        <w:right w:val="single" w:sz="8" w:space="0" w:color="auto"/>
      </w:pBdr>
      <w:spacing w:before="100" w:beforeAutospacing="1" w:after="100" w:afterAutospacing="1"/>
      <w:jc w:val="right"/>
      <w:textAlignment w:val="top"/>
    </w:pPr>
    <w:rPr>
      <w:sz w:val="24"/>
      <w:szCs w:val="24"/>
    </w:rPr>
  </w:style>
  <w:style w:type="paragraph" w:customStyle="1" w:styleId="xl156">
    <w:name w:val="xl156"/>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57">
    <w:name w:val="xl157"/>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15">
    <w:name w:val="Знак Знак Знак Знак Знак Знак Знак Знак Знак Знак1 Знак Знак Знак Знак Знак Знак Знак Знак Знак"/>
    <w:basedOn w:val="a"/>
    <w:rsid w:val="00892A5D"/>
    <w:pPr>
      <w:spacing w:after="160" w:line="240" w:lineRule="exact"/>
    </w:pPr>
    <w:rPr>
      <w:rFonts w:eastAsia="Calibri"/>
      <w:lang w:eastAsia="zh-CN"/>
    </w:rPr>
  </w:style>
  <w:style w:type="paragraph" w:customStyle="1" w:styleId="36">
    <w:name w:val="Раздел 3"/>
    <w:basedOn w:val="a"/>
    <w:rsid w:val="00892A5D"/>
    <w:pPr>
      <w:tabs>
        <w:tab w:val="num" w:pos="360"/>
      </w:tabs>
      <w:spacing w:before="120" w:after="120"/>
      <w:ind w:left="360" w:hanging="360"/>
      <w:jc w:val="center"/>
    </w:pPr>
    <w:rPr>
      <w:b/>
      <w:bCs/>
      <w:sz w:val="24"/>
      <w:szCs w:val="24"/>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892A5D"/>
    <w:pPr>
      <w:spacing w:after="160" w:line="240" w:lineRule="exact"/>
    </w:pPr>
    <w:rPr>
      <w:rFonts w:eastAsia="Calibri"/>
      <w:lang w:eastAsia="zh-CN"/>
    </w:rPr>
  </w:style>
  <w:style w:type="paragraph" w:customStyle="1" w:styleId="aff">
    <w:name w:val="Знак Знак Знак Знак Знак Знак Знак"/>
    <w:basedOn w:val="a"/>
    <w:rsid w:val="00892A5D"/>
    <w:pPr>
      <w:spacing w:after="160" w:line="240" w:lineRule="exact"/>
    </w:pPr>
    <w:rPr>
      <w:rFonts w:eastAsia="Calibri"/>
      <w:lang w:eastAsia="zh-CN"/>
    </w:rPr>
  </w:style>
  <w:style w:type="paragraph" w:customStyle="1" w:styleId="16">
    <w:name w:val="Знак1"/>
    <w:basedOn w:val="a"/>
    <w:rsid w:val="00892A5D"/>
    <w:pPr>
      <w:tabs>
        <w:tab w:val="num" w:pos="567"/>
      </w:tabs>
      <w:spacing w:after="160" w:line="240" w:lineRule="exact"/>
    </w:pPr>
    <w:rPr>
      <w:rFonts w:eastAsia="Calibri"/>
      <w:lang w:eastAsia="zh-CN"/>
    </w:rPr>
  </w:style>
  <w:style w:type="paragraph" w:customStyle="1" w:styleId="17">
    <w:name w:val="Знак Знак Знак Знак Знак Знак Знак1 Знак Знак Знак"/>
    <w:basedOn w:val="a"/>
    <w:rsid w:val="00892A5D"/>
    <w:pPr>
      <w:spacing w:after="160" w:line="240" w:lineRule="exact"/>
    </w:pPr>
    <w:rPr>
      <w:rFonts w:eastAsia="Calibri"/>
      <w:lang w:eastAsia="zh-CN"/>
    </w:rPr>
  </w:style>
  <w:style w:type="paragraph" w:customStyle="1" w:styleId="18">
    <w:name w:val="Знак1"/>
    <w:basedOn w:val="a"/>
    <w:rsid w:val="00892A5D"/>
    <w:pPr>
      <w:spacing w:after="160" w:line="240" w:lineRule="exact"/>
    </w:pPr>
    <w:rPr>
      <w:rFonts w:eastAsia="Calibri"/>
      <w:lang w:eastAsia="zh-CN"/>
    </w:rPr>
  </w:style>
  <w:style w:type="paragraph" w:customStyle="1" w:styleId="aff0">
    <w:name w:val="ЗАГОЛОВОК"/>
    <w:rsid w:val="00892A5D"/>
    <w:pPr>
      <w:jc w:val="center"/>
    </w:pPr>
    <w:rPr>
      <w:b/>
      <w:sz w:val="24"/>
    </w:rPr>
  </w:style>
  <w:style w:type="paragraph" w:customStyle="1" w:styleId="ConsPlusCell">
    <w:name w:val="ConsPlusCell"/>
    <w:rsid w:val="00892A5D"/>
    <w:pPr>
      <w:widowControl w:val="0"/>
      <w:autoSpaceDE w:val="0"/>
      <w:autoSpaceDN w:val="0"/>
      <w:adjustRightInd w:val="0"/>
    </w:pPr>
    <w:rPr>
      <w:rFonts w:ascii="Arial" w:hAnsi="Arial" w:cs="Arial"/>
    </w:rPr>
  </w:style>
  <w:style w:type="paragraph" w:customStyle="1" w:styleId="210">
    <w:name w:val="Основной текст 21"/>
    <w:basedOn w:val="a"/>
    <w:rsid w:val="00892A5D"/>
    <w:pPr>
      <w:ind w:firstLine="851"/>
      <w:jc w:val="both"/>
    </w:pPr>
    <w:rPr>
      <w:sz w:val="24"/>
    </w:rPr>
  </w:style>
  <w:style w:type="paragraph" w:customStyle="1" w:styleId="-0">
    <w:name w:val="Контракт-пункт"/>
    <w:basedOn w:val="a"/>
    <w:rsid w:val="00892A5D"/>
    <w:pPr>
      <w:numPr>
        <w:ilvl w:val="1"/>
        <w:numId w:val="1"/>
      </w:numPr>
      <w:jc w:val="both"/>
    </w:pPr>
    <w:rPr>
      <w:sz w:val="24"/>
      <w:szCs w:val="24"/>
    </w:rPr>
  </w:style>
  <w:style w:type="paragraph" w:customStyle="1" w:styleId="-">
    <w:name w:val="Контракт-раздел"/>
    <w:basedOn w:val="a"/>
    <w:next w:val="-0"/>
    <w:rsid w:val="00892A5D"/>
    <w:pPr>
      <w:keepNext/>
      <w:numPr>
        <w:numId w:val="1"/>
      </w:numPr>
      <w:tabs>
        <w:tab w:val="left" w:pos="540"/>
      </w:tabs>
      <w:suppressAutoHyphens/>
      <w:spacing w:before="360" w:after="120"/>
      <w:jc w:val="center"/>
      <w:outlineLvl w:val="2"/>
    </w:pPr>
    <w:rPr>
      <w:b/>
      <w:bCs/>
      <w:caps/>
      <w:smallCaps/>
      <w:sz w:val="24"/>
      <w:szCs w:val="24"/>
    </w:rPr>
  </w:style>
  <w:style w:type="paragraph" w:customStyle="1" w:styleId="-1">
    <w:name w:val="Контракт-подпункт"/>
    <w:basedOn w:val="a"/>
    <w:rsid w:val="00892A5D"/>
    <w:pPr>
      <w:numPr>
        <w:ilvl w:val="2"/>
        <w:numId w:val="1"/>
      </w:numPr>
      <w:jc w:val="both"/>
    </w:pPr>
    <w:rPr>
      <w:sz w:val="24"/>
      <w:szCs w:val="24"/>
    </w:rPr>
  </w:style>
  <w:style w:type="character" w:customStyle="1" w:styleId="-2">
    <w:name w:val="Контракт-подпункт Знак Знак"/>
    <w:locked/>
    <w:rsid w:val="00892A5D"/>
    <w:rPr>
      <w:rFonts w:eastAsia="Calibri"/>
      <w:sz w:val="24"/>
      <w:szCs w:val="24"/>
      <w:lang w:val="ru-RU" w:eastAsia="ru-RU" w:bidi="ar-SA"/>
    </w:rPr>
  </w:style>
  <w:style w:type="paragraph" w:customStyle="1" w:styleId="-3">
    <w:name w:val="Контракт-подпункт Знак"/>
    <w:basedOn w:val="a"/>
    <w:rsid w:val="00892A5D"/>
    <w:pPr>
      <w:tabs>
        <w:tab w:val="num" w:pos="1418"/>
      </w:tabs>
      <w:ind w:firstLine="567"/>
      <w:jc w:val="both"/>
    </w:pPr>
    <w:rPr>
      <w:sz w:val="24"/>
      <w:szCs w:val="24"/>
    </w:rPr>
  </w:style>
  <w:style w:type="character" w:customStyle="1" w:styleId="-4">
    <w:name w:val="Контракт-подподпункт Знак"/>
    <w:locked/>
    <w:rsid w:val="00892A5D"/>
    <w:rPr>
      <w:rFonts w:eastAsia="Calibri"/>
      <w:sz w:val="24"/>
      <w:szCs w:val="24"/>
      <w:lang w:val="ru-RU" w:eastAsia="ru-RU" w:bidi="ar-SA"/>
    </w:rPr>
  </w:style>
  <w:style w:type="paragraph" w:customStyle="1" w:styleId="-5">
    <w:name w:val="Контракт-подподпункт"/>
    <w:basedOn w:val="a"/>
    <w:rsid w:val="00892A5D"/>
    <w:pPr>
      <w:tabs>
        <w:tab w:val="num" w:pos="851"/>
      </w:tabs>
      <w:ind w:left="-567" w:firstLine="567"/>
      <w:jc w:val="both"/>
    </w:pPr>
    <w:rPr>
      <w:sz w:val="24"/>
      <w:szCs w:val="24"/>
    </w:rPr>
  </w:style>
  <w:style w:type="character" w:customStyle="1" w:styleId="mini1">
    <w:name w:val="mini1"/>
    <w:rsid w:val="00892A5D"/>
    <w:rPr>
      <w:rFonts w:ascii="Verdana" w:eastAsia="Calibri" w:hAnsi="Verdana" w:hint="default"/>
      <w:sz w:val="5"/>
      <w:szCs w:val="5"/>
      <w:lang w:val="ru-RU" w:eastAsia="zh-CN" w:bidi="ar-SA"/>
    </w:rPr>
  </w:style>
  <w:style w:type="paragraph" w:customStyle="1" w:styleId="27">
    <w:name w:val="Название объекта2"/>
    <w:basedOn w:val="a"/>
    <w:next w:val="a"/>
    <w:rsid w:val="00F27B08"/>
    <w:pPr>
      <w:suppressAutoHyphens/>
      <w:ind w:firstLine="720"/>
    </w:pPr>
    <w:rPr>
      <w:b/>
      <w:i/>
      <w:sz w:val="24"/>
      <w:lang w:eastAsia="ar-SA"/>
    </w:rPr>
  </w:style>
  <w:style w:type="character" w:customStyle="1" w:styleId="WW8Num16z1">
    <w:name w:val="WW8Num16z1"/>
    <w:rsid w:val="004A5882"/>
    <w:rPr>
      <w:color w:val="auto"/>
    </w:rPr>
  </w:style>
  <w:style w:type="paragraph" w:customStyle="1" w:styleId="19">
    <w:name w:val="Название объекта1"/>
    <w:basedOn w:val="a"/>
    <w:rsid w:val="008741D6"/>
    <w:pPr>
      <w:suppressAutoHyphens/>
      <w:jc w:val="center"/>
    </w:pPr>
    <w:rPr>
      <w:b/>
      <w:sz w:val="28"/>
      <w:lang w:eastAsia="ar-SA"/>
    </w:rPr>
  </w:style>
  <w:style w:type="paragraph" w:customStyle="1" w:styleId="aff1">
    <w:name w:val="Основной шрифт абзаца Знак Знак Знак Знак Знак Знак"/>
    <w:aliases w:val=" Знак3 Знак Знак Знак Знак Знак Знак Знак Знак Знак"/>
    <w:basedOn w:val="a"/>
    <w:rsid w:val="002D01A4"/>
    <w:pPr>
      <w:spacing w:after="160" w:line="240" w:lineRule="exact"/>
    </w:pPr>
    <w:rPr>
      <w:rFonts w:eastAsia="Calibri"/>
      <w:lang w:eastAsia="zh-CN"/>
    </w:rPr>
  </w:style>
  <w:style w:type="paragraph" w:customStyle="1" w:styleId="ConsTitle">
    <w:name w:val="ConsTitle"/>
    <w:rsid w:val="00AA0E3F"/>
    <w:pPr>
      <w:widowControl w:val="0"/>
    </w:pPr>
    <w:rPr>
      <w:rFonts w:ascii="Arial" w:hAnsi="Arial"/>
      <w:b/>
      <w:sz w:val="16"/>
    </w:rPr>
  </w:style>
  <w:style w:type="paragraph" w:customStyle="1" w:styleId="ConsCell">
    <w:name w:val="ConsCell"/>
    <w:rsid w:val="00AA0E3F"/>
    <w:pPr>
      <w:widowControl w:val="0"/>
    </w:pPr>
    <w:rPr>
      <w:rFonts w:ascii="Arial" w:hAnsi="Arial"/>
    </w:rPr>
  </w:style>
  <w:style w:type="paragraph" w:customStyle="1" w:styleId="ConsDocList">
    <w:name w:val="ConsDocList"/>
    <w:rsid w:val="00AA0E3F"/>
    <w:pPr>
      <w:widowControl w:val="0"/>
    </w:pPr>
    <w:rPr>
      <w:rFonts w:ascii="Courier New" w:hAnsi="Courier New"/>
    </w:rPr>
  </w:style>
  <w:style w:type="paragraph" w:styleId="aff2">
    <w:name w:val="Subtitle"/>
    <w:basedOn w:val="a"/>
    <w:link w:val="aff3"/>
    <w:qFormat/>
    <w:rsid w:val="00AA0E3F"/>
    <w:pPr>
      <w:shd w:val="clear" w:color="auto" w:fill="FFFFFF"/>
      <w:spacing w:line="250" w:lineRule="exact"/>
      <w:ind w:right="30"/>
      <w:jc w:val="center"/>
    </w:pPr>
    <w:rPr>
      <w:b/>
      <w:bCs/>
      <w:sz w:val="22"/>
      <w:lang/>
    </w:rPr>
  </w:style>
  <w:style w:type="character" w:customStyle="1" w:styleId="aff3">
    <w:name w:val="Подзаголовок Знак"/>
    <w:link w:val="aff2"/>
    <w:rsid w:val="00AA0E3F"/>
    <w:rPr>
      <w:b/>
      <w:bCs/>
      <w:sz w:val="22"/>
      <w:shd w:val="clear" w:color="auto" w:fill="FFFFFF"/>
    </w:rPr>
  </w:style>
  <w:style w:type="paragraph" w:customStyle="1" w:styleId="aff4">
    <w:name w:val="Формула Где"/>
    <w:basedOn w:val="a"/>
    <w:next w:val="a"/>
    <w:rsid w:val="00AA0E3F"/>
    <w:pPr>
      <w:tabs>
        <w:tab w:val="left" w:pos="1276"/>
        <w:tab w:val="left" w:pos="1701"/>
      </w:tabs>
      <w:suppressAutoHyphens/>
      <w:spacing w:after="60" w:line="360" w:lineRule="auto"/>
      <w:ind w:firstLine="709"/>
      <w:jc w:val="both"/>
    </w:pPr>
    <w:rPr>
      <w:sz w:val="24"/>
    </w:rPr>
  </w:style>
  <w:style w:type="character" w:customStyle="1" w:styleId="postbody">
    <w:name w:val="postbody"/>
    <w:rsid w:val="00AA0E3F"/>
  </w:style>
  <w:style w:type="paragraph" w:styleId="aff5">
    <w:name w:val="Normal (Web)"/>
    <w:basedOn w:val="a"/>
    <w:rsid w:val="00AA0E3F"/>
    <w:rPr>
      <w:sz w:val="24"/>
      <w:szCs w:val="24"/>
    </w:rPr>
  </w:style>
  <w:style w:type="paragraph" w:customStyle="1" w:styleId="invisible">
    <w:name w:val="invisible"/>
    <w:basedOn w:val="a"/>
    <w:rsid w:val="00AA0E3F"/>
    <w:pPr>
      <w:spacing w:before="100" w:beforeAutospacing="1" w:after="100" w:afterAutospacing="1"/>
    </w:pPr>
    <w:rPr>
      <w:rFonts w:eastAsia="MS Mincho"/>
      <w:sz w:val="24"/>
      <w:szCs w:val="24"/>
      <w:lang w:eastAsia="ja-JP"/>
    </w:rPr>
  </w:style>
  <w:style w:type="character" w:styleId="aff6">
    <w:name w:val="FollowedHyperlink"/>
    <w:uiPriority w:val="99"/>
    <w:rsid w:val="00AA0E3F"/>
    <w:rPr>
      <w:color w:val="800080"/>
      <w:u w:val="single"/>
    </w:rPr>
  </w:style>
  <w:style w:type="paragraph" w:customStyle="1" w:styleId="xl26">
    <w:name w:val="xl26"/>
    <w:basedOn w:val="a"/>
    <w:rsid w:val="00AA0E3F"/>
    <w:pPr>
      <w:spacing w:before="100" w:beforeAutospacing="1" w:after="100" w:afterAutospacing="1"/>
    </w:pPr>
    <w:rPr>
      <w:rFonts w:eastAsia="Arial Unicode MS"/>
      <w:sz w:val="24"/>
      <w:szCs w:val="24"/>
    </w:rPr>
  </w:style>
  <w:style w:type="paragraph" w:customStyle="1" w:styleId="aff7">
    <w:name w:val="Знак"/>
    <w:basedOn w:val="a"/>
    <w:rsid w:val="00AA0E3F"/>
    <w:pPr>
      <w:spacing w:after="160" w:line="240" w:lineRule="exact"/>
    </w:pPr>
    <w:rPr>
      <w:rFonts w:ascii="Verdana" w:hAnsi="Verdana"/>
      <w:lang w:val="en-US" w:eastAsia="en-US"/>
    </w:rPr>
  </w:style>
  <w:style w:type="paragraph" w:customStyle="1" w:styleId="1a">
    <w:name w:val="Текст1"/>
    <w:basedOn w:val="a"/>
    <w:rsid w:val="00AA0E3F"/>
    <w:pPr>
      <w:suppressAutoHyphens/>
    </w:pPr>
    <w:rPr>
      <w:rFonts w:ascii="Courier New" w:hAnsi="Courier New" w:cs="Courier New"/>
      <w:lang w:eastAsia="ar-SA"/>
    </w:rPr>
  </w:style>
  <w:style w:type="paragraph" w:customStyle="1" w:styleId="1b">
    <w:name w:val="Знак Знак Знак Знак Знак Знак1"/>
    <w:basedOn w:val="a"/>
    <w:rsid w:val="00AA0E3F"/>
    <w:pPr>
      <w:tabs>
        <w:tab w:val="num" w:pos="567"/>
      </w:tabs>
      <w:spacing w:after="160" w:line="240" w:lineRule="exact"/>
    </w:pPr>
    <w:rPr>
      <w:rFonts w:eastAsia="Calibri"/>
      <w:lang w:eastAsia="zh-CN"/>
    </w:rPr>
  </w:style>
  <w:style w:type="paragraph" w:styleId="1c">
    <w:name w:val="toc 1"/>
    <w:basedOn w:val="a"/>
    <w:next w:val="a"/>
    <w:autoRedefine/>
    <w:uiPriority w:val="39"/>
    <w:qFormat/>
    <w:rsid w:val="00AA0E3F"/>
  </w:style>
  <w:style w:type="character" w:customStyle="1" w:styleId="FontStyle12">
    <w:name w:val="Font Style12"/>
    <w:rsid w:val="00AA0E3F"/>
    <w:rPr>
      <w:rFonts w:ascii="Times New Roman" w:eastAsia="Calibri" w:hAnsi="Times New Roman" w:cs="Times New Roman"/>
      <w:b/>
      <w:bCs/>
      <w:sz w:val="20"/>
      <w:szCs w:val="20"/>
      <w:lang w:val="ru-RU" w:eastAsia="zh-CN" w:bidi="ar-SA"/>
    </w:rPr>
  </w:style>
  <w:style w:type="paragraph" w:customStyle="1" w:styleId="Style3">
    <w:name w:val="Style3"/>
    <w:basedOn w:val="a"/>
    <w:rsid w:val="00AA0E3F"/>
    <w:pPr>
      <w:widowControl w:val="0"/>
      <w:autoSpaceDE w:val="0"/>
      <w:autoSpaceDN w:val="0"/>
      <w:adjustRightInd w:val="0"/>
      <w:spacing w:line="235" w:lineRule="exact"/>
      <w:jc w:val="center"/>
    </w:pPr>
    <w:rPr>
      <w:sz w:val="24"/>
      <w:szCs w:val="24"/>
    </w:rPr>
  </w:style>
  <w:style w:type="character" w:customStyle="1" w:styleId="FontStyle11">
    <w:name w:val="Font Style11"/>
    <w:rsid w:val="00AA0E3F"/>
    <w:rPr>
      <w:rFonts w:ascii="Times New Roman" w:eastAsia="Calibri" w:hAnsi="Times New Roman" w:cs="Times New Roman"/>
      <w:b/>
      <w:bCs/>
      <w:sz w:val="12"/>
      <w:szCs w:val="12"/>
      <w:lang w:val="ru-RU" w:eastAsia="zh-CN" w:bidi="ar-SA"/>
    </w:rPr>
  </w:style>
  <w:style w:type="character" w:styleId="aff8">
    <w:name w:val="Strong"/>
    <w:qFormat/>
    <w:rsid w:val="00AA0E3F"/>
    <w:rPr>
      <w:rFonts w:eastAsia="Calibri"/>
      <w:b/>
      <w:bCs/>
      <w:lang w:val="ru-RU" w:eastAsia="zh-CN" w:bidi="ar-SA"/>
    </w:rPr>
  </w:style>
  <w:style w:type="paragraph" w:customStyle="1" w:styleId="aff9">
    <w:name w:val="Знак Знак Знак Знак Знак Знак Знак Знак"/>
    <w:basedOn w:val="a"/>
    <w:rsid w:val="00AA0E3F"/>
    <w:pPr>
      <w:spacing w:after="160" w:line="240" w:lineRule="exact"/>
    </w:pPr>
    <w:rPr>
      <w:rFonts w:eastAsia="Calibri"/>
      <w:lang w:eastAsia="zh-CN"/>
    </w:rPr>
  </w:style>
  <w:style w:type="paragraph" w:customStyle="1" w:styleId="37">
    <w:name w:val="Знак3 Знак Знак Знак"/>
    <w:basedOn w:val="a"/>
    <w:rsid w:val="00AA0E3F"/>
    <w:pPr>
      <w:spacing w:after="160" w:line="240" w:lineRule="exact"/>
    </w:pPr>
    <w:rPr>
      <w:rFonts w:eastAsia="Calibri"/>
      <w:lang w:eastAsia="zh-CN"/>
    </w:rPr>
  </w:style>
  <w:style w:type="paragraph" w:customStyle="1" w:styleId="38">
    <w:name w:val="Знак3 Знак Знак Знак Знак Знак Знак"/>
    <w:aliases w:val="Основной шрифт абзаца Знак Знак Знак Знак"/>
    <w:basedOn w:val="a"/>
    <w:rsid w:val="00AA0E3F"/>
    <w:pPr>
      <w:spacing w:after="160" w:line="240" w:lineRule="exact"/>
    </w:pPr>
    <w:rPr>
      <w:rFonts w:eastAsia="Calibri"/>
      <w:lang w:eastAsia="zh-CN"/>
    </w:rPr>
  </w:style>
  <w:style w:type="paragraph" w:customStyle="1" w:styleId="28">
    <w:name w:val="Знак2"/>
    <w:basedOn w:val="a"/>
    <w:rsid w:val="00AA0E3F"/>
    <w:pPr>
      <w:tabs>
        <w:tab w:val="num" w:pos="567"/>
      </w:tabs>
      <w:spacing w:after="160" w:line="240" w:lineRule="exact"/>
    </w:pPr>
    <w:rPr>
      <w:rFonts w:eastAsia="Calibri"/>
      <w:lang w:eastAsia="zh-CN"/>
    </w:rPr>
  </w:style>
  <w:style w:type="paragraph" w:customStyle="1" w:styleId="39">
    <w:name w:val="Знак3"/>
    <w:basedOn w:val="a"/>
    <w:rsid w:val="00AA0E3F"/>
    <w:pPr>
      <w:spacing w:after="160" w:line="240" w:lineRule="exact"/>
    </w:pPr>
    <w:rPr>
      <w:rFonts w:eastAsia="Calibri"/>
      <w:lang w:eastAsia="zh-CN"/>
    </w:rPr>
  </w:style>
  <w:style w:type="paragraph" w:customStyle="1" w:styleId="affa">
    <w:name w:val="Основной шрифт абзаца Знак Знак Знак"/>
    <w:aliases w:val=" Знак3 Знак Знак Знак Знак"/>
    <w:basedOn w:val="a"/>
    <w:rsid w:val="00AA0E3F"/>
    <w:pPr>
      <w:spacing w:after="160" w:line="240" w:lineRule="exact"/>
    </w:pPr>
    <w:rPr>
      <w:rFonts w:eastAsia="Calibri"/>
      <w:lang w:eastAsia="zh-CN"/>
    </w:rPr>
  </w:style>
  <w:style w:type="paragraph" w:customStyle="1" w:styleId="affb">
    <w:name w:val="Знак Знак"/>
    <w:basedOn w:val="a"/>
    <w:rsid w:val="00AA0E3F"/>
    <w:pPr>
      <w:spacing w:after="160" w:line="240" w:lineRule="exact"/>
    </w:pPr>
    <w:rPr>
      <w:rFonts w:eastAsia="Calibri"/>
      <w:lang w:eastAsia="zh-CN"/>
    </w:rPr>
  </w:style>
  <w:style w:type="paragraph" w:customStyle="1" w:styleId="affc">
    <w:name w:val="Знак Знак Знак"/>
    <w:basedOn w:val="a"/>
    <w:rsid w:val="00324749"/>
    <w:pPr>
      <w:spacing w:after="160" w:line="240" w:lineRule="exact"/>
    </w:pPr>
    <w:rPr>
      <w:rFonts w:eastAsia="Calibri"/>
      <w:lang w:eastAsia="zh-CN"/>
    </w:rPr>
  </w:style>
  <w:style w:type="paragraph" w:customStyle="1" w:styleId="affd">
    <w:name w:val="Основной шрифт абзаца Знак Знак Знак Знак Знак"/>
    <w:aliases w:val=" Знак3 Знак Знак Знак Знак Знак Знак Знак"/>
    <w:basedOn w:val="a"/>
    <w:rsid w:val="002E543A"/>
    <w:pPr>
      <w:spacing w:after="160" w:line="240" w:lineRule="exact"/>
    </w:pPr>
    <w:rPr>
      <w:rFonts w:eastAsia="Calibri"/>
      <w:lang w:eastAsia="zh-CN"/>
    </w:rPr>
  </w:style>
  <w:style w:type="paragraph" w:customStyle="1" w:styleId="affe">
    <w:name w:val="Знак Знак Знак Знак Знак Знак"/>
    <w:basedOn w:val="a"/>
    <w:rsid w:val="00EF6F00"/>
    <w:pPr>
      <w:spacing w:after="160" w:line="240" w:lineRule="exact"/>
    </w:pPr>
    <w:rPr>
      <w:rFonts w:eastAsia="Calibri"/>
      <w:lang w:eastAsia="zh-CN"/>
    </w:rPr>
  </w:style>
  <w:style w:type="paragraph" w:customStyle="1" w:styleId="afff">
    <w:name w:val="Знак"/>
    <w:basedOn w:val="a"/>
    <w:rsid w:val="00B14585"/>
    <w:pPr>
      <w:spacing w:after="160" w:line="240" w:lineRule="exact"/>
    </w:pPr>
    <w:rPr>
      <w:rFonts w:eastAsia="Calibri"/>
      <w:lang w:eastAsia="zh-CN"/>
    </w:rPr>
  </w:style>
  <w:style w:type="character" w:customStyle="1" w:styleId="TitleChar">
    <w:name w:val="Title Char"/>
    <w:locked/>
    <w:rsid w:val="00BF6AE5"/>
    <w:rPr>
      <w:b/>
      <w:sz w:val="28"/>
      <w:lang w:val="ru-RU" w:eastAsia="ru-RU" w:bidi="ar-SA"/>
    </w:rPr>
  </w:style>
  <w:style w:type="character" w:customStyle="1" w:styleId="FooterChar">
    <w:name w:val="Footer Char"/>
    <w:locked/>
    <w:rsid w:val="00690E20"/>
    <w:rPr>
      <w:rFonts w:ascii="Times New Roman" w:hAnsi="Times New Roman" w:cs="Times New Roman"/>
      <w:sz w:val="20"/>
      <w:szCs w:val="20"/>
      <w:lang w:eastAsia="ru-RU"/>
    </w:rPr>
  </w:style>
  <w:style w:type="character" w:customStyle="1" w:styleId="ConsNormal1">
    <w:name w:val="ConsNormal Знак Знак"/>
    <w:locked/>
    <w:rsid w:val="009264FF"/>
    <w:rPr>
      <w:rFonts w:ascii="Arial" w:hAnsi="Arial"/>
      <w:lang w:val="ru-RU" w:eastAsia="ru-RU" w:bidi="ar-SA"/>
    </w:rPr>
  </w:style>
  <w:style w:type="paragraph" w:customStyle="1" w:styleId="afff0">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29">
    <w:name w:val="Знак Знак Знак Знак Знак2 Знак"/>
    <w:basedOn w:val="a"/>
    <w:rsid w:val="005E536D"/>
    <w:pPr>
      <w:tabs>
        <w:tab w:val="num" w:pos="1347"/>
      </w:tabs>
      <w:spacing w:after="160" w:line="240" w:lineRule="exact"/>
    </w:pPr>
    <w:rPr>
      <w:rFonts w:eastAsia="Calibri"/>
      <w:lang w:eastAsia="zh-CN"/>
    </w:rPr>
  </w:style>
  <w:style w:type="paragraph" w:customStyle="1" w:styleId="afff1">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afff2">
    <w:name w:val="Комментарий"/>
    <w:basedOn w:val="a"/>
    <w:next w:val="a"/>
    <w:uiPriority w:val="99"/>
    <w:rsid w:val="005E536D"/>
    <w:pPr>
      <w:autoSpaceDE w:val="0"/>
      <w:autoSpaceDN w:val="0"/>
      <w:adjustRightInd w:val="0"/>
      <w:ind w:left="170"/>
      <w:jc w:val="both"/>
    </w:pPr>
    <w:rPr>
      <w:rFonts w:ascii="Arial" w:hAnsi="Arial" w:cs="Arial"/>
      <w:i/>
      <w:iCs/>
      <w:color w:val="800080"/>
      <w:sz w:val="24"/>
      <w:szCs w:val="24"/>
    </w:rPr>
  </w:style>
  <w:style w:type="character" w:customStyle="1" w:styleId="30">
    <w:name w:val="Заголовок 3 Знак"/>
    <w:link w:val="3"/>
    <w:rsid w:val="005E536D"/>
    <w:rPr>
      <w:sz w:val="28"/>
    </w:rPr>
  </w:style>
  <w:style w:type="paragraph" w:customStyle="1" w:styleId="afff3">
    <w:name w:val="Таблицы (моноширинный)"/>
    <w:basedOn w:val="a"/>
    <w:next w:val="a"/>
    <w:uiPriority w:val="99"/>
    <w:rsid w:val="005E536D"/>
    <w:pPr>
      <w:autoSpaceDE w:val="0"/>
      <w:autoSpaceDN w:val="0"/>
      <w:adjustRightInd w:val="0"/>
      <w:jc w:val="both"/>
    </w:pPr>
    <w:rPr>
      <w:rFonts w:ascii="Courier New" w:eastAsia="Calibri" w:hAnsi="Courier New" w:cs="Courier New"/>
      <w:sz w:val="24"/>
      <w:szCs w:val="24"/>
      <w:lang w:eastAsia="en-US"/>
    </w:rPr>
  </w:style>
  <w:style w:type="character" w:customStyle="1" w:styleId="FontStyle15">
    <w:name w:val="Font Style15"/>
    <w:rsid w:val="005E536D"/>
    <w:rPr>
      <w:rFonts w:ascii="Times New Roman" w:hAnsi="Times New Roman" w:cs="Times New Roman"/>
      <w:sz w:val="26"/>
      <w:szCs w:val="26"/>
    </w:rPr>
  </w:style>
  <w:style w:type="paragraph" w:customStyle="1" w:styleId="1d">
    <w:name w:val="Знак Знак Знак Знак Знак Знак Знак Знак Знак Знак Знак Знак Знак1"/>
    <w:basedOn w:val="a"/>
    <w:rsid w:val="005E536D"/>
    <w:pPr>
      <w:spacing w:after="160" w:line="240" w:lineRule="exact"/>
    </w:pPr>
    <w:rPr>
      <w:rFonts w:ascii="Verdana" w:hAnsi="Verdana"/>
      <w:sz w:val="24"/>
      <w:szCs w:val="24"/>
      <w:lang w:val="en-US" w:eastAsia="en-US"/>
    </w:rPr>
  </w:style>
  <w:style w:type="character" w:customStyle="1" w:styleId="33">
    <w:name w:val="Основной текст с отступом 3 Знак"/>
    <w:link w:val="32"/>
    <w:rsid w:val="00CE32C1"/>
    <w:rPr>
      <w:sz w:val="16"/>
      <w:szCs w:val="16"/>
    </w:rPr>
  </w:style>
  <w:style w:type="paragraph" w:customStyle="1" w:styleId="1e">
    <w:name w:val="Без интервала1"/>
    <w:uiPriority w:val="99"/>
    <w:qFormat/>
    <w:rsid w:val="0041119B"/>
    <w:rPr>
      <w:rFonts w:ascii="Calibri" w:eastAsia="Calibri" w:hAnsi="Calibri" w:cs="Calibri"/>
      <w:sz w:val="22"/>
      <w:szCs w:val="22"/>
      <w:lang w:eastAsia="en-US"/>
    </w:rPr>
  </w:style>
  <w:style w:type="paragraph" w:customStyle="1" w:styleId="1f">
    <w:name w:val="Абзац списка1"/>
    <w:basedOn w:val="a"/>
    <w:uiPriority w:val="99"/>
    <w:qFormat/>
    <w:rsid w:val="0041119B"/>
    <w:pPr>
      <w:ind w:left="720"/>
    </w:pPr>
  </w:style>
  <w:style w:type="character" w:customStyle="1" w:styleId="25">
    <w:name w:val="Основной текст 2 Знак"/>
    <w:link w:val="24"/>
    <w:rsid w:val="00B129A5"/>
  </w:style>
  <w:style w:type="paragraph" w:customStyle="1" w:styleId="Heading">
    <w:name w:val="Heading"/>
    <w:rsid w:val="00AB6F9D"/>
    <w:pPr>
      <w:suppressAutoHyphens/>
      <w:autoSpaceDE w:val="0"/>
    </w:pPr>
    <w:rPr>
      <w:rFonts w:ascii="Arial" w:hAnsi="Arial" w:cs="Arial"/>
      <w:b/>
      <w:bCs/>
      <w:sz w:val="22"/>
      <w:szCs w:val="22"/>
      <w:lang w:eastAsia="ar-SA"/>
    </w:rPr>
  </w:style>
  <w:style w:type="character" w:customStyle="1" w:styleId="21">
    <w:name w:val="Заголовок 2 Знак"/>
    <w:aliases w:val="H2 Знак"/>
    <w:link w:val="20"/>
    <w:rsid w:val="00DC48CB"/>
    <w:rPr>
      <w:sz w:val="28"/>
    </w:rPr>
  </w:style>
  <w:style w:type="character" w:customStyle="1" w:styleId="60">
    <w:name w:val="Заголовок 6 Знак"/>
    <w:link w:val="6"/>
    <w:rsid w:val="00DC48CB"/>
    <w:rPr>
      <w:b/>
      <w:bCs/>
      <w:sz w:val="22"/>
      <w:szCs w:val="22"/>
    </w:rPr>
  </w:style>
  <w:style w:type="character" w:customStyle="1" w:styleId="80">
    <w:name w:val="Заголовок 8 Знак"/>
    <w:link w:val="8"/>
    <w:rsid w:val="00DC48CB"/>
    <w:rPr>
      <w:b/>
      <w:sz w:val="24"/>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f0">
    <w:name w:val="Знак Знак Знак1 Знак Знак Знак Знак Знак Знак Знак Знак"/>
    <w:basedOn w:val="a"/>
    <w:rsid w:val="00DC48CB"/>
    <w:pPr>
      <w:spacing w:after="160" w:line="240" w:lineRule="exact"/>
    </w:pPr>
    <w:rPr>
      <w:rFonts w:eastAsia="Calibri"/>
      <w:lang w:eastAsia="zh-CN"/>
    </w:rPr>
  </w:style>
  <w:style w:type="paragraph" w:customStyle="1" w:styleId="1">
    <w:name w:val="Стиль1"/>
    <w:basedOn w:val="a"/>
    <w:rsid w:val="00DC48CB"/>
    <w:pPr>
      <w:keepNext/>
      <w:keepLines/>
      <w:widowControl w:val="0"/>
      <w:numPr>
        <w:numId w:val="2"/>
      </w:numPr>
      <w:suppressLineNumbers/>
      <w:suppressAutoHyphens/>
      <w:spacing w:after="60"/>
    </w:pPr>
    <w:rPr>
      <w:b/>
      <w:sz w:val="28"/>
      <w:szCs w:val="24"/>
    </w:rPr>
  </w:style>
  <w:style w:type="paragraph" w:customStyle="1" w:styleId="2">
    <w:name w:val="Стиль2"/>
    <w:basedOn w:val="2a"/>
    <w:rsid w:val="00DC48CB"/>
    <w:pPr>
      <w:keepNext/>
      <w:keepLines/>
      <w:widowControl w:val="0"/>
      <w:numPr>
        <w:ilvl w:val="1"/>
        <w:numId w:val="2"/>
      </w:numPr>
      <w:suppressLineNumbers/>
      <w:tabs>
        <w:tab w:val="clear" w:pos="1380"/>
        <w:tab w:val="num" w:pos="1080"/>
      </w:tabs>
      <w:suppressAutoHyphens/>
      <w:spacing w:after="60"/>
      <w:ind w:left="1080" w:hanging="360"/>
      <w:jc w:val="both"/>
    </w:pPr>
    <w:rPr>
      <w:b/>
      <w:sz w:val="24"/>
    </w:rPr>
  </w:style>
  <w:style w:type="paragraph" w:customStyle="1" w:styleId="afff5">
    <w:name w:val="Пункт"/>
    <w:basedOn w:val="a"/>
    <w:rsid w:val="00DC48CB"/>
    <w:pPr>
      <w:jc w:val="both"/>
    </w:pPr>
    <w:rPr>
      <w:sz w:val="24"/>
      <w:szCs w:val="28"/>
    </w:rPr>
  </w:style>
  <w:style w:type="paragraph" w:customStyle="1" w:styleId="afff6">
    <w:name w:val="Подпункт"/>
    <w:basedOn w:val="afff5"/>
    <w:rsid w:val="00DC48CB"/>
    <w:pPr>
      <w:tabs>
        <w:tab w:val="num" w:pos="1134"/>
      </w:tabs>
      <w:spacing w:line="360" w:lineRule="auto"/>
      <w:ind w:left="1134" w:hanging="1134"/>
    </w:pPr>
    <w:rPr>
      <w:snapToGrid w:val="0"/>
      <w:sz w:val="28"/>
      <w:szCs w:val="20"/>
    </w:rPr>
  </w:style>
  <w:style w:type="paragraph" w:customStyle="1" w:styleId="2b">
    <w:name w:val="Пункт2"/>
    <w:basedOn w:val="afff5"/>
    <w:rsid w:val="00DC48CB"/>
    <w:pPr>
      <w:keepNext/>
      <w:numPr>
        <w:ilvl w:val="2"/>
      </w:numPr>
      <w:tabs>
        <w:tab w:val="num" w:pos="1134"/>
      </w:tabs>
      <w:suppressAutoHyphens/>
      <w:spacing w:before="240" w:after="120"/>
      <w:ind w:left="1134" w:hanging="1134"/>
      <w:jc w:val="left"/>
      <w:outlineLvl w:val="2"/>
    </w:pPr>
    <w:rPr>
      <w:b/>
      <w:snapToGrid w:val="0"/>
      <w:sz w:val="28"/>
      <w:szCs w:val="20"/>
    </w:rPr>
  </w:style>
  <w:style w:type="paragraph" w:styleId="2a">
    <w:name w:val="List Number 2"/>
    <w:basedOn w:val="a"/>
    <w:rsid w:val="00DC48CB"/>
    <w:pPr>
      <w:tabs>
        <w:tab w:val="num" w:pos="1080"/>
      </w:tabs>
      <w:ind w:left="1080" w:hanging="360"/>
    </w:pPr>
  </w:style>
  <w:style w:type="paragraph" w:customStyle="1" w:styleId="310">
    <w:name w:val="Основной текст с отступом 31"/>
    <w:basedOn w:val="a"/>
    <w:rsid w:val="00DC48CB"/>
    <w:pPr>
      <w:ind w:firstLine="426"/>
      <w:jc w:val="both"/>
    </w:pPr>
    <w:rPr>
      <w:kern w:val="28"/>
      <w:sz w:val="24"/>
    </w:rPr>
  </w:style>
  <w:style w:type="paragraph" w:customStyle="1" w:styleId="1f1">
    <w:name w:val="Без интервала1"/>
    <w:rsid w:val="00DC48CB"/>
    <w:pPr>
      <w:jc w:val="right"/>
    </w:pPr>
    <w:rPr>
      <w:rFonts w:eastAsia="Calibri"/>
      <w:b/>
      <w:sz w:val="22"/>
      <w:szCs w:val="22"/>
      <w:lang w:eastAsia="en-US"/>
    </w:rPr>
  </w:style>
  <w:style w:type="paragraph" w:customStyle="1" w:styleId="ConsPlusTitle">
    <w:name w:val="ConsPlusTitle"/>
    <w:rsid w:val="00DC48CB"/>
    <w:pPr>
      <w:autoSpaceDE w:val="0"/>
      <w:autoSpaceDN w:val="0"/>
      <w:adjustRightInd w:val="0"/>
    </w:pPr>
    <w:rPr>
      <w:rFonts w:ascii="Arial" w:hAnsi="Arial" w:cs="Arial"/>
      <w:b/>
      <w:bCs/>
    </w:rPr>
  </w:style>
  <w:style w:type="character" w:customStyle="1" w:styleId="af6">
    <w:name w:val="Текст выноски Знак"/>
    <w:link w:val="af5"/>
    <w:uiPriority w:val="99"/>
    <w:rsid w:val="00DC48CB"/>
    <w:rPr>
      <w:rFonts w:ascii="Tahoma" w:hAnsi="Tahoma" w:cs="Tahoma"/>
      <w:sz w:val="16"/>
      <w:szCs w:val="16"/>
    </w:rPr>
  </w:style>
  <w:style w:type="character" w:customStyle="1" w:styleId="35">
    <w:name w:val="Основной текст 3 Знак"/>
    <w:link w:val="34"/>
    <w:rsid w:val="00DC48CB"/>
    <w:rPr>
      <w:sz w:val="16"/>
      <w:szCs w:val="16"/>
    </w:rPr>
  </w:style>
  <w:style w:type="paragraph" w:customStyle="1" w:styleId="1f2">
    <w:name w:val="Знак Знак1 Знак Знак Знак Знак Знак Знак Знак Знак Знак Знак Знак Знак Знак Знак Знак Знак Знак"/>
    <w:basedOn w:val="a"/>
    <w:rsid w:val="00DC48CB"/>
    <w:pPr>
      <w:tabs>
        <w:tab w:val="num" w:pos="1347"/>
      </w:tabs>
      <w:spacing w:after="160" w:line="240" w:lineRule="exact"/>
    </w:pPr>
    <w:rPr>
      <w:rFonts w:eastAsia="Calibri"/>
      <w:lang w:eastAsia="zh-CN"/>
    </w:rPr>
  </w:style>
  <w:style w:type="paragraph" w:styleId="afff7">
    <w:name w:val="footnote text"/>
    <w:basedOn w:val="a"/>
    <w:link w:val="afff8"/>
    <w:rsid w:val="00DC48CB"/>
    <w:rPr>
      <w:rFonts w:eastAsia="Calibri"/>
      <w:szCs w:val="24"/>
      <w:lang/>
    </w:rPr>
  </w:style>
  <w:style w:type="character" w:customStyle="1" w:styleId="afff8">
    <w:name w:val="Текст сноски Знак"/>
    <w:link w:val="afff7"/>
    <w:rsid w:val="00DC48CB"/>
    <w:rPr>
      <w:rFonts w:eastAsia="Calibri"/>
      <w:szCs w:val="24"/>
    </w:rPr>
  </w:style>
  <w:style w:type="paragraph" w:customStyle="1" w:styleId="1f3">
    <w:name w:val="Абзац списка1"/>
    <w:basedOn w:val="a"/>
    <w:rsid w:val="00DC48CB"/>
    <w:pPr>
      <w:suppressAutoHyphens/>
      <w:ind w:left="720"/>
      <w:contextualSpacing/>
    </w:pPr>
    <w:rPr>
      <w:sz w:val="24"/>
      <w:szCs w:val="24"/>
      <w:lang w:eastAsia="ar-SA"/>
    </w:rPr>
  </w:style>
  <w:style w:type="paragraph" w:customStyle="1" w:styleId="211">
    <w:name w:val="Основной текст 21"/>
    <w:basedOn w:val="a"/>
    <w:rsid w:val="00DC48CB"/>
    <w:pPr>
      <w:tabs>
        <w:tab w:val="left" w:pos="8789"/>
      </w:tabs>
      <w:ind w:right="-1"/>
      <w:jc w:val="both"/>
    </w:pPr>
    <w:rPr>
      <w:sz w:val="28"/>
    </w:rPr>
  </w:style>
  <w:style w:type="paragraph" w:customStyle="1" w:styleId="311">
    <w:name w:val="Основной текст 31"/>
    <w:basedOn w:val="a"/>
    <w:rsid w:val="00DC48CB"/>
    <w:pPr>
      <w:jc w:val="both"/>
    </w:pPr>
    <w:rPr>
      <w:kern w:val="28"/>
      <w:sz w:val="24"/>
    </w:rPr>
  </w:style>
  <w:style w:type="character" w:customStyle="1" w:styleId="apple-converted-space">
    <w:name w:val="apple-converted-space"/>
    <w:rsid w:val="00DC48CB"/>
  </w:style>
  <w:style w:type="character" w:customStyle="1" w:styleId="1f4">
    <w:name w:val="Знак Знак Знак1"/>
    <w:rsid w:val="00DC48CB"/>
    <w:rPr>
      <w:lang w:val="ru-RU" w:eastAsia="ru-RU" w:bidi="ar-SA"/>
    </w:rPr>
  </w:style>
  <w:style w:type="character" w:customStyle="1" w:styleId="2c">
    <w:name w:val="Название 2 Знак Знак"/>
    <w:rsid w:val="00DC48CB"/>
    <w:rPr>
      <w:sz w:val="24"/>
      <w:szCs w:val="24"/>
      <w:lang w:val="ru-RU" w:eastAsia="ru-RU" w:bidi="ar-SA"/>
    </w:rPr>
  </w:style>
  <w:style w:type="character" w:customStyle="1" w:styleId="H21">
    <w:name w:val="H2 Знак Знак1"/>
    <w:rsid w:val="00DC48CB"/>
    <w:rPr>
      <w:sz w:val="28"/>
      <w:lang w:val="ru-RU" w:eastAsia="ru-RU" w:bidi="ar-SA"/>
    </w:rPr>
  </w:style>
  <w:style w:type="paragraph" w:customStyle="1" w:styleId="1f5">
    <w:name w:val="Обычный1"/>
    <w:rsid w:val="00DC48CB"/>
    <w:pPr>
      <w:widowControl w:val="0"/>
      <w:ind w:left="800" w:right="1800"/>
    </w:pPr>
    <w:rPr>
      <w:snapToGrid w:val="0"/>
    </w:rPr>
  </w:style>
  <w:style w:type="paragraph" w:customStyle="1" w:styleId="xl25">
    <w:name w:val="xl25"/>
    <w:basedOn w:val="a"/>
    <w:rsid w:val="00DC48CB"/>
    <w:pPr>
      <w:shd w:val="clear" w:color="auto" w:fill="FFFFFF"/>
      <w:spacing w:before="100" w:beforeAutospacing="1" w:after="100" w:afterAutospacing="1"/>
      <w:textAlignment w:val="center"/>
    </w:pPr>
    <w:rPr>
      <w:rFonts w:ascii="MS Sans Serif" w:eastAsia="Arial Unicode MS" w:hAnsi="MS Sans Serif" w:cs="Arial Unicode MS"/>
      <w:sz w:val="24"/>
      <w:szCs w:val="24"/>
    </w:rPr>
  </w:style>
  <w:style w:type="paragraph" w:customStyle="1" w:styleId="xl27">
    <w:name w:val="xl27"/>
    <w:basedOn w:val="a"/>
    <w:rsid w:val="00DC48C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28">
    <w:name w:val="xl28"/>
    <w:basedOn w:val="a"/>
    <w:rsid w:val="00DC48CB"/>
    <w:pP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29">
    <w:name w:val="xl29"/>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0">
    <w:name w:val="xl30"/>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1">
    <w:name w:val="xl31"/>
    <w:basedOn w:val="a"/>
    <w:rsid w:val="00DC48CB"/>
    <w:pPr>
      <w:pBdr>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2">
    <w:name w:val="xl32"/>
    <w:basedOn w:val="a"/>
    <w:rsid w:val="00DC48CB"/>
    <w:pPr>
      <w:spacing w:before="100" w:beforeAutospacing="1" w:after="100" w:afterAutospacing="1"/>
      <w:textAlignment w:val="top"/>
    </w:pPr>
    <w:rPr>
      <w:rFonts w:ascii="Arial Unicode MS" w:eastAsia="Arial Unicode MS" w:hAnsi="Arial Unicode MS" w:cs="Arial Unicode MS"/>
      <w:sz w:val="22"/>
      <w:szCs w:val="22"/>
    </w:rPr>
  </w:style>
  <w:style w:type="paragraph" w:customStyle="1" w:styleId="xl33">
    <w:name w:val="xl33"/>
    <w:basedOn w:val="a"/>
    <w:rsid w:val="00DC48CB"/>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34">
    <w:name w:val="xl34"/>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5">
    <w:name w:val="xl35"/>
    <w:basedOn w:val="a"/>
    <w:rsid w:val="00DC48CB"/>
    <w:pPr>
      <w:pBdr>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6">
    <w:name w:val="xl36"/>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37">
    <w:name w:val="xl37"/>
    <w:basedOn w:val="a"/>
    <w:rsid w:val="00DC48CB"/>
    <w:pPr>
      <w:pBdr>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38">
    <w:name w:val="xl38"/>
    <w:basedOn w:val="a"/>
    <w:rsid w:val="00DC48CB"/>
    <w:pP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9">
    <w:name w:val="xl39"/>
    <w:basedOn w:val="a"/>
    <w:rsid w:val="00DC48CB"/>
    <w:pP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0">
    <w:name w:val="xl40"/>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1">
    <w:name w:val="xl41"/>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2">
    <w:name w:val="xl42"/>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3">
    <w:name w:val="xl43"/>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4">
    <w:name w:val="xl44"/>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5">
    <w:name w:val="xl45"/>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6">
    <w:name w:val="xl46"/>
    <w:basedOn w:val="a"/>
    <w:rsid w:val="00DC48CB"/>
    <w:pPr>
      <w:pBdr>
        <w:top w:val="single" w:sz="4" w:space="0" w:color="auto"/>
        <w:left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7">
    <w:name w:val="xl47"/>
    <w:basedOn w:val="a"/>
    <w:rsid w:val="00DC48CB"/>
    <w:pPr>
      <w:pBdr>
        <w:top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8">
    <w:name w:val="xl48"/>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9">
    <w:name w:val="xl49"/>
    <w:basedOn w:val="a"/>
    <w:rsid w:val="00DC48CB"/>
    <w:pPr>
      <w:pBdr>
        <w:top w:val="single" w:sz="4" w:space="0" w:color="auto"/>
        <w:bottom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0">
    <w:name w:val="xl50"/>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1">
    <w:name w:val="xl51"/>
    <w:basedOn w:val="a"/>
    <w:rsid w:val="00DC48CB"/>
    <w:pPr>
      <w:pBdr>
        <w:top w:val="single" w:sz="4" w:space="0" w:color="auto"/>
        <w:bottom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2">
    <w:name w:val="xl52"/>
    <w:basedOn w:val="a"/>
    <w:rsid w:val="00DC48CB"/>
    <w:pPr>
      <w:pBdr>
        <w:left w:val="single" w:sz="4" w:space="0" w:color="auto"/>
        <w:bottom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3">
    <w:name w:val="xl53"/>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4">
    <w:name w:val="xl54"/>
    <w:basedOn w:val="a"/>
    <w:rsid w:val="00DC48CB"/>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5">
    <w:name w:val="xl55"/>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6">
    <w:name w:val="xl56"/>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7">
    <w:name w:val="xl57"/>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8">
    <w:name w:val="xl58"/>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9">
    <w:name w:val="xl59"/>
    <w:basedOn w:val="a"/>
    <w:rsid w:val="00DC48CB"/>
    <w:pPr>
      <w:pBdr>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0">
    <w:name w:val="xl60"/>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1">
    <w:name w:val="xl61"/>
    <w:basedOn w:val="a"/>
    <w:rsid w:val="00DC48CB"/>
    <w:pPr>
      <w:pBdr>
        <w:top w:val="single" w:sz="4" w:space="0" w:color="auto"/>
        <w:left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2">
    <w:name w:val="xl62"/>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3">
    <w:name w:val="xl63"/>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4">
    <w:name w:val="xl64"/>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5">
    <w:name w:val="xl65"/>
    <w:basedOn w:val="a"/>
    <w:rsid w:val="00DC48CB"/>
    <w:pPr>
      <w:pBdr>
        <w:top w:val="single" w:sz="4" w:space="0" w:color="auto"/>
        <w:left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6">
    <w:name w:val="xl66"/>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7">
    <w:name w:val="xl67"/>
    <w:basedOn w:val="a"/>
    <w:rsid w:val="00DC48CB"/>
    <w:pPr>
      <w:pBdr>
        <w:lef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8">
    <w:name w:val="xl68"/>
    <w:basedOn w:val="a"/>
    <w:rsid w:val="00DC48CB"/>
    <w:pPr>
      <w:pBdr>
        <w:top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9">
    <w:name w:val="xl69"/>
    <w:basedOn w:val="a"/>
    <w:rsid w:val="00DC48CB"/>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0">
    <w:name w:val="xl70"/>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4"/>
      <w:szCs w:val="24"/>
    </w:rPr>
  </w:style>
  <w:style w:type="paragraph" w:customStyle="1" w:styleId="xl71">
    <w:name w:val="xl71"/>
    <w:basedOn w:val="a"/>
    <w:rsid w:val="00DC48CB"/>
    <w:pPr>
      <w:spacing w:before="100" w:beforeAutospacing="1" w:after="100" w:afterAutospacing="1"/>
      <w:textAlignment w:val="center"/>
    </w:pPr>
    <w:rPr>
      <w:rFonts w:ascii="MS Sans Serif" w:eastAsia="Arial Unicode MS" w:hAnsi="MS Sans Serif" w:cs="Arial Unicode MS"/>
      <w:b/>
      <w:bCs/>
      <w:sz w:val="17"/>
      <w:szCs w:val="17"/>
    </w:rPr>
  </w:style>
  <w:style w:type="paragraph" w:customStyle="1" w:styleId="xl72">
    <w:name w:val="xl72"/>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2"/>
      <w:szCs w:val="22"/>
    </w:rPr>
  </w:style>
  <w:style w:type="paragraph" w:customStyle="1" w:styleId="1f6">
    <w:name w:val="1"/>
    <w:basedOn w:val="a"/>
    <w:rsid w:val="00DC48CB"/>
    <w:pPr>
      <w:spacing w:after="160" w:line="240" w:lineRule="exact"/>
    </w:pPr>
    <w:rPr>
      <w:rFonts w:eastAsia="Calibri"/>
      <w:lang w:eastAsia="zh-CN"/>
    </w:rPr>
  </w:style>
  <w:style w:type="paragraph" w:customStyle="1" w:styleId="WW-">
    <w:name w:val="WW-Цитата"/>
    <w:basedOn w:val="a"/>
    <w:rsid w:val="00DC48CB"/>
    <w:pPr>
      <w:suppressAutoHyphens/>
      <w:ind w:left="-851" w:right="-1050"/>
      <w:jc w:val="both"/>
    </w:pPr>
    <w:rPr>
      <w:sz w:val="24"/>
    </w:rPr>
  </w:style>
  <w:style w:type="paragraph" w:styleId="2d">
    <w:name w:val="List Bullet 2"/>
    <w:basedOn w:val="a"/>
    <w:autoRedefine/>
    <w:rsid w:val="00DC48CB"/>
    <w:pPr>
      <w:tabs>
        <w:tab w:val="num" w:pos="643"/>
      </w:tabs>
      <w:ind w:left="643" w:hanging="360"/>
    </w:pPr>
    <w:rPr>
      <w:sz w:val="24"/>
      <w:lang w:val="en-US"/>
    </w:rPr>
  </w:style>
  <w:style w:type="paragraph" w:customStyle="1" w:styleId="1f7">
    <w:name w:val="Знак Знак Знак Знак Знак1"/>
    <w:basedOn w:val="a"/>
    <w:rsid w:val="00DC48CB"/>
    <w:pPr>
      <w:tabs>
        <w:tab w:val="num" w:pos="567"/>
      </w:tabs>
      <w:spacing w:after="160" w:line="240" w:lineRule="exact"/>
      <w:ind w:hanging="567"/>
    </w:pPr>
    <w:rPr>
      <w:rFonts w:eastAsia="Calibri"/>
      <w:lang w:eastAsia="zh-CN"/>
    </w:rPr>
  </w:style>
  <w:style w:type="paragraph" w:styleId="3a">
    <w:name w:val="List Bullet 3"/>
    <w:basedOn w:val="a"/>
    <w:autoRedefine/>
    <w:rsid w:val="00DC48CB"/>
    <w:rPr>
      <w:sz w:val="24"/>
      <w:lang w:val="en-US"/>
    </w:rPr>
  </w:style>
  <w:style w:type="paragraph" w:customStyle="1" w:styleId="afff9">
    <w:name w:val="Знак Знак Знак Знак Знак"/>
    <w:basedOn w:val="a"/>
    <w:rsid w:val="00DC48CB"/>
    <w:pPr>
      <w:tabs>
        <w:tab w:val="num" w:pos="567"/>
      </w:tabs>
      <w:spacing w:after="160" w:line="240" w:lineRule="exact"/>
      <w:ind w:hanging="567"/>
    </w:pPr>
    <w:rPr>
      <w:lang w:eastAsia="zh-CN"/>
    </w:rPr>
  </w:style>
  <w:style w:type="paragraph" w:customStyle="1" w:styleId="1f8">
    <w:name w:val="Знак1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212">
    <w:name w:val="Основной текст с отступом 21"/>
    <w:basedOn w:val="a"/>
    <w:rsid w:val="00DC48CB"/>
    <w:pPr>
      <w:ind w:firstLine="720"/>
      <w:jc w:val="both"/>
    </w:pPr>
    <w:rPr>
      <w:sz w:val="28"/>
    </w:rPr>
  </w:style>
  <w:style w:type="paragraph" w:customStyle="1" w:styleId="2e">
    <w:name w:val="Знак Знак Знак Знак Знак2 Знак"/>
    <w:basedOn w:val="a"/>
    <w:rsid w:val="00DC48CB"/>
    <w:pPr>
      <w:tabs>
        <w:tab w:val="num" w:pos="1347"/>
      </w:tabs>
      <w:spacing w:after="160" w:line="240" w:lineRule="exact"/>
    </w:pPr>
    <w:rPr>
      <w:rFonts w:eastAsia="Calibri"/>
      <w:lang w:eastAsia="zh-CN"/>
    </w:rPr>
  </w:style>
  <w:style w:type="paragraph" w:customStyle="1" w:styleId="afffa">
    <w:name w:val="Знак Знак Знак Знак Знак Знак Знак Знак Знак"/>
    <w:basedOn w:val="a"/>
    <w:rsid w:val="00DC48CB"/>
    <w:pPr>
      <w:spacing w:after="160" w:line="240" w:lineRule="exact"/>
    </w:pPr>
    <w:rPr>
      <w:rFonts w:eastAsia="Calibri"/>
      <w:lang w:eastAsia="zh-CN"/>
    </w:rPr>
  </w:style>
  <w:style w:type="paragraph" w:customStyle="1" w:styleId="2f">
    <w:name w:val="Знак Знак Знак Знак Знак2"/>
    <w:basedOn w:val="a"/>
    <w:rsid w:val="00DC48CB"/>
    <w:pPr>
      <w:tabs>
        <w:tab w:val="num" w:pos="1347"/>
      </w:tabs>
      <w:spacing w:after="160" w:line="240" w:lineRule="exact"/>
    </w:pPr>
    <w:rPr>
      <w:rFonts w:eastAsia="Calibri"/>
      <w:lang w:eastAsia="zh-CN"/>
    </w:rPr>
  </w:style>
  <w:style w:type="paragraph" w:customStyle="1" w:styleId="1f9">
    <w:name w:val="Знак Знак1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10">
    <w:name w:val="Обычный + 11 пт"/>
    <w:aliases w:val="По ширине"/>
    <w:basedOn w:val="a"/>
    <w:rsid w:val="00DC48CB"/>
    <w:pPr>
      <w:shd w:val="clear" w:color="auto" w:fill="FFFFFF"/>
      <w:spacing w:line="274" w:lineRule="exact"/>
      <w:jc w:val="both"/>
    </w:pPr>
    <w:rPr>
      <w:sz w:val="22"/>
      <w:szCs w:val="22"/>
    </w:rPr>
  </w:style>
  <w:style w:type="character" w:customStyle="1" w:styleId="61">
    <w:name w:val="Знак Знак6"/>
    <w:rsid w:val="00DC48CB"/>
    <w:rPr>
      <w:sz w:val="28"/>
      <w:lang w:val="ru-RU" w:eastAsia="ru-RU" w:bidi="ar-SA"/>
    </w:rPr>
  </w:style>
  <w:style w:type="character" w:customStyle="1" w:styleId="H2">
    <w:name w:val="H2 Знак Знак"/>
    <w:rsid w:val="00DC48CB"/>
    <w:rPr>
      <w:sz w:val="28"/>
      <w:lang w:val="ru-RU" w:eastAsia="ru-RU" w:bidi="ar-SA"/>
    </w:rPr>
  </w:style>
  <w:style w:type="paragraph" w:customStyle="1" w:styleId="2f0">
    <w:name w:val="Без интервала2"/>
    <w:rsid w:val="00DC48CB"/>
    <w:pPr>
      <w:jc w:val="right"/>
    </w:pPr>
    <w:rPr>
      <w:rFonts w:eastAsia="Calibri"/>
      <w:b/>
      <w:sz w:val="22"/>
      <w:szCs w:val="22"/>
      <w:lang w:eastAsia="en-US"/>
    </w:rPr>
  </w:style>
  <w:style w:type="character" w:customStyle="1" w:styleId="textspanview">
    <w:name w:val="textspanview"/>
    <w:rsid w:val="00DC48CB"/>
  </w:style>
  <w:style w:type="character" w:customStyle="1" w:styleId="iceouttxt1">
    <w:name w:val="iceouttxt1"/>
    <w:rsid w:val="00DC48CB"/>
    <w:rPr>
      <w:rFonts w:ascii="Arial" w:hAnsi="Arial" w:cs="Arial" w:hint="default"/>
      <w:color w:val="666666"/>
      <w:sz w:val="17"/>
      <w:szCs w:val="17"/>
    </w:rPr>
  </w:style>
  <w:style w:type="paragraph" w:customStyle="1" w:styleId="afffb">
    <w:name w:val="Стиль"/>
    <w:rsid w:val="00DC48CB"/>
    <w:pPr>
      <w:widowControl w:val="0"/>
      <w:autoSpaceDE w:val="0"/>
      <w:autoSpaceDN w:val="0"/>
      <w:adjustRightInd w:val="0"/>
    </w:pPr>
    <w:rPr>
      <w:sz w:val="24"/>
      <w:szCs w:val="24"/>
    </w:rPr>
  </w:style>
  <w:style w:type="paragraph" w:customStyle="1" w:styleId="afffc">
    <w:name w:val="Таблица"/>
    <w:basedOn w:val="a"/>
    <w:rsid w:val="00CF1CC1"/>
    <w:rPr>
      <w:rFonts w:ascii="Arial" w:hAnsi="Arial"/>
      <w:sz w:val="18"/>
    </w:rPr>
  </w:style>
  <w:style w:type="paragraph" w:customStyle="1" w:styleId="afffd">
    <w:name w:val="Текстовка"/>
    <w:basedOn w:val="afffc"/>
    <w:rsid w:val="00CF1CC1"/>
    <w:pPr>
      <w:ind w:firstLine="567"/>
      <w:jc w:val="both"/>
    </w:pPr>
  </w:style>
  <w:style w:type="paragraph" w:customStyle="1" w:styleId="afffe">
    <w:name w:val="Новый подстрочник"/>
    <w:basedOn w:val="afffc"/>
    <w:autoRedefine/>
    <w:rsid w:val="00CF1CC1"/>
    <w:pPr>
      <w:jc w:val="center"/>
    </w:pPr>
    <w:rPr>
      <w:sz w:val="16"/>
    </w:rPr>
  </w:style>
  <w:style w:type="paragraph" w:customStyle="1" w:styleId="2f1">
    <w:name w:val="Обычный2"/>
    <w:rsid w:val="00CF1CC1"/>
    <w:pPr>
      <w:widowControl w:val="0"/>
      <w:ind w:firstLine="567"/>
      <w:jc w:val="both"/>
    </w:pPr>
    <w:rPr>
      <w:rFonts w:ascii="Arial" w:hAnsi="Arial"/>
      <w:snapToGrid w:val="0"/>
    </w:rPr>
  </w:style>
  <w:style w:type="numbering" w:customStyle="1" w:styleId="1fa">
    <w:name w:val="Нет списка1"/>
    <w:next w:val="a2"/>
    <w:semiHidden/>
    <w:rsid w:val="001F7E01"/>
  </w:style>
  <w:style w:type="paragraph" w:styleId="affff">
    <w:name w:val="TOC Heading"/>
    <w:basedOn w:val="10"/>
    <w:next w:val="a"/>
    <w:uiPriority w:val="39"/>
    <w:semiHidden/>
    <w:unhideWhenUsed/>
    <w:qFormat/>
    <w:rsid w:val="001F7E01"/>
    <w:pPr>
      <w:keepLines/>
      <w:spacing w:before="480" w:after="0" w:line="276" w:lineRule="auto"/>
      <w:outlineLvl w:val="9"/>
    </w:pPr>
    <w:rPr>
      <w:rFonts w:ascii="Cambria" w:hAnsi="Cambria"/>
      <w:color w:val="365F91"/>
      <w:kern w:val="0"/>
      <w:sz w:val="28"/>
      <w:szCs w:val="28"/>
      <w:lang w:val="ru-RU" w:eastAsia="ru-RU"/>
    </w:rPr>
  </w:style>
  <w:style w:type="paragraph" w:styleId="2f2">
    <w:name w:val="toc 2"/>
    <w:basedOn w:val="a"/>
    <w:next w:val="a"/>
    <w:autoRedefine/>
    <w:uiPriority w:val="39"/>
    <w:qFormat/>
    <w:rsid w:val="001F7E01"/>
    <w:pPr>
      <w:ind w:left="200"/>
    </w:pPr>
  </w:style>
  <w:style w:type="paragraph" w:styleId="3b">
    <w:name w:val="toc 3"/>
    <w:basedOn w:val="a"/>
    <w:next w:val="a"/>
    <w:autoRedefine/>
    <w:uiPriority w:val="39"/>
    <w:qFormat/>
    <w:rsid w:val="001F7E01"/>
    <w:pPr>
      <w:ind w:left="400"/>
    </w:pPr>
  </w:style>
  <w:style w:type="paragraph" w:styleId="62">
    <w:name w:val="toc 6"/>
    <w:basedOn w:val="a"/>
    <w:next w:val="a"/>
    <w:autoRedefine/>
    <w:uiPriority w:val="39"/>
    <w:rsid w:val="001F7E01"/>
    <w:pPr>
      <w:ind w:left="1000"/>
    </w:pPr>
  </w:style>
  <w:style w:type="paragraph" w:styleId="41">
    <w:name w:val="toc 4"/>
    <w:basedOn w:val="a"/>
    <w:next w:val="a"/>
    <w:autoRedefine/>
    <w:uiPriority w:val="39"/>
    <w:rsid w:val="001F7E01"/>
    <w:pPr>
      <w:ind w:left="600"/>
    </w:pPr>
  </w:style>
  <w:style w:type="paragraph" w:styleId="51">
    <w:name w:val="toc 5"/>
    <w:basedOn w:val="a"/>
    <w:next w:val="a"/>
    <w:autoRedefine/>
    <w:uiPriority w:val="39"/>
    <w:rsid w:val="001F7E01"/>
    <w:pPr>
      <w:ind w:left="800"/>
    </w:pPr>
  </w:style>
  <w:style w:type="character" w:customStyle="1" w:styleId="H22">
    <w:name w:val="H2 Знак Знак2"/>
    <w:rsid w:val="00F65488"/>
    <w:rPr>
      <w:sz w:val="28"/>
    </w:rPr>
  </w:style>
  <w:style w:type="character" w:customStyle="1" w:styleId="160">
    <w:name w:val="Знак Знак16"/>
    <w:rsid w:val="00F65488"/>
    <w:rPr>
      <w:rFonts w:ascii="Arial" w:hAnsi="Arial" w:cs="Arial"/>
      <w:b/>
      <w:bCs/>
      <w:kern w:val="32"/>
      <w:sz w:val="32"/>
      <w:szCs w:val="32"/>
    </w:rPr>
  </w:style>
  <w:style w:type="character" w:customStyle="1" w:styleId="150">
    <w:name w:val="Знак Знак15"/>
    <w:semiHidden/>
    <w:rsid w:val="00F65488"/>
    <w:rPr>
      <w:rFonts w:ascii="Calibri" w:eastAsia="Times New Roman" w:hAnsi="Calibri" w:cs="Times New Roman"/>
      <w:b/>
      <w:bCs/>
      <w:sz w:val="28"/>
      <w:szCs w:val="28"/>
    </w:rPr>
  </w:style>
  <w:style w:type="character" w:customStyle="1" w:styleId="140">
    <w:name w:val="Знак Знак14"/>
    <w:semiHidden/>
    <w:rsid w:val="00F65488"/>
    <w:rPr>
      <w:rFonts w:ascii="Calibri" w:eastAsia="Times New Roman" w:hAnsi="Calibri" w:cs="Times New Roman"/>
      <w:b/>
      <w:bCs/>
      <w:sz w:val="22"/>
      <w:szCs w:val="22"/>
    </w:rPr>
  </w:style>
  <w:style w:type="character" w:customStyle="1" w:styleId="120">
    <w:name w:val="Знак Знак12"/>
    <w:semiHidden/>
    <w:rsid w:val="00F65488"/>
    <w:rPr>
      <w:rFonts w:ascii="Calibri" w:eastAsia="Times New Roman" w:hAnsi="Calibri" w:cs="Times New Roman"/>
      <w:i/>
      <w:iCs/>
      <w:sz w:val="24"/>
      <w:szCs w:val="24"/>
    </w:rPr>
  </w:style>
  <w:style w:type="character" w:customStyle="1" w:styleId="100">
    <w:name w:val="Знак Знак10"/>
    <w:locked/>
    <w:rsid w:val="00F65488"/>
  </w:style>
  <w:style w:type="character" w:customStyle="1" w:styleId="91">
    <w:name w:val="Знак Знак9"/>
    <w:locked/>
    <w:rsid w:val="00F65488"/>
    <w:rPr>
      <w:sz w:val="16"/>
      <w:szCs w:val="16"/>
    </w:rPr>
  </w:style>
  <w:style w:type="character" w:customStyle="1" w:styleId="81">
    <w:name w:val="Знак Знак8"/>
    <w:locked/>
    <w:rsid w:val="00F65488"/>
    <w:rPr>
      <w:b/>
      <w:sz w:val="28"/>
    </w:rPr>
  </w:style>
  <w:style w:type="character" w:customStyle="1" w:styleId="52">
    <w:name w:val="Знак Знак5"/>
    <w:rsid w:val="00F65488"/>
  </w:style>
  <w:style w:type="character" w:customStyle="1" w:styleId="213">
    <w:name w:val="Название 2 Знак Знак1"/>
    <w:rsid w:val="00F65488"/>
  </w:style>
  <w:style w:type="character" w:customStyle="1" w:styleId="71">
    <w:name w:val="Знак Знак7"/>
    <w:rsid w:val="00F65488"/>
  </w:style>
  <w:style w:type="character" w:customStyle="1" w:styleId="42">
    <w:name w:val="Знак Знак4"/>
    <w:rsid w:val="00F65488"/>
    <w:rPr>
      <w:rFonts w:ascii="Tahoma" w:hAnsi="Tahoma" w:cs="Tahoma"/>
      <w:sz w:val="16"/>
      <w:szCs w:val="16"/>
    </w:rPr>
  </w:style>
  <w:style w:type="character" w:customStyle="1" w:styleId="130">
    <w:name w:val="Знак Знак13"/>
    <w:rsid w:val="00F65488"/>
    <w:rPr>
      <w:sz w:val="24"/>
    </w:rPr>
  </w:style>
  <w:style w:type="character" w:customStyle="1" w:styleId="111">
    <w:name w:val="Знак Знак11"/>
    <w:rsid w:val="00F65488"/>
    <w:rPr>
      <w:b/>
      <w:sz w:val="24"/>
    </w:rPr>
  </w:style>
  <w:style w:type="character" w:customStyle="1" w:styleId="3c">
    <w:name w:val="Знак Знак3"/>
    <w:rsid w:val="00F65488"/>
    <w:rPr>
      <w:sz w:val="16"/>
      <w:szCs w:val="16"/>
    </w:rPr>
  </w:style>
  <w:style w:type="character" w:customStyle="1" w:styleId="2f3">
    <w:name w:val="Знак Знак2"/>
    <w:rsid w:val="00F65488"/>
    <w:rPr>
      <w:rFonts w:eastAsia="Calibri"/>
      <w:szCs w:val="24"/>
    </w:rPr>
  </w:style>
  <w:style w:type="character" w:customStyle="1" w:styleId="1fb">
    <w:name w:val="Знак Знак1"/>
    <w:rsid w:val="00F65488"/>
    <w:rPr>
      <w:b/>
      <w:bCs/>
      <w:sz w:val="22"/>
      <w:shd w:val="clear" w:color="auto" w:fill="FFFFFF"/>
    </w:rPr>
  </w:style>
  <w:style w:type="paragraph" w:customStyle="1" w:styleId="xl73">
    <w:name w:val="xl73"/>
    <w:basedOn w:val="a"/>
    <w:rsid w:val="00F65488"/>
    <w:pPr>
      <w:spacing w:before="100" w:beforeAutospacing="1" w:after="100" w:afterAutospacing="1"/>
      <w:jc w:val="center"/>
      <w:textAlignment w:val="top"/>
    </w:pPr>
    <w:rPr>
      <w:rFonts w:eastAsia="Arial Unicode MS"/>
      <w:sz w:val="12"/>
      <w:szCs w:val="12"/>
    </w:rPr>
  </w:style>
  <w:style w:type="paragraph" w:customStyle="1" w:styleId="xl74">
    <w:name w:val="xl74"/>
    <w:basedOn w:val="a"/>
    <w:rsid w:val="00F6548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8"/>
      <w:szCs w:val="18"/>
    </w:rPr>
  </w:style>
  <w:style w:type="paragraph" w:customStyle="1" w:styleId="xl75">
    <w:name w:val="xl75"/>
    <w:basedOn w:val="a"/>
    <w:rsid w:val="00F6548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6">
    <w:name w:val="xl76"/>
    <w:basedOn w:val="a"/>
    <w:rsid w:val="00F654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7">
    <w:name w:val="xl7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79">
    <w:name w:val="xl7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1">
    <w:name w:val="xl81"/>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a"/>
    <w:rsid w:val="001509CD"/>
    <w:pPr>
      <w:pBdr>
        <w:top w:val="single" w:sz="4" w:space="0" w:color="auto"/>
        <w:left w:val="single" w:sz="4" w:space="31" w:color="auto"/>
        <w:bottom w:val="single" w:sz="4" w:space="0" w:color="auto"/>
        <w:right w:val="single" w:sz="4" w:space="0" w:color="auto"/>
      </w:pBdr>
      <w:spacing w:before="100" w:beforeAutospacing="1" w:after="100" w:afterAutospacing="1"/>
      <w:ind w:firstLineChars="1500" w:firstLine="1500"/>
      <w:textAlignment w:val="center"/>
    </w:pPr>
    <w:rPr>
      <w:sz w:val="24"/>
      <w:szCs w:val="24"/>
    </w:rPr>
  </w:style>
  <w:style w:type="paragraph" w:customStyle="1" w:styleId="xl83">
    <w:name w:val="xl8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509C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3">
    <w:name w:val="xl9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1509C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1509C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509C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s>
</file>

<file path=word/webSettings.xml><?xml version="1.0" encoding="utf-8"?>
<w:webSettings xmlns:r="http://schemas.openxmlformats.org/officeDocument/2006/relationships" xmlns:w="http://schemas.openxmlformats.org/wordprocessingml/2006/main">
  <w:divs>
    <w:div w:id="82650210">
      <w:bodyDiv w:val="1"/>
      <w:marLeft w:val="0"/>
      <w:marRight w:val="0"/>
      <w:marTop w:val="0"/>
      <w:marBottom w:val="0"/>
      <w:divBdr>
        <w:top w:val="none" w:sz="0" w:space="0" w:color="auto"/>
        <w:left w:val="none" w:sz="0" w:space="0" w:color="auto"/>
        <w:bottom w:val="none" w:sz="0" w:space="0" w:color="auto"/>
        <w:right w:val="none" w:sz="0" w:space="0" w:color="auto"/>
      </w:divBdr>
    </w:div>
    <w:div w:id="233006572">
      <w:bodyDiv w:val="1"/>
      <w:marLeft w:val="0"/>
      <w:marRight w:val="0"/>
      <w:marTop w:val="0"/>
      <w:marBottom w:val="0"/>
      <w:divBdr>
        <w:top w:val="none" w:sz="0" w:space="0" w:color="auto"/>
        <w:left w:val="none" w:sz="0" w:space="0" w:color="auto"/>
        <w:bottom w:val="none" w:sz="0" w:space="0" w:color="auto"/>
        <w:right w:val="none" w:sz="0" w:space="0" w:color="auto"/>
      </w:divBdr>
    </w:div>
    <w:div w:id="274599357">
      <w:bodyDiv w:val="1"/>
      <w:marLeft w:val="0"/>
      <w:marRight w:val="0"/>
      <w:marTop w:val="0"/>
      <w:marBottom w:val="0"/>
      <w:divBdr>
        <w:top w:val="none" w:sz="0" w:space="0" w:color="auto"/>
        <w:left w:val="none" w:sz="0" w:space="0" w:color="auto"/>
        <w:bottom w:val="none" w:sz="0" w:space="0" w:color="auto"/>
        <w:right w:val="none" w:sz="0" w:space="0" w:color="auto"/>
      </w:divBdr>
    </w:div>
    <w:div w:id="276185300">
      <w:bodyDiv w:val="1"/>
      <w:marLeft w:val="0"/>
      <w:marRight w:val="0"/>
      <w:marTop w:val="0"/>
      <w:marBottom w:val="0"/>
      <w:divBdr>
        <w:top w:val="none" w:sz="0" w:space="0" w:color="auto"/>
        <w:left w:val="none" w:sz="0" w:space="0" w:color="auto"/>
        <w:bottom w:val="none" w:sz="0" w:space="0" w:color="auto"/>
        <w:right w:val="none" w:sz="0" w:space="0" w:color="auto"/>
      </w:divBdr>
    </w:div>
    <w:div w:id="287588348">
      <w:bodyDiv w:val="1"/>
      <w:marLeft w:val="0"/>
      <w:marRight w:val="0"/>
      <w:marTop w:val="0"/>
      <w:marBottom w:val="0"/>
      <w:divBdr>
        <w:top w:val="none" w:sz="0" w:space="0" w:color="auto"/>
        <w:left w:val="none" w:sz="0" w:space="0" w:color="auto"/>
        <w:bottom w:val="none" w:sz="0" w:space="0" w:color="auto"/>
        <w:right w:val="none" w:sz="0" w:space="0" w:color="auto"/>
      </w:divBdr>
    </w:div>
    <w:div w:id="304089862">
      <w:bodyDiv w:val="1"/>
      <w:marLeft w:val="0"/>
      <w:marRight w:val="0"/>
      <w:marTop w:val="0"/>
      <w:marBottom w:val="0"/>
      <w:divBdr>
        <w:top w:val="none" w:sz="0" w:space="0" w:color="auto"/>
        <w:left w:val="none" w:sz="0" w:space="0" w:color="auto"/>
        <w:bottom w:val="none" w:sz="0" w:space="0" w:color="auto"/>
        <w:right w:val="none" w:sz="0" w:space="0" w:color="auto"/>
      </w:divBdr>
    </w:div>
    <w:div w:id="450898363">
      <w:bodyDiv w:val="1"/>
      <w:marLeft w:val="0"/>
      <w:marRight w:val="0"/>
      <w:marTop w:val="0"/>
      <w:marBottom w:val="0"/>
      <w:divBdr>
        <w:top w:val="none" w:sz="0" w:space="0" w:color="auto"/>
        <w:left w:val="none" w:sz="0" w:space="0" w:color="auto"/>
        <w:bottom w:val="none" w:sz="0" w:space="0" w:color="auto"/>
        <w:right w:val="none" w:sz="0" w:space="0" w:color="auto"/>
      </w:divBdr>
    </w:div>
    <w:div w:id="636489572">
      <w:bodyDiv w:val="1"/>
      <w:marLeft w:val="0"/>
      <w:marRight w:val="0"/>
      <w:marTop w:val="0"/>
      <w:marBottom w:val="0"/>
      <w:divBdr>
        <w:top w:val="none" w:sz="0" w:space="0" w:color="auto"/>
        <w:left w:val="none" w:sz="0" w:space="0" w:color="auto"/>
        <w:bottom w:val="none" w:sz="0" w:space="0" w:color="auto"/>
        <w:right w:val="none" w:sz="0" w:space="0" w:color="auto"/>
      </w:divBdr>
    </w:div>
    <w:div w:id="658310511">
      <w:bodyDiv w:val="1"/>
      <w:marLeft w:val="0"/>
      <w:marRight w:val="0"/>
      <w:marTop w:val="0"/>
      <w:marBottom w:val="0"/>
      <w:divBdr>
        <w:top w:val="none" w:sz="0" w:space="0" w:color="auto"/>
        <w:left w:val="none" w:sz="0" w:space="0" w:color="auto"/>
        <w:bottom w:val="none" w:sz="0" w:space="0" w:color="auto"/>
        <w:right w:val="none" w:sz="0" w:space="0" w:color="auto"/>
      </w:divBdr>
    </w:div>
    <w:div w:id="698163516">
      <w:bodyDiv w:val="1"/>
      <w:marLeft w:val="0"/>
      <w:marRight w:val="0"/>
      <w:marTop w:val="0"/>
      <w:marBottom w:val="0"/>
      <w:divBdr>
        <w:top w:val="none" w:sz="0" w:space="0" w:color="auto"/>
        <w:left w:val="none" w:sz="0" w:space="0" w:color="auto"/>
        <w:bottom w:val="none" w:sz="0" w:space="0" w:color="auto"/>
        <w:right w:val="none" w:sz="0" w:space="0" w:color="auto"/>
      </w:divBdr>
    </w:div>
    <w:div w:id="873348343">
      <w:bodyDiv w:val="1"/>
      <w:marLeft w:val="0"/>
      <w:marRight w:val="0"/>
      <w:marTop w:val="0"/>
      <w:marBottom w:val="0"/>
      <w:divBdr>
        <w:top w:val="none" w:sz="0" w:space="0" w:color="auto"/>
        <w:left w:val="none" w:sz="0" w:space="0" w:color="auto"/>
        <w:bottom w:val="none" w:sz="0" w:space="0" w:color="auto"/>
        <w:right w:val="none" w:sz="0" w:space="0" w:color="auto"/>
      </w:divBdr>
    </w:div>
    <w:div w:id="896362335">
      <w:bodyDiv w:val="1"/>
      <w:marLeft w:val="0"/>
      <w:marRight w:val="0"/>
      <w:marTop w:val="0"/>
      <w:marBottom w:val="0"/>
      <w:divBdr>
        <w:top w:val="none" w:sz="0" w:space="0" w:color="auto"/>
        <w:left w:val="none" w:sz="0" w:space="0" w:color="auto"/>
        <w:bottom w:val="none" w:sz="0" w:space="0" w:color="auto"/>
        <w:right w:val="none" w:sz="0" w:space="0" w:color="auto"/>
      </w:divBdr>
    </w:div>
    <w:div w:id="1012025341">
      <w:bodyDiv w:val="1"/>
      <w:marLeft w:val="0"/>
      <w:marRight w:val="0"/>
      <w:marTop w:val="0"/>
      <w:marBottom w:val="0"/>
      <w:divBdr>
        <w:top w:val="none" w:sz="0" w:space="0" w:color="auto"/>
        <w:left w:val="none" w:sz="0" w:space="0" w:color="auto"/>
        <w:bottom w:val="none" w:sz="0" w:space="0" w:color="auto"/>
        <w:right w:val="none" w:sz="0" w:space="0" w:color="auto"/>
      </w:divBdr>
    </w:div>
    <w:div w:id="1051348921">
      <w:bodyDiv w:val="1"/>
      <w:marLeft w:val="0"/>
      <w:marRight w:val="0"/>
      <w:marTop w:val="0"/>
      <w:marBottom w:val="0"/>
      <w:divBdr>
        <w:top w:val="none" w:sz="0" w:space="0" w:color="auto"/>
        <w:left w:val="none" w:sz="0" w:space="0" w:color="auto"/>
        <w:bottom w:val="none" w:sz="0" w:space="0" w:color="auto"/>
        <w:right w:val="none" w:sz="0" w:space="0" w:color="auto"/>
      </w:divBdr>
    </w:div>
    <w:div w:id="1100493387">
      <w:bodyDiv w:val="1"/>
      <w:marLeft w:val="0"/>
      <w:marRight w:val="0"/>
      <w:marTop w:val="0"/>
      <w:marBottom w:val="0"/>
      <w:divBdr>
        <w:top w:val="none" w:sz="0" w:space="0" w:color="auto"/>
        <w:left w:val="none" w:sz="0" w:space="0" w:color="auto"/>
        <w:bottom w:val="none" w:sz="0" w:space="0" w:color="auto"/>
        <w:right w:val="none" w:sz="0" w:space="0" w:color="auto"/>
      </w:divBdr>
    </w:div>
    <w:div w:id="1102916262">
      <w:bodyDiv w:val="1"/>
      <w:marLeft w:val="0"/>
      <w:marRight w:val="0"/>
      <w:marTop w:val="0"/>
      <w:marBottom w:val="0"/>
      <w:divBdr>
        <w:top w:val="none" w:sz="0" w:space="0" w:color="auto"/>
        <w:left w:val="none" w:sz="0" w:space="0" w:color="auto"/>
        <w:bottom w:val="none" w:sz="0" w:space="0" w:color="auto"/>
        <w:right w:val="none" w:sz="0" w:space="0" w:color="auto"/>
      </w:divBdr>
    </w:div>
    <w:div w:id="1180125089">
      <w:bodyDiv w:val="1"/>
      <w:marLeft w:val="0"/>
      <w:marRight w:val="0"/>
      <w:marTop w:val="0"/>
      <w:marBottom w:val="0"/>
      <w:divBdr>
        <w:top w:val="none" w:sz="0" w:space="0" w:color="auto"/>
        <w:left w:val="none" w:sz="0" w:space="0" w:color="auto"/>
        <w:bottom w:val="none" w:sz="0" w:space="0" w:color="auto"/>
        <w:right w:val="none" w:sz="0" w:space="0" w:color="auto"/>
      </w:divBdr>
    </w:div>
    <w:div w:id="1252079160">
      <w:bodyDiv w:val="1"/>
      <w:marLeft w:val="0"/>
      <w:marRight w:val="0"/>
      <w:marTop w:val="0"/>
      <w:marBottom w:val="0"/>
      <w:divBdr>
        <w:top w:val="none" w:sz="0" w:space="0" w:color="auto"/>
        <w:left w:val="none" w:sz="0" w:space="0" w:color="auto"/>
        <w:bottom w:val="none" w:sz="0" w:space="0" w:color="auto"/>
        <w:right w:val="none" w:sz="0" w:space="0" w:color="auto"/>
      </w:divBdr>
    </w:div>
    <w:div w:id="1277835384">
      <w:bodyDiv w:val="1"/>
      <w:marLeft w:val="0"/>
      <w:marRight w:val="0"/>
      <w:marTop w:val="0"/>
      <w:marBottom w:val="0"/>
      <w:divBdr>
        <w:top w:val="none" w:sz="0" w:space="0" w:color="auto"/>
        <w:left w:val="none" w:sz="0" w:space="0" w:color="auto"/>
        <w:bottom w:val="none" w:sz="0" w:space="0" w:color="auto"/>
        <w:right w:val="none" w:sz="0" w:space="0" w:color="auto"/>
      </w:divBdr>
    </w:div>
    <w:div w:id="1357580320">
      <w:bodyDiv w:val="1"/>
      <w:marLeft w:val="0"/>
      <w:marRight w:val="0"/>
      <w:marTop w:val="0"/>
      <w:marBottom w:val="0"/>
      <w:divBdr>
        <w:top w:val="none" w:sz="0" w:space="0" w:color="auto"/>
        <w:left w:val="none" w:sz="0" w:space="0" w:color="auto"/>
        <w:bottom w:val="none" w:sz="0" w:space="0" w:color="auto"/>
        <w:right w:val="none" w:sz="0" w:space="0" w:color="auto"/>
      </w:divBdr>
    </w:div>
    <w:div w:id="1519737500">
      <w:bodyDiv w:val="1"/>
      <w:marLeft w:val="0"/>
      <w:marRight w:val="0"/>
      <w:marTop w:val="0"/>
      <w:marBottom w:val="0"/>
      <w:divBdr>
        <w:top w:val="none" w:sz="0" w:space="0" w:color="auto"/>
        <w:left w:val="none" w:sz="0" w:space="0" w:color="auto"/>
        <w:bottom w:val="none" w:sz="0" w:space="0" w:color="auto"/>
        <w:right w:val="none" w:sz="0" w:space="0" w:color="auto"/>
      </w:divBdr>
    </w:div>
    <w:div w:id="1575432422">
      <w:bodyDiv w:val="1"/>
      <w:marLeft w:val="0"/>
      <w:marRight w:val="0"/>
      <w:marTop w:val="0"/>
      <w:marBottom w:val="0"/>
      <w:divBdr>
        <w:top w:val="none" w:sz="0" w:space="0" w:color="auto"/>
        <w:left w:val="none" w:sz="0" w:space="0" w:color="auto"/>
        <w:bottom w:val="none" w:sz="0" w:space="0" w:color="auto"/>
        <w:right w:val="none" w:sz="0" w:space="0" w:color="auto"/>
      </w:divBdr>
    </w:div>
    <w:div w:id="1577662531">
      <w:bodyDiv w:val="1"/>
      <w:marLeft w:val="0"/>
      <w:marRight w:val="0"/>
      <w:marTop w:val="0"/>
      <w:marBottom w:val="0"/>
      <w:divBdr>
        <w:top w:val="none" w:sz="0" w:space="0" w:color="auto"/>
        <w:left w:val="none" w:sz="0" w:space="0" w:color="auto"/>
        <w:bottom w:val="none" w:sz="0" w:space="0" w:color="auto"/>
        <w:right w:val="none" w:sz="0" w:space="0" w:color="auto"/>
      </w:divBdr>
    </w:div>
    <w:div w:id="1602688391">
      <w:bodyDiv w:val="1"/>
      <w:marLeft w:val="0"/>
      <w:marRight w:val="0"/>
      <w:marTop w:val="0"/>
      <w:marBottom w:val="0"/>
      <w:divBdr>
        <w:top w:val="none" w:sz="0" w:space="0" w:color="auto"/>
        <w:left w:val="none" w:sz="0" w:space="0" w:color="auto"/>
        <w:bottom w:val="none" w:sz="0" w:space="0" w:color="auto"/>
        <w:right w:val="none" w:sz="0" w:space="0" w:color="auto"/>
      </w:divBdr>
    </w:div>
    <w:div w:id="1620330624">
      <w:bodyDiv w:val="1"/>
      <w:marLeft w:val="0"/>
      <w:marRight w:val="0"/>
      <w:marTop w:val="0"/>
      <w:marBottom w:val="0"/>
      <w:divBdr>
        <w:top w:val="none" w:sz="0" w:space="0" w:color="auto"/>
        <w:left w:val="none" w:sz="0" w:space="0" w:color="auto"/>
        <w:bottom w:val="none" w:sz="0" w:space="0" w:color="auto"/>
        <w:right w:val="none" w:sz="0" w:space="0" w:color="auto"/>
      </w:divBdr>
    </w:div>
    <w:div w:id="1657370682">
      <w:bodyDiv w:val="1"/>
      <w:marLeft w:val="0"/>
      <w:marRight w:val="0"/>
      <w:marTop w:val="0"/>
      <w:marBottom w:val="0"/>
      <w:divBdr>
        <w:top w:val="none" w:sz="0" w:space="0" w:color="auto"/>
        <w:left w:val="none" w:sz="0" w:space="0" w:color="auto"/>
        <w:bottom w:val="none" w:sz="0" w:space="0" w:color="auto"/>
        <w:right w:val="none" w:sz="0" w:space="0" w:color="auto"/>
      </w:divBdr>
    </w:div>
    <w:div w:id="1688754205">
      <w:bodyDiv w:val="1"/>
      <w:marLeft w:val="0"/>
      <w:marRight w:val="0"/>
      <w:marTop w:val="0"/>
      <w:marBottom w:val="0"/>
      <w:divBdr>
        <w:top w:val="none" w:sz="0" w:space="0" w:color="auto"/>
        <w:left w:val="none" w:sz="0" w:space="0" w:color="auto"/>
        <w:bottom w:val="none" w:sz="0" w:space="0" w:color="auto"/>
        <w:right w:val="none" w:sz="0" w:space="0" w:color="auto"/>
      </w:divBdr>
    </w:div>
    <w:div w:id="1708293744">
      <w:bodyDiv w:val="1"/>
      <w:marLeft w:val="0"/>
      <w:marRight w:val="0"/>
      <w:marTop w:val="0"/>
      <w:marBottom w:val="0"/>
      <w:divBdr>
        <w:top w:val="none" w:sz="0" w:space="0" w:color="auto"/>
        <w:left w:val="none" w:sz="0" w:space="0" w:color="auto"/>
        <w:bottom w:val="none" w:sz="0" w:space="0" w:color="auto"/>
        <w:right w:val="none" w:sz="0" w:space="0" w:color="auto"/>
      </w:divBdr>
    </w:div>
    <w:div w:id="1715958290">
      <w:bodyDiv w:val="1"/>
      <w:marLeft w:val="0"/>
      <w:marRight w:val="0"/>
      <w:marTop w:val="0"/>
      <w:marBottom w:val="0"/>
      <w:divBdr>
        <w:top w:val="none" w:sz="0" w:space="0" w:color="auto"/>
        <w:left w:val="none" w:sz="0" w:space="0" w:color="auto"/>
        <w:bottom w:val="none" w:sz="0" w:space="0" w:color="auto"/>
        <w:right w:val="none" w:sz="0" w:space="0" w:color="auto"/>
      </w:divBdr>
    </w:div>
    <w:div w:id="1725566930">
      <w:bodyDiv w:val="1"/>
      <w:marLeft w:val="0"/>
      <w:marRight w:val="0"/>
      <w:marTop w:val="0"/>
      <w:marBottom w:val="0"/>
      <w:divBdr>
        <w:top w:val="none" w:sz="0" w:space="0" w:color="auto"/>
        <w:left w:val="none" w:sz="0" w:space="0" w:color="auto"/>
        <w:bottom w:val="none" w:sz="0" w:space="0" w:color="auto"/>
        <w:right w:val="none" w:sz="0" w:space="0" w:color="auto"/>
      </w:divBdr>
    </w:div>
    <w:div w:id="1767654243">
      <w:bodyDiv w:val="1"/>
      <w:marLeft w:val="0"/>
      <w:marRight w:val="0"/>
      <w:marTop w:val="0"/>
      <w:marBottom w:val="0"/>
      <w:divBdr>
        <w:top w:val="none" w:sz="0" w:space="0" w:color="auto"/>
        <w:left w:val="none" w:sz="0" w:space="0" w:color="auto"/>
        <w:bottom w:val="none" w:sz="0" w:space="0" w:color="auto"/>
        <w:right w:val="none" w:sz="0" w:space="0" w:color="auto"/>
      </w:divBdr>
    </w:div>
    <w:div w:id="1778522596">
      <w:bodyDiv w:val="1"/>
      <w:marLeft w:val="0"/>
      <w:marRight w:val="0"/>
      <w:marTop w:val="0"/>
      <w:marBottom w:val="0"/>
      <w:divBdr>
        <w:top w:val="none" w:sz="0" w:space="0" w:color="auto"/>
        <w:left w:val="none" w:sz="0" w:space="0" w:color="auto"/>
        <w:bottom w:val="none" w:sz="0" w:space="0" w:color="auto"/>
        <w:right w:val="none" w:sz="0" w:space="0" w:color="auto"/>
      </w:divBdr>
    </w:div>
    <w:div w:id="1795903066">
      <w:bodyDiv w:val="1"/>
      <w:marLeft w:val="0"/>
      <w:marRight w:val="0"/>
      <w:marTop w:val="0"/>
      <w:marBottom w:val="0"/>
      <w:divBdr>
        <w:top w:val="none" w:sz="0" w:space="0" w:color="auto"/>
        <w:left w:val="none" w:sz="0" w:space="0" w:color="auto"/>
        <w:bottom w:val="none" w:sz="0" w:space="0" w:color="auto"/>
        <w:right w:val="none" w:sz="0" w:space="0" w:color="auto"/>
      </w:divBdr>
    </w:div>
    <w:div w:id="1852252693">
      <w:bodyDiv w:val="1"/>
      <w:marLeft w:val="0"/>
      <w:marRight w:val="0"/>
      <w:marTop w:val="0"/>
      <w:marBottom w:val="0"/>
      <w:divBdr>
        <w:top w:val="none" w:sz="0" w:space="0" w:color="auto"/>
        <w:left w:val="none" w:sz="0" w:space="0" w:color="auto"/>
        <w:bottom w:val="none" w:sz="0" w:space="0" w:color="auto"/>
        <w:right w:val="none" w:sz="0" w:space="0" w:color="auto"/>
      </w:divBdr>
    </w:div>
    <w:div w:id="1872759300">
      <w:bodyDiv w:val="1"/>
      <w:marLeft w:val="0"/>
      <w:marRight w:val="0"/>
      <w:marTop w:val="0"/>
      <w:marBottom w:val="0"/>
      <w:divBdr>
        <w:top w:val="none" w:sz="0" w:space="0" w:color="auto"/>
        <w:left w:val="none" w:sz="0" w:space="0" w:color="auto"/>
        <w:bottom w:val="none" w:sz="0" w:space="0" w:color="auto"/>
        <w:right w:val="none" w:sz="0" w:space="0" w:color="auto"/>
      </w:divBdr>
    </w:div>
    <w:div w:id="1887254265">
      <w:bodyDiv w:val="1"/>
      <w:marLeft w:val="0"/>
      <w:marRight w:val="0"/>
      <w:marTop w:val="0"/>
      <w:marBottom w:val="0"/>
      <w:divBdr>
        <w:top w:val="none" w:sz="0" w:space="0" w:color="auto"/>
        <w:left w:val="none" w:sz="0" w:space="0" w:color="auto"/>
        <w:bottom w:val="none" w:sz="0" w:space="0" w:color="auto"/>
        <w:right w:val="none" w:sz="0" w:space="0" w:color="auto"/>
      </w:divBdr>
    </w:div>
    <w:div w:id="1945114289">
      <w:bodyDiv w:val="1"/>
      <w:marLeft w:val="0"/>
      <w:marRight w:val="0"/>
      <w:marTop w:val="0"/>
      <w:marBottom w:val="0"/>
      <w:divBdr>
        <w:top w:val="none" w:sz="0" w:space="0" w:color="auto"/>
        <w:left w:val="none" w:sz="0" w:space="0" w:color="auto"/>
        <w:bottom w:val="none" w:sz="0" w:space="0" w:color="auto"/>
        <w:right w:val="none" w:sz="0" w:space="0" w:color="auto"/>
      </w:divBdr>
    </w:div>
    <w:div w:id="1945653511">
      <w:bodyDiv w:val="1"/>
      <w:marLeft w:val="0"/>
      <w:marRight w:val="0"/>
      <w:marTop w:val="0"/>
      <w:marBottom w:val="0"/>
      <w:divBdr>
        <w:top w:val="none" w:sz="0" w:space="0" w:color="auto"/>
        <w:left w:val="none" w:sz="0" w:space="0" w:color="auto"/>
        <w:bottom w:val="none" w:sz="0" w:space="0" w:color="auto"/>
        <w:right w:val="none" w:sz="0" w:space="0" w:color="auto"/>
      </w:divBdr>
    </w:div>
    <w:div w:id="1987274895">
      <w:bodyDiv w:val="1"/>
      <w:marLeft w:val="0"/>
      <w:marRight w:val="0"/>
      <w:marTop w:val="0"/>
      <w:marBottom w:val="0"/>
      <w:divBdr>
        <w:top w:val="none" w:sz="0" w:space="0" w:color="auto"/>
        <w:left w:val="none" w:sz="0" w:space="0" w:color="auto"/>
        <w:bottom w:val="none" w:sz="0" w:space="0" w:color="auto"/>
        <w:right w:val="none" w:sz="0" w:space="0" w:color="auto"/>
      </w:divBdr>
    </w:div>
    <w:div w:id="2017802530">
      <w:bodyDiv w:val="1"/>
      <w:marLeft w:val="0"/>
      <w:marRight w:val="0"/>
      <w:marTop w:val="0"/>
      <w:marBottom w:val="0"/>
      <w:divBdr>
        <w:top w:val="none" w:sz="0" w:space="0" w:color="auto"/>
        <w:left w:val="none" w:sz="0" w:space="0" w:color="auto"/>
        <w:bottom w:val="none" w:sz="0" w:space="0" w:color="auto"/>
        <w:right w:val="none" w:sz="0" w:space="0" w:color="auto"/>
      </w:divBdr>
    </w:div>
    <w:div w:id="21166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775A1-6C88-47A1-BF2D-5EBCD861C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160</Words>
  <Characters>915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vt:lpstr>
    </vt:vector>
  </TitlesOfParts>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dc:title>
  <dc:subject/>
  <dc:creator>Бебякина О.В.</dc:creator>
  <cp:keywords/>
  <cp:lastModifiedBy>User</cp:lastModifiedBy>
  <cp:revision>20</cp:revision>
  <cp:lastPrinted>2015-03-03T12:38:00Z</cp:lastPrinted>
  <dcterms:created xsi:type="dcterms:W3CDTF">2014-12-04T10:38:00Z</dcterms:created>
  <dcterms:modified xsi:type="dcterms:W3CDTF">2015-03-26T12:35:00Z</dcterms:modified>
</cp:coreProperties>
</file>