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343" w:rsidRPr="00C12DD2" w:rsidRDefault="00516343" w:rsidP="00A04D89">
      <w:pPr>
        <w:autoSpaceDE w:val="0"/>
        <w:autoSpaceDN w:val="0"/>
        <w:adjustRightInd w:val="0"/>
        <w:ind w:left="5670"/>
        <w:rPr>
          <w:sz w:val="24"/>
          <w:szCs w:val="28"/>
        </w:rPr>
      </w:pPr>
      <w:r w:rsidRPr="00C12DD2">
        <w:rPr>
          <w:sz w:val="24"/>
          <w:szCs w:val="28"/>
        </w:rPr>
        <w:t>Приложение №</w:t>
      </w:r>
      <w:r>
        <w:rPr>
          <w:sz w:val="24"/>
          <w:szCs w:val="28"/>
        </w:rPr>
        <w:t>3</w:t>
      </w:r>
    </w:p>
    <w:p w:rsidR="00516343" w:rsidRPr="00C12DD2" w:rsidRDefault="00516343" w:rsidP="00A04D89">
      <w:pPr>
        <w:autoSpaceDE w:val="0"/>
        <w:autoSpaceDN w:val="0"/>
        <w:adjustRightInd w:val="0"/>
        <w:ind w:left="5670"/>
        <w:rPr>
          <w:sz w:val="24"/>
          <w:szCs w:val="28"/>
        </w:rPr>
      </w:pPr>
      <w:r w:rsidRPr="00C12DD2">
        <w:rPr>
          <w:sz w:val="24"/>
          <w:szCs w:val="28"/>
        </w:rPr>
        <w:t xml:space="preserve">к Приказу ГКУ РК </w:t>
      </w:r>
      <w:r>
        <w:rPr>
          <w:sz w:val="24"/>
          <w:szCs w:val="28"/>
        </w:rPr>
        <w:t>«</w:t>
      </w:r>
      <w:r w:rsidRPr="00C12DD2">
        <w:rPr>
          <w:sz w:val="24"/>
          <w:szCs w:val="28"/>
        </w:rPr>
        <w:t xml:space="preserve">УправтодорКоми» </w:t>
      </w:r>
    </w:p>
    <w:p w:rsidR="00516343" w:rsidRPr="00C12DD2" w:rsidRDefault="00516343" w:rsidP="00A04D89">
      <w:pPr>
        <w:autoSpaceDE w:val="0"/>
        <w:autoSpaceDN w:val="0"/>
        <w:adjustRightInd w:val="0"/>
        <w:ind w:left="5670"/>
        <w:rPr>
          <w:sz w:val="24"/>
          <w:szCs w:val="28"/>
        </w:rPr>
      </w:pPr>
      <w:r w:rsidRPr="00C12DD2">
        <w:rPr>
          <w:sz w:val="24"/>
          <w:szCs w:val="28"/>
        </w:rPr>
        <w:t>от «</w:t>
      </w:r>
      <w:r>
        <w:rPr>
          <w:sz w:val="24"/>
          <w:szCs w:val="28"/>
        </w:rPr>
        <w:t>26</w:t>
      </w:r>
      <w:r w:rsidRPr="00C12DD2">
        <w:rPr>
          <w:sz w:val="24"/>
          <w:szCs w:val="28"/>
        </w:rPr>
        <w:t>»</w:t>
      </w:r>
      <w:r>
        <w:rPr>
          <w:sz w:val="24"/>
          <w:szCs w:val="28"/>
        </w:rPr>
        <w:t xml:space="preserve"> марта </w:t>
      </w:r>
      <w:r w:rsidRPr="00C12DD2">
        <w:rPr>
          <w:sz w:val="24"/>
          <w:szCs w:val="28"/>
        </w:rPr>
        <w:t>2015 г</w:t>
      </w:r>
      <w:r>
        <w:rPr>
          <w:sz w:val="24"/>
          <w:szCs w:val="28"/>
        </w:rPr>
        <w:t>ода</w:t>
      </w:r>
      <w:r w:rsidRPr="00C12DD2">
        <w:rPr>
          <w:sz w:val="24"/>
          <w:szCs w:val="28"/>
        </w:rPr>
        <w:t xml:space="preserve">  №</w:t>
      </w:r>
      <w:r>
        <w:rPr>
          <w:sz w:val="24"/>
          <w:szCs w:val="28"/>
        </w:rPr>
        <w:t>146-о/д</w:t>
      </w:r>
    </w:p>
    <w:p w:rsidR="00516343" w:rsidRDefault="00516343" w:rsidP="00A04D89">
      <w:pPr>
        <w:autoSpaceDE w:val="0"/>
        <w:autoSpaceDN w:val="0"/>
        <w:adjustRightInd w:val="0"/>
        <w:ind w:left="5670"/>
        <w:rPr>
          <w:sz w:val="28"/>
          <w:szCs w:val="28"/>
        </w:rPr>
      </w:pPr>
    </w:p>
    <w:p w:rsidR="00A04D89" w:rsidRPr="00C12DD2" w:rsidRDefault="00516343" w:rsidP="00A04D89">
      <w:pPr>
        <w:tabs>
          <w:tab w:val="left" w:pos="5812"/>
        </w:tabs>
        <w:autoSpaceDE w:val="0"/>
        <w:autoSpaceDN w:val="0"/>
        <w:adjustRightInd w:val="0"/>
        <w:ind w:left="5670"/>
        <w:rPr>
          <w:sz w:val="22"/>
          <w:szCs w:val="22"/>
        </w:rPr>
      </w:pPr>
      <w:r>
        <w:rPr>
          <w:sz w:val="28"/>
          <w:szCs w:val="28"/>
        </w:rPr>
        <w:t xml:space="preserve"> </w:t>
      </w:r>
      <w:r w:rsidR="00A04D89" w:rsidRPr="00C12DD2">
        <w:rPr>
          <w:sz w:val="22"/>
          <w:szCs w:val="22"/>
        </w:rPr>
        <w:t>Приложение № ___</w:t>
      </w:r>
    </w:p>
    <w:p w:rsidR="00A04D89" w:rsidRDefault="00A04D89" w:rsidP="00A04D89">
      <w:pPr>
        <w:tabs>
          <w:tab w:val="left" w:pos="5812"/>
          <w:tab w:val="left" w:pos="6237"/>
        </w:tabs>
        <w:autoSpaceDE w:val="0"/>
        <w:autoSpaceDN w:val="0"/>
        <w:adjustRightInd w:val="0"/>
        <w:ind w:leftChars="2835" w:left="5670"/>
        <w:rPr>
          <w:sz w:val="24"/>
        </w:rPr>
      </w:pPr>
      <w:r w:rsidRPr="00C12DD2">
        <w:rPr>
          <w:sz w:val="22"/>
          <w:szCs w:val="22"/>
        </w:rPr>
        <w:t xml:space="preserve"> </w:t>
      </w:r>
      <w:r>
        <w:rPr>
          <w:sz w:val="24"/>
        </w:rPr>
        <w:t xml:space="preserve">к Акту о соответствии параметров, </w:t>
      </w:r>
    </w:p>
    <w:p w:rsidR="00A04D89" w:rsidRDefault="00A04D89" w:rsidP="00A04D89">
      <w:pPr>
        <w:tabs>
          <w:tab w:val="left" w:pos="5812"/>
          <w:tab w:val="left" w:pos="6237"/>
        </w:tabs>
        <w:autoSpaceDE w:val="0"/>
        <w:autoSpaceDN w:val="0"/>
        <w:adjustRightInd w:val="0"/>
        <w:ind w:leftChars="2835" w:left="5670"/>
        <w:rPr>
          <w:sz w:val="28"/>
        </w:rPr>
      </w:pPr>
      <w:r>
        <w:rPr>
          <w:sz w:val="24"/>
        </w:rPr>
        <w:t xml:space="preserve">законченного______________________ </w:t>
      </w:r>
    </w:p>
    <w:p w:rsidR="00A04D89" w:rsidRDefault="00A04D89" w:rsidP="00A04D89">
      <w:pPr>
        <w:tabs>
          <w:tab w:val="left" w:pos="5812"/>
          <w:tab w:val="left" w:pos="6237"/>
        </w:tabs>
        <w:autoSpaceDE w:val="0"/>
        <w:autoSpaceDN w:val="0"/>
        <w:adjustRightInd w:val="0"/>
        <w:ind w:leftChars="2835" w:left="5670"/>
        <w:rPr>
          <w:i/>
        </w:rPr>
      </w:pPr>
      <w:r>
        <w:rPr>
          <w:i/>
          <w:sz w:val="16"/>
        </w:rPr>
        <w:t xml:space="preserve">                             (строительством, реконструкцией, капитал</w:t>
      </w:r>
      <w:r>
        <w:rPr>
          <w:i/>
          <w:sz w:val="16"/>
        </w:rPr>
        <w:t>ь</w:t>
      </w:r>
      <w:r>
        <w:rPr>
          <w:i/>
          <w:sz w:val="16"/>
        </w:rPr>
        <w:t xml:space="preserve">ным ремонтом, ремонтом) </w:t>
      </w:r>
    </w:p>
    <w:p w:rsidR="00A04D89" w:rsidRDefault="00A04D89" w:rsidP="00A04D89">
      <w:pPr>
        <w:tabs>
          <w:tab w:val="left" w:pos="5812"/>
          <w:tab w:val="left" w:pos="6237"/>
        </w:tabs>
        <w:autoSpaceDE w:val="0"/>
        <w:autoSpaceDN w:val="0"/>
        <w:adjustRightInd w:val="0"/>
        <w:ind w:leftChars="2835" w:left="5670"/>
        <w:rPr>
          <w:sz w:val="24"/>
        </w:rPr>
      </w:pPr>
      <w:r>
        <w:rPr>
          <w:sz w:val="24"/>
        </w:rPr>
        <w:t>объекта проектной документации</w:t>
      </w:r>
    </w:p>
    <w:p w:rsidR="00A04D89" w:rsidRDefault="00A04D89" w:rsidP="00A04D89">
      <w:pPr>
        <w:tabs>
          <w:tab w:val="left" w:pos="5812"/>
          <w:tab w:val="left" w:pos="6237"/>
        </w:tabs>
        <w:autoSpaceDE w:val="0"/>
        <w:autoSpaceDN w:val="0"/>
        <w:adjustRightInd w:val="0"/>
        <w:ind w:leftChars="2835" w:left="5670"/>
        <w:rPr>
          <w:sz w:val="24"/>
        </w:rPr>
      </w:pPr>
      <w:r>
        <w:rPr>
          <w:sz w:val="24"/>
        </w:rPr>
        <w:t xml:space="preserve">  «___»________20___г.</w:t>
      </w:r>
    </w:p>
    <w:p w:rsidR="00F61695" w:rsidRPr="00E927AF" w:rsidRDefault="00F61695" w:rsidP="00A04D89">
      <w:pPr>
        <w:autoSpaceDE w:val="0"/>
        <w:autoSpaceDN w:val="0"/>
        <w:adjustRightInd w:val="0"/>
        <w:ind w:left="6096"/>
        <w:rPr>
          <w:sz w:val="24"/>
          <w:szCs w:val="24"/>
        </w:rPr>
      </w:pPr>
      <w:r w:rsidRPr="00E927AF">
        <w:rPr>
          <w:sz w:val="24"/>
          <w:szCs w:val="24"/>
        </w:rPr>
        <w:t xml:space="preserve">  </w:t>
      </w:r>
    </w:p>
    <w:p w:rsidR="00A523C3" w:rsidRPr="00516343" w:rsidRDefault="00F61695" w:rsidP="00F61695">
      <w:pPr>
        <w:autoSpaceDE w:val="0"/>
        <w:autoSpaceDN w:val="0"/>
        <w:adjustRightInd w:val="0"/>
        <w:jc w:val="center"/>
        <w:rPr>
          <w:b/>
          <w:sz w:val="28"/>
          <w:szCs w:val="28"/>
        </w:rPr>
      </w:pPr>
      <w:r w:rsidRPr="00516343">
        <w:rPr>
          <w:b/>
          <w:sz w:val="28"/>
          <w:szCs w:val="28"/>
        </w:rPr>
        <w:t xml:space="preserve">Графическая схема </w:t>
      </w:r>
    </w:p>
    <w:p w:rsidR="00F61695" w:rsidRPr="00F90A79" w:rsidRDefault="00F61695" w:rsidP="00F61695">
      <w:pPr>
        <w:autoSpaceDE w:val="0"/>
        <w:autoSpaceDN w:val="0"/>
        <w:adjustRightInd w:val="0"/>
        <w:jc w:val="center"/>
        <w:rPr>
          <w:sz w:val="28"/>
          <w:szCs w:val="28"/>
        </w:rPr>
      </w:pPr>
      <w:r w:rsidRPr="00F90A79">
        <w:rPr>
          <w:sz w:val="28"/>
          <w:szCs w:val="28"/>
        </w:rPr>
        <w:t xml:space="preserve">законченного </w:t>
      </w:r>
      <w:r w:rsidR="00A523C3" w:rsidRPr="00F90A79">
        <w:rPr>
          <w:sz w:val="28"/>
          <w:szCs w:val="28"/>
        </w:rPr>
        <w:t>____________________</w:t>
      </w:r>
      <w:r w:rsidRPr="00F90A79">
        <w:rPr>
          <w:sz w:val="28"/>
          <w:szCs w:val="28"/>
        </w:rPr>
        <w:t xml:space="preserve"> объекта</w:t>
      </w:r>
      <w:r w:rsidR="00A523C3" w:rsidRPr="00F90A79">
        <w:rPr>
          <w:sz w:val="28"/>
          <w:szCs w:val="28"/>
        </w:rPr>
        <w:t>:</w:t>
      </w:r>
    </w:p>
    <w:p w:rsidR="00F61695" w:rsidRPr="00F90A79" w:rsidRDefault="00F61695" w:rsidP="00F61695">
      <w:pPr>
        <w:tabs>
          <w:tab w:val="left" w:pos="0"/>
        </w:tabs>
        <w:autoSpaceDE w:val="0"/>
        <w:autoSpaceDN w:val="0"/>
        <w:adjustRightInd w:val="0"/>
        <w:jc w:val="center"/>
        <w:rPr>
          <w:sz w:val="28"/>
          <w:szCs w:val="28"/>
        </w:rPr>
      </w:pPr>
      <w:r w:rsidRPr="00F90A79">
        <w:rPr>
          <w:sz w:val="28"/>
          <w:szCs w:val="28"/>
        </w:rPr>
        <w:t xml:space="preserve">     </w:t>
      </w:r>
    </w:p>
    <w:p w:rsidR="00F61695" w:rsidRPr="00F90A79" w:rsidRDefault="00F61695" w:rsidP="00F61695">
      <w:pPr>
        <w:widowControl w:val="0"/>
        <w:pBdr>
          <w:top w:val="single" w:sz="4" w:space="1" w:color="auto"/>
        </w:pBdr>
        <w:snapToGrid w:val="0"/>
        <w:jc w:val="center"/>
        <w:rPr>
          <w:sz w:val="28"/>
          <w:szCs w:val="28"/>
        </w:rPr>
      </w:pPr>
      <w:r w:rsidRPr="00F90A79">
        <w:rPr>
          <w:sz w:val="28"/>
          <w:szCs w:val="28"/>
        </w:rPr>
        <w:t>(наименование, значение, техническая категория)</w:t>
      </w:r>
    </w:p>
    <w:p w:rsidR="00C0451E" w:rsidRPr="00F90A79" w:rsidRDefault="00F61695" w:rsidP="00F61695">
      <w:pPr>
        <w:widowControl w:val="0"/>
        <w:snapToGrid w:val="0"/>
        <w:jc w:val="both"/>
        <w:rPr>
          <w:sz w:val="28"/>
          <w:szCs w:val="28"/>
        </w:rPr>
      </w:pPr>
      <w:r w:rsidRPr="00F90A79">
        <w:rPr>
          <w:sz w:val="28"/>
          <w:szCs w:val="28"/>
        </w:rPr>
        <w:t xml:space="preserve">протяжением </w:t>
      </w:r>
      <w:r w:rsidR="00C0451E" w:rsidRPr="00F90A79">
        <w:rPr>
          <w:sz w:val="28"/>
          <w:szCs w:val="28"/>
        </w:rPr>
        <w:t>_______</w:t>
      </w:r>
      <w:r w:rsidRPr="00F90A79">
        <w:rPr>
          <w:sz w:val="28"/>
          <w:szCs w:val="28"/>
        </w:rPr>
        <w:t xml:space="preserve"> км отремонтирована на участке с </w:t>
      </w:r>
      <w:r w:rsidR="00C0451E" w:rsidRPr="00F90A79">
        <w:rPr>
          <w:sz w:val="28"/>
          <w:szCs w:val="28"/>
        </w:rPr>
        <w:t>________</w:t>
      </w:r>
      <w:r w:rsidRPr="00F90A79">
        <w:rPr>
          <w:sz w:val="28"/>
          <w:szCs w:val="28"/>
        </w:rPr>
        <w:t xml:space="preserve"> км  по </w:t>
      </w:r>
      <w:r w:rsidR="00C0451E" w:rsidRPr="00F90A79">
        <w:rPr>
          <w:sz w:val="28"/>
          <w:szCs w:val="28"/>
        </w:rPr>
        <w:t>_______</w:t>
      </w:r>
      <w:r w:rsidRPr="00F90A79">
        <w:rPr>
          <w:sz w:val="28"/>
          <w:szCs w:val="28"/>
        </w:rPr>
        <w:t xml:space="preserve"> км </w:t>
      </w:r>
    </w:p>
    <w:p w:rsidR="00F61695" w:rsidRPr="00F90A79" w:rsidRDefault="00F61695" w:rsidP="00F61695">
      <w:pPr>
        <w:widowControl w:val="0"/>
        <w:snapToGrid w:val="0"/>
        <w:jc w:val="both"/>
        <w:rPr>
          <w:sz w:val="28"/>
          <w:szCs w:val="28"/>
        </w:rPr>
      </w:pPr>
      <w:r w:rsidRPr="00F90A79">
        <w:rPr>
          <w:sz w:val="28"/>
          <w:szCs w:val="28"/>
        </w:rPr>
        <w:t>в период с «</w:t>
      </w:r>
      <w:r w:rsidR="00C0451E" w:rsidRPr="00F90A79">
        <w:rPr>
          <w:sz w:val="28"/>
          <w:szCs w:val="28"/>
        </w:rPr>
        <w:t>_____</w:t>
      </w:r>
      <w:r w:rsidRPr="00F90A79">
        <w:rPr>
          <w:sz w:val="28"/>
          <w:szCs w:val="28"/>
        </w:rPr>
        <w:t xml:space="preserve">» </w:t>
      </w:r>
      <w:r w:rsidR="00C0451E" w:rsidRPr="00F90A79">
        <w:rPr>
          <w:sz w:val="28"/>
          <w:szCs w:val="28"/>
        </w:rPr>
        <w:t>______</w:t>
      </w:r>
      <w:r w:rsidRPr="00F90A79">
        <w:rPr>
          <w:sz w:val="28"/>
          <w:szCs w:val="28"/>
        </w:rPr>
        <w:t xml:space="preserve"> 20</w:t>
      </w:r>
      <w:r w:rsidR="00C0451E" w:rsidRPr="00F90A79">
        <w:rPr>
          <w:sz w:val="28"/>
          <w:szCs w:val="28"/>
        </w:rPr>
        <w:t>____</w:t>
      </w:r>
      <w:r w:rsidRPr="00F90A79">
        <w:rPr>
          <w:sz w:val="28"/>
          <w:szCs w:val="28"/>
        </w:rPr>
        <w:t xml:space="preserve"> г. по «</w:t>
      </w:r>
      <w:r w:rsidR="00C0451E" w:rsidRPr="00F90A79">
        <w:rPr>
          <w:sz w:val="28"/>
          <w:szCs w:val="28"/>
        </w:rPr>
        <w:t>_____</w:t>
      </w:r>
      <w:r w:rsidRPr="00F90A79">
        <w:rPr>
          <w:sz w:val="28"/>
          <w:szCs w:val="28"/>
        </w:rPr>
        <w:t xml:space="preserve">» </w:t>
      </w:r>
      <w:r w:rsidR="00C0451E" w:rsidRPr="00F90A79">
        <w:rPr>
          <w:sz w:val="28"/>
          <w:szCs w:val="28"/>
        </w:rPr>
        <w:t>___________</w:t>
      </w:r>
      <w:r w:rsidRPr="00F90A79">
        <w:rPr>
          <w:sz w:val="28"/>
          <w:szCs w:val="28"/>
        </w:rPr>
        <w:t xml:space="preserve"> 20</w:t>
      </w:r>
      <w:r w:rsidR="002815AA" w:rsidRPr="00F90A79">
        <w:rPr>
          <w:sz w:val="28"/>
          <w:szCs w:val="28"/>
        </w:rPr>
        <w:t>___</w:t>
      </w:r>
      <w:r w:rsidRPr="00F90A79">
        <w:rPr>
          <w:sz w:val="28"/>
          <w:szCs w:val="28"/>
        </w:rPr>
        <w:t xml:space="preserve"> г. </w:t>
      </w:r>
    </w:p>
    <w:p w:rsidR="00F61695" w:rsidRPr="00E927AF" w:rsidRDefault="00A04D89" w:rsidP="00F61695">
      <w:pPr>
        <w:widowControl w:val="0"/>
        <w:snapToGrid w:val="0"/>
        <w:jc w:val="center"/>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47.55pt;margin-top:122.5pt;width:85.5pt;height:26.25pt;z-index:2" o:connectortype="straight"/>
        </w:pict>
      </w:r>
      <w:r>
        <w:rPr>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1.2pt;margin-top:106pt;width:1in;height:1in;z-index:1" filled="f" stroked="f">
            <v:textbox>
              <w:txbxContent>
                <w:p w:rsidR="00A04D89" w:rsidRPr="00A04D89" w:rsidRDefault="00A04D89">
                  <w:pPr>
                    <w:rPr>
                      <w:sz w:val="24"/>
                      <w:u w:val="single"/>
                    </w:rPr>
                  </w:pPr>
                  <w:r w:rsidRPr="00A04D89">
                    <w:rPr>
                      <w:sz w:val="24"/>
                      <w:u w:val="single"/>
                    </w:rPr>
                    <w:t>Образец</w:t>
                  </w:r>
                </w:p>
              </w:txbxContent>
            </v:textbox>
          </v:shape>
        </w:pict>
      </w:r>
      <w:r w:rsidR="000F6D2C" w:rsidRPr="000F6D2C">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62pt;height:306pt;visibility:visible">
            <v:imagedata r:id="rId8" o:title="графическая схема" cropbottom="30598f" cropright="29456f"/>
          </v:shape>
        </w:pict>
      </w:r>
    </w:p>
    <w:p w:rsidR="00DA18F7" w:rsidRPr="00C95362" w:rsidRDefault="00F61695" w:rsidP="00DA18F7">
      <w:pPr>
        <w:pStyle w:val="ConsPlusNonformat"/>
        <w:ind w:firstLine="708"/>
        <w:jc w:val="both"/>
        <w:rPr>
          <w:rFonts w:ascii="Times New Roman" w:hAnsi="Times New Roman" w:cs="Times New Roman"/>
          <w:sz w:val="24"/>
          <w:szCs w:val="24"/>
        </w:rPr>
      </w:pPr>
      <w:r w:rsidRPr="00E927AF">
        <w:rPr>
          <w:sz w:val="24"/>
          <w:szCs w:val="24"/>
        </w:rPr>
        <w:t xml:space="preserve"> </w:t>
      </w:r>
      <w:r w:rsidR="00DA18F7">
        <w:rPr>
          <w:rFonts w:ascii="Times New Roman" w:hAnsi="Times New Roman" w:cs="Times New Roman"/>
          <w:sz w:val="24"/>
          <w:szCs w:val="24"/>
        </w:rPr>
        <w:t xml:space="preserve">На схеме </w:t>
      </w:r>
      <w:r w:rsidR="00DA18F7" w:rsidRPr="00C95362">
        <w:rPr>
          <w:rFonts w:ascii="Times New Roman" w:hAnsi="Times New Roman" w:cs="Times New Roman"/>
          <w:sz w:val="24"/>
          <w:szCs w:val="24"/>
        </w:rPr>
        <w:t xml:space="preserve">условными знаками указываются </w:t>
      </w:r>
      <w:r w:rsidR="00DA18F7">
        <w:rPr>
          <w:rFonts w:ascii="Times New Roman" w:hAnsi="Times New Roman" w:cs="Times New Roman"/>
          <w:sz w:val="24"/>
          <w:szCs w:val="24"/>
        </w:rPr>
        <w:t xml:space="preserve">отремонтированные </w:t>
      </w:r>
      <w:r w:rsidR="00DA18F7" w:rsidRPr="00C95362">
        <w:rPr>
          <w:rFonts w:ascii="Times New Roman" w:hAnsi="Times New Roman" w:cs="Times New Roman"/>
          <w:sz w:val="24"/>
          <w:szCs w:val="24"/>
        </w:rPr>
        <w:t>автомобильные дороги (и их участки)</w:t>
      </w:r>
      <w:r w:rsidR="00DA18F7">
        <w:rPr>
          <w:rFonts w:ascii="Times New Roman" w:hAnsi="Times New Roman" w:cs="Times New Roman"/>
          <w:sz w:val="24"/>
          <w:szCs w:val="24"/>
        </w:rPr>
        <w:t xml:space="preserve"> </w:t>
      </w:r>
      <w:r w:rsidR="00DA18F7" w:rsidRPr="00C95362">
        <w:rPr>
          <w:rFonts w:ascii="Times New Roman" w:hAnsi="Times New Roman" w:cs="Times New Roman"/>
          <w:sz w:val="24"/>
          <w:szCs w:val="24"/>
        </w:rPr>
        <w:t>по  настоящему акту с выделением искусственных сооружений,   зданий   и  сооруж</w:t>
      </w:r>
      <w:r w:rsidR="00DA18F7" w:rsidRPr="00C95362">
        <w:rPr>
          <w:rFonts w:ascii="Times New Roman" w:hAnsi="Times New Roman" w:cs="Times New Roman"/>
          <w:sz w:val="24"/>
          <w:szCs w:val="24"/>
        </w:rPr>
        <w:t>е</w:t>
      </w:r>
      <w:r w:rsidR="00DA18F7" w:rsidRPr="00C95362">
        <w:rPr>
          <w:rFonts w:ascii="Times New Roman" w:hAnsi="Times New Roman" w:cs="Times New Roman"/>
          <w:sz w:val="24"/>
          <w:szCs w:val="24"/>
        </w:rPr>
        <w:t>ний  дорожной службы на километрах всего объекта</w:t>
      </w:r>
      <w:r w:rsidR="00DA18F7">
        <w:rPr>
          <w:rFonts w:ascii="Times New Roman" w:hAnsi="Times New Roman" w:cs="Times New Roman"/>
          <w:sz w:val="24"/>
          <w:szCs w:val="24"/>
        </w:rPr>
        <w:t>.</w:t>
      </w:r>
    </w:p>
    <w:p w:rsidR="00DA18F7" w:rsidRPr="00C95362" w:rsidRDefault="00DA18F7" w:rsidP="00DA18F7">
      <w:pPr>
        <w:pStyle w:val="ConsPlusNonformat"/>
        <w:ind w:firstLine="708"/>
        <w:jc w:val="both"/>
        <w:rPr>
          <w:rFonts w:ascii="Times New Roman" w:hAnsi="Times New Roman" w:cs="Times New Roman"/>
          <w:sz w:val="24"/>
          <w:szCs w:val="24"/>
        </w:rPr>
      </w:pPr>
    </w:p>
    <w:p w:rsidR="00F61695" w:rsidRPr="00E927AF" w:rsidRDefault="00F61695" w:rsidP="00F61695">
      <w:pPr>
        <w:widowControl w:val="0"/>
        <w:snapToGrid w:val="0"/>
        <w:ind w:firstLine="708"/>
        <w:jc w:val="both"/>
        <w:rPr>
          <w:sz w:val="22"/>
          <w:szCs w:val="22"/>
        </w:rPr>
      </w:pPr>
      <w:r w:rsidRPr="00E927AF">
        <w:rPr>
          <w:sz w:val="22"/>
          <w:szCs w:val="22"/>
        </w:rPr>
        <w:t xml:space="preserve">     К настоящему акту приложено </w:t>
      </w:r>
      <w:r w:rsidR="002815AA">
        <w:rPr>
          <w:sz w:val="22"/>
          <w:szCs w:val="22"/>
        </w:rPr>
        <w:t>______</w:t>
      </w:r>
      <w:r w:rsidRPr="00E927AF">
        <w:rPr>
          <w:sz w:val="22"/>
          <w:szCs w:val="22"/>
        </w:rPr>
        <w:t xml:space="preserve"> шт. фотографий объекта.</w:t>
      </w:r>
    </w:p>
    <w:p w:rsidR="00F61695" w:rsidRPr="00E927AF" w:rsidRDefault="00F61695" w:rsidP="00F61695">
      <w:pPr>
        <w:pStyle w:val="af3"/>
        <w:tabs>
          <w:tab w:val="left" w:pos="-1843"/>
          <w:tab w:val="left" w:pos="3119"/>
          <w:tab w:val="left" w:pos="6521"/>
        </w:tabs>
        <w:spacing w:before="120"/>
        <w:jc w:val="both"/>
        <w:rPr>
          <w:b/>
          <w:bCs/>
          <w:sz w:val="22"/>
          <w:szCs w:val="22"/>
        </w:rPr>
      </w:pPr>
      <w:r w:rsidRPr="00E927AF">
        <w:rPr>
          <w:b/>
          <w:bCs/>
          <w:sz w:val="22"/>
          <w:szCs w:val="22"/>
        </w:rPr>
        <w:t>Члены комиссии:</w:t>
      </w:r>
    </w:p>
    <w:tbl>
      <w:tblPr>
        <w:tblW w:w="10348" w:type="dxa"/>
        <w:tblInd w:w="28" w:type="dxa"/>
        <w:tblCellMar>
          <w:left w:w="28" w:type="dxa"/>
          <w:right w:w="28" w:type="dxa"/>
        </w:tblCellMar>
        <w:tblLook w:val="0000"/>
      </w:tblPr>
      <w:tblGrid>
        <w:gridCol w:w="65"/>
        <w:gridCol w:w="4897"/>
        <w:gridCol w:w="567"/>
        <w:gridCol w:w="98"/>
        <w:gridCol w:w="2170"/>
        <w:gridCol w:w="567"/>
        <w:gridCol w:w="98"/>
        <w:gridCol w:w="1886"/>
      </w:tblGrid>
      <w:tr w:rsidR="00F61695" w:rsidRPr="00E927AF" w:rsidTr="00516343">
        <w:trPr>
          <w:gridBefore w:val="1"/>
          <w:wBefore w:w="65" w:type="dxa"/>
          <w:trHeight w:val="501"/>
        </w:trPr>
        <w:tc>
          <w:tcPr>
            <w:tcW w:w="4897" w:type="dxa"/>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ind w:left="114"/>
              <w:rPr>
                <w:sz w:val="22"/>
                <w:szCs w:val="22"/>
              </w:rPr>
            </w:pPr>
          </w:p>
        </w:tc>
        <w:tc>
          <w:tcPr>
            <w:tcW w:w="665" w:type="dxa"/>
            <w:gridSpan w:val="2"/>
            <w:tcBorders>
              <w:top w:val="nil"/>
              <w:left w:val="nil"/>
              <w:bottom w:val="nil"/>
              <w:right w:val="nil"/>
            </w:tcBorders>
            <w:vAlign w:val="bottom"/>
          </w:tcPr>
          <w:p w:rsidR="00F61695" w:rsidRPr="00E927AF" w:rsidRDefault="00F61695" w:rsidP="00725A01">
            <w:pPr>
              <w:pStyle w:val="af3"/>
              <w:tabs>
                <w:tab w:val="left" w:pos="-1843"/>
                <w:tab w:val="left" w:pos="3119"/>
                <w:tab w:val="left" w:pos="6521"/>
              </w:tabs>
              <w:jc w:val="both"/>
              <w:rPr>
                <w:sz w:val="22"/>
                <w:szCs w:val="22"/>
              </w:rPr>
            </w:pPr>
          </w:p>
        </w:tc>
        <w:tc>
          <w:tcPr>
            <w:tcW w:w="2170" w:type="dxa"/>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jc w:val="center"/>
              <w:rPr>
                <w:sz w:val="22"/>
                <w:szCs w:val="22"/>
              </w:rPr>
            </w:pPr>
          </w:p>
        </w:tc>
        <w:tc>
          <w:tcPr>
            <w:tcW w:w="665" w:type="dxa"/>
            <w:gridSpan w:val="2"/>
            <w:tcBorders>
              <w:top w:val="nil"/>
              <w:left w:val="nil"/>
              <w:bottom w:val="nil"/>
              <w:right w:val="nil"/>
            </w:tcBorders>
            <w:vAlign w:val="bottom"/>
          </w:tcPr>
          <w:p w:rsidR="00F61695" w:rsidRPr="00E927AF" w:rsidRDefault="00F61695" w:rsidP="00725A01">
            <w:pPr>
              <w:pStyle w:val="af3"/>
              <w:tabs>
                <w:tab w:val="left" w:pos="-1843"/>
                <w:tab w:val="left" w:pos="3119"/>
                <w:tab w:val="left" w:pos="6521"/>
              </w:tabs>
              <w:jc w:val="both"/>
              <w:rPr>
                <w:sz w:val="22"/>
                <w:szCs w:val="22"/>
              </w:rPr>
            </w:pPr>
          </w:p>
        </w:tc>
        <w:tc>
          <w:tcPr>
            <w:tcW w:w="1886" w:type="dxa"/>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jc w:val="center"/>
              <w:rPr>
                <w:sz w:val="22"/>
                <w:szCs w:val="22"/>
              </w:rPr>
            </w:pPr>
          </w:p>
        </w:tc>
      </w:tr>
      <w:tr w:rsidR="00F61695" w:rsidRPr="00E927AF" w:rsidTr="00F90A79">
        <w:trPr>
          <w:gridBefore w:val="1"/>
          <w:wBefore w:w="65" w:type="dxa"/>
        </w:trPr>
        <w:tc>
          <w:tcPr>
            <w:tcW w:w="4897" w:type="dxa"/>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(должность)</w:t>
            </w:r>
          </w:p>
        </w:tc>
        <w:tc>
          <w:tcPr>
            <w:tcW w:w="665" w:type="dxa"/>
            <w:gridSpan w:val="2"/>
            <w:tcBorders>
              <w:top w:val="nil"/>
              <w:left w:val="nil"/>
              <w:bottom w:val="nil"/>
              <w:right w:val="nil"/>
            </w:tcBorders>
          </w:tcPr>
          <w:p w:rsidR="00F61695" w:rsidRPr="00E927AF" w:rsidRDefault="00F61695" w:rsidP="00725A01">
            <w:pPr>
              <w:pStyle w:val="af3"/>
              <w:tabs>
                <w:tab w:val="left" w:pos="-1843"/>
                <w:tab w:val="left" w:pos="3119"/>
                <w:tab w:val="left" w:pos="6521"/>
              </w:tabs>
              <w:jc w:val="both"/>
              <w:rPr>
                <w:sz w:val="16"/>
                <w:szCs w:val="16"/>
              </w:rPr>
            </w:pPr>
          </w:p>
        </w:tc>
        <w:tc>
          <w:tcPr>
            <w:tcW w:w="2170" w:type="dxa"/>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(подпись)</w:t>
            </w:r>
          </w:p>
        </w:tc>
        <w:tc>
          <w:tcPr>
            <w:tcW w:w="665" w:type="dxa"/>
            <w:gridSpan w:val="2"/>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p>
        </w:tc>
        <w:tc>
          <w:tcPr>
            <w:tcW w:w="1886" w:type="dxa"/>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(расшифровка подписи)</w:t>
            </w:r>
          </w:p>
        </w:tc>
      </w:tr>
      <w:tr w:rsidR="00F61695" w:rsidRPr="00E927AF" w:rsidTr="00F90A79">
        <w:trPr>
          <w:trHeight w:val="545"/>
        </w:trPr>
        <w:tc>
          <w:tcPr>
            <w:tcW w:w="4962" w:type="dxa"/>
            <w:gridSpan w:val="2"/>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F61695" w:rsidRPr="00E927AF" w:rsidRDefault="00F61695" w:rsidP="00725A01">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F61695" w:rsidRPr="00E927AF" w:rsidRDefault="00F61695" w:rsidP="00725A01">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jc w:val="center"/>
              <w:rPr>
                <w:sz w:val="22"/>
                <w:szCs w:val="22"/>
              </w:rPr>
            </w:pPr>
          </w:p>
        </w:tc>
      </w:tr>
      <w:tr w:rsidR="00F61695" w:rsidRPr="00E927AF" w:rsidTr="00F90A79">
        <w:tc>
          <w:tcPr>
            <w:tcW w:w="4962" w:type="dxa"/>
            <w:gridSpan w:val="2"/>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F61695" w:rsidRPr="00E927AF" w:rsidRDefault="00F61695" w:rsidP="00725A01">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(расшифровка подписи)</w:t>
            </w:r>
          </w:p>
        </w:tc>
      </w:tr>
      <w:tr w:rsidR="00F61695" w:rsidRPr="00E927AF" w:rsidTr="00A04D89">
        <w:trPr>
          <w:trHeight w:val="339"/>
        </w:trPr>
        <w:tc>
          <w:tcPr>
            <w:tcW w:w="4962" w:type="dxa"/>
            <w:gridSpan w:val="2"/>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ind w:left="114"/>
              <w:rPr>
                <w:sz w:val="22"/>
                <w:szCs w:val="22"/>
              </w:rPr>
            </w:pPr>
          </w:p>
        </w:tc>
        <w:tc>
          <w:tcPr>
            <w:tcW w:w="567" w:type="dxa"/>
            <w:tcBorders>
              <w:top w:val="nil"/>
              <w:left w:val="nil"/>
              <w:bottom w:val="nil"/>
              <w:right w:val="nil"/>
            </w:tcBorders>
            <w:vAlign w:val="bottom"/>
          </w:tcPr>
          <w:p w:rsidR="00F61695" w:rsidRPr="00E927AF" w:rsidRDefault="00F61695" w:rsidP="00725A01">
            <w:pPr>
              <w:pStyle w:val="af3"/>
              <w:tabs>
                <w:tab w:val="left" w:pos="-1843"/>
                <w:tab w:val="left" w:pos="3119"/>
                <w:tab w:val="left" w:pos="6521"/>
              </w:tabs>
              <w:jc w:val="both"/>
              <w:rPr>
                <w:sz w:val="22"/>
                <w:szCs w:val="22"/>
              </w:rPr>
            </w:pPr>
          </w:p>
        </w:tc>
        <w:tc>
          <w:tcPr>
            <w:tcW w:w="2268" w:type="dxa"/>
            <w:gridSpan w:val="2"/>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jc w:val="center"/>
              <w:rPr>
                <w:sz w:val="22"/>
                <w:szCs w:val="22"/>
              </w:rPr>
            </w:pPr>
          </w:p>
        </w:tc>
        <w:tc>
          <w:tcPr>
            <w:tcW w:w="567" w:type="dxa"/>
            <w:tcBorders>
              <w:top w:val="nil"/>
              <w:left w:val="nil"/>
              <w:bottom w:val="nil"/>
              <w:right w:val="nil"/>
            </w:tcBorders>
            <w:vAlign w:val="bottom"/>
          </w:tcPr>
          <w:p w:rsidR="00F61695" w:rsidRPr="00E927AF" w:rsidRDefault="00F61695" w:rsidP="00725A01">
            <w:pPr>
              <w:pStyle w:val="af3"/>
              <w:tabs>
                <w:tab w:val="left" w:pos="-1843"/>
                <w:tab w:val="left" w:pos="3119"/>
                <w:tab w:val="left" w:pos="6521"/>
              </w:tabs>
              <w:jc w:val="both"/>
              <w:rPr>
                <w:sz w:val="22"/>
                <w:szCs w:val="22"/>
              </w:rPr>
            </w:pPr>
          </w:p>
        </w:tc>
        <w:tc>
          <w:tcPr>
            <w:tcW w:w="1984" w:type="dxa"/>
            <w:gridSpan w:val="2"/>
            <w:tcBorders>
              <w:top w:val="nil"/>
              <w:left w:val="nil"/>
              <w:bottom w:val="single" w:sz="4" w:space="0" w:color="auto"/>
              <w:right w:val="nil"/>
            </w:tcBorders>
            <w:vAlign w:val="bottom"/>
          </w:tcPr>
          <w:p w:rsidR="00F61695" w:rsidRPr="00E927AF" w:rsidRDefault="00F61695" w:rsidP="00725A01">
            <w:pPr>
              <w:pStyle w:val="af3"/>
              <w:tabs>
                <w:tab w:val="left" w:pos="-1843"/>
                <w:tab w:val="left" w:pos="3119"/>
                <w:tab w:val="left" w:pos="6521"/>
              </w:tabs>
              <w:jc w:val="center"/>
              <w:rPr>
                <w:sz w:val="22"/>
                <w:szCs w:val="22"/>
              </w:rPr>
            </w:pPr>
          </w:p>
        </w:tc>
      </w:tr>
      <w:tr w:rsidR="00F61695" w:rsidRPr="00E927AF" w:rsidTr="00725A01">
        <w:tc>
          <w:tcPr>
            <w:tcW w:w="4962" w:type="dxa"/>
            <w:gridSpan w:val="2"/>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(должность)</w:t>
            </w:r>
          </w:p>
        </w:tc>
        <w:tc>
          <w:tcPr>
            <w:tcW w:w="567" w:type="dxa"/>
            <w:tcBorders>
              <w:top w:val="nil"/>
              <w:left w:val="nil"/>
              <w:bottom w:val="nil"/>
              <w:right w:val="nil"/>
            </w:tcBorders>
          </w:tcPr>
          <w:p w:rsidR="00F61695" w:rsidRPr="00E927AF" w:rsidRDefault="00F61695" w:rsidP="00725A01">
            <w:pPr>
              <w:pStyle w:val="af3"/>
              <w:tabs>
                <w:tab w:val="left" w:pos="-1843"/>
                <w:tab w:val="left" w:pos="3119"/>
                <w:tab w:val="left" w:pos="6521"/>
              </w:tabs>
              <w:jc w:val="both"/>
              <w:rPr>
                <w:sz w:val="16"/>
                <w:szCs w:val="16"/>
              </w:rPr>
            </w:pPr>
          </w:p>
        </w:tc>
        <w:tc>
          <w:tcPr>
            <w:tcW w:w="2268" w:type="dxa"/>
            <w:gridSpan w:val="2"/>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(подпись)</w:t>
            </w:r>
          </w:p>
        </w:tc>
        <w:tc>
          <w:tcPr>
            <w:tcW w:w="567" w:type="dxa"/>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p>
        </w:tc>
        <w:tc>
          <w:tcPr>
            <w:tcW w:w="1984" w:type="dxa"/>
            <w:gridSpan w:val="2"/>
            <w:tcBorders>
              <w:top w:val="nil"/>
              <w:left w:val="nil"/>
              <w:bottom w:val="nil"/>
              <w:right w:val="nil"/>
            </w:tcBorders>
          </w:tcPr>
          <w:p w:rsidR="00F61695" w:rsidRPr="00E927AF" w:rsidRDefault="00F61695" w:rsidP="00725A01">
            <w:pPr>
              <w:pStyle w:val="af3"/>
              <w:tabs>
                <w:tab w:val="left" w:pos="-1843"/>
                <w:tab w:val="left" w:pos="3119"/>
                <w:tab w:val="left" w:pos="6521"/>
              </w:tabs>
              <w:jc w:val="center"/>
              <w:rPr>
                <w:sz w:val="16"/>
                <w:szCs w:val="16"/>
              </w:rPr>
            </w:pPr>
            <w:r w:rsidRPr="00E927AF">
              <w:rPr>
                <w:sz w:val="16"/>
                <w:szCs w:val="16"/>
              </w:rPr>
              <w:t>(расшифровка подписи)</w:t>
            </w:r>
          </w:p>
          <w:p w:rsidR="00F61695" w:rsidRPr="00E927AF" w:rsidRDefault="00F61695" w:rsidP="00725A01">
            <w:pPr>
              <w:pStyle w:val="af3"/>
              <w:tabs>
                <w:tab w:val="left" w:pos="-1843"/>
                <w:tab w:val="left" w:pos="3119"/>
                <w:tab w:val="left" w:pos="6521"/>
              </w:tabs>
              <w:jc w:val="center"/>
              <w:rPr>
                <w:sz w:val="16"/>
                <w:szCs w:val="16"/>
              </w:rPr>
            </w:pPr>
          </w:p>
        </w:tc>
      </w:tr>
    </w:tbl>
    <w:p w:rsidR="002F393C" w:rsidRDefault="002F393C" w:rsidP="00516343">
      <w:pPr>
        <w:tabs>
          <w:tab w:val="left" w:pos="0"/>
        </w:tabs>
        <w:autoSpaceDE w:val="0"/>
        <w:autoSpaceDN w:val="0"/>
        <w:adjustRightInd w:val="0"/>
        <w:rPr>
          <w:sz w:val="18"/>
          <w:szCs w:val="18"/>
        </w:rPr>
      </w:pPr>
    </w:p>
    <w:sectPr w:rsidR="002F393C" w:rsidSect="004E2B46">
      <w:footerReference w:type="even" r:id="rId9"/>
      <w:footerReference w:type="default" r:id="rId10"/>
      <w:pgSz w:w="11906" w:h="16838"/>
      <w:pgMar w:top="567" w:right="567" w:bottom="851" w:left="1134" w:header="709" w:footer="1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682" w:rsidRDefault="00747682">
      <w:r>
        <w:separator/>
      </w:r>
    </w:p>
  </w:endnote>
  <w:endnote w:type="continuationSeparator" w:id="0">
    <w:p w:rsidR="00747682" w:rsidRDefault="007476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0F6D2C" w:rsidP="00862B53">
    <w:pPr>
      <w:pStyle w:val="ad"/>
      <w:framePr w:wrap="around" w:vAnchor="text" w:hAnchor="margin" w:xAlign="right" w:y="1"/>
      <w:rPr>
        <w:rStyle w:val="af"/>
      </w:rPr>
    </w:pPr>
    <w:r>
      <w:rPr>
        <w:rStyle w:val="af"/>
      </w:rPr>
      <w:fldChar w:fldCharType="begin"/>
    </w:r>
    <w:r w:rsidR="00B918F7">
      <w:rPr>
        <w:rStyle w:val="af"/>
      </w:rPr>
      <w:instrText xml:space="preserve">PAGE  </w:instrText>
    </w:r>
    <w:r>
      <w:rPr>
        <w:rStyle w:val="af"/>
      </w:rPr>
      <w:fldChar w:fldCharType="end"/>
    </w:r>
  </w:p>
  <w:p w:rsidR="00B918F7" w:rsidRDefault="00B918F7" w:rsidP="00862B53">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B918F7" w:rsidP="006F1DA3">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682" w:rsidRDefault="00747682">
      <w:r>
        <w:separator/>
      </w:r>
    </w:p>
  </w:footnote>
  <w:footnote w:type="continuationSeparator" w:id="0">
    <w:p w:rsidR="00747682" w:rsidRDefault="007476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12E0E6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6B9CC296"/>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multilevel"/>
    <w:tmpl w:val="00000001"/>
    <w:name w:val="WWNum1"/>
    <w:lvl w:ilvl="0">
      <w:start w:val="1"/>
      <w:numFmt w:val="bullet"/>
      <w:lvlText w:val=""/>
      <w:lvlJc w:val="left"/>
      <w:pPr>
        <w:tabs>
          <w:tab w:val="num" w:pos="393"/>
        </w:tabs>
        <w:ind w:left="393" w:hanging="360"/>
      </w:pPr>
      <w:rPr>
        <w:rFonts w:ascii="Symbol" w:hAnsi="Symbol"/>
      </w:rPr>
    </w:lvl>
    <w:lvl w:ilvl="1">
      <w:start w:val="1"/>
      <w:numFmt w:val="bullet"/>
      <w:lvlText w:val="o"/>
      <w:lvlJc w:val="left"/>
      <w:pPr>
        <w:tabs>
          <w:tab w:val="num" w:pos="1113"/>
        </w:tabs>
        <w:ind w:left="1113" w:hanging="360"/>
      </w:pPr>
      <w:rPr>
        <w:rFonts w:ascii="Courier New" w:hAnsi="Courier New" w:cs="Courier New"/>
      </w:rPr>
    </w:lvl>
    <w:lvl w:ilvl="2">
      <w:start w:val="1"/>
      <w:numFmt w:val="bullet"/>
      <w:lvlText w:val=""/>
      <w:lvlJc w:val="left"/>
      <w:pPr>
        <w:tabs>
          <w:tab w:val="num" w:pos="1833"/>
        </w:tabs>
        <w:ind w:left="1833" w:hanging="360"/>
      </w:pPr>
      <w:rPr>
        <w:rFonts w:ascii="Wingdings" w:hAnsi="Wingdings"/>
      </w:rPr>
    </w:lvl>
    <w:lvl w:ilvl="3">
      <w:start w:val="1"/>
      <w:numFmt w:val="bullet"/>
      <w:lvlText w:val=""/>
      <w:lvlJc w:val="left"/>
      <w:pPr>
        <w:tabs>
          <w:tab w:val="num" w:pos="2553"/>
        </w:tabs>
        <w:ind w:left="2553" w:hanging="360"/>
      </w:pPr>
      <w:rPr>
        <w:rFonts w:ascii="Symbol" w:hAnsi="Symbol"/>
      </w:rPr>
    </w:lvl>
    <w:lvl w:ilvl="4">
      <w:start w:val="1"/>
      <w:numFmt w:val="bullet"/>
      <w:lvlText w:val="o"/>
      <w:lvlJc w:val="left"/>
      <w:pPr>
        <w:tabs>
          <w:tab w:val="num" w:pos="3273"/>
        </w:tabs>
        <w:ind w:left="3273" w:hanging="360"/>
      </w:pPr>
      <w:rPr>
        <w:rFonts w:ascii="Courier New" w:hAnsi="Courier New" w:cs="Courier New"/>
      </w:rPr>
    </w:lvl>
    <w:lvl w:ilvl="5">
      <w:start w:val="1"/>
      <w:numFmt w:val="bullet"/>
      <w:lvlText w:val=""/>
      <w:lvlJc w:val="left"/>
      <w:pPr>
        <w:tabs>
          <w:tab w:val="num" w:pos="3993"/>
        </w:tabs>
        <w:ind w:left="3993" w:hanging="360"/>
      </w:pPr>
      <w:rPr>
        <w:rFonts w:ascii="Wingdings" w:hAnsi="Wingdings"/>
      </w:rPr>
    </w:lvl>
    <w:lvl w:ilvl="6">
      <w:start w:val="1"/>
      <w:numFmt w:val="bullet"/>
      <w:lvlText w:val=""/>
      <w:lvlJc w:val="left"/>
      <w:pPr>
        <w:tabs>
          <w:tab w:val="num" w:pos="4713"/>
        </w:tabs>
        <w:ind w:left="4713" w:hanging="360"/>
      </w:pPr>
      <w:rPr>
        <w:rFonts w:ascii="Symbol" w:hAnsi="Symbol"/>
      </w:rPr>
    </w:lvl>
    <w:lvl w:ilvl="7">
      <w:start w:val="1"/>
      <w:numFmt w:val="bullet"/>
      <w:lvlText w:val="o"/>
      <w:lvlJc w:val="left"/>
      <w:pPr>
        <w:tabs>
          <w:tab w:val="num" w:pos="5433"/>
        </w:tabs>
        <w:ind w:left="5433" w:hanging="360"/>
      </w:pPr>
      <w:rPr>
        <w:rFonts w:ascii="Courier New" w:hAnsi="Courier New" w:cs="Courier New"/>
      </w:rPr>
    </w:lvl>
    <w:lvl w:ilvl="8">
      <w:start w:val="1"/>
      <w:numFmt w:val="bullet"/>
      <w:lvlText w:val=""/>
      <w:lvlJc w:val="left"/>
      <w:pPr>
        <w:tabs>
          <w:tab w:val="num" w:pos="6153"/>
        </w:tabs>
        <w:ind w:left="6153" w:hanging="360"/>
      </w:pPr>
      <w:rPr>
        <w:rFonts w:ascii="Wingdings" w:hAnsi="Wingdings"/>
      </w:rPr>
    </w:lvl>
  </w:abstractNum>
  <w:abstractNum w:abstractNumId="3">
    <w:nsid w:val="00000002"/>
    <w:multiLevelType w:val="multilevel"/>
    <w:tmpl w:val="00000002"/>
    <w:name w:val="WW8Num1"/>
    <w:lvl w:ilvl="0">
      <w:start w:val="1"/>
      <w:numFmt w:val="decimal"/>
      <w:lvlText w:val="%1."/>
      <w:lvlJc w:val="left"/>
      <w:pPr>
        <w:tabs>
          <w:tab w:val="num" w:pos="360"/>
        </w:tabs>
        <w:ind w:left="360" w:hanging="360"/>
      </w:pPr>
    </w:lvl>
    <w:lvl w:ilvl="1">
      <w:start w:val="1"/>
      <w:numFmt w:val="decimal"/>
      <w:lvlText w:val="%1.%2."/>
      <w:lvlJc w:val="left"/>
      <w:pPr>
        <w:tabs>
          <w:tab w:val="num" w:pos="2111"/>
        </w:tabs>
        <w:ind w:left="2111" w:hanging="1260"/>
      </w:pPr>
    </w:lvl>
    <w:lvl w:ilvl="2">
      <w:start w:val="1"/>
      <w:numFmt w:val="decimal"/>
      <w:lvlText w:val="%1.%2.%3."/>
      <w:lvlJc w:val="left"/>
      <w:pPr>
        <w:tabs>
          <w:tab w:val="num" w:pos="2962"/>
        </w:tabs>
        <w:ind w:left="2962" w:hanging="1260"/>
      </w:pPr>
    </w:lvl>
    <w:lvl w:ilvl="3">
      <w:start w:val="1"/>
      <w:numFmt w:val="decimal"/>
      <w:lvlText w:val="%1.%2.%3.%4."/>
      <w:lvlJc w:val="left"/>
      <w:pPr>
        <w:tabs>
          <w:tab w:val="num" w:pos="3813"/>
        </w:tabs>
        <w:ind w:left="3813" w:hanging="1260"/>
      </w:pPr>
    </w:lvl>
    <w:lvl w:ilvl="4">
      <w:start w:val="1"/>
      <w:numFmt w:val="decimal"/>
      <w:lvlText w:val="%1.%2.%3.%4.%5."/>
      <w:lvlJc w:val="left"/>
      <w:pPr>
        <w:tabs>
          <w:tab w:val="num" w:pos="4664"/>
        </w:tabs>
        <w:ind w:left="4664" w:hanging="1260"/>
      </w:pPr>
    </w:lvl>
    <w:lvl w:ilvl="5">
      <w:start w:val="1"/>
      <w:numFmt w:val="decimal"/>
      <w:lvlText w:val="%1.%2.%3.%4.%5.%6."/>
      <w:lvlJc w:val="left"/>
      <w:pPr>
        <w:tabs>
          <w:tab w:val="num" w:pos="5515"/>
        </w:tabs>
        <w:ind w:left="5515" w:hanging="126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4">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9.%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5">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3.%2."/>
      <w:lvlJc w:val="left"/>
      <w:pPr>
        <w:tabs>
          <w:tab w:val="num" w:pos="1283"/>
        </w:tabs>
        <w:ind w:left="1283"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6">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7">
    <w:nsid w:val="00000007"/>
    <w:multiLevelType w:val="multilevel"/>
    <w:tmpl w:val="00000007"/>
    <w:name w:val="WW8Num7"/>
    <w:lvl w:ilvl="0">
      <w:start w:val="1"/>
      <w:numFmt w:val="decimal"/>
      <w:lvlText w:val="2.3.%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7.%2."/>
      <w:lvlJc w:val="left"/>
      <w:pPr>
        <w:tabs>
          <w:tab w:val="num" w:pos="716"/>
        </w:tabs>
        <w:ind w:left="716"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1">
    <w:nsid w:val="0000000C"/>
    <w:multiLevelType w:val="multilevel"/>
    <w:tmpl w:val="0000000C"/>
    <w:name w:val="WW8Num12"/>
    <w:lvl w:ilvl="0">
      <w:start w:val="1"/>
      <w:numFmt w:val="decimal"/>
      <w:lvlText w:val="2.1.%1."/>
      <w:lvlJc w:val="left"/>
      <w:pPr>
        <w:tabs>
          <w:tab w:val="num" w:pos="720"/>
        </w:tabs>
        <w:ind w:left="72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8.%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3">
    <w:nsid w:val="0000000E"/>
    <w:multiLevelType w:val="multilevel"/>
    <w:tmpl w:val="0000000E"/>
    <w:name w:val="WW8Num14"/>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5">
    <w:nsid w:val="0B5607EF"/>
    <w:multiLevelType w:val="hybridMultilevel"/>
    <w:tmpl w:val="B7664A90"/>
    <w:lvl w:ilvl="0" w:tplc="39FA901A">
      <w:start w:val="1"/>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16">
    <w:nsid w:val="0E591E14"/>
    <w:multiLevelType w:val="multilevel"/>
    <w:tmpl w:val="AC1EA524"/>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suff w:val="space"/>
      <w:lvlText w:val="%2."/>
      <w:lvlJc w:val="left"/>
      <w:pPr>
        <w:ind w:left="-107" w:firstLine="391"/>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8">
    <w:nsid w:val="13817DC4"/>
    <w:multiLevelType w:val="hybridMultilevel"/>
    <w:tmpl w:val="1E40C064"/>
    <w:lvl w:ilvl="0" w:tplc="C7F80550">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ACF3D0E"/>
    <w:multiLevelType w:val="singleLevel"/>
    <w:tmpl w:val="E306FBF2"/>
    <w:lvl w:ilvl="0">
      <w:start w:val="3"/>
      <w:numFmt w:val="bullet"/>
      <w:lvlText w:val="-"/>
      <w:lvlJc w:val="left"/>
      <w:pPr>
        <w:tabs>
          <w:tab w:val="num" w:pos="1080"/>
        </w:tabs>
        <w:ind w:left="1080" w:hanging="360"/>
      </w:pPr>
      <w:rPr>
        <w:rFonts w:hint="default"/>
      </w:rPr>
    </w:lvl>
  </w:abstractNum>
  <w:abstractNum w:abstractNumId="20">
    <w:nsid w:val="1B606F16"/>
    <w:multiLevelType w:val="hybridMultilevel"/>
    <w:tmpl w:val="DEFAAE08"/>
    <w:lvl w:ilvl="0" w:tplc="ED6E538E">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1D3B1272"/>
    <w:multiLevelType w:val="hybridMultilevel"/>
    <w:tmpl w:val="C8E2182A"/>
    <w:name w:val="WW8Num42"/>
    <w:lvl w:ilvl="0" w:tplc="00000004">
      <w:start w:val="684"/>
      <w:numFmt w:val="bullet"/>
      <w:lvlText w:val="-"/>
      <w:lvlJc w:val="left"/>
      <w:pPr>
        <w:tabs>
          <w:tab w:val="num" w:pos="717"/>
        </w:tabs>
        <w:ind w:left="717" w:hanging="360"/>
      </w:pPr>
      <w:rPr>
        <w:rFonts w:ascii="OpenSymbol" w:hAnsi="OpenSymbol"/>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2">
    <w:nsid w:val="1E571AD9"/>
    <w:multiLevelType w:val="multilevel"/>
    <w:tmpl w:val="2F067F4C"/>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1571"/>
        </w:tabs>
        <w:ind w:left="153"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418"/>
        </w:tabs>
        <w:ind w:left="0" w:firstLine="567"/>
      </w:pPr>
      <w:rPr>
        <w:b w:val="0"/>
        <w:bCs w:val="0"/>
        <w:i w:val="0"/>
        <w:iCs w:val="0"/>
      </w:rPr>
    </w:lvl>
    <w:lvl w:ilvl="3">
      <w:start w:val="1"/>
      <w:numFmt w:val="russianLower"/>
      <w:lvlText w:val="%4)"/>
      <w:lvlJc w:val="left"/>
      <w:pPr>
        <w:tabs>
          <w:tab w:val="num" w:pos="851"/>
        </w:tabs>
        <w:ind w:left="-567"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23">
    <w:nsid w:val="1FCC1ED6"/>
    <w:multiLevelType w:val="hybridMultilevel"/>
    <w:tmpl w:val="5EB2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DE366D"/>
    <w:multiLevelType w:val="hybridMultilevel"/>
    <w:tmpl w:val="6E8EC530"/>
    <w:lvl w:ilvl="0" w:tplc="F778414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1B1688"/>
    <w:multiLevelType w:val="hybridMultilevel"/>
    <w:tmpl w:val="4C549510"/>
    <w:lvl w:ilvl="0" w:tplc="FFFFFFFF">
      <w:start w:val="1"/>
      <w:numFmt w:val="bullet"/>
      <w:lvlText w:val=""/>
      <w:lvlJc w:val="left"/>
      <w:pPr>
        <w:tabs>
          <w:tab w:val="num" w:pos="786"/>
        </w:tabs>
        <w:ind w:left="786"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360F29C5"/>
    <w:multiLevelType w:val="multilevel"/>
    <w:tmpl w:val="644E961C"/>
    <w:lvl w:ilvl="0">
      <w:start w:val="1"/>
      <w:numFmt w:val="decimal"/>
      <w:pStyle w:val="1"/>
      <w:lvlText w:val="%1."/>
      <w:lvlJc w:val="left"/>
      <w:pPr>
        <w:tabs>
          <w:tab w:val="num" w:pos="1080"/>
        </w:tabs>
        <w:ind w:left="1080" w:hanging="360"/>
      </w:pPr>
      <w:rPr>
        <w:rFonts w:hint="default"/>
      </w:rPr>
    </w:lvl>
    <w:lvl w:ilvl="1">
      <w:start w:val="1"/>
      <w:numFmt w:val="decimal"/>
      <w:pStyle w:val="2"/>
      <w:isLgl/>
      <w:lvlText w:val="%1.%2."/>
      <w:lvlJc w:val="left"/>
      <w:pPr>
        <w:tabs>
          <w:tab w:val="num" w:pos="1380"/>
        </w:tabs>
        <w:ind w:left="1380" w:hanging="6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nsid w:val="39187D3C"/>
    <w:multiLevelType w:val="hybridMultilevel"/>
    <w:tmpl w:val="B8368AEC"/>
    <w:lvl w:ilvl="0" w:tplc="0419000F">
      <w:start w:val="1"/>
      <w:numFmt w:val="decimal"/>
      <w:lvlText w:val="%1."/>
      <w:lvlJc w:val="left"/>
      <w:pPr>
        <w:ind w:left="943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730264"/>
    <w:multiLevelType w:val="multilevel"/>
    <w:tmpl w:val="6988F36E"/>
    <w:lvl w:ilvl="0">
      <w:start w:val="7"/>
      <w:numFmt w:val="decimal"/>
      <w:lvlText w:val="%1."/>
      <w:lvlJc w:val="left"/>
      <w:pPr>
        <w:ind w:left="4472" w:hanging="360"/>
      </w:pPr>
      <w:rPr>
        <w:rFonts w:ascii="Times New Roman" w:hAnsi="Times New Roman" w:cs="Times New Roman" w:hint="default"/>
        <w:b/>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01B04DC"/>
    <w:multiLevelType w:val="multilevel"/>
    <w:tmpl w:val="5D3081F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E43F1D"/>
    <w:multiLevelType w:val="multilevel"/>
    <w:tmpl w:val="7B608CE4"/>
    <w:lvl w:ilvl="0">
      <w:start w:val="4"/>
      <w:numFmt w:val="decimal"/>
      <w:lvlText w:val="%1."/>
      <w:lvlJc w:val="left"/>
      <w:pPr>
        <w:ind w:left="360" w:hanging="360"/>
      </w:pPr>
      <w:rPr>
        <w:rFonts w:hint="default"/>
        <w:b/>
        <w:i w:val="0"/>
      </w:rPr>
    </w:lvl>
    <w:lvl w:ilvl="1">
      <w:start w:val="6"/>
      <w:numFmt w:val="decimal"/>
      <w:lvlText w:val="%1.%2."/>
      <w:lvlJc w:val="left"/>
      <w:pPr>
        <w:ind w:left="433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4434FB6"/>
    <w:multiLevelType w:val="multilevel"/>
    <w:tmpl w:val="98FA46E4"/>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imes New Roman" w:eastAsia="Times New Roman"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85038BE"/>
    <w:multiLevelType w:val="multilevel"/>
    <w:tmpl w:val="E2C6448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65F82684"/>
    <w:multiLevelType w:val="hybridMultilevel"/>
    <w:tmpl w:val="B16038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741810"/>
    <w:multiLevelType w:val="multilevel"/>
    <w:tmpl w:val="874CF4C4"/>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A71B57"/>
    <w:multiLevelType w:val="multilevel"/>
    <w:tmpl w:val="0B401C3C"/>
    <w:lvl w:ilvl="0">
      <w:start w:val="1"/>
      <w:numFmt w:val="decimal"/>
      <w:lvlText w:val="%1."/>
      <w:lvlJc w:val="left"/>
      <w:pPr>
        <w:ind w:left="3479" w:hanging="360"/>
      </w:pPr>
      <w:rPr>
        <w:rFonts w:hint="default"/>
        <w:b/>
        <w:i w:val="0"/>
      </w:rPr>
    </w:lvl>
    <w:lvl w:ilvl="1">
      <w:start w:val="1"/>
      <w:numFmt w:val="decimal"/>
      <w:lvlText w:val="%1.%2."/>
      <w:lvlJc w:val="left"/>
      <w:pPr>
        <w:ind w:left="360"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nsid w:val="70C62BA1"/>
    <w:multiLevelType w:val="hybridMultilevel"/>
    <w:tmpl w:val="6338C12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DA5522"/>
    <w:multiLevelType w:val="hybridMultilevel"/>
    <w:tmpl w:val="8AC4FAE4"/>
    <w:lvl w:ilvl="0" w:tplc="BBCE708E">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26"/>
  </w:num>
  <w:num w:numId="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0"/>
  </w:num>
  <w:num w:numId="6">
    <w:abstractNumId w:val="35"/>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5"/>
  </w:num>
  <w:num w:numId="10">
    <w:abstractNumId w:val="24"/>
  </w:num>
  <w:num w:numId="11">
    <w:abstractNumId w:val="32"/>
  </w:num>
  <w:num w:numId="12">
    <w:abstractNumId w:val="34"/>
  </w:num>
  <w:num w:numId="13">
    <w:abstractNumId w:val="36"/>
  </w:num>
  <w:num w:numId="14">
    <w:abstractNumId w:val="15"/>
  </w:num>
  <w:num w:numId="15">
    <w:abstractNumId w:val="2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1"/>
  </w:num>
  <w:num w:numId="20">
    <w:abstractNumId w:val="18"/>
  </w:num>
  <w:num w:numId="21">
    <w:abstractNumId w:val="1"/>
  </w:num>
  <w:num w:numId="22">
    <w:abstractNumId w:val="0"/>
  </w:num>
  <w:num w:numId="23">
    <w:abstractNumId w:val="37"/>
  </w:num>
  <w:num w:numId="24">
    <w:abstractNumId w:val="17"/>
  </w:num>
  <w:num w:numId="25">
    <w:abstractNumId w:val="33"/>
  </w:num>
  <w:num w:numId="2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7905"/>
    <w:rsid w:val="00000D49"/>
    <w:rsid w:val="000019AB"/>
    <w:rsid w:val="000024CB"/>
    <w:rsid w:val="00002C04"/>
    <w:rsid w:val="00002C1F"/>
    <w:rsid w:val="00004095"/>
    <w:rsid w:val="0000413F"/>
    <w:rsid w:val="00004C59"/>
    <w:rsid w:val="0000635F"/>
    <w:rsid w:val="00006D9D"/>
    <w:rsid w:val="0000753B"/>
    <w:rsid w:val="000076B3"/>
    <w:rsid w:val="00011384"/>
    <w:rsid w:val="0001253B"/>
    <w:rsid w:val="000128C0"/>
    <w:rsid w:val="00012DC6"/>
    <w:rsid w:val="000131D0"/>
    <w:rsid w:val="00014B76"/>
    <w:rsid w:val="00015831"/>
    <w:rsid w:val="00016F36"/>
    <w:rsid w:val="00017268"/>
    <w:rsid w:val="000172EE"/>
    <w:rsid w:val="00020CD3"/>
    <w:rsid w:val="00020DBA"/>
    <w:rsid w:val="0002194F"/>
    <w:rsid w:val="0002263B"/>
    <w:rsid w:val="0002363D"/>
    <w:rsid w:val="000239C0"/>
    <w:rsid w:val="00024597"/>
    <w:rsid w:val="00025306"/>
    <w:rsid w:val="00025EED"/>
    <w:rsid w:val="0002688B"/>
    <w:rsid w:val="000270FB"/>
    <w:rsid w:val="0002725E"/>
    <w:rsid w:val="000309FF"/>
    <w:rsid w:val="00030AE9"/>
    <w:rsid w:val="00030B1F"/>
    <w:rsid w:val="000335B1"/>
    <w:rsid w:val="000348EF"/>
    <w:rsid w:val="00034D07"/>
    <w:rsid w:val="00035D8B"/>
    <w:rsid w:val="000366DC"/>
    <w:rsid w:val="000373C8"/>
    <w:rsid w:val="00037625"/>
    <w:rsid w:val="000403BB"/>
    <w:rsid w:val="00041388"/>
    <w:rsid w:val="00041466"/>
    <w:rsid w:val="00042133"/>
    <w:rsid w:val="000423D5"/>
    <w:rsid w:val="00042576"/>
    <w:rsid w:val="00042592"/>
    <w:rsid w:val="000429DE"/>
    <w:rsid w:val="00042AA8"/>
    <w:rsid w:val="00042DA0"/>
    <w:rsid w:val="0004411B"/>
    <w:rsid w:val="00045890"/>
    <w:rsid w:val="00045A51"/>
    <w:rsid w:val="00046500"/>
    <w:rsid w:val="000471AD"/>
    <w:rsid w:val="0004769A"/>
    <w:rsid w:val="00050EDE"/>
    <w:rsid w:val="000517AB"/>
    <w:rsid w:val="00052102"/>
    <w:rsid w:val="000526DB"/>
    <w:rsid w:val="000533BE"/>
    <w:rsid w:val="00053A67"/>
    <w:rsid w:val="00053FCF"/>
    <w:rsid w:val="0005449D"/>
    <w:rsid w:val="00055055"/>
    <w:rsid w:val="0005684F"/>
    <w:rsid w:val="0005790E"/>
    <w:rsid w:val="00057C77"/>
    <w:rsid w:val="00060BA0"/>
    <w:rsid w:val="0006149F"/>
    <w:rsid w:val="00061556"/>
    <w:rsid w:val="00061B22"/>
    <w:rsid w:val="00061EF4"/>
    <w:rsid w:val="00062CCC"/>
    <w:rsid w:val="00062D60"/>
    <w:rsid w:val="00063715"/>
    <w:rsid w:val="00063F36"/>
    <w:rsid w:val="00065022"/>
    <w:rsid w:val="00065035"/>
    <w:rsid w:val="00065384"/>
    <w:rsid w:val="000659F3"/>
    <w:rsid w:val="00065F16"/>
    <w:rsid w:val="00070680"/>
    <w:rsid w:val="000707DA"/>
    <w:rsid w:val="00072773"/>
    <w:rsid w:val="00072B45"/>
    <w:rsid w:val="000734DF"/>
    <w:rsid w:val="00073BFA"/>
    <w:rsid w:val="0007452F"/>
    <w:rsid w:val="00076382"/>
    <w:rsid w:val="0007688C"/>
    <w:rsid w:val="00080B53"/>
    <w:rsid w:val="0008299B"/>
    <w:rsid w:val="00082A3E"/>
    <w:rsid w:val="0008367F"/>
    <w:rsid w:val="0008382B"/>
    <w:rsid w:val="00084C60"/>
    <w:rsid w:val="00084E83"/>
    <w:rsid w:val="00084EC2"/>
    <w:rsid w:val="000850BB"/>
    <w:rsid w:val="00085234"/>
    <w:rsid w:val="000868F2"/>
    <w:rsid w:val="00090C51"/>
    <w:rsid w:val="000917F5"/>
    <w:rsid w:val="00092636"/>
    <w:rsid w:val="00092D5E"/>
    <w:rsid w:val="00094F40"/>
    <w:rsid w:val="000963FE"/>
    <w:rsid w:val="0009665B"/>
    <w:rsid w:val="000A0B74"/>
    <w:rsid w:val="000A207F"/>
    <w:rsid w:val="000A211C"/>
    <w:rsid w:val="000A24C3"/>
    <w:rsid w:val="000A3D6E"/>
    <w:rsid w:val="000A41B8"/>
    <w:rsid w:val="000A4767"/>
    <w:rsid w:val="000A4814"/>
    <w:rsid w:val="000A4CE2"/>
    <w:rsid w:val="000A4D44"/>
    <w:rsid w:val="000A7AEE"/>
    <w:rsid w:val="000B0C43"/>
    <w:rsid w:val="000B0D6C"/>
    <w:rsid w:val="000B0FDB"/>
    <w:rsid w:val="000B3D1F"/>
    <w:rsid w:val="000B3DE3"/>
    <w:rsid w:val="000B4EBA"/>
    <w:rsid w:val="000B790E"/>
    <w:rsid w:val="000B7AAC"/>
    <w:rsid w:val="000C1E78"/>
    <w:rsid w:val="000C251A"/>
    <w:rsid w:val="000C3152"/>
    <w:rsid w:val="000C3889"/>
    <w:rsid w:val="000D0DFC"/>
    <w:rsid w:val="000D1228"/>
    <w:rsid w:val="000D1895"/>
    <w:rsid w:val="000D2D39"/>
    <w:rsid w:val="000D2E43"/>
    <w:rsid w:val="000D3AAB"/>
    <w:rsid w:val="000D3B30"/>
    <w:rsid w:val="000D51EF"/>
    <w:rsid w:val="000D5E23"/>
    <w:rsid w:val="000D720E"/>
    <w:rsid w:val="000D75A0"/>
    <w:rsid w:val="000D786A"/>
    <w:rsid w:val="000E157F"/>
    <w:rsid w:val="000E1FB2"/>
    <w:rsid w:val="000E3EBD"/>
    <w:rsid w:val="000E47FA"/>
    <w:rsid w:val="000E5DF9"/>
    <w:rsid w:val="000E72F9"/>
    <w:rsid w:val="000E7BDE"/>
    <w:rsid w:val="000E7D52"/>
    <w:rsid w:val="000F029D"/>
    <w:rsid w:val="000F1CE5"/>
    <w:rsid w:val="000F4E92"/>
    <w:rsid w:val="000F5A00"/>
    <w:rsid w:val="000F6323"/>
    <w:rsid w:val="000F65B7"/>
    <w:rsid w:val="000F6D2C"/>
    <w:rsid w:val="000F7597"/>
    <w:rsid w:val="0010070B"/>
    <w:rsid w:val="001013AB"/>
    <w:rsid w:val="00101F16"/>
    <w:rsid w:val="001032CB"/>
    <w:rsid w:val="001035A8"/>
    <w:rsid w:val="00104B4B"/>
    <w:rsid w:val="00105183"/>
    <w:rsid w:val="00105F94"/>
    <w:rsid w:val="00106C5D"/>
    <w:rsid w:val="00111022"/>
    <w:rsid w:val="0011137F"/>
    <w:rsid w:val="00112229"/>
    <w:rsid w:val="001125B3"/>
    <w:rsid w:val="00112B10"/>
    <w:rsid w:val="0011449B"/>
    <w:rsid w:val="00114F44"/>
    <w:rsid w:val="00116864"/>
    <w:rsid w:val="001175B1"/>
    <w:rsid w:val="00121899"/>
    <w:rsid w:val="001229D0"/>
    <w:rsid w:val="00122BCD"/>
    <w:rsid w:val="00123B3A"/>
    <w:rsid w:val="0012503E"/>
    <w:rsid w:val="0012715B"/>
    <w:rsid w:val="00127E28"/>
    <w:rsid w:val="00127EFC"/>
    <w:rsid w:val="001300B6"/>
    <w:rsid w:val="00131044"/>
    <w:rsid w:val="001317D5"/>
    <w:rsid w:val="00132D84"/>
    <w:rsid w:val="00132E31"/>
    <w:rsid w:val="001332DF"/>
    <w:rsid w:val="0013370B"/>
    <w:rsid w:val="00133CC0"/>
    <w:rsid w:val="0013554C"/>
    <w:rsid w:val="0013739A"/>
    <w:rsid w:val="00140C78"/>
    <w:rsid w:val="001430E1"/>
    <w:rsid w:val="00144694"/>
    <w:rsid w:val="001448DF"/>
    <w:rsid w:val="00145E48"/>
    <w:rsid w:val="0014628B"/>
    <w:rsid w:val="00147513"/>
    <w:rsid w:val="0015063D"/>
    <w:rsid w:val="001509CD"/>
    <w:rsid w:val="0015104C"/>
    <w:rsid w:val="001510E8"/>
    <w:rsid w:val="00151BAE"/>
    <w:rsid w:val="0015310B"/>
    <w:rsid w:val="00153281"/>
    <w:rsid w:val="00155D91"/>
    <w:rsid w:val="00156E48"/>
    <w:rsid w:val="00156FE5"/>
    <w:rsid w:val="00160501"/>
    <w:rsid w:val="001606B9"/>
    <w:rsid w:val="00160D2F"/>
    <w:rsid w:val="00161D8E"/>
    <w:rsid w:val="001638FD"/>
    <w:rsid w:val="00165C68"/>
    <w:rsid w:val="00166CCA"/>
    <w:rsid w:val="001677E3"/>
    <w:rsid w:val="00175D01"/>
    <w:rsid w:val="00180218"/>
    <w:rsid w:val="00180377"/>
    <w:rsid w:val="0018107A"/>
    <w:rsid w:val="0018123A"/>
    <w:rsid w:val="00183808"/>
    <w:rsid w:val="001854B6"/>
    <w:rsid w:val="00186503"/>
    <w:rsid w:val="00186881"/>
    <w:rsid w:val="00186970"/>
    <w:rsid w:val="00186A6B"/>
    <w:rsid w:val="001870A7"/>
    <w:rsid w:val="001900F6"/>
    <w:rsid w:val="001932FE"/>
    <w:rsid w:val="0019335C"/>
    <w:rsid w:val="00193908"/>
    <w:rsid w:val="001946B7"/>
    <w:rsid w:val="00194951"/>
    <w:rsid w:val="00194B39"/>
    <w:rsid w:val="0019639E"/>
    <w:rsid w:val="001968E1"/>
    <w:rsid w:val="00196914"/>
    <w:rsid w:val="00196A32"/>
    <w:rsid w:val="00196B25"/>
    <w:rsid w:val="001A11D7"/>
    <w:rsid w:val="001A1280"/>
    <w:rsid w:val="001A18B3"/>
    <w:rsid w:val="001A1F2A"/>
    <w:rsid w:val="001A2236"/>
    <w:rsid w:val="001A4B40"/>
    <w:rsid w:val="001A4CB9"/>
    <w:rsid w:val="001A4F80"/>
    <w:rsid w:val="001A5E31"/>
    <w:rsid w:val="001A6FC3"/>
    <w:rsid w:val="001B0AE0"/>
    <w:rsid w:val="001B10AB"/>
    <w:rsid w:val="001B11BC"/>
    <w:rsid w:val="001B3735"/>
    <w:rsid w:val="001B630C"/>
    <w:rsid w:val="001C0E70"/>
    <w:rsid w:val="001C2899"/>
    <w:rsid w:val="001C4426"/>
    <w:rsid w:val="001C4E98"/>
    <w:rsid w:val="001C5E55"/>
    <w:rsid w:val="001C5E86"/>
    <w:rsid w:val="001C5EF0"/>
    <w:rsid w:val="001D0BBD"/>
    <w:rsid w:val="001D2717"/>
    <w:rsid w:val="001D2A4A"/>
    <w:rsid w:val="001D3C0F"/>
    <w:rsid w:val="001D55DF"/>
    <w:rsid w:val="001D594C"/>
    <w:rsid w:val="001E0631"/>
    <w:rsid w:val="001E116E"/>
    <w:rsid w:val="001E12C2"/>
    <w:rsid w:val="001E1BBB"/>
    <w:rsid w:val="001E3B43"/>
    <w:rsid w:val="001E430A"/>
    <w:rsid w:val="001E48AC"/>
    <w:rsid w:val="001E6DF1"/>
    <w:rsid w:val="001E7A61"/>
    <w:rsid w:val="001F0F69"/>
    <w:rsid w:val="001F2932"/>
    <w:rsid w:val="001F32A6"/>
    <w:rsid w:val="001F3D74"/>
    <w:rsid w:val="001F532B"/>
    <w:rsid w:val="001F56D0"/>
    <w:rsid w:val="001F7116"/>
    <w:rsid w:val="001F731F"/>
    <w:rsid w:val="001F7E01"/>
    <w:rsid w:val="00200F73"/>
    <w:rsid w:val="0020120A"/>
    <w:rsid w:val="0020135D"/>
    <w:rsid w:val="00201522"/>
    <w:rsid w:val="0020336B"/>
    <w:rsid w:val="00204278"/>
    <w:rsid w:val="002052B4"/>
    <w:rsid w:val="002071CE"/>
    <w:rsid w:val="00207A40"/>
    <w:rsid w:val="00207AD7"/>
    <w:rsid w:val="002101EA"/>
    <w:rsid w:val="00212BA0"/>
    <w:rsid w:val="00212BBC"/>
    <w:rsid w:val="00215D1E"/>
    <w:rsid w:val="00216307"/>
    <w:rsid w:val="002177BC"/>
    <w:rsid w:val="00221719"/>
    <w:rsid w:val="00222286"/>
    <w:rsid w:val="002226C0"/>
    <w:rsid w:val="002234B7"/>
    <w:rsid w:val="00223986"/>
    <w:rsid w:val="00223D1B"/>
    <w:rsid w:val="00223E19"/>
    <w:rsid w:val="00224568"/>
    <w:rsid w:val="00224F4C"/>
    <w:rsid w:val="00227616"/>
    <w:rsid w:val="002302B5"/>
    <w:rsid w:val="00230452"/>
    <w:rsid w:val="002316B3"/>
    <w:rsid w:val="00231EC8"/>
    <w:rsid w:val="002328C2"/>
    <w:rsid w:val="00233FA2"/>
    <w:rsid w:val="00234FE5"/>
    <w:rsid w:val="00236E2B"/>
    <w:rsid w:val="00237C36"/>
    <w:rsid w:val="00240627"/>
    <w:rsid w:val="00240BA9"/>
    <w:rsid w:val="002415BF"/>
    <w:rsid w:val="00241649"/>
    <w:rsid w:val="00242D9F"/>
    <w:rsid w:val="00243E5D"/>
    <w:rsid w:val="00243FCF"/>
    <w:rsid w:val="00244930"/>
    <w:rsid w:val="00245A45"/>
    <w:rsid w:val="00245C59"/>
    <w:rsid w:val="00247E5F"/>
    <w:rsid w:val="002507B6"/>
    <w:rsid w:val="002507CD"/>
    <w:rsid w:val="00250CE7"/>
    <w:rsid w:val="00253351"/>
    <w:rsid w:val="00254384"/>
    <w:rsid w:val="002546D2"/>
    <w:rsid w:val="00254739"/>
    <w:rsid w:val="002554E3"/>
    <w:rsid w:val="0025573D"/>
    <w:rsid w:val="00256322"/>
    <w:rsid w:val="002579C7"/>
    <w:rsid w:val="00257CEC"/>
    <w:rsid w:val="00257CEF"/>
    <w:rsid w:val="00260413"/>
    <w:rsid w:val="00261828"/>
    <w:rsid w:val="00262F52"/>
    <w:rsid w:val="0026374B"/>
    <w:rsid w:val="00265D91"/>
    <w:rsid w:val="00266620"/>
    <w:rsid w:val="00271024"/>
    <w:rsid w:val="0027155A"/>
    <w:rsid w:val="00271BEC"/>
    <w:rsid w:val="00271BFD"/>
    <w:rsid w:val="00272283"/>
    <w:rsid w:val="00272AFF"/>
    <w:rsid w:val="002741A0"/>
    <w:rsid w:val="002744E8"/>
    <w:rsid w:val="00274B2B"/>
    <w:rsid w:val="00274D02"/>
    <w:rsid w:val="0027564E"/>
    <w:rsid w:val="00280A91"/>
    <w:rsid w:val="00281230"/>
    <w:rsid w:val="002815AA"/>
    <w:rsid w:val="00281877"/>
    <w:rsid w:val="00282360"/>
    <w:rsid w:val="00282650"/>
    <w:rsid w:val="00284791"/>
    <w:rsid w:val="00284FB5"/>
    <w:rsid w:val="00287C9D"/>
    <w:rsid w:val="0029021A"/>
    <w:rsid w:val="00291903"/>
    <w:rsid w:val="002925E2"/>
    <w:rsid w:val="00293B7A"/>
    <w:rsid w:val="00293F37"/>
    <w:rsid w:val="00295B0D"/>
    <w:rsid w:val="00297220"/>
    <w:rsid w:val="002A13F6"/>
    <w:rsid w:val="002A2256"/>
    <w:rsid w:val="002A4597"/>
    <w:rsid w:val="002A515C"/>
    <w:rsid w:val="002A5618"/>
    <w:rsid w:val="002A58AD"/>
    <w:rsid w:val="002A62EB"/>
    <w:rsid w:val="002A6390"/>
    <w:rsid w:val="002A6466"/>
    <w:rsid w:val="002A714B"/>
    <w:rsid w:val="002B0145"/>
    <w:rsid w:val="002B0F8A"/>
    <w:rsid w:val="002B1CF8"/>
    <w:rsid w:val="002B1E56"/>
    <w:rsid w:val="002B283C"/>
    <w:rsid w:val="002B2EF5"/>
    <w:rsid w:val="002B38D3"/>
    <w:rsid w:val="002B41E2"/>
    <w:rsid w:val="002B4B79"/>
    <w:rsid w:val="002B52D3"/>
    <w:rsid w:val="002B6221"/>
    <w:rsid w:val="002B652A"/>
    <w:rsid w:val="002B6F09"/>
    <w:rsid w:val="002B6FE5"/>
    <w:rsid w:val="002B75A5"/>
    <w:rsid w:val="002B7C11"/>
    <w:rsid w:val="002B7F82"/>
    <w:rsid w:val="002C01DE"/>
    <w:rsid w:val="002C09A4"/>
    <w:rsid w:val="002C0B9E"/>
    <w:rsid w:val="002C27A3"/>
    <w:rsid w:val="002C338E"/>
    <w:rsid w:val="002C3B5B"/>
    <w:rsid w:val="002C559B"/>
    <w:rsid w:val="002C585A"/>
    <w:rsid w:val="002C6686"/>
    <w:rsid w:val="002D005D"/>
    <w:rsid w:val="002D01A4"/>
    <w:rsid w:val="002D1BBA"/>
    <w:rsid w:val="002D2062"/>
    <w:rsid w:val="002D3208"/>
    <w:rsid w:val="002D35F3"/>
    <w:rsid w:val="002D3C90"/>
    <w:rsid w:val="002D5E7D"/>
    <w:rsid w:val="002D5EA4"/>
    <w:rsid w:val="002E0B40"/>
    <w:rsid w:val="002E1005"/>
    <w:rsid w:val="002E11CF"/>
    <w:rsid w:val="002E380B"/>
    <w:rsid w:val="002E48A4"/>
    <w:rsid w:val="002E4937"/>
    <w:rsid w:val="002E4C29"/>
    <w:rsid w:val="002E543A"/>
    <w:rsid w:val="002E5FEE"/>
    <w:rsid w:val="002E67AC"/>
    <w:rsid w:val="002E76E3"/>
    <w:rsid w:val="002F2738"/>
    <w:rsid w:val="002F364E"/>
    <w:rsid w:val="002F393C"/>
    <w:rsid w:val="002F3A52"/>
    <w:rsid w:val="002F44BE"/>
    <w:rsid w:val="002F4A36"/>
    <w:rsid w:val="002F4D01"/>
    <w:rsid w:val="002F5101"/>
    <w:rsid w:val="002F521A"/>
    <w:rsid w:val="002F591B"/>
    <w:rsid w:val="00300266"/>
    <w:rsid w:val="00305A92"/>
    <w:rsid w:val="00305FC8"/>
    <w:rsid w:val="003066C2"/>
    <w:rsid w:val="00307497"/>
    <w:rsid w:val="003077DF"/>
    <w:rsid w:val="00310D32"/>
    <w:rsid w:val="003113EC"/>
    <w:rsid w:val="00311EBF"/>
    <w:rsid w:val="00312EE6"/>
    <w:rsid w:val="003132A3"/>
    <w:rsid w:val="0031385C"/>
    <w:rsid w:val="003142BB"/>
    <w:rsid w:val="003157BF"/>
    <w:rsid w:val="003159AC"/>
    <w:rsid w:val="00315F8A"/>
    <w:rsid w:val="00317FFA"/>
    <w:rsid w:val="00323312"/>
    <w:rsid w:val="003239E3"/>
    <w:rsid w:val="00324749"/>
    <w:rsid w:val="0032497D"/>
    <w:rsid w:val="00324E62"/>
    <w:rsid w:val="00324EE6"/>
    <w:rsid w:val="0032536A"/>
    <w:rsid w:val="0032538E"/>
    <w:rsid w:val="00325E01"/>
    <w:rsid w:val="0032780B"/>
    <w:rsid w:val="0033302D"/>
    <w:rsid w:val="00333F4B"/>
    <w:rsid w:val="003341FB"/>
    <w:rsid w:val="0033493A"/>
    <w:rsid w:val="00334FAE"/>
    <w:rsid w:val="00336F8A"/>
    <w:rsid w:val="00336FB0"/>
    <w:rsid w:val="0033754C"/>
    <w:rsid w:val="00337FB1"/>
    <w:rsid w:val="00340FC1"/>
    <w:rsid w:val="00341A64"/>
    <w:rsid w:val="00342895"/>
    <w:rsid w:val="00343A0A"/>
    <w:rsid w:val="00343CDD"/>
    <w:rsid w:val="003442CD"/>
    <w:rsid w:val="0034482B"/>
    <w:rsid w:val="00344BE6"/>
    <w:rsid w:val="00346C67"/>
    <w:rsid w:val="00347170"/>
    <w:rsid w:val="00350854"/>
    <w:rsid w:val="00350F20"/>
    <w:rsid w:val="00352005"/>
    <w:rsid w:val="003533CC"/>
    <w:rsid w:val="00355D6F"/>
    <w:rsid w:val="00356918"/>
    <w:rsid w:val="00356B2B"/>
    <w:rsid w:val="0036260F"/>
    <w:rsid w:val="00363EF1"/>
    <w:rsid w:val="00364DF4"/>
    <w:rsid w:val="00364E41"/>
    <w:rsid w:val="00365312"/>
    <w:rsid w:val="00365F96"/>
    <w:rsid w:val="0036711C"/>
    <w:rsid w:val="0036712A"/>
    <w:rsid w:val="003701F6"/>
    <w:rsid w:val="00370D32"/>
    <w:rsid w:val="00371317"/>
    <w:rsid w:val="003716F4"/>
    <w:rsid w:val="00372CC2"/>
    <w:rsid w:val="003739C8"/>
    <w:rsid w:val="003748FE"/>
    <w:rsid w:val="00374C39"/>
    <w:rsid w:val="00375235"/>
    <w:rsid w:val="00377AC0"/>
    <w:rsid w:val="00377C15"/>
    <w:rsid w:val="00380920"/>
    <w:rsid w:val="00382DC9"/>
    <w:rsid w:val="003841F5"/>
    <w:rsid w:val="00384A9D"/>
    <w:rsid w:val="00386B54"/>
    <w:rsid w:val="00387064"/>
    <w:rsid w:val="003870AF"/>
    <w:rsid w:val="003872CB"/>
    <w:rsid w:val="00387D77"/>
    <w:rsid w:val="00390778"/>
    <w:rsid w:val="003911BA"/>
    <w:rsid w:val="0039150A"/>
    <w:rsid w:val="003918CE"/>
    <w:rsid w:val="00392A47"/>
    <w:rsid w:val="003935B2"/>
    <w:rsid w:val="0039440B"/>
    <w:rsid w:val="003953D4"/>
    <w:rsid w:val="00395C0A"/>
    <w:rsid w:val="003964B4"/>
    <w:rsid w:val="003967EA"/>
    <w:rsid w:val="00396DDD"/>
    <w:rsid w:val="00397FC8"/>
    <w:rsid w:val="003A02A8"/>
    <w:rsid w:val="003A0913"/>
    <w:rsid w:val="003A0CE7"/>
    <w:rsid w:val="003A2D8B"/>
    <w:rsid w:val="003A36AB"/>
    <w:rsid w:val="003A42C5"/>
    <w:rsid w:val="003A4CD5"/>
    <w:rsid w:val="003A58E7"/>
    <w:rsid w:val="003A70C0"/>
    <w:rsid w:val="003B0542"/>
    <w:rsid w:val="003B0734"/>
    <w:rsid w:val="003B0BEF"/>
    <w:rsid w:val="003B1160"/>
    <w:rsid w:val="003B2A31"/>
    <w:rsid w:val="003B2BD1"/>
    <w:rsid w:val="003B2CBC"/>
    <w:rsid w:val="003B41F5"/>
    <w:rsid w:val="003B47D1"/>
    <w:rsid w:val="003B4B0A"/>
    <w:rsid w:val="003B50EE"/>
    <w:rsid w:val="003B6176"/>
    <w:rsid w:val="003C07E4"/>
    <w:rsid w:val="003C0DE8"/>
    <w:rsid w:val="003C2545"/>
    <w:rsid w:val="003C5313"/>
    <w:rsid w:val="003C5333"/>
    <w:rsid w:val="003C5E71"/>
    <w:rsid w:val="003C7B6F"/>
    <w:rsid w:val="003C7CB8"/>
    <w:rsid w:val="003C7F9B"/>
    <w:rsid w:val="003D09CB"/>
    <w:rsid w:val="003D16B7"/>
    <w:rsid w:val="003D1BAD"/>
    <w:rsid w:val="003D1EB2"/>
    <w:rsid w:val="003D2330"/>
    <w:rsid w:val="003D24F9"/>
    <w:rsid w:val="003D2629"/>
    <w:rsid w:val="003D28B4"/>
    <w:rsid w:val="003D47ED"/>
    <w:rsid w:val="003D4DFD"/>
    <w:rsid w:val="003D5DF2"/>
    <w:rsid w:val="003D7721"/>
    <w:rsid w:val="003E1620"/>
    <w:rsid w:val="003E3C8D"/>
    <w:rsid w:val="003E4EE6"/>
    <w:rsid w:val="003E57FD"/>
    <w:rsid w:val="003E6247"/>
    <w:rsid w:val="003E73E5"/>
    <w:rsid w:val="003E7618"/>
    <w:rsid w:val="003E7AFE"/>
    <w:rsid w:val="003F0082"/>
    <w:rsid w:val="003F060F"/>
    <w:rsid w:val="003F1325"/>
    <w:rsid w:val="003F24D2"/>
    <w:rsid w:val="003F2AFA"/>
    <w:rsid w:val="003F423B"/>
    <w:rsid w:val="003F4AC3"/>
    <w:rsid w:val="003F6D42"/>
    <w:rsid w:val="003F6DB2"/>
    <w:rsid w:val="003F722A"/>
    <w:rsid w:val="00400F24"/>
    <w:rsid w:val="00403CBD"/>
    <w:rsid w:val="00404684"/>
    <w:rsid w:val="00405328"/>
    <w:rsid w:val="0040552D"/>
    <w:rsid w:val="00405C5F"/>
    <w:rsid w:val="004070D5"/>
    <w:rsid w:val="00410B1E"/>
    <w:rsid w:val="0041119B"/>
    <w:rsid w:val="00411803"/>
    <w:rsid w:val="00411D09"/>
    <w:rsid w:val="004120C8"/>
    <w:rsid w:val="00412302"/>
    <w:rsid w:val="004124B2"/>
    <w:rsid w:val="00413471"/>
    <w:rsid w:val="00414E0A"/>
    <w:rsid w:val="00416177"/>
    <w:rsid w:val="004161CB"/>
    <w:rsid w:val="0041641C"/>
    <w:rsid w:val="0041646D"/>
    <w:rsid w:val="00417F13"/>
    <w:rsid w:val="00420BD5"/>
    <w:rsid w:val="00422374"/>
    <w:rsid w:val="00422C49"/>
    <w:rsid w:val="0042343F"/>
    <w:rsid w:val="00424186"/>
    <w:rsid w:val="0042470B"/>
    <w:rsid w:val="00424F5B"/>
    <w:rsid w:val="00424FAF"/>
    <w:rsid w:val="00425427"/>
    <w:rsid w:val="0042632B"/>
    <w:rsid w:val="00432C6B"/>
    <w:rsid w:val="004333EA"/>
    <w:rsid w:val="00434653"/>
    <w:rsid w:val="00434F19"/>
    <w:rsid w:val="00437250"/>
    <w:rsid w:val="004402D4"/>
    <w:rsid w:val="00441333"/>
    <w:rsid w:val="0044138F"/>
    <w:rsid w:val="00442DF1"/>
    <w:rsid w:val="00445574"/>
    <w:rsid w:val="0044604E"/>
    <w:rsid w:val="00447EAE"/>
    <w:rsid w:val="0045046A"/>
    <w:rsid w:val="00450702"/>
    <w:rsid w:val="00450F9C"/>
    <w:rsid w:val="00453C9A"/>
    <w:rsid w:val="00454434"/>
    <w:rsid w:val="00454AE6"/>
    <w:rsid w:val="00455717"/>
    <w:rsid w:val="00455EBA"/>
    <w:rsid w:val="00455FB4"/>
    <w:rsid w:val="00456148"/>
    <w:rsid w:val="004567FC"/>
    <w:rsid w:val="004569B2"/>
    <w:rsid w:val="004575F6"/>
    <w:rsid w:val="00460549"/>
    <w:rsid w:val="004605AA"/>
    <w:rsid w:val="0046089D"/>
    <w:rsid w:val="00461198"/>
    <w:rsid w:val="00461B2B"/>
    <w:rsid w:val="00461EE7"/>
    <w:rsid w:val="0046238C"/>
    <w:rsid w:val="00462663"/>
    <w:rsid w:val="00463E66"/>
    <w:rsid w:val="004643F2"/>
    <w:rsid w:val="00466042"/>
    <w:rsid w:val="00466C9B"/>
    <w:rsid w:val="00470B20"/>
    <w:rsid w:val="00471144"/>
    <w:rsid w:val="0047201A"/>
    <w:rsid w:val="004724DF"/>
    <w:rsid w:val="00474314"/>
    <w:rsid w:val="004746FF"/>
    <w:rsid w:val="004770EC"/>
    <w:rsid w:val="00477DF7"/>
    <w:rsid w:val="0048025B"/>
    <w:rsid w:val="00481630"/>
    <w:rsid w:val="00481E93"/>
    <w:rsid w:val="004834BF"/>
    <w:rsid w:val="00483AE1"/>
    <w:rsid w:val="00483B38"/>
    <w:rsid w:val="0048480D"/>
    <w:rsid w:val="00485C0A"/>
    <w:rsid w:val="004874BA"/>
    <w:rsid w:val="00487B9C"/>
    <w:rsid w:val="00487F86"/>
    <w:rsid w:val="00490230"/>
    <w:rsid w:val="00490466"/>
    <w:rsid w:val="00491D07"/>
    <w:rsid w:val="00492726"/>
    <w:rsid w:val="00492C6D"/>
    <w:rsid w:val="00492F82"/>
    <w:rsid w:val="0049339D"/>
    <w:rsid w:val="004934D4"/>
    <w:rsid w:val="0049353B"/>
    <w:rsid w:val="00493B7C"/>
    <w:rsid w:val="004945B3"/>
    <w:rsid w:val="00495179"/>
    <w:rsid w:val="0049679C"/>
    <w:rsid w:val="00497B64"/>
    <w:rsid w:val="00497B6B"/>
    <w:rsid w:val="004A0BCC"/>
    <w:rsid w:val="004A1A96"/>
    <w:rsid w:val="004A1E1F"/>
    <w:rsid w:val="004A2529"/>
    <w:rsid w:val="004A3598"/>
    <w:rsid w:val="004A3706"/>
    <w:rsid w:val="004A3B4F"/>
    <w:rsid w:val="004A48A2"/>
    <w:rsid w:val="004A5116"/>
    <w:rsid w:val="004A5882"/>
    <w:rsid w:val="004A60A0"/>
    <w:rsid w:val="004A69A7"/>
    <w:rsid w:val="004A7522"/>
    <w:rsid w:val="004B1E31"/>
    <w:rsid w:val="004B3423"/>
    <w:rsid w:val="004B417A"/>
    <w:rsid w:val="004B42E0"/>
    <w:rsid w:val="004B7DE4"/>
    <w:rsid w:val="004C340B"/>
    <w:rsid w:val="004C40E1"/>
    <w:rsid w:val="004C4C56"/>
    <w:rsid w:val="004C4E77"/>
    <w:rsid w:val="004C536B"/>
    <w:rsid w:val="004C679C"/>
    <w:rsid w:val="004C7512"/>
    <w:rsid w:val="004C7E5D"/>
    <w:rsid w:val="004D2831"/>
    <w:rsid w:val="004D5EED"/>
    <w:rsid w:val="004D7F2C"/>
    <w:rsid w:val="004E066D"/>
    <w:rsid w:val="004E17FF"/>
    <w:rsid w:val="004E2221"/>
    <w:rsid w:val="004E2B46"/>
    <w:rsid w:val="004E3D09"/>
    <w:rsid w:val="004E423C"/>
    <w:rsid w:val="004E4AF0"/>
    <w:rsid w:val="004E4D37"/>
    <w:rsid w:val="004E5465"/>
    <w:rsid w:val="004E6FDB"/>
    <w:rsid w:val="004E76B8"/>
    <w:rsid w:val="004E76E0"/>
    <w:rsid w:val="004F0446"/>
    <w:rsid w:val="004F1D1E"/>
    <w:rsid w:val="004F3429"/>
    <w:rsid w:val="004F3883"/>
    <w:rsid w:val="004F3A43"/>
    <w:rsid w:val="004F424F"/>
    <w:rsid w:val="004F6C18"/>
    <w:rsid w:val="0050034A"/>
    <w:rsid w:val="00501296"/>
    <w:rsid w:val="0050139A"/>
    <w:rsid w:val="00501417"/>
    <w:rsid w:val="00502D2E"/>
    <w:rsid w:val="00503125"/>
    <w:rsid w:val="00503633"/>
    <w:rsid w:val="00504563"/>
    <w:rsid w:val="00504CEE"/>
    <w:rsid w:val="00505589"/>
    <w:rsid w:val="00505B08"/>
    <w:rsid w:val="00505B51"/>
    <w:rsid w:val="0050630F"/>
    <w:rsid w:val="00506E9D"/>
    <w:rsid w:val="0050786D"/>
    <w:rsid w:val="00507E78"/>
    <w:rsid w:val="00510068"/>
    <w:rsid w:val="00511795"/>
    <w:rsid w:val="00511F1A"/>
    <w:rsid w:val="0051275E"/>
    <w:rsid w:val="00512BD6"/>
    <w:rsid w:val="005131AA"/>
    <w:rsid w:val="00513F4E"/>
    <w:rsid w:val="00515345"/>
    <w:rsid w:val="00516343"/>
    <w:rsid w:val="00516796"/>
    <w:rsid w:val="00516E4A"/>
    <w:rsid w:val="00517FCB"/>
    <w:rsid w:val="00521CAA"/>
    <w:rsid w:val="0052256E"/>
    <w:rsid w:val="005237D3"/>
    <w:rsid w:val="005247FE"/>
    <w:rsid w:val="0052527F"/>
    <w:rsid w:val="005258C5"/>
    <w:rsid w:val="005260FE"/>
    <w:rsid w:val="0052654E"/>
    <w:rsid w:val="005320C8"/>
    <w:rsid w:val="005328F8"/>
    <w:rsid w:val="00532BD0"/>
    <w:rsid w:val="00532DE7"/>
    <w:rsid w:val="005333B4"/>
    <w:rsid w:val="00533E87"/>
    <w:rsid w:val="0053549F"/>
    <w:rsid w:val="005378C1"/>
    <w:rsid w:val="0054015E"/>
    <w:rsid w:val="00542215"/>
    <w:rsid w:val="00542837"/>
    <w:rsid w:val="0054285E"/>
    <w:rsid w:val="00543AF5"/>
    <w:rsid w:val="0054495C"/>
    <w:rsid w:val="005458A1"/>
    <w:rsid w:val="00546774"/>
    <w:rsid w:val="0054690E"/>
    <w:rsid w:val="00546921"/>
    <w:rsid w:val="00547249"/>
    <w:rsid w:val="00551565"/>
    <w:rsid w:val="00551968"/>
    <w:rsid w:val="00553E49"/>
    <w:rsid w:val="0055482C"/>
    <w:rsid w:val="0055682A"/>
    <w:rsid w:val="00557BBA"/>
    <w:rsid w:val="00557D18"/>
    <w:rsid w:val="0056198D"/>
    <w:rsid w:val="00564C50"/>
    <w:rsid w:val="00565A5F"/>
    <w:rsid w:val="00565B17"/>
    <w:rsid w:val="0056659D"/>
    <w:rsid w:val="005727CD"/>
    <w:rsid w:val="00572E9E"/>
    <w:rsid w:val="0057353D"/>
    <w:rsid w:val="00574FF1"/>
    <w:rsid w:val="0057541B"/>
    <w:rsid w:val="00577125"/>
    <w:rsid w:val="005802B1"/>
    <w:rsid w:val="00580D7F"/>
    <w:rsid w:val="005836FD"/>
    <w:rsid w:val="005841C1"/>
    <w:rsid w:val="0058498E"/>
    <w:rsid w:val="00585538"/>
    <w:rsid w:val="00585AD3"/>
    <w:rsid w:val="00586FCF"/>
    <w:rsid w:val="00587BA0"/>
    <w:rsid w:val="00590117"/>
    <w:rsid w:val="00590C10"/>
    <w:rsid w:val="00591DDA"/>
    <w:rsid w:val="00591E30"/>
    <w:rsid w:val="005935EA"/>
    <w:rsid w:val="00593D58"/>
    <w:rsid w:val="00594FCB"/>
    <w:rsid w:val="00596112"/>
    <w:rsid w:val="00596AF5"/>
    <w:rsid w:val="005972A7"/>
    <w:rsid w:val="005A12C6"/>
    <w:rsid w:val="005A14DF"/>
    <w:rsid w:val="005A25CE"/>
    <w:rsid w:val="005A2859"/>
    <w:rsid w:val="005A390D"/>
    <w:rsid w:val="005A4D19"/>
    <w:rsid w:val="005A507A"/>
    <w:rsid w:val="005A7B13"/>
    <w:rsid w:val="005B061D"/>
    <w:rsid w:val="005B07D6"/>
    <w:rsid w:val="005B169E"/>
    <w:rsid w:val="005B18AC"/>
    <w:rsid w:val="005B31D6"/>
    <w:rsid w:val="005B6B91"/>
    <w:rsid w:val="005B7178"/>
    <w:rsid w:val="005B7311"/>
    <w:rsid w:val="005C150C"/>
    <w:rsid w:val="005C1C0D"/>
    <w:rsid w:val="005C1DDF"/>
    <w:rsid w:val="005C2D21"/>
    <w:rsid w:val="005C3537"/>
    <w:rsid w:val="005C400F"/>
    <w:rsid w:val="005C4A17"/>
    <w:rsid w:val="005C538A"/>
    <w:rsid w:val="005C57D3"/>
    <w:rsid w:val="005C6FA0"/>
    <w:rsid w:val="005C73E8"/>
    <w:rsid w:val="005D2F28"/>
    <w:rsid w:val="005D57E4"/>
    <w:rsid w:val="005D66DD"/>
    <w:rsid w:val="005D7959"/>
    <w:rsid w:val="005D7C56"/>
    <w:rsid w:val="005E031A"/>
    <w:rsid w:val="005E121A"/>
    <w:rsid w:val="005E446D"/>
    <w:rsid w:val="005E536D"/>
    <w:rsid w:val="005E5D9E"/>
    <w:rsid w:val="005E6057"/>
    <w:rsid w:val="005E70A3"/>
    <w:rsid w:val="005F05C7"/>
    <w:rsid w:val="005F202B"/>
    <w:rsid w:val="005F2DBB"/>
    <w:rsid w:val="005F6737"/>
    <w:rsid w:val="005F694D"/>
    <w:rsid w:val="005F74F7"/>
    <w:rsid w:val="005F7AF1"/>
    <w:rsid w:val="006007D4"/>
    <w:rsid w:val="006007E5"/>
    <w:rsid w:val="00601F49"/>
    <w:rsid w:val="00603F28"/>
    <w:rsid w:val="00606375"/>
    <w:rsid w:val="00606602"/>
    <w:rsid w:val="00606DA0"/>
    <w:rsid w:val="00610396"/>
    <w:rsid w:val="00610B47"/>
    <w:rsid w:val="00611A6C"/>
    <w:rsid w:val="006151ED"/>
    <w:rsid w:val="00615C2E"/>
    <w:rsid w:val="0061723F"/>
    <w:rsid w:val="00617334"/>
    <w:rsid w:val="0062207D"/>
    <w:rsid w:val="006234E0"/>
    <w:rsid w:val="00626071"/>
    <w:rsid w:val="00626E11"/>
    <w:rsid w:val="00627339"/>
    <w:rsid w:val="006308CF"/>
    <w:rsid w:val="00630CC7"/>
    <w:rsid w:val="006312F5"/>
    <w:rsid w:val="006315BD"/>
    <w:rsid w:val="006316E4"/>
    <w:rsid w:val="00631865"/>
    <w:rsid w:val="00633232"/>
    <w:rsid w:val="006332B6"/>
    <w:rsid w:val="0063581E"/>
    <w:rsid w:val="0063772B"/>
    <w:rsid w:val="0064055E"/>
    <w:rsid w:val="006412D6"/>
    <w:rsid w:val="00642F8B"/>
    <w:rsid w:val="00643241"/>
    <w:rsid w:val="00644B31"/>
    <w:rsid w:val="00645099"/>
    <w:rsid w:val="00646544"/>
    <w:rsid w:val="00647E00"/>
    <w:rsid w:val="00647ED2"/>
    <w:rsid w:val="00650744"/>
    <w:rsid w:val="00651CD4"/>
    <w:rsid w:val="00652AB4"/>
    <w:rsid w:val="00653498"/>
    <w:rsid w:val="00654670"/>
    <w:rsid w:val="00655ED2"/>
    <w:rsid w:val="0065752D"/>
    <w:rsid w:val="006576AB"/>
    <w:rsid w:val="006577CF"/>
    <w:rsid w:val="00657FC8"/>
    <w:rsid w:val="00662C4D"/>
    <w:rsid w:val="00662CBD"/>
    <w:rsid w:val="00662D36"/>
    <w:rsid w:val="00663C47"/>
    <w:rsid w:val="00664C30"/>
    <w:rsid w:val="00665A8F"/>
    <w:rsid w:val="00666B98"/>
    <w:rsid w:val="00666C17"/>
    <w:rsid w:val="006707A2"/>
    <w:rsid w:val="00671385"/>
    <w:rsid w:val="006714B7"/>
    <w:rsid w:val="006715FA"/>
    <w:rsid w:val="006732E9"/>
    <w:rsid w:val="006734CF"/>
    <w:rsid w:val="006748F5"/>
    <w:rsid w:val="00674B55"/>
    <w:rsid w:val="006759F4"/>
    <w:rsid w:val="00675A8C"/>
    <w:rsid w:val="00676E7B"/>
    <w:rsid w:val="006775FB"/>
    <w:rsid w:val="0067790C"/>
    <w:rsid w:val="006813BB"/>
    <w:rsid w:val="00681A97"/>
    <w:rsid w:val="00682A87"/>
    <w:rsid w:val="006836E4"/>
    <w:rsid w:val="00683F1B"/>
    <w:rsid w:val="00684446"/>
    <w:rsid w:val="00684A5A"/>
    <w:rsid w:val="00690E20"/>
    <w:rsid w:val="00693A33"/>
    <w:rsid w:val="00695DF2"/>
    <w:rsid w:val="00695FF6"/>
    <w:rsid w:val="006972FA"/>
    <w:rsid w:val="006975E3"/>
    <w:rsid w:val="006A0522"/>
    <w:rsid w:val="006A0B3F"/>
    <w:rsid w:val="006A23BE"/>
    <w:rsid w:val="006A4661"/>
    <w:rsid w:val="006A49BE"/>
    <w:rsid w:val="006A557F"/>
    <w:rsid w:val="006A55AF"/>
    <w:rsid w:val="006A5ADE"/>
    <w:rsid w:val="006A6883"/>
    <w:rsid w:val="006A6B44"/>
    <w:rsid w:val="006B02B3"/>
    <w:rsid w:val="006B0BD5"/>
    <w:rsid w:val="006B2823"/>
    <w:rsid w:val="006B2BAA"/>
    <w:rsid w:val="006B3113"/>
    <w:rsid w:val="006B4430"/>
    <w:rsid w:val="006B56A8"/>
    <w:rsid w:val="006B6DC3"/>
    <w:rsid w:val="006C2608"/>
    <w:rsid w:val="006C298C"/>
    <w:rsid w:val="006C3073"/>
    <w:rsid w:val="006C4E0C"/>
    <w:rsid w:val="006C58C7"/>
    <w:rsid w:val="006C68CB"/>
    <w:rsid w:val="006D0BB3"/>
    <w:rsid w:val="006D0F30"/>
    <w:rsid w:val="006D1633"/>
    <w:rsid w:val="006D31F5"/>
    <w:rsid w:val="006D3A26"/>
    <w:rsid w:val="006D3D15"/>
    <w:rsid w:val="006D4095"/>
    <w:rsid w:val="006D4CB4"/>
    <w:rsid w:val="006D7007"/>
    <w:rsid w:val="006E12B9"/>
    <w:rsid w:val="006E2571"/>
    <w:rsid w:val="006E2DC6"/>
    <w:rsid w:val="006E31CA"/>
    <w:rsid w:val="006E3BEE"/>
    <w:rsid w:val="006E3E03"/>
    <w:rsid w:val="006E5049"/>
    <w:rsid w:val="006E5A0F"/>
    <w:rsid w:val="006E681E"/>
    <w:rsid w:val="006E6B3D"/>
    <w:rsid w:val="006E6C94"/>
    <w:rsid w:val="006E6CC8"/>
    <w:rsid w:val="006F0159"/>
    <w:rsid w:val="006F04CD"/>
    <w:rsid w:val="006F0E81"/>
    <w:rsid w:val="006F1DA3"/>
    <w:rsid w:val="006F23DF"/>
    <w:rsid w:val="006F324F"/>
    <w:rsid w:val="006F33F2"/>
    <w:rsid w:val="006F3690"/>
    <w:rsid w:val="006F3D9C"/>
    <w:rsid w:val="006F4024"/>
    <w:rsid w:val="006F4D23"/>
    <w:rsid w:val="006F75B5"/>
    <w:rsid w:val="006F79B2"/>
    <w:rsid w:val="00701438"/>
    <w:rsid w:val="00701ABB"/>
    <w:rsid w:val="007021BD"/>
    <w:rsid w:val="007026B7"/>
    <w:rsid w:val="007030E1"/>
    <w:rsid w:val="00703F15"/>
    <w:rsid w:val="00704593"/>
    <w:rsid w:val="00704BE9"/>
    <w:rsid w:val="007067A0"/>
    <w:rsid w:val="007068D3"/>
    <w:rsid w:val="00707EF9"/>
    <w:rsid w:val="00711A49"/>
    <w:rsid w:val="00714774"/>
    <w:rsid w:val="00714F3A"/>
    <w:rsid w:val="007168C1"/>
    <w:rsid w:val="00716993"/>
    <w:rsid w:val="00716E8B"/>
    <w:rsid w:val="00717D35"/>
    <w:rsid w:val="007215C9"/>
    <w:rsid w:val="00722A28"/>
    <w:rsid w:val="00723343"/>
    <w:rsid w:val="00724862"/>
    <w:rsid w:val="00724896"/>
    <w:rsid w:val="00725A01"/>
    <w:rsid w:val="00725B01"/>
    <w:rsid w:val="00725D82"/>
    <w:rsid w:val="00726C14"/>
    <w:rsid w:val="00731E01"/>
    <w:rsid w:val="00732F66"/>
    <w:rsid w:val="00733F20"/>
    <w:rsid w:val="0073429E"/>
    <w:rsid w:val="00734771"/>
    <w:rsid w:val="00734961"/>
    <w:rsid w:val="007349D2"/>
    <w:rsid w:val="00735307"/>
    <w:rsid w:val="00735DBB"/>
    <w:rsid w:val="0073651A"/>
    <w:rsid w:val="00736979"/>
    <w:rsid w:val="00737905"/>
    <w:rsid w:val="00740AB4"/>
    <w:rsid w:val="00741072"/>
    <w:rsid w:val="007411AE"/>
    <w:rsid w:val="00743E14"/>
    <w:rsid w:val="007443BC"/>
    <w:rsid w:val="00744B7F"/>
    <w:rsid w:val="00745AB3"/>
    <w:rsid w:val="00747682"/>
    <w:rsid w:val="00750D4B"/>
    <w:rsid w:val="00751124"/>
    <w:rsid w:val="00751152"/>
    <w:rsid w:val="00752531"/>
    <w:rsid w:val="0075267E"/>
    <w:rsid w:val="00754504"/>
    <w:rsid w:val="00756997"/>
    <w:rsid w:val="00756ACF"/>
    <w:rsid w:val="00757269"/>
    <w:rsid w:val="007607EA"/>
    <w:rsid w:val="007623E6"/>
    <w:rsid w:val="00762CB0"/>
    <w:rsid w:val="00763D64"/>
    <w:rsid w:val="00766D08"/>
    <w:rsid w:val="00767302"/>
    <w:rsid w:val="007677B0"/>
    <w:rsid w:val="00767878"/>
    <w:rsid w:val="007679A0"/>
    <w:rsid w:val="00770F62"/>
    <w:rsid w:val="00771505"/>
    <w:rsid w:val="0077223D"/>
    <w:rsid w:val="0077308E"/>
    <w:rsid w:val="00773226"/>
    <w:rsid w:val="007734BF"/>
    <w:rsid w:val="007734FC"/>
    <w:rsid w:val="007735C1"/>
    <w:rsid w:val="00773D2F"/>
    <w:rsid w:val="0077523D"/>
    <w:rsid w:val="00775BBC"/>
    <w:rsid w:val="00776B2A"/>
    <w:rsid w:val="00777015"/>
    <w:rsid w:val="00777DD5"/>
    <w:rsid w:val="007808B5"/>
    <w:rsid w:val="00783AB7"/>
    <w:rsid w:val="007840AE"/>
    <w:rsid w:val="0078497F"/>
    <w:rsid w:val="007851D1"/>
    <w:rsid w:val="00785B9C"/>
    <w:rsid w:val="00785DF6"/>
    <w:rsid w:val="007866F5"/>
    <w:rsid w:val="00786901"/>
    <w:rsid w:val="00786A81"/>
    <w:rsid w:val="00787384"/>
    <w:rsid w:val="0078750A"/>
    <w:rsid w:val="00787B7E"/>
    <w:rsid w:val="007924F5"/>
    <w:rsid w:val="00792F50"/>
    <w:rsid w:val="007931FA"/>
    <w:rsid w:val="007947F1"/>
    <w:rsid w:val="00796CDF"/>
    <w:rsid w:val="007A074A"/>
    <w:rsid w:val="007A08B1"/>
    <w:rsid w:val="007A1601"/>
    <w:rsid w:val="007A1818"/>
    <w:rsid w:val="007A228E"/>
    <w:rsid w:val="007A3019"/>
    <w:rsid w:val="007A4512"/>
    <w:rsid w:val="007A47B3"/>
    <w:rsid w:val="007A5241"/>
    <w:rsid w:val="007A5BEE"/>
    <w:rsid w:val="007A60E9"/>
    <w:rsid w:val="007A646E"/>
    <w:rsid w:val="007A70FB"/>
    <w:rsid w:val="007A7373"/>
    <w:rsid w:val="007A7F54"/>
    <w:rsid w:val="007B07D2"/>
    <w:rsid w:val="007B0B3A"/>
    <w:rsid w:val="007B2742"/>
    <w:rsid w:val="007B28C9"/>
    <w:rsid w:val="007B3635"/>
    <w:rsid w:val="007B36C2"/>
    <w:rsid w:val="007B4621"/>
    <w:rsid w:val="007B5543"/>
    <w:rsid w:val="007B5DFC"/>
    <w:rsid w:val="007C112F"/>
    <w:rsid w:val="007C16D7"/>
    <w:rsid w:val="007C187A"/>
    <w:rsid w:val="007C3D04"/>
    <w:rsid w:val="007C48BE"/>
    <w:rsid w:val="007C5674"/>
    <w:rsid w:val="007C6A4E"/>
    <w:rsid w:val="007D04B8"/>
    <w:rsid w:val="007D127E"/>
    <w:rsid w:val="007D14D8"/>
    <w:rsid w:val="007D1AC9"/>
    <w:rsid w:val="007D26C2"/>
    <w:rsid w:val="007D2ACA"/>
    <w:rsid w:val="007D5C8F"/>
    <w:rsid w:val="007D65FA"/>
    <w:rsid w:val="007D7BFE"/>
    <w:rsid w:val="007E0812"/>
    <w:rsid w:val="007E0907"/>
    <w:rsid w:val="007E0AC2"/>
    <w:rsid w:val="007E0CE6"/>
    <w:rsid w:val="007E1982"/>
    <w:rsid w:val="007E1B78"/>
    <w:rsid w:val="007E2788"/>
    <w:rsid w:val="007E46C9"/>
    <w:rsid w:val="007E4DAD"/>
    <w:rsid w:val="007E58AE"/>
    <w:rsid w:val="007F168B"/>
    <w:rsid w:val="007F2F5C"/>
    <w:rsid w:val="007F3AF9"/>
    <w:rsid w:val="007F4390"/>
    <w:rsid w:val="007F4986"/>
    <w:rsid w:val="007F4F12"/>
    <w:rsid w:val="007F72C8"/>
    <w:rsid w:val="007F7945"/>
    <w:rsid w:val="00800CB9"/>
    <w:rsid w:val="00802A9B"/>
    <w:rsid w:val="00803CFA"/>
    <w:rsid w:val="00804690"/>
    <w:rsid w:val="00805268"/>
    <w:rsid w:val="00806BD1"/>
    <w:rsid w:val="00806E5D"/>
    <w:rsid w:val="0080742E"/>
    <w:rsid w:val="00807544"/>
    <w:rsid w:val="00807583"/>
    <w:rsid w:val="00807E54"/>
    <w:rsid w:val="00810B8C"/>
    <w:rsid w:val="008110A1"/>
    <w:rsid w:val="00811E01"/>
    <w:rsid w:val="008124BB"/>
    <w:rsid w:val="00815412"/>
    <w:rsid w:val="00815896"/>
    <w:rsid w:val="0081660E"/>
    <w:rsid w:val="0081726A"/>
    <w:rsid w:val="00820077"/>
    <w:rsid w:val="00821420"/>
    <w:rsid w:val="00821442"/>
    <w:rsid w:val="00821E84"/>
    <w:rsid w:val="00822445"/>
    <w:rsid w:val="008226F8"/>
    <w:rsid w:val="00823862"/>
    <w:rsid w:val="00823CA8"/>
    <w:rsid w:val="0082500A"/>
    <w:rsid w:val="00825401"/>
    <w:rsid w:val="008270FB"/>
    <w:rsid w:val="00827235"/>
    <w:rsid w:val="00827457"/>
    <w:rsid w:val="00830DBD"/>
    <w:rsid w:val="00831C88"/>
    <w:rsid w:val="00831F6C"/>
    <w:rsid w:val="00834616"/>
    <w:rsid w:val="00834A0A"/>
    <w:rsid w:val="00834BF7"/>
    <w:rsid w:val="008351BC"/>
    <w:rsid w:val="0083547E"/>
    <w:rsid w:val="00836197"/>
    <w:rsid w:val="008367F1"/>
    <w:rsid w:val="00836AD3"/>
    <w:rsid w:val="00837974"/>
    <w:rsid w:val="00840E85"/>
    <w:rsid w:val="00841D58"/>
    <w:rsid w:val="00842388"/>
    <w:rsid w:val="00843176"/>
    <w:rsid w:val="00844690"/>
    <w:rsid w:val="00845615"/>
    <w:rsid w:val="008456E1"/>
    <w:rsid w:val="00845A83"/>
    <w:rsid w:val="00845B38"/>
    <w:rsid w:val="00846B5F"/>
    <w:rsid w:val="00846F1D"/>
    <w:rsid w:val="0085151C"/>
    <w:rsid w:val="008534D8"/>
    <w:rsid w:val="008536C1"/>
    <w:rsid w:val="0085379B"/>
    <w:rsid w:val="0085581E"/>
    <w:rsid w:val="008566F9"/>
    <w:rsid w:val="00856D49"/>
    <w:rsid w:val="00857F5B"/>
    <w:rsid w:val="008602B8"/>
    <w:rsid w:val="008602FE"/>
    <w:rsid w:val="00860ED7"/>
    <w:rsid w:val="00861531"/>
    <w:rsid w:val="00862948"/>
    <w:rsid w:val="00862B53"/>
    <w:rsid w:val="00862E4D"/>
    <w:rsid w:val="00864EE0"/>
    <w:rsid w:val="0086562A"/>
    <w:rsid w:val="00866451"/>
    <w:rsid w:val="00866532"/>
    <w:rsid w:val="00866C06"/>
    <w:rsid w:val="008715C7"/>
    <w:rsid w:val="008741D6"/>
    <w:rsid w:val="0087797C"/>
    <w:rsid w:val="00880C0A"/>
    <w:rsid w:val="00881A70"/>
    <w:rsid w:val="0088260D"/>
    <w:rsid w:val="008826C8"/>
    <w:rsid w:val="008838AF"/>
    <w:rsid w:val="00884CD8"/>
    <w:rsid w:val="008900B6"/>
    <w:rsid w:val="008903B5"/>
    <w:rsid w:val="008907CF"/>
    <w:rsid w:val="00892A47"/>
    <w:rsid w:val="00892A5D"/>
    <w:rsid w:val="008935B8"/>
    <w:rsid w:val="00893895"/>
    <w:rsid w:val="00893D68"/>
    <w:rsid w:val="008960DD"/>
    <w:rsid w:val="008967E4"/>
    <w:rsid w:val="00897EC0"/>
    <w:rsid w:val="008A1F12"/>
    <w:rsid w:val="008A2C24"/>
    <w:rsid w:val="008A3734"/>
    <w:rsid w:val="008A3CCB"/>
    <w:rsid w:val="008A3D32"/>
    <w:rsid w:val="008A477C"/>
    <w:rsid w:val="008A4A79"/>
    <w:rsid w:val="008A5100"/>
    <w:rsid w:val="008A69AE"/>
    <w:rsid w:val="008A70B9"/>
    <w:rsid w:val="008B00BF"/>
    <w:rsid w:val="008B1C58"/>
    <w:rsid w:val="008B243F"/>
    <w:rsid w:val="008B3142"/>
    <w:rsid w:val="008B42D9"/>
    <w:rsid w:val="008B6082"/>
    <w:rsid w:val="008C1547"/>
    <w:rsid w:val="008C1D64"/>
    <w:rsid w:val="008C2F8D"/>
    <w:rsid w:val="008C55D3"/>
    <w:rsid w:val="008D0565"/>
    <w:rsid w:val="008D18A6"/>
    <w:rsid w:val="008D1FC7"/>
    <w:rsid w:val="008D272B"/>
    <w:rsid w:val="008D416C"/>
    <w:rsid w:val="008D42C4"/>
    <w:rsid w:val="008D43C3"/>
    <w:rsid w:val="008D4611"/>
    <w:rsid w:val="008E0BE3"/>
    <w:rsid w:val="008E106B"/>
    <w:rsid w:val="008E2708"/>
    <w:rsid w:val="008E3878"/>
    <w:rsid w:val="008E3F31"/>
    <w:rsid w:val="008E4047"/>
    <w:rsid w:val="008E4948"/>
    <w:rsid w:val="008F0118"/>
    <w:rsid w:val="008F0496"/>
    <w:rsid w:val="008F1691"/>
    <w:rsid w:val="008F170C"/>
    <w:rsid w:val="008F22FD"/>
    <w:rsid w:val="008F2B5A"/>
    <w:rsid w:val="008F2F35"/>
    <w:rsid w:val="008F598C"/>
    <w:rsid w:val="008F6688"/>
    <w:rsid w:val="008F6E3E"/>
    <w:rsid w:val="008F7416"/>
    <w:rsid w:val="008F7B7B"/>
    <w:rsid w:val="008F7CAE"/>
    <w:rsid w:val="00900441"/>
    <w:rsid w:val="009005E4"/>
    <w:rsid w:val="009016F2"/>
    <w:rsid w:val="00905188"/>
    <w:rsid w:val="00906988"/>
    <w:rsid w:val="00906C79"/>
    <w:rsid w:val="009101C7"/>
    <w:rsid w:val="009102A9"/>
    <w:rsid w:val="00911AA6"/>
    <w:rsid w:val="00912DF7"/>
    <w:rsid w:val="009133B5"/>
    <w:rsid w:val="009138EE"/>
    <w:rsid w:val="0091431C"/>
    <w:rsid w:val="00915DA2"/>
    <w:rsid w:val="00916058"/>
    <w:rsid w:val="00917774"/>
    <w:rsid w:val="00917AD6"/>
    <w:rsid w:val="009201C9"/>
    <w:rsid w:val="00921B51"/>
    <w:rsid w:val="00922F0E"/>
    <w:rsid w:val="00923C4C"/>
    <w:rsid w:val="009244CD"/>
    <w:rsid w:val="00924B74"/>
    <w:rsid w:val="00925089"/>
    <w:rsid w:val="00925F05"/>
    <w:rsid w:val="009264FF"/>
    <w:rsid w:val="00926A07"/>
    <w:rsid w:val="00926E36"/>
    <w:rsid w:val="00927F4C"/>
    <w:rsid w:val="009304E8"/>
    <w:rsid w:val="00930AA6"/>
    <w:rsid w:val="00936D43"/>
    <w:rsid w:val="0093766C"/>
    <w:rsid w:val="00937D88"/>
    <w:rsid w:val="00941602"/>
    <w:rsid w:val="00941F12"/>
    <w:rsid w:val="009422BB"/>
    <w:rsid w:val="0094371A"/>
    <w:rsid w:val="00943C65"/>
    <w:rsid w:val="00944580"/>
    <w:rsid w:val="009445DD"/>
    <w:rsid w:val="00944AF4"/>
    <w:rsid w:val="009454DD"/>
    <w:rsid w:val="009458AA"/>
    <w:rsid w:val="009476E9"/>
    <w:rsid w:val="00950B75"/>
    <w:rsid w:val="00950D52"/>
    <w:rsid w:val="0095127F"/>
    <w:rsid w:val="009526D0"/>
    <w:rsid w:val="00952818"/>
    <w:rsid w:val="00953E90"/>
    <w:rsid w:val="0095457D"/>
    <w:rsid w:val="00956044"/>
    <w:rsid w:val="0095676D"/>
    <w:rsid w:val="0095768E"/>
    <w:rsid w:val="00957C14"/>
    <w:rsid w:val="009606E6"/>
    <w:rsid w:val="0096134A"/>
    <w:rsid w:val="00962312"/>
    <w:rsid w:val="009628E8"/>
    <w:rsid w:val="00963897"/>
    <w:rsid w:val="00963BE0"/>
    <w:rsid w:val="00963FAE"/>
    <w:rsid w:val="0096496F"/>
    <w:rsid w:val="009669CE"/>
    <w:rsid w:val="00966DFE"/>
    <w:rsid w:val="0096794C"/>
    <w:rsid w:val="00967D9D"/>
    <w:rsid w:val="00971889"/>
    <w:rsid w:val="00971AF8"/>
    <w:rsid w:val="00972303"/>
    <w:rsid w:val="009739A6"/>
    <w:rsid w:val="00974069"/>
    <w:rsid w:val="00975400"/>
    <w:rsid w:val="00975DC3"/>
    <w:rsid w:val="00976075"/>
    <w:rsid w:val="00980682"/>
    <w:rsid w:val="0098084B"/>
    <w:rsid w:val="00982A59"/>
    <w:rsid w:val="00982B49"/>
    <w:rsid w:val="00982F79"/>
    <w:rsid w:val="00984595"/>
    <w:rsid w:val="00987D68"/>
    <w:rsid w:val="00987E1A"/>
    <w:rsid w:val="00992B10"/>
    <w:rsid w:val="0099581E"/>
    <w:rsid w:val="00995ACE"/>
    <w:rsid w:val="00995EF4"/>
    <w:rsid w:val="00996655"/>
    <w:rsid w:val="00996964"/>
    <w:rsid w:val="00996C70"/>
    <w:rsid w:val="00997DFB"/>
    <w:rsid w:val="009A00E4"/>
    <w:rsid w:val="009A018D"/>
    <w:rsid w:val="009A1211"/>
    <w:rsid w:val="009A237C"/>
    <w:rsid w:val="009A3CBE"/>
    <w:rsid w:val="009A3F1F"/>
    <w:rsid w:val="009A54D7"/>
    <w:rsid w:val="009A6E42"/>
    <w:rsid w:val="009B09A2"/>
    <w:rsid w:val="009B13CF"/>
    <w:rsid w:val="009B1D1E"/>
    <w:rsid w:val="009B2D72"/>
    <w:rsid w:val="009B31BE"/>
    <w:rsid w:val="009B3E8D"/>
    <w:rsid w:val="009B445B"/>
    <w:rsid w:val="009B44DD"/>
    <w:rsid w:val="009B6EC3"/>
    <w:rsid w:val="009C186D"/>
    <w:rsid w:val="009C346D"/>
    <w:rsid w:val="009C396D"/>
    <w:rsid w:val="009C3C89"/>
    <w:rsid w:val="009C4C73"/>
    <w:rsid w:val="009C559F"/>
    <w:rsid w:val="009C614A"/>
    <w:rsid w:val="009C6C7C"/>
    <w:rsid w:val="009C6EB7"/>
    <w:rsid w:val="009C72C2"/>
    <w:rsid w:val="009D0A52"/>
    <w:rsid w:val="009D78C2"/>
    <w:rsid w:val="009E009A"/>
    <w:rsid w:val="009E0D54"/>
    <w:rsid w:val="009E0EB5"/>
    <w:rsid w:val="009E19C8"/>
    <w:rsid w:val="009E22B8"/>
    <w:rsid w:val="009E43F5"/>
    <w:rsid w:val="009E6D25"/>
    <w:rsid w:val="009F14CF"/>
    <w:rsid w:val="009F241B"/>
    <w:rsid w:val="009F2478"/>
    <w:rsid w:val="009F26FB"/>
    <w:rsid w:val="009F4A50"/>
    <w:rsid w:val="009F6177"/>
    <w:rsid w:val="009F6E0F"/>
    <w:rsid w:val="009F70C4"/>
    <w:rsid w:val="009F7F41"/>
    <w:rsid w:val="00A003C4"/>
    <w:rsid w:val="00A0058C"/>
    <w:rsid w:val="00A00A59"/>
    <w:rsid w:val="00A00DBD"/>
    <w:rsid w:val="00A033EA"/>
    <w:rsid w:val="00A0350F"/>
    <w:rsid w:val="00A03DFD"/>
    <w:rsid w:val="00A04D89"/>
    <w:rsid w:val="00A04ED6"/>
    <w:rsid w:val="00A0533C"/>
    <w:rsid w:val="00A0655A"/>
    <w:rsid w:val="00A074CA"/>
    <w:rsid w:val="00A074CE"/>
    <w:rsid w:val="00A0789F"/>
    <w:rsid w:val="00A07CC4"/>
    <w:rsid w:val="00A07D80"/>
    <w:rsid w:val="00A07EB9"/>
    <w:rsid w:val="00A11517"/>
    <w:rsid w:val="00A11FCA"/>
    <w:rsid w:val="00A12DDC"/>
    <w:rsid w:val="00A175C6"/>
    <w:rsid w:val="00A17614"/>
    <w:rsid w:val="00A215DA"/>
    <w:rsid w:val="00A23970"/>
    <w:rsid w:val="00A245D9"/>
    <w:rsid w:val="00A24677"/>
    <w:rsid w:val="00A247FA"/>
    <w:rsid w:val="00A250B1"/>
    <w:rsid w:val="00A2542A"/>
    <w:rsid w:val="00A27320"/>
    <w:rsid w:val="00A27B43"/>
    <w:rsid w:val="00A27F7B"/>
    <w:rsid w:val="00A316B5"/>
    <w:rsid w:val="00A32346"/>
    <w:rsid w:val="00A32742"/>
    <w:rsid w:val="00A32D2E"/>
    <w:rsid w:val="00A33DF8"/>
    <w:rsid w:val="00A3403C"/>
    <w:rsid w:val="00A36815"/>
    <w:rsid w:val="00A37D30"/>
    <w:rsid w:val="00A403B7"/>
    <w:rsid w:val="00A417F7"/>
    <w:rsid w:val="00A41B55"/>
    <w:rsid w:val="00A41D4C"/>
    <w:rsid w:val="00A42F1C"/>
    <w:rsid w:val="00A4343B"/>
    <w:rsid w:val="00A43FFA"/>
    <w:rsid w:val="00A45ECD"/>
    <w:rsid w:val="00A463AD"/>
    <w:rsid w:val="00A46777"/>
    <w:rsid w:val="00A51CD9"/>
    <w:rsid w:val="00A523C3"/>
    <w:rsid w:val="00A52EDB"/>
    <w:rsid w:val="00A542CD"/>
    <w:rsid w:val="00A55AA0"/>
    <w:rsid w:val="00A55AC7"/>
    <w:rsid w:val="00A567F7"/>
    <w:rsid w:val="00A56CDE"/>
    <w:rsid w:val="00A56DF3"/>
    <w:rsid w:val="00A57A2E"/>
    <w:rsid w:val="00A57CB4"/>
    <w:rsid w:val="00A60B3B"/>
    <w:rsid w:val="00A61063"/>
    <w:rsid w:val="00A610C7"/>
    <w:rsid w:val="00A62777"/>
    <w:rsid w:val="00A627B4"/>
    <w:rsid w:val="00A631A9"/>
    <w:rsid w:val="00A65121"/>
    <w:rsid w:val="00A65CF4"/>
    <w:rsid w:val="00A66A8C"/>
    <w:rsid w:val="00A71896"/>
    <w:rsid w:val="00A73C8E"/>
    <w:rsid w:val="00A74080"/>
    <w:rsid w:val="00A745AD"/>
    <w:rsid w:val="00A746CC"/>
    <w:rsid w:val="00A767D0"/>
    <w:rsid w:val="00A76D71"/>
    <w:rsid w:val="00A77663"/>
    <w:rsid w:val="00A777FC"/>
    <w:rsid w:val="00A811A7"/>
    <w:rsid w:val="00A8193D"/>
    <w:rsid w:val="00A82C98"/>
    <w:rsid w:val="00A85A20"/>
    <w:rsid w:val="00A85DEC"/>
    <w:rsid w:val="00A87329"/>
    <w:rsid w:val="00A87B2A"/>
    <w:rsid w:val="00A87D8A"/>
    <w:rsid w:val="00A90079"/>
    <w:rsid w:val="00A90796"/>
    <w:rsid w:val="00A90E4E"/>
    <w:rsid w:val="00A918DC"/>
    <w:rsid w:val="00A92704"/>
    <w:rsid w:val="00A94884"/>
    <w:rsid w:val="00A9598A"/>
    <w:rsid w:val="00A95C2B"/>
    <w:rsid w:val="00A96FBA"/>
    <w:rsid w:val="00A97686"/>
    <w:rsid w:val="00AA0DDA"/>
    <w:rsid w:val="00AA0E3F"/>
    <w:rsid w:val="00AA1001"/>
    <w:rsid w:val="00AA1250"/>
    <w:rsid w:val="00AA1F40"/>
    <w:rsid w:val="00AA2423"/>
    <w:rsid w:val="00AA2A09"/>
    <w:rsid w:val="00AA3663"/>
    <w:rsid w:val="00AA5A03"/>
    <w:rsid w:val="00AA621B"/>
    <w:rsid w:val="00AA6304"/>
    <w:rsid w:val="00AB02B6"/>
    <w:rsid w:val="00AB0505"/>
    <w:rsid w:val="00AB4B37"/>
    <w:rsid w:val="00AB5AA7"/>
    <w:rsid w:val="00AB6161"/>
    <w:rsid w:val="00AB6F9D"/>
    <w:rsid w:val="00AB6FED"/>
    <w:rsid w:val="00AB73A2"/>
    <w:rsid w:val="00AB78D6"/>
    <w:rsid w:val="00AC0DD0"/>
    <w:rsid w:val="00AC0DE3"/>
    <w:rsid w:val="00AC1BED"/>
    <w:rsid w:val="00AC3157"/>
    <w:rsid w:val="00AC35D1"/>
    <w:rsid w:val="00AC3ABD"/>
    <w:rsid w:val="00AC5B29"/>
    <w:rsid w:val="00AC651D"/>
    <w:rsid w:val="00AC78BB"/>
    <w:rsid w:val="00AC7BC8"/>
    <w:rsid w:val="00AD02D0"/>
    <w:rsid w:val="00AD0B25"/>
    <w:rsid w:val="00AD1888"/>
    <w:rsid w:val="00AD3FAD"/>
    <w:rsid w:val="00AD6BB0"/>
    <w:rsid w:val="00AE137A"/>
    <w:rsid w:val="00AE212D"/>
    <w:rsid w:val="00AE24A5"/>
    <w:rsid w:val="00AE30B2"/>
    <w:rsid w:val="00AE343E"/>
    <w:rsid w:val="00AE4022"/>
    <w:rsid w:val="00AE50C3"/>
    <w:rsid w:val="00AE5DCA"/>
    <w:rsid w:val="00AE644F"/>
    <w:rsid w:val="00AE6D1C"/>
    <w:rsid w:val="00AF08E0"/>
    <w:rsid w:val="00AF10A1"/>
    <w:rsid w:val="00AF14BB"/>
    <w:rsid w:val="00AF166A"/>
    <w:rsid w:val="00AF1B70"/>
    <w:rsid w:val="00AF2DC6"/>
    <w:rsid w:val="00AF409A"/>
    <w:rsid w:val="00AF4960"/>
    <w:rsid w:val="00AF567E"/>
    <w:rsid w:val="00AF674C"/>
    <w:rsid w:val="00AF6FC2"/>
    <w:rsid w:val="00B00B17"/>
    <w:rsid w:val="00B01A3E"/>
    <w:rsid w:val="00B01ABD"/>
    <w:rsid w:val="00B01FBD"/>
    <w:rsid w:val="00B020EF"/>
    <w:rsid w:val="00B0291F"/>
    <w:rsid w:val="00B0412E"/>
    <w:rsid w:val="00B0770C"/>
    <w:rsid w:val="00B07E0D"/>
    <w:rsid w:val="00B10CD4"/>
    <w:rsid w:val="00B129A5"/>
    <w:rsid w:val="00B12EC9"/>
    <w:rsid w:val="00B143CD"/>
    <w:rsid w:val="00B14585"/>
    <w:rsid w:val="00B151D2"/>
    <w:rsid w:val="00B163F2"/>
    <w:rsid w:val="00B2001E"/>
    <w:rsid w:val="00B20857"/>
    <w:rsid w:val="00B20CD6"/>
    <w:rsid w:val="00B216C0"/>
    <w:rsid w:val="00B219D3"/>
    <w:rsid w:val="00B220CD"/>
    <w:rsid w:val="00B22576"/>
    <w:rsid w:val="00B22AE6"/>
    <w:rsid w:val="00B23236"/>
    <w:rsid w:val="00B232D4"/>
    <w:rsid w:val="00B23B98"/>
    <w:rsid w:val="00B24733"/>
    <w:rsid w:val="00B25225"/>
    <w:rsid w:val="00B25672"/>
    <w:rsid w:val="00B26D1E"/>
    <w:rsid w:val="00B2708E"/>
    <w:rsid w:val="00B27C15"/>
    <w:rsid w:val="00B30882"/>
    <w:rsid w:val="00B32E05"/>
    <w:rsid w:val="00B34D1C"/>
    <w:rsid w:val="00B37CDE"/>
    <w:rsid w:val="00B37DE1"/>
    <w:rsid w:val="00B40454"/>
    <w:rsid w:val="00B4086D"/>
    <w:rsid w:val="00B408E6"/>
    <w:rsid w:val="00B40D07"/>
    <w:rsid w:val="00B43C47"/>
    <w:rsid w:val="00B43E66"/>
    <w:rsid w:val="00B44B8C"/>
    <w:rsid w:val="00B45E32"/>
    <w:rsid w:val="00B50845"/>
    <w:rsid w:val="00B510BA"/>
    <w:rsid w:val="00B5291F"/>
    <w:rsid w:val="00B52EF0"/>
    <w:rsid w:val="00B53E5E"/>
    <w:rsid w:val="00B54B99"/>
    <w:rsid w:val="00B561DE"/>
    <w:rsid w:val="00B61223"/>
    <w:rsid w:val="00B61F48"/>
    <w:rsid w:val="00B62654"/>
    <w:rsid w:val="00B63FBE"/>
    <w:rsid w:val="00B648E4"/>
    <w:rsid w:val="00B649DA"/>
    <w:rsid w:val="00B652F7"/>
    <w:rsid w:val="00B675B3"/>
    <w:rsid w:val="00B676B7"/>
    <w:rsid w:val="00B67C6E"/>
    <w:rsid w:val="00B67F3D"/>
    <w:rsid w:val="00B70554"/>
    <w:rsid w:val="00B722AF"/>
    <w:rsid w:val="00B7268A"/>
    <w:rsid w:val="00B72EC8"/>
    <w:rsid w:val="00B73627"/>
    <w:rsid w:val="00B75674"/>
    <w:rsid w:val="00B75E34"/>
    <w:rsid w:val="00B75E78"/>
    <w:rsid w:val="00B76EC6"/>
    <w:rsid w:val="00B771A9"/>
    <w:rsid w:val="00B77CAD"/>
    <w:rsid w:val="00B80CBF"/>
    <w:rsid w:val="00B81B80"/>
    <w:rsid w:val="00B81E65"/>
    <w:rsid w:val="00B81FAD"/>
    <w:rsid w:val="00B834CA"/>
    <w:rsid w:val="00B8414A"/>
    <w:rsid w:val="00B846A1"/>
    <w:rsid w:val="00B87C9A"/>
    <w:rsid w:val="00B918F7"/>
    <w:rsid w:val="00B91DFA"/>
    <w:rsid w:val="00B92532"/>
    <w:rsid w:val="00B926B5"/>
    <w:rsid w:val="00B94214"/>
    <w:rsid w:val="00B94603"/>
    <w:rsid w:val="00B9480A"/>
    <w:rsid w:val="00B94979"/>
    <w:rsid w:val="00B95CE3"/>
    <w:rsid w:val="00B960E1"/>
    <w:rsid w:val="00B9693F"/>
    <w:rsid w:val="00B969C9"/>
    <w:rsid w:val="00B96AD3"/>
    <w:rsid w:val="00B976DC"/>
    <w:rsid w:val="00BA07BE"/>
    <w:rsid w:val="00BA2349"/>
    <w:rsid w:val="00BA3353"/>
    <w:rsid w:val="00BA5073"/>
    <w:rsid w:val="00BA6449"/>
    <w:rsid w:val="00BA6804"/>
    <w:rsid w:val="00BA6C77"/>
    <w:rsid w:val="00BB0077"/>
    <w:rsid w:val="00BB1333"/>
    <w:rsid w:val="00BB26FA"/>
    <w:rsid w:val="00BB2890"/>
    <w:rsid w:val="00BB3135"/>
    <w:rsid w:val="00BB3CC2"/>
    <w:rsid w:val="00BB6BC8"/>
    <w:rsid w:val="00BB6EE6"/>
    <w:rsid w:val="00BB7291"/>
    <w:rsid w:val="00BB7628"/>
    <w:rsid w:val="00BB7CF3"/>
    <w:rsid w:val="00BC013A"/>
    <w:rsid w:val="00BC0973"/>
    <w:rsid w:val="00BC0D36"/>
    <w:rsid w:val="00BC2683"/>
    <w:rsid w:val="00BC4235"/>
    <w:rsid w:val="00BC5181"/>
    <w:rsid w:val="00BC6CC9"/>
    <w:rsid w:val="00BC74AD"/>
    <w:rsid w:val="00BC7A45"/>
    <w:rsid w:val="00BC7AFE"/>
    <w:rsid w:val="00BD0166"/>
    <w:rsid w:val="00BD035F"/>
    <w:rsid w:val="00BD0877"/>
    <w:rsid w:val="00BD0948"/>
    <w:rsid w:val="00BD09F6"/>
    <w:rsid w:val="00BD2C86"/>
    <w:rsid w:val="00BD3DED"/>
    <w:rsid w:val="00BD4692"/>
    <w:rsid w:val="00BD4A34"/>
    <w:rsid w:val="00BD6261"/>
    <w:rsid w:val="00BD7C8B"/>
    <w:rsid w:val="00BE1B01"/>
    <w:rsid w:val="00BE459C"/>
    <w:rsid w:val="00BE4EF0"/>
    <w:rsid w:val="00BE5A01"/>
    <w:rsid w:val="00BE5C2D"/>
    <w:rsid w:val="00BE6D48"/>
    <w:rsid w:val="00BE7153"/>
    <w:rsid w:val="00BF07F7"/>
    <w:rsid w:val="00BF1704"/>
    <w:rsid w:val="00BF1E46"/>
    <w:rsid w:val="00BF33D2"/>
    <w:rsid w:val="00BF3429"/>
    <w:rsid w:val="00BF552D"/>
    <w:rsid w:val="00BF684C"/>
    <w:rsid w:val="00BF6AE5"/>
    <w:rsid w:val="00C0082E"/>
    <w:rsid w:val="00C00870"/>
    <w:rsid w:val="00C00C51"/>
    <w:rsid w:val="00C0135C"/>
    <w:rsid w:val="00C01CA7"/>
    <w:rsid w:val="00C01E98"/>
    <w:rsid w:val="00C01F25"/>
    <w:rsid w:val="00C02AB0"/>
    <w:rsid w:val="00C02B0C"/>
    <w:rsid w:val="00C02B5E"/>
    <w:rsid w:val="00C0451E"/>
    <w:rsid w:val="00C04E23"/>
    <w:rsid w:val="00C0545C"/>
    <w:rsid w:val="00C058C0"/>
    <w:rsid w:val="00C111E1"/>
    <w:rsid w:val="00C11705"/>
    <w:rsid w:val="00C14ABB"/>
    <w:rsid w:val="00C15B4C"/>
    <w:rsid w:val="00C16CF7"/>
    <w:rsid w:val="00C201F1"/>
    <w:rsid w:val="00C216C2"/>
    <w:rsid w:val="00C2194B"/>
    <w:rsid w:val="00C21F7C"/>
    <w:rsid w:val="00C22888"/>
    <w:rsid w:val="00C264EB"/>
    <w:rsid w:val="00C26E43"/>
    <w:rsid w:val="00C271CC"/>
    <w:rsid w:val="00C275E7"/>
    <w:rsid w:val="00C27847"/>
    <w:rsid w:val="00C27C1E"/>
    <w:rsid w:val="00C27FF8"/>
    <w:rsid w:val="00C31741"/>
    <w:rsid w:val="00C32121"/>
    <w:rsid w:val="00C32164"/>
    <w:rsid w:val="00C3216D"/>
    <w:rsid w:val="00C338E4"/>
    <w:rsid w:val="00C3493B"/>
    <w:rsid w:val="00C35695"/>
    <w:rsid w:val="00C406FB"/>
    <w:rsid w:val="00C41782"/>
    <w:rsid w:val="00C4401F"/>
    <w:rsid w:val="00C451B0"/>
    <w:rsid w:val="00C45BC9"/>
    <w:rsid w:val="00C46AEE"/>
    <w:rsid w:val="00C47EB0"/>
    <w:rsid w:val="00C47EF2"/>
    <w:rsid w:val="00C503F1"/>
    <w:rsid w:val="00C5066A"/>
    <w:rsid w:val="00C52385"/>
    <w:rsid w:val="00C55326"/>
    <w:rsid w:val="00C55390"/>
    <w:rsid w:val="00C557D2"/>
    <w:rsid w:val="00C559F1"/>
    <w:rsid w:val="00C55F39"/>
    <w:rsid w:val="00C57197"/>
    <w:rsid w:val="00C57386"/>
    <w:rsid w:val="00C6088B"/>
    <w:rsid w:val="00C6102E"/>
    <w:rsid w:val="00C61914"/>
    <w:rsid w:val="00C61B93"/>
    <w:rsid w:val="00C61D02"/>
    <w:rsid w:val="00C62233"/>
    <w:rsid w:val="00C64181"/>
    <w:rsid w:val="00C646F8"/>
    <w:rsid w:val="00C64B83"/>
    <w:rsid w:val="00C64DC9"/>
    <w:rsid w:val="00C6545E"/>
    <w:rsid w:val="00C655EC"/>
    <w:rsid w:val="00C65632"/>
    <w:rsid w:val="00C65A77"/>
    <w:rsid w:val="00C665E3"/>
    <w:rsid w:val="00C66F7C"/>
    <w:rsid w:val="00C7084D"/>
    <w:rsid w:val="00C71A24"/>
    <w:rsid w:val="00C72A60"/>
    <w:rsid w:val="00C72EDF"/>
    <w:rsid w:val="00C72FAF"/>
    <w:rsid w:val="00C73EA8"/>
    <w:rsid w:val="00C74687"/>
    <w:rsid w:val="00C74ECD"/>
    <w:rsid w:val="00C757BC"/>
    <w:rsid w:val="00C7643B"/>
    <w:rsid w:val="00C769AA"/>
    <w:rsid w:val="00C775CA"/>
    <w:rsid w:val="00C77A48"/>
    <w:rsid w:val="00C80258"/>
    <w:rsid w:val="00C82360"/>
    <w:rsid w:val="00C83A95"/>
    <w:rsid w:val="00C864B8"/>
    <w:rsid w:val="00C87F9D"/>
    <w:rsid w:val="00C918A4"/>
    <w:rsid w:val="00C93CEF"/>
    <w:rsid w:val="00C94398"/>
    <w:rsid w:val="00C9575E"/>
    <w:rsid w:val="00C97219"/>
    <w:rsid w:val="00C97B63"/>
    <w:rsid w:val="00CA170C"/>
    <w:rsid w:val="00CA4194"/>
    <w:rsid w:val="00CA42F3"/>
    <w:rsid w:val="00CA4970"/>
    <w:rsid w:val="00CA650D"/>
    <w:rsid w:val="00CA6AAF"/>
    <w:rsid w:val="00CA713A"/>
    <w:rsid w:val="00CA7A87"/>
    <w:rsid w:val="00CB032A"/>
    <w:rsid w:val="00CB0BA3"/>
    <w:rsid w:val="00CB11CC"/>
    <w:rsid w:val="00CB2D7A"/>
    <w:rsid w:val="00CB34A1"/>
    <w:rsid w:val="00CB39C9"/>
    <w:rsid w:val="00CB4163"/>
    <w:rsid w:val="00CB447E"/>
    <w:rsid w:val="00CB52DF"/>
    <w:rsid w:val="00CB5B76"/>
    <w:rsid w:val="00CB5CFF"/>
    <w:rsid w:val="00CB6734"/>
    <w:rsid w:val="00CC00F9"/>
    <w:rsid w:val="00CC0336"/>
    <w:rsid w:val="00CC1635"/>
    <w:rsid w:val="00CC172F"/>
    <w:rsid w:val="00CC257E"/>
    <w:rsid w:val="00CC2F49"/>
    <w:rsid w:val="00CC3A3E"/>
    <w:rsid w:val="00CC4CAB"/>
    <w:rsid w:val="00CC5FC5"/>
    <w:rsid w:val="00CC6B48"/>
    <w:rsid w:val="00CD23B3"/>
    <w:rsid w:val="00CD2926"/>
    <w:rsid w:val="00CD2F8D"/>
    <w:rsid w:val="00CD36E1"/>
    <w:rsid w:val="00CD54C2"/>
    <w:rsid w:val="00CD55F2"/>
    <w:rsid w:val="00CD5A9E"/>
    <w:rsid w:val="00CD7A28"/>
    <w:rsid w:val="00CE179E"/>
    <w:rsid w:val="00CE1C34"/>
    <w:rsid w:val="00CE24BD"/>
    <w:rsid w:val="00CE32C1"/>
    <w:rsid w:val="00CE3A5C"/>
    <w:rsid w:val="00CE5902"/>
    <w:rsid w:val="00CE60C0"/>
    <w:rsid w:val="00CE6AD1"/>
    <w:rsid w:val="00CE7AA5"/>
    <w:rsid w:val="00CE7B29"/>
    <w:rsid w:val="00CF03C9"/>
    <w:rsid w:val="00CF07EB"/>
    <w:rsid w:val="00CF15E4"/>
    <w:rsid w:val="00CF1CC1"/>
    <w:rsid w:val="00CF1D36"/>
    <w:rsid w:val="00CF2720"/>
    <w:rsid w:val="00CF2D1C"/>
    <w:rsid w:val="00CF2DB8"/>
    <w:rsid w:val="00CF2E9E"/>
    <w:rsid w:val="00CF5323"/>
    <w:rsid w:val="00CF5739"/>
    <w:rsid w:val="00CF5CB2"/>
    <w:rsid w:val="00CF79F9"/>
    <w:rsid w:val="00CF7C5B"/>
    <w:rsid w:val="00D0193B"/>
    <w:rsid w:val="00D02FAE"/>
    <w:rsid w:val="00D04066"/>
    <w:rsid w:val="00D0440A"/>
    <w:rsid w:val="00D050F4"/>
    <w:rsid w:val="00D065B3"/>
    <w:rsid w:val="00D067EE"/>
    <w:rsid w:val="00D10025"/>
    <w:rsid w:val="00D104BE"/>
    <w:rsid w:val="00D11612"/>
    <w:rsid w:val="00D134A8"/>
    <w:rsid w:val="00D13A49"/>
    <w:rsid w:val="00D13DDD"/>
    <w:rsid w:val="00D1434A"/>
    <w:rsid w:val="00D14A77"/>
    <w:rsid w:val="00D16F93"/>
    <w:rsid w:val="00D171AF"/>
    <w:rsid w:val="00D176C7"/>
    <w:rsid w:val="00D17E6A"/>
    <w:rsid w:val="00D21741"/>
    <w:rsid w:val="00D22EDC"/>
    <w:rsid w:val="00D246B3"/>
    <w:rsid w:val="00D252BF"/>
    <w:rsid w:val="00D25C19"/>
    <w:rsid w:val="00D261CD"/>
    <w:rsid w:val="00D26281"/>
    <w:rsid w:val="00D26545"/>
    <w:rsid w:val="00D27894"/>
    <w:rsid w:val="00D30109"/>
    <w:rsid w:val="00D3144B"/>
    <w:rsid w:val="00D3264C"/>
    <w:rsid w:val="00D32826"/>
    <w:rsid w:val="00D336FA"/>
    <w:rsid w:val="00D3421B"/>
    <w:rsid w:val="00D36C89"/>
    <w:rsid w:val="00D36D05"/>
    <w:rsid w:val="00D37759"/>
    <w:rsid w:val="00D4085C"/>
    <w:rsid w:val="00D425E7"/>
    <w:rsid w:val="00D43704"/>
    <w:rsid w:val="00D44207"/>
    <w:rsid w:val="00D44394"/>
    <w:rsid w:val="00D44ED6"/>
    <w:rsid w:val="00D4522D"/>
    <w:rsid w:val="00D46AA8"/>
    <w:rsid w:val="00D4735F"/>
    <w:rsid w:val="00D477CE"/>
    <w:rsid w:val="00D53476"/>
    <w:rsid w:val="00D544B4"/>
    <w:rsid w:val="00D547CA"/>
    <w:rsid w:val="00D54AE4"/>
    <w:rsid w:val="00D555EE"/>
    <w:rsid w:val="00D55A91"/>
    <w:rsid w:val="00D576CF"/>
    <w:rsid w:val="00D57C38"/>
    <w:rsid w:val="00D62742"/>
    <w:rsid w:val="00D63BE9"/>
    <w:rsid w:val="00D6418C"/>
    <w:rsid w:val="00D65568"/>
    <w:rsid w:val="00D65A07"/>
    <w:rsid w:val="00D65A37"/>
    <w:rsid w:val="00D70959"/>
    <w:rsid w:val="00D70BB6"/>
    <w:rsid w:val="00D71ED2"/>
    <w:rsid w:val="00D723B3"/>
    <w:rsid w:val="00D72A97"/>
    <w:rsid w:val="00D74AC8"/>
    <w:rsid w:val="00D74F40"/>
    <w:rsid w:val="00D7502F"/>
    <w:rsid w:val="00D75D35"/>
    <w:rsid w:val="00D75D6C"/>
    <w:rsid w:val="00D76786"/>
    <w:rsid w:val="00D81C17"/>
    <w:rsid w:val="00D81D70"/>
    <w:rsid w:val="00D81D81"/>
    <w:rsid w:val="00D83BB9"/>
    <w:rsid w:val="00D84E95"/>
    <w:rsid w:val="00D86020"/>
    <w:rsid w:val="00D90BDD"/>
    <w:rsid w:val="00D910B6"/>
    <w:rsid w:val="00D93539"/>
    <w:rsid w:val="00D957A1"/>
    <w:rsid w:val="00D9600F"/>
    <w:rsid w:val="00D9630B"/>
    <w:rsid w:val="00D9774E"/>
    <w:rsid w:val="00D97F5D"/>
    <w:rsid w:val="00DA0164"/>
    <w:rsid w:val="00DA043A"/>
    <w:rsid w:val="00DA0AC2"/>
    <w:rsid w:val="00DA18F7"/>
    <w:rsid w:val="00DA1B2A"/>
    <w:rsid w:val="00DA1CAD"/>
    <w:rsid w:val="00DA213E"/>
    <w:rsid w:val="00DA49DD"/>
    <w:rsid w:val="00DA51FD"/>
    <w:rsid w:val="00DA5241"/>
    <w:rsid w:val="00DA52BB"/>
    <w:rsid w:val="00DA540B"/>
    <w:rsid w:val="00DA5EC1"/>
    <w:rsid w:val="00DA5F96"/>
    <w:rsid w:val="00DA6A32"/>
    <w:rsid w:val="00DA73BD"/>
    <w:rsid w:val="00DA7ED3"/>
    <w:rsid w:val="00DB4909"/>
    <w:rsid w:val="00DB4DC7"/>
    <w:rsid w:val="00DB5074"/>
    <w:rsid w:val="00DB54E7"/>
    <w:rsid w:val="00DB7176"/>
    <w:rsid w:val="00DB743C"/>
    <w:rsid w:val="00DC1442"/>
    <w:rsid w:val="00DC1CC0"/>
    <w:rsid w:val="00DC48CB"/>
    <w:rsid w:val="00DC57E1"/>
    <w:rsid w:val="00DC5E14"/>
    <w:rsid w:val="00DC6C29"/>
    <w:rsid w:val="00DD0F7A"/>
    <w:rsid w:val="00DD2292"/>
    <w:rsid w:val="00DD298A"/>
    <w:rsid w:val="00DD2BE6"/>
    <w:rsid w:val="00DD2DC3"/>
    <w:rsid w:val="00DD3E38"/>
    <w:rsid w:val="00DD400D"/>
    <w:rsid w:val="00DD602A"/>
    <w:rsid w:val="00DE07FD"/>
    <w:rsid w:val="00DE09A9"/>
    <w:rsid w:val="00DE1506"/>
    <w:rsid w:val="00DE5129"/>
    <w:rsid w:val="00DE599C"/>
    <w:rsid w:val="00DE6A1C"/>
    <w:rsid w:val="00DE7648"/>
    <w:rsid w:val="00DE7F34"/>
    <w:rsid w:val="00DF02FC"/>
    <w:rsid w:val="00DF0F73"/>
    <w:rsid w:val="00DF1AF1"/>
    <w:rsid w:val="00DF1B98"/>
    <w:rsid w:val="00DF1CF2"/>
    <w:rsid w:val="00DF6781"/>
    <w:rsid w:val="00DF6988"/>
    <w:rsid w:val="00DF6A64"/>
    <w:rsid w:val="00E0228D"/>
    <w:rsid w:val="00E039A9"/>
    <w:rsid w:val="00E03A46"/>
    <w:rsid w:val="00E03F87"/>
    <w:rsid w:val="00E04CCD"/>
    <w:rsid w:val="00E05124"/>
    <w:rsid w:val="00E057B8"/>
    <w:rsid w:val="00E075C1"/>
    <w:rsid w:val="00E1011A"/>
    <w:rsid w:val="00E10C40"/>
    <w:rsid w:val="00E12420"/>
    <w:rsid w:val="00E12BB2"/>
    <w:rsid w:val="00E131AB"/>
    <w:rsid w:val="00E140B8"/>
    <w:rsid w:val="00E14622"/>
    <w:rsid w:val="00E14DDF"/>
    <w:rsid w:val="00E15BAE"/>
    <w:rsid w:val="00E15C37"/>
    <w:rsid w:val="00E161AD"/>
    <w:rsid w:val="00E164F5"/>
    <w:rsid w:val="00E16CB6"/>
    <w:rsid w:val="00E17584"/>
    <w:rsid w:val="00E1760D"/>
    <w:rsid w:val="00E206C1"/>
    <w:rsid w:val="00E209E1"/>
    <w:rsid w:val="00E215E4"/>
    <w:rsid w:val="00E21685"/>
    <w:rsid w:val="00E21B99"/>
    <w:rsid w:val="00E22119"/>
    <w:rsid w:val="00E23654"/>
    <w:rsid w:val="00E243B7"/>
    <w:rsid w:val="00E262FC"/>
    <w:rsid w:val="00E2670A"/>
    <w:rsid w:val="00E32176"/>
    <w:rsid w:val="00E32FAF"/>
    <w:rsid w:val="00E33F80"/>
    <w:rsid w:val="00E341FE"/>
    <w:rsid w:val="00E35799"/>
    <w:rsid w:val="00E36943"/>
    <w:rsid w:val="00E40AB7"/>
    <w:rsid w:val="00E4163D"/>
    <w:rsid w:val="00E41E1F"/>
    <w:rsid w:val="00E434B6"/>
    <w:rsid w:val="00E43C4B"/>
    <w:rsid w:val="00E440E6"/>
    <w:rsid w:val="00E475AE"/>
    <w:rsid w:val="00E4790F"/>
    <w:rsid w:val="00E51CE6"/>
    <w:rsid w:val="00E51D95"/>
    <w:rsid w:val="00E51DE8"/>
    <w:rsid w:val="00E52296"/>
    <w:rsid w:val="00E52391"/>
    <w:rsid w:val="00E543E3"/>
    <w:rsid w:val="00E54496"/>
    <w:rsid w:val="00E5459E"/>
    <w:rsid w:val="00E56E5D"/>
    <w:rsid w:val="00E56F15"/>
    <w:rsid w:val="00E57A05"/>
    <w:rsid w:val="00E61D5D"/>
    <w:rsid w:val="00E623A1"/>
    <w:rsid w:val="00E677F2"/>
    <w:rsid w:val="00E71542"/>
    <w:rsid w:val="00E72138"/>
    <w:rsid w:val="00E724A8"/>
    <w:rsid w:val="00E728F2"/>
    <w:rsid w:val="00E734EB"/>
    <w:rsid w:val="00E73DDE"/>
    <w:rsid w:val="00E7511E"/>
    <w:rsid w:val="00E759CA"/>
    <w:rsid w:val="00E75DCF"/>
    <w:rsid w:val="00E75F20"/>
    <w:rsid w:val="00E760D5"/>
    <w:rsid w:val="00E77AC0"/>
    <w:rsid w:val="00E83C76"/>
    <w:rsid w:val="00E846C6"/>
    <w:rsid w:val="00E85981"/>
    <w:rsid w:val="00E87A3B"/>
    <w:rsid w:val="00E90348"/>
    <w:rsid w:val="00E913D1"/>
    <w:rsid w:val="00E927AF"/>
    <w:rsid w:val="00E942AC"/>
    <w:rsid w:val="00E94578"/>
    <w:rsid w:val="00E96EB7"/>
    <w:rsid w:val="00EA049F"/>
    <w:rsid w:val="00EA0578"/>
    <w:rsid w:val="00EA294C"/>
    <w:rsid w:val="00EA3697"/>
    <w:rsid w:val="00EA38A3"/>
    <w:rsid w:val="00EA65E2"/>
    <w:rsid w:val="00EA6A05"/>
    <w:rsid w:val="00EA7722"/>
    <w:rsid w:val="00EA7D4F"/>
    <w:rsid w:val="00EB1C9A"/>
    <w:rsid w:val="00EB1F3E"/>
    <w:rsid w:val="00EB1FD0"/>
    <w:rsid w:val="00EB2073"/>
    <w:rsid w:val="00EB2287"/>
    <w:rsid w:val="00EB2A00"/>
    <w:rsid w:val="00EB33B0"/>
    <w:rsid w:val="00EB5151"/>
    <w:rsid w:val="00EB7E8F"/>
    <w:rsid w:val="00EC0CDD"/>
    <w:rsid w:val="00EC1223"/>
    <w:rsid w:val="00EC2548"/>
    <w:rsid w:val="00EC318D"/>
    <w:rsid w:val="00EC4ED3"/>
    <w:rsid w:val="00EC56DB"/>
    <w:rsid w:val="00EC57E6"/>
    <w:rsid w:val="00EC7AFE"/>
    <w:rsid w:val="00ED1A9E"/>
    <w:rsid w:val="00ED1D8B"/>
    <w:rsid w:val="00ED43CB"/>
    <w:rsid w:val="00ED6FC9"/>
    <w:rsid w:val="00EE0661"/>
    <w:rsid w:val="00EE1D80"/>
    <w:rsid w:val="00EE4442"/>
    <w:rsid w:val="00EE4775"/>
    <w:rsid w:val="00EE4B5E"/>
    <w:rsid w:val="00EE4BA5"/>
    <w:rsid w:val="00EE6494"/>
    <w:rsid w:val="00EF1DA8"/>
    <w:rsid w:val="00EF2B89"/>
    <w:rsid w:val="00EF3CFA"/>
    <w:rsid w:val="00EF5D58"/>
    <w:rsid w:val="00EF62D3"/>
    <w:rsid w:val="00EF6F00"/>
    <w:rsid w:val="00EF7500"/>
    <w:rsid w:val="00EF79E3"/>
    <w:rsid w:val="00EF7A7B"/>
    <w:rsid w:val="00F003E2"/>
    <w:rsid w:val="00F03350"/>
    <w:rsid w:val="00F03C4E"/>
    <w:rsid w:val="00F03FB7"/>
    <w:rsid w:val="00F062E2"/>
    <w:rsid w:val="00F06303"/>
    <w:rsid w:val="00F06CF4"/>
    <w:rsid w:val="00F070BA"/>
    <w:rsid w:val="00F07714"/>
    <w:rsid w:val="00F07B09"/>
    <w:rsid w:val="00F1054D"/>
    <w:rsid w:val="00F11559"/>
    <w:rsid w:val="00F12FEA"/>
    <w:rsid w:val="00F13483"/>
    <w:rsid w:val="00F1498E"/>
    <w:rsid w:val="00F155F3"/>
    <w:rsid w:val="00F16490"/>
    <w:rsid w:val="00F167C5"/>
    <w:rsid w:val="00F16BA0"/>
    <w:rsid w:val="00F171D6"/>
    <w:rsid w:val="00F20615"/>
    <w:rsid w:val="00F20730"/>
    <w:rsid w:val="00F211D4"/>
    <w:rsid w:val="00F21BE9"/>
    <w:rsid w:val="00F21C8D"/>
    <w:rsid w:val="00F21DB2"/>
    <w:rsid w:val="00F21EBF"/>
    <w:rsid w:val="00F22252"/>
    <w:rsid w:val="00F23EFE"/>
    <w:rsid w:val="00F23FE2"/>
    <w:rsid w:val="00F2431E"/>
    <w:rsid w:val="00F25E8B"/>
    <w:rsid w:val="00F27B08"/>
    <w:rsid w:val="00F305F2"/>
    <w:rsid w:val="00F30C79"/>
    <w:rsid w:val="00F318DC"/>
    <w:rsid w:val="00F31DE4"/>
    <w:rsid w:val="00F3512A"/>
    <w:rsid w:val="00F357F0"/>
    <w:rsid w:val="00F36124"/>
    <w:rsid w:val="00F404CF"/>
    <w:rsid w:val="00F41064"/>
    <w:rsid w:val="00F419F8"/>
    <w:rsid w:val="00F42186"/>
    <w:rsid w:val="00F42463"/>
    <w:rsid w:val="00F43E42"/>
    <w:rsid w:val="00F443F2"/>
    <w:rsid w:val="00F44A1C"/>
    <w:rsid w:val="00F44D5E"/>
    <w:rsid w:val="00F456AB"/>
    <w:rsid w:val="00F46349"/>
    <w:rsid w:val="00F466FF"/>
    <w:rsid w:val="00F4677A"/>
    <w:rsid w:val="00F50054"/>
    <w:rsid w:val="00F50251"/>
    <w:rsid w:val="00F510F8"/>
    <w:rsid w:val="00F51666"/>
    <w:rsid w:val="00F5203A"/>
    <w:rsid w:val="00F5225A"/>
    <w:rsid w:val="00F52A30"/>
    <w:rsid w:val="00F535D5"/>
    <w:rsid w:val="00F53D06"/>
    <w:rsid w:val="00F53EA0"/>
    <w:rsid w:val="00F540CE"/>
    <w:rsid w:val="00F546C9"/>
    <w:rsid w:val="00F54E4C"/>
    <w:rsid w:val="00F56345"/>
    <w:rsid w:val="00F579E5"/>
    <w:rsid w:val="00F60097"/>
    <w:rsid w:val="00F603AE"/>
    <w:rsid w:val="00F61695"/>
    <w:rsid w:val="00F61EFA"/>
    <w:rsid w:val="00F62F6E"/>
    <w:rsid w:val="00F63415"/>
    <w:rsid w:val="00F64804"/>
    <w:rsid w:val="00F648D7"/>
    <w:rsid w:val="00F65488"/>
    <w:rsid w:val="00F66286"/>
    <w:rsid w:val="00F66327"/>
    <w:rsid w:val="00F66EF0"/>
    <w:rsid w:val="00F670ED"/>
    <w:rsid w:val="00F7032D"/>
    <w:rsid w:val="00F720AF"/>
    <w:rsid w:val="00F72155"/>
    <w:rsid w:val="00F72912"/>
    <w:rsid w:val="00F72B24"/>
    <w:rsid w:val="00F72B47"/>
    <w:rsid w:val="00F72ED3"/>
    <w:rsid w:val="00F7328F"/>
    <w:rsid w:val="00F741E1"/>
    <w:rsid w:val="00F74788"/>
    <w:rsid w:val="00F75573"/>
    <w:rsid w:val="00F7664B"/>
    <w:rsid w:val="00F76686"/>
    <w:rsid w:val="00F77741"/>
    <w:rsid w:val="00F817F1"/>
    <w:rsid w:val="00F866C8"/>
    <w:rsid w:val="00F87D5B"/>
    <w:rsid w:val="00F903E5"/>
    <w:rsid w:val="00F90A79"/>
    <w:rsid w:val="00F91433"/>
    <w:rsid w:val="00F921B3"/>
    <w:rsid w:val="00F926AF"/>
    <w:rsid w:val="00F92B4C"/>
    <w:rsid w:val="00F9409D"/>
    <w:rsid w:val="00F951A2"/>
    <w:rsid w:val="00F9562E"/>
    <w:rsid w:val="00F95DEF"/>
    <w:rsid w:val="00F96166"/>
    <w:rsid w:val="00F9694E"/>
    <w:rsid w:val="00F96B7A"/>
    <w:rsid w:val="00F97BBF"/>
    <w:rsid w:val="00FA006C"/>
    <w:rsid w:val="00FA0E98"/>
    <w:rsid w:val="00FA14FF"/>
    <w:rsid w:val="00FA1D79"/>
    <w:rsid w:val="00FA20FA"/>
    <w:rsid w:val="00FA23D7"/>
    <w:rsid w:val="00FA3286"/>
    <w:rsid w:val="00FA34FC"/>
    <w:rsid w:val="00FA4099"/>
    <w:rsid w:val="00FA42C9"/>
    <w:rsid w:val="00FA5D01"/>
    <w:rsid w:val="00FB2ADA"/>
    <w:rsid w:val="00FB3E69"/>
    <w:rsid w:val="00FB4DE4"/>
    <w:rsid w:val="00FB6A32"/>
    <w:rsid w:val="00FB762A"/>
    <w:rsid w:val="00FB7B37"/>
    <w:rsid w:val="00FC185C"/>
    <w:rsid w:val="00FC1B2E"/>
    <w:rsid w:val="00FC4EA1"/>
    <w:rsid w:val="00FC55D4"/>
    <w:rsid w:val="00FC663B"/>
    <w:rsid w:val="00FC6B33"/>
    <w:rsid w:val="00FD0408"/>
    <w:rsid w:val="00FD06E5"/>
    <w:rsid w:val="00FD0F3F"/>
    <w:rsid w:val="00FD1085"/>
    <w:rsid w:val="00FD16C5"/>
    <w:rsid w:val="00FD1B70"/>
    <w:rsid w:val="00FD2E5E"/>
    <w:rsid w:val="00FD3661"/>
    <w:rsid w:val="00FD3A5E"/>
    <w:rsid w:val="00FD44C1"/>
    <w:rsid w:val="00FD5065"/>
    <w:rsid w:val="00FD595F"/>
    <w:rsid w:val="00FD6C9B"/>
    <w:rsid w:val="00FD75DD"/>
    <w:rsid w:val="00FE0590"/>
    <w:rsid w:val="00FE0E54"/>
    <w:rsid w:val="00FE17C7"/>
    <w:rsid w:val="00FE32AE"/>
    <w:rsid w:val="00FE35A7"/>
    <w:rsid w:val="00FE3872"/>
    <w:rsid w:val="00FE6C96"/>
    <w:rsid w:val="00FE78B0"/>
    <w:rsid w:val="00FF05A6"/>
    <w:rsid w:val="00FF06E3"/>
    <w:rsid w:val="00FF0D9D"/>
    <w:rsid w:val="00FF24EB"/>
    <w:rsid w:val="00FF2A8D"/>
    <w:rsid w:val="00FF37C4"/>
    <w:rsid w:val="00FF407E"/>
    <w:rsid w:val="00FF4861"/>
    <w:rsid w:val="00FF4A93"/>
    <w:rsid w:val="00FF641C"/>
    <w:rsid w:val="00FF66A2"/>
    <w:rsid w:val="00FF7C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fillcolor="none" strokecolor="none"/>
    </o:shapedefaults>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head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695"/>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qFormat/>
    <w:rsid w:val="00737905"/>
    <w:pPr>
      <w:keepNext/>
      <w:spacing w:before="240" w:after="60"/>
      <w:outlineLvl w:val="0"/>
    </w:pPr>
    <w:rPr>
      <w:rFonts w:ascii="Arial" w:hAnsi="Arial"/>
      <w:b/>
      <w:bCs/>
      <w:kern w:val="32"/>
      <w:sz w:val="32"/>
      <w:szCs w:val="32"/>
      <w:lang/>
    </w:rPr>
  </w:style>
  <w:style w:type="paragraph" w:styleId="20">
    <w:name w:val="heading 2"/>
    <w:aliases w:val="H2"/>
    <w:basedOn w:val="a"/>
    <w:next w:val="a"/>
    <w:link w:val="21"/>
    <w:qFormat/>
    <w:rsid w:val="00737905"/>
    <w:pPr>
      <w:keepNext/>
      <w:pBdr>
        <w:bottom w:val="single" w:sz="12" w:space="3" w:color="auto"/>
      </w:pBdr>
      <w:outlineLvl w:val="1"/>
    </w:pPr>
    <w:rPr>
      <w:sz w:val="28"/>
      <w:lang/>
    </w:rPr>
  </w:style>
  <w:style w:type="paragraph" w:styleId="3">
    <w:name w:val="heading 3"/>
    <w:basedOn w:val="a"/>
    <w:next w:val="a"/>
    <w:link w:val="30"/>
    <w:qFormat/>
    <w:rsid w:val="00737905"/>
    <w:pPr>
      <w:keepNext/>
      <w:pBdr>
        <w:bottom w:val="single" w:sz="12" w:space="31" w:color="auto"/>
      </w:pBdr>
      <w:jc w:val="both"/>
      <w:outlineLvl w:val="2"/>
    </w:pPr>
    <w:rPr>
      <w:sz w:val="28"/>
      <w:lang/>
    </w:rPr>
  </w:style>
  <w:style w:type="paragraph" w:styleId="4">
    <w:name w:val="heading 4"/>
    <w:basedOn w:val="a"/>
    <w:next w:val="a"/>
    <w:link w:val="40"/>
    <w:qFormat/>
    <w:rsid w:val="00AA0E3F"/>
    <w:pPr>
      <w:keepNext/>
      <w:pBdr>
        <w:bottom w:val="single" w:sz="12" w:space="31" w:color="auto"/>
      </w:pBdr>
      <w:ind w:firstLine="709"/>
      <w:jc w:val="both"/>
      <w:outlineLvl w:val="3"/>
    </w:pPr>
    <w:rPr>
      <w:sz w:val="28"/>
      <w:lang/>
    </w:rPr>
  </w:style>
  <w:style w:type="paragraph" w:styleId="5">
    <w:name w:val="heading 5"/>
    <w:basedOn w:val="a"/>
    <w:next w:val="a"/>
    <w:link w:val="50"/>
    <w:qFormat/>
    <w:rsid w:val="00892A5D"/>
    <w:pPr>
      <w:keepNext/>
      <w:ind w:left="-108"/>
      <w:outlineLvl w:val="4"/>
    </w:pPr>
    <w:rPr>
      <w:sz w:val="24"/>
    </w:rPr>
  </w:style>
  <w:style w:type="paragraph" w:styleId="6">
    <w:name w:val="heading 6"/>
    <w:basedOn w:val="a"/>
    <w:next w:val="a"/>
    <w:link w:val="60"/>
    <w:qFormat/>
    <w:rsid w:val="00272AFF"/>
    <w:pPr>
      <w:spacing w:before="240" w:after="60"/>
      <w:outlineLvl w:val="5"/>
    </w:pPr>
    <w:rPr>
      <w:b/>
      <w:bCs/>
      <w:sz w:val="22"/>
      <w:szCs w:val="22"/>
      <w:lang/>
    </w:rPr>
  </w:style>
  <w:style w:type="paragraph" w:styleId="7">
    <w:name w:val="heading 7"/>
    <w:basedOn w:val="a"/>
    <w:next w:val="a"/>
    <w:link w:val="70"/>
    <w:qFormat/>
    <w:rsid w:val="00AA0E3F"/>
    <w:pPr>
      <w:keepNext/>
      <w:jc w:val="both"/>
      <w:outlineLvl w:val="6"/>
    </w:pPr>
    <w:rPr>
      <w:sz w:val="24"/>
      <w:lang/>
    </w:rPr>
  </w:style>
  <w:style w:type="paragraph" w:styleId="8">
    <w:name w:val="heading 8"/>
    <w:basedOn w:val="a"/>
    <w:next w:val="a"/>
    <w:link w:val="80"/>
    <w:qFormat/>
    <w:rsid w:val="00892A5D"/>
    <w:pPr>
      <w:keepNext/>
      <w:jc w:val="both"/>
      <w:outlineLvl w:val="7"/>
    </w:pPr>
    <w:rPr>
      <w:b/>
      <w:sz w:val="24"/>
      <w:lang/>
    </w:rPr>
  </w:style>
  <w:style w:type="paragraph" w:styleId="9">
    <w:name w:val="heading 9"/>
    <w:basedOn w:val="a"/>
    <w:next w:val="a"/>
    <w:link w:val="90"/>
    <w:qFormat/>
    <w:rsid w:val="00AA0E3F"/>
    <w:pPr>
      <w:keepNext/>
      <w:outlineLvl w:val="8"/>
    </w:pPr>
    <w:rPr>
      <w:b/>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rsid w:val="002D01A4"/>
    <w:rPr>
      <w:rFonts w:ascii="Arial" w:hAnsi="Arial" w:cs="Arial"/>
      <w:b/>
      <w:bCs/>
      <w:kern w:val="32"/>
      <w:sz w:val="32"/>
      <w:szCs w:val="32"/>
    </w:rPr>
  </w:style>
  <w:style w:type="character" w:customStyle="1" w:styleId="40">
    <w:name w:val="Заголовок 4 Знак"/>
    <w:link w:val="4"/>
    <w:rsid w:val="00AA0E3F"/>
    <w:rPr>
      <w:sz w:val="28"/>
    </w:rPr>
  </w:style>
  <w:style w:type="character" w:customStyle="1" w:styleId="50">
    <w:name w:val="Заголовок 5 Знак"/>
    <w:link w:val="5"/>
    <w:rsid w:val="00892A5D"/>
    <w:rPr>
      <w:sz w:val="24"/>
      <w:lang w:val="ru-RU" w:eastAsia="ru-RU" w:bidi="ar-SA"/>
    </w:rPr>
  </w:style>
  <w:style w:type="character" w:customStyle="1" w:styleId="70">
    <w:name w:val="Заголовок 7 Знак"/>
    <w:link w:val="7"/>
    <w:rsid w:val="00AA0E3F"/>
    <w:rPr>
      <w:sz w:val="24"/>
    </w:rPr>
  </w:style>
  <w:style w:type="character" w:customStyle="1" w:styleId="90">
    <w:name w:val="Заголовок 9 Знак"/>
    <w:link w:val="9"/>
    <w:rsid w:val="00AA0E3F"/>
    <w:rPr>
      <w:b/>
      <w:sz w:val="24"/>
    </w:rPr>
  </w:style>
  <w:style w:type="paragraph" w:styleId="a3">
    <w:name w:val="Body Text"/>
    <w:basedOn w:val="a"/>
    <w:link w:val="a4"/>
    <w:rsid w:val="00737905"/>
    <w:pPr>
      <w:spacing w:after="120"/>
    </w:pPr>
  </w:style>
  <w:style w:type="character" w:customStyle="1" w:styleId="a4">
    <w:name w:val="Основной текст Знак"/>
    <w:link w:val="a3"/>
    <w:rsid w:val="00EF6F00"/>
  </w:style>
  <w:style w:type="paragraph" w:customStyle="1" w:styleId="31">
    <w:name w:val="Стиль3"/>
    <w:basedOn w:val="22"/>
    <w:rsid w:val="00737905"/>
    <w:pPr>
      <w:widowControl w:val="0"/>
      <w:tabs>
        <w:tab w:val="num" w:pos="1307"/>
      </w:tabs>
      <w:adjustRightInd w:val="0"/>
      <w:spacing w:after="0" w:line="240" w:lineRule="auto"/>
      <w:ind w:left="1080"/>
      <w:jc w:val="both"/>
      <w:textAlignment w:val="baseline"/>
    </w:pPr>
    <w:rPr>
      <w:sz w:val="24"/>
    </w:rPr>
  </w:style>
  <w:style w:type="paragraph" w:styleId="22">
    <w:name w:val="Body Text Indent 2"/>
    <w:basedOn w:val="a"/>
    <w:link w:val="23"/>
    <w:rsid w:val="00737905"/>
    <w:pPr>
      <w:spacing w:after="120" w:line="480" w:lineRule="auto"/>
      <w:ind w:left="283"/>
    </w:pPr>
  </w:style>
  <w:style w:type="character" w:customStyle="1" w:styleId="23">
    <w:name w:val="Основной текст с отступом 2 Знак"/>
    <w:link w:val="22"/>
    <w:rsid w:val="00892A5D"/>
    <w:rPr>
      <w:lang w:val="ru-RU" w:eastAsia="ru-RU" w:bidi="ar-SA"/>
    </w:rPr>
  </w:style>
  <w:style w:type="paragraph" w:customStyle="1" w:styleId="ConsNormal">
    <w:name w:val="ConsNormal"/>
    <w:link w:val="ConsNormal0"/>
    <w:rsid w:val="00737905"/>
    <w:pPr>
      <w:widowControl w:val="0"/>
      <w:ind w:firstLine="720"/>
    </w:pPr>
    <w:rPr>
      <w:rFonts w:ascii="Arial" w:hAnsi="Arial"/>
    </w:rPr>
  </w:style>
  <w:style w:type="character" w:customStyle="1" w:styleId="ConsNormal0">
    <w:name w:val="ConsNormal Знак"/>
    <w:link w:val="ConsNormal"/>
    <w:rsid w:val="00737905"/>
    <w:rPr>
      <w:rFonts w:ascii="Arial" w:hAnsi="Arial"/>
      <w:lang w:val="ru-RU" w:eastAsia="ru-RU" w:bidi="ar-SA"/>
    </w:rPr>
  </w:style>
  <w:style w:type="paragraph" w:customStyle="1" w:styleId="ConsNonformat">
    <w:name w:val="ConsNonformat"/>
    <w:link w:val="ConsNonformat0"/>
    <w:rsid w:val="00737905"/>
    <w:pPr>
      <w:widowControl w:val="0"/>
    </w:pPr>
    <w:rPr>
      <w:rFonts w:ascii="Courier New" w:hAnsi="Courier New"/>
    </w:rPr>
  </w:style>
  <w:style w:type="character" w:customStyle="1" w:styleId="ConsNonformat0">
    <w:name w:val="ConsNonformat Знак"/>
    <w:link w:val="ConsNonformat"/>
    <w:rsid w:val="00737905"/>
    <w:rPr>
      <w:rFonts w:ascii="Courier New" w:hAnsi="Courier New"/>
      <w:lang w:val="ru-RU" w:eastAsia="ru-RU" w:bidi="ar-SA"/>
    </w:rPr>
  </w:style>
  <w:style w:type="paragraph" w:styleId="a5">
    <w:name w:val="Body Text Indent"/>
    <w:aliases w:val="текст,Основной текст 1,Нумерованный список !!,Нумерованный список !! Знак Знак Знак Знак"/>
    <w:basedOn w:val="a"/>
    <w:link w:val="a6"/>
    <w:rsid w:val="00737905"/>
    <w:pPr>
      <w:spacing w:after="120"/>
      <w:ind w:left="283"/>
    </w:pPr>
  </w:style>
  <w:style w:type="character" w:customStyle="1" w:styleId="a6">
    <w:name w:val="Основной текст с отступом Знак"/>
    <w:aliases w:val="текст Знак,Основной текст 1 Знак,Нумерованный список !! Знак,Нумерованный список !! Знак Знак Знак Знак Знак"/>
    <w:link w:val="a5"/>
    <w:rsid w:val="004C40E1"/>
    <w:rPr>
      <w:lang w:val="ru-RU" w:eastAsia="ru-RU" w:bidi="ar-SA"/>
    </w:rPr>
  </w:style>
  <w:style w:type="character" w:styleId="a7">
    <w:name w:val="Hyperlink"/>
    <w:uiPriority w:val="99"/>
    <w:rsid w:val="00737905"/>
    <w:rPr>
      <w:rFonts w:eastAsia="Calibri"/>
      <w:color w:val="0000FF"/>
      <w:u w:val="single"/>
      <w:lang w:val="ru-RU" w:eastAsia="zh-CN" w:bidi="ar-SA"/>
    </w:rPr>
  </w:style>
  <w:style w:type="table" w:styleId="a8">
    <w:name w:val="Table Grid"/>
    <w:basedOn w:val="a1"/>
    <w:uiPriority w:val="59"/>
    <w:rsid w:val="00737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lock Text"/>
    <w:basedOn w:val="a"/>
    <w:rsid w:val="00737905"/>
    <w:pPr>
      <w:ind w:left="142" w:right="141" w:firstLine="425"/>
      <w:jc w:val="both"/>
    </w:pPr>
    <w:rPr>
      <w:rFonts w:ascii="Arial" w:hAnsi="Arial"/>
      <w:i/>
      <w:sz w:val="28"/>
    </w:rPr>
  </w:style>
  <w:style w:type="paragraph" w:customStyle="1" w:styleId="Default">
    <w:name w:val="Default"/>
    <w:rsid w:val="00737905"/>
    <w:pPr>
      <w:autoSpaceDE w:val="0"/>
      <w:autoSpaceDN w:val="0"/>
      <w:adjustRightInd w:val="0"/>
    </w:pPr>
    <w:rPr>
      <w:color w:val="000000"/>
      <w:sz w:val="24"/>
      <w:szCs w:val="24"/>
    </w:rPr>
  </w:style>
  <w:style w:type="paragraph" w:styleId="32">
    <w:name w:val="Body Text Indent 3"/>
    <w:basedOn w:val="a"/>
    <w:link w:val="33"/>
    <w:rsid w:val="00737905"/>
    <w:pPr>
      <w:spacing w:after="120"/>
      <w:ind w:left="283"/>
    </w:pPr>
    <w:rPr>
      <w:sz w:val="16"/>
      <w:szCs w:val="16"/>
      <w:lang/>
    </w:rPr>
  </w:style>
  <w:style w:type="paragraph" w:styleId="aa">
    <w:name w:val="Title"/>
    <w:basedOn w:val="a"/>
    <w:link w:val="ab"/>
    <w:qFormat/>
    <w:rsid w:val="00737905"/>
    <w:pPr>
      <w:jc w:val="center"/>
    </w:pPr>
    <w:rPr>
      <w:b/>
      <w:sz w:val="28"/>
    </w:rPr>
  </w:style>
  <w:style w:type="character" w:customStyle="1" w:styleId="ab">
    <w:name w:val="Название Знак"/>
    <w:link w:val="aa"/>
    <w:locked/>
    <w:rsid w:val="00B77CAD"/>
    <w:rPr>
      <w:b/>
      <w:sz w:val="28"/>
      <w:lang w:val="ru-RU" w:eastAsia="ru-RU" w:bidi="ar-SA"/>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01F1"/>
    <w:pPr>
      <w:spacing w:after="160" w:line="240" w:lineRule="exact"/>
    </w:pPr>
    <w:rPr>
      <w:rFonts w:eastAsia="Calibri"/>
      <w:lang w:eastAsia="zh-CN"/>
    </w:rPr>
  </w:style>
  <w:style w:type="paragraph" w:styleId="ad">
    <w:name w:val="footer"/>
    <w:aliases w:val="Верхний  колонтитул"/>
    <w:basedOn w:val="a"/>
    <w:link w:val="ae"/>
    <w:rsid w:val="009F7F41"/>
    <w:pPr>
      <w:tabs>
        <w:tab w:val="center" w:pos="4153"/>
        <w:tab w:val="right" w:pos="8306"/>
      </w:tabs>
    </w:pPr>
  </w:style>
  <w:style w:type="character" w:customStyle="1" w:styleId="ae">
    <w:name w:val="Нижний колонтитул Знак"/>
    <w:aliases w:val="Верхний  колонтитул Знак"/>
    <w:link w:val="ad"/>
    <w:rsid w:val="00984595"/>
    <w:rPr>
      <w:lang w:val="ru-RU" w:eastAsia="ru-RU" w:bidi="ar-SA"/>
    </w:rPr>
  </w:style>
  <w:style w:type="character" w:styleId="af">
    <w:name w:val="page number"/>
    <w:rsid w:val="009F7F41"/>
    <w:rPr>
      <w:rFonts w:eastAsia="Calibri"/>
      <w:lang w:val="ru-RU" w:eastAsia="zh-CN" w:bidi="ar-SA"/>
    </w:rPr>
  </w:style>
  <w:style w:type="paragraph" w:styleId="af0">
    <w:name w:val="caption"/>
    <w:basedOn w:val="a"/>
    <w:qFormat/>
    <w:rsid w:val="009F7F41"/>
    <w:pPr>
      <w:jc w:val="center"/>
    </w:pPr>
    <w:rPr>
      <w:b/>
      <w:sz w:val="28"/>
    </w:rPr>
  </w:style>
  <w:style w:type="paragraph" w:customStyle="1" w:styleId="12">
    <w:name w:val="Знак Знак Знак1 Знак Знак Знак Знак Знак Знак Знак Знак"/>
    <w:basedOn w:val="a"/>
    <w:rsid w:val="001F0F69"/>
    <w:pPr>
      <w:spacing w:after="160" w:line="240" w:lineRule="exact"/>
    </w:pPr>
    <w:rPr>
      <w:rFonts w:eastAsia="Calibri"/>
      <w:lang w:eastAsia="zh-CN"/>
    </w:rPr>
  </w:style>
  <w:style w:type="paragraph" w:styleId="af1">
    <w:name w:val="Plain Text"/>
    <w:basedOn w:val="a"/>
    <w:link w:val="af2"/>
    <w:rsid w:val="00F21BE9"/>
    <w:rPr>
      <w:rFonts w:ascii="Courier New" w:hAnsi="Courier New"/>
    </w:rPr>
  </w:style>
  <w:style w:type="character" w:customStyle="1" w:styleId="af2">
    <w:name w:val="Текст Знак"/>
    <w:link w:val="af1"/>
    <w:rsid w:val="00892A5D"/>
    <w:rPr>
      <w:rFonts w:ascii="Courier New" w:hAnsi="Courier New"/>
      <w:lang w:val="ru-RU" w:eastAsia="ru-RU" w:bidi="ar-SA"/>
    </w:rPr>
  </w:style>
  <w:style w:type="paragraph" w:customStyle="1" w:styleId="Style10">
    <w:name w:val="Style10"/>
    <w:basedOn w:val="a"/>
    <w:rsid w:val="00F21BE9"/>
    <w:pPr>
      <w:widowControl w:val="0"/>
      <w:autoSpaceDE w:val="0"/>
      <w:autoSpaceDN w:val="0"/>
      <w:adjustRightInd w:val="0"/>
      <w:spacing w:line="288" w:lineRule="exact"/>
    </w:pPr>
    <w:rPr>
      <w:sz w:val="24"/>
      <w:szCs w:val="24"/>
    </w:rPr>
  </w:style>
  <w:style w:type="paragraph" w:customStyle="1" w:styleId="Style13">
    <w:name w:val="Style13"/>
    <w:basedOn w:val="a"/>
    <w:rsid w:val="00F21BE9"/>
    <w:pPr>
      <w:widowControl w:val="0"/>
      <w:autoSpaceDE w:val="0"/>
      <w:autoSpaceDN w:val="0"/>
      <w:adjustRightInd w:val="0"/>
      <w:spacing w:line="283" w:lineRule="exact"/>
      <w:jc w:val="center"/>
    </w:pPr>
    <w:rPr>
      <w:sz w:val="24"/>
      <w:szCs w:val="24"/>
    </w:rPr>
  </w:style>
  <w:style w:type="paragraph" w:customStyle="1" w:styleId="Style14">
    <w:name w:val="Style14"/>
    <w:basedOn w:val="a"/>
    <w:rsid w:val="00F21BE9"/>
    <w:pPr>
      <w:widowControl w:val="0"/>
      <w:autoSpaceDE w:val="0"/>
      <w:autoSpaceDN w:val="0"/>
      <w:adjustRightInd w:val="0"/>
      <w:spacing w:line="288" w:lineRule="exact"/>
    </w:pPr>
    <w:rPr>
      <w:sz w:val="24"/>
      <w:szCs w:val="24"/>
    </w:rPr>
  </w:style>
  <w:style w:type="paragraph" w:customStyle="1" w:styleId="Style15">
    <w:name w:val="Style15"/>
    <w:basedOn w:val="a"/>
    <w:rsid w:val="00F21BE9"/>
    <w:pPr>
      <w:widowControl w:val="0"/>
      <w:autoSpaceDE w:val="0"/>
      <w:autoSpaceDN w:val="0"/>
      <w:adjustRightInd w:val="0"/>
      <w:spacing w:line="283" w:lineRule="exact"/>
      <w:jc w:val="center"/>
    </w:pPr>
    <w:rPr>
      <w:sz w:val="24"/>
      <w:szCs w:val="24"/>
    </w:rPr>
  </w:style>
  <w:style w:type="character" w:customStyle="1" w:styleId="FontStyle17">
    <w:name w:val="Font Style17"/>
    <w:rsid w:val="00F21BE9"/>
    <w:rPr>
      <w:rFonts w:ascii="Times New Roman" w:hAnsi="Times New Roman" w:cs="Times New Roman"/>
      <w:b/>
      <w:bCs/>
      <w:sz w:val="22"/>
      <w:szCs w:val="22"/>
    </w:rPr>
  </w:style>
  <w:style w:type="character" w:customStyle="1" w:styleId="FontStyle19">
    <w:name w:val="Font Style19"/>
    <w:rsid w:val="00F21BE9"/>
    <w:rPr>
      <w:rFonts w:ascii="Times New Roman" w:hAnsi="Times New Roman" w:cs="Times New Roman"/>
      <w:sz w:val="22"/>
      <w:szCs w:val="22"/>
    </w:rPr>
  </w:style>
  <w:style w:type="paragraph" w:styleId="24">
    <w:name w:val="Body Text 2"/>
    <w:basedOn w:val="a"/>
    <w:link w:val="25"/>
    <w:rsid w:val="00272AFF"/>
    <w:pPr>
      <w:spacing w:after="120" w:line="480" w:lineRule="auto"/>
    </w:pPr>
  </w:style>
  <w:style w:type="paragraph" w:styleId="34">
    <w:name w:val="Body Text 3"/>
    <w:basedOn w:val="a"/>
    <w:link w:val="35"/>
    <w:rsid w:val="00272AFF"/>
    <w:pPr>
      <w:spacing w:after="120"/>
    </w:pPr>
    <w:rPr>
      <w:sz w:val="16"/>
      <w:szCs w:val="16"/>
      <w:lang/>
    </w:rPr>
  </w:style>
  <w:style w:type="paragraph" w:customStyle="1" w:styleId="13">
    <w:name w:val="Знак Знак1 Знак Знак Знак Знак Знак Знак Знак Знак Знак Знак Знак Знак Знак Знак Знак Знак Знак"/>
    <w:basedOn w:val="a"/>
    <w:rsid w:val="00AA1F40"/>
    <w:pPr>
      <w:tabs>
        <w:tab w:val="num" w:pos="1347"/>
      </w:tabs>
      <w:spacing w:after="160" w:line="240" w:lineRule="exact"/>
    </w:pPr>
    <w:rPr>
      <w:rFonts w:eastAsia="Calibri"/>
      <w:lang w:eastAsia="zh-CN"/>
    </w:rPr>
  </w:style>
  <w:style w:type="paragraph" w:styleId="af3">
    <w:name w:val="header"/>
    <w:aliases w:val="Название 2"/>
    <w:basedOn w:val="a"/>
    <w:link w:val="af4"/>
    <w:uiPriority w:val="99"/>
    <w:rsid w:val="008351BC"/>
    <w:pPr>
      <w:tabs>
        <w:tab w:val="center" w:pos="4677"/>
        <w:tab w:val="right" w:pos="9355"/>
      </w:tabs>
    </w:pPr>
  </w:style>
  <w:style w:type="character" w:customStyle="1" w:styleId="af4">
    <w:name w:val="Верхний колонтитул Знак"/>
    <w:aliases w:val="Название 2 Знак"/>
    <w:link w:val="af3"/>
    <w:uiPriority w:val="99"/>
    <w:rsid w:val="00892A5D"/>
    <w:rPr>
      <w:lang w:val="ru-RU" w:eastAsia="ru-RU" w:bidi="ar-SA"/>
    </w:rPr>
  </w:style>
  <w:style w:type="paragraph" w:styleId="af5">
    <w:name w:val="Balloon Text"/>
    <w:basedOn w:val="a"/>
    <w:link w:val="af6"/>
    <w:uiPriority w:val="99"/>
    <w:rsid w:val="00E4163D"/>
    <w:rPr>
      <w:rFonts w:ascii="Tahoma" w:hAnsi="Tahoma"/>
      <w:sz w:val="16"/>
      <w:szCs w:val="16"/>
      <w:lang/>
    </w:rPr>
  </w:style>
  <w:style w:type="paragraph" w:customStyle="1" w:styleId="ConsPlusNormal">
    <w:name w:val="ConsPlusNormal"/>
    <w:rsid w:val="00DA6A32"/>
    <w:pPr>
      <w:widowControl w:val="0"/>
      <w:autoSpaceDE w:val="0"/>
      <w:autoSpaceDN w:val="0"/>
      <w:adjustRightInd w:val="0"/>
      <w:ind w:firstLine="720"/>
    </w:pPr>
    <w:rPr>
      <w:rFonts w:ascii="Arial" w:hAnsi="Arial" w:cs="Arial"/>
    </w:rPr>
  </w:style>
  <w:style w:type="paragraph" w:customStyle="1" w:styleId="af7">
    <w:name w:val="Знак Знак Знак"/>
    <w:basedOn w:val="a"/>
    <w:link w:val="af8"/>
    <w:rsid w:val="00C83A95"/>
    <w:pPr>
      <w:tabs>
        <w:tab w:val="num" w:pos="1440"/>
      </w:tabs>
      <w:spacing w:after="160" w:line="240" w:lineRule="exact"/>
      <w:ind w:left="1440" w:hanging="360"/>
    </w:pPr>
    <w:rPr>
      <w:rFonts w:eastAsia="Calibri"/>
      <w:lang w:eastAsia="zh-CN"/>
    </w:rPr>
  </w:style>
  <w:style w:type="character" w:customStyle="1" w:styleId="af8">
    <w:name w:val="Знак Знак Знак Знак"/>
    <w:link w:val="af7"/>
    <w:rsid w:val="00C83A95"/>
    <w:rPr>
      <w:rFonts w:eastAsia="Calibri"/>
      <w:lang w:val="ru-RU" w:eastAsia="zh-CN" w:bidi="ar-SA"/>
    </w:rPr>
  </w:style>
  <w:style w:type="paragraph" w:customStyle="1" w:styleId="af9">
    <w:name w:val="Содержимое таблицы"/>
    <w:basedOn w:val="a"/>
    <w:rsid w:val="00C83A95"/>
    <w:pPr>
      <w:widowControl w:val="0"/>
      <w:suppressLineNumbers/>
      <w:suppressAutoHyphens/>
    </w:pPr>
    <w:rPr>
      <w:sz w:val="24"/>
    </w:rPr>
  </w:style>
  <w:style w:type="paragraph" w:customStyle="1" w:styleId="ConsPlusNonformat">
    <w:name w:val="ConsPlusNonformat"/>
    <w:uiPriority w:val="99"/>
    <w:rsid w:val="002E1005"/>
    <w:pPr>
      <w:autoSpaceDE w:val="0"/>
      <w:autoSpaceDN w:val="0"/>
      <w:adjustRightInd w:val="0"/>
    </w:pPr>
    <w:rPr>
      <w:rFonts w:ascii="Courier New" w:hAnsi="Courier New" w:cs="Courier New"/>
    </w:rPr>
  </w:style>
  <w:style w:type="paragraph" w:styleId="afa">
    <w:name w:val="List Paragraph"/>
    <w:basedOn w:val="a"/>
    <w:qFormat/>
    <w:rsid w:val="004C7512"/>
    <w:pPr>
      <w:ind w:left="708"/>
    </w:pPr>
  </w:style>
  <w:style w:type="paragraph" w:customStyle="1" w:styleId="msonormalcxspmiddle">
    <w:name w:val="msonormalcxspmiddle"/>
    <w:basedOn w:val="a"/>
    <w:rsid w:val="005F7AF1"/>
    <w:pPr>
      <w:spacing w:before="100" w:beforeAutospacing="1" w:after="100" w:afterAutospacing="1"/>
    </w:pPr>
    <w:rPr>
      <w:sz w:val="24"/>
      <w:szCs w:val="24"/>
    </w:rPr>
  </w:style>
  <w:style w:type="character" w:customStyle="1" w:styleId="apple-style-span">
    <w:name w:val="apple-style-span"/>
    <w:rsid w:val="00380920"/>
    <w:rPr>
      <w:rFonts w:eastAsia="Calibri"/>
      <w:lang w:val="ru-RU" w:eastAsia="zh-CN" w:bidi="ar-SA"/>
    </w:rPr>
  </w:style>
  <w:style w:type="paragraph" w:customStyle="1" w:styleId="14">
    <w:name w:val="Знак Знак1"/>
    <w:basedOn w:val="a"/>
    <w:rsid w:val="00BE4EF0"/>
    <w:pPr>
      <w:tabs>
        <w:tab w:val="num" w:pos="1440"/>
      </w:tabs>
      <w:spacing w:after="160" w:line="240" w:lineRule="exact"/>
      <w:ind w:left="1440" w:hanging="360"/>
    </w:pPr>
    <w:rPr>
      <w:rFonts w:eastAsia="Calibri"/>
      <w:lang w:eastAsia="zh-CN"/>
    </w:rPr>
  </w:style>
  <w:style w:type="character" w:customStyle="1" w:styleId="26">
    <w:name w:val="Знак Знак2"/>
    <w:locked/>
    <w:rsid w:val="00984595"/>
    <w:rPr>
      <w:b/>
      <w:sz w:val="28"/>
      <w:lang w:val="ru-RU" w:eastAsia="ru-RU" w:bidi="ar-SA"/>
    </w:rPr>
  </w:style>
  <w:style w:type="paragraph" w:styleId="afb">
    <w:name w:val="No Spacing"/>
    <w:qFormat/>
    <w:rsid w:val="00892A5D"/>
    <w:rPr>
      <w:sz w:val="24"/>
      <w:szCs w:val="24"/>
    </w:rPr>
  </w:style>
  <w:style w:type="paragraph" w:styleId="afc">
    <w:name w:val="Document Map"/>
    <w:basedOn w:val="a"/>
    <w:link w:val="afd"/>
    <w:semiHidden/>
    <w:unhideWhenUsed/>
    <w:rsid w:val="00892A5D"/>
    <w:rPr>
      <w:rFonts w:ascii="Tahoma" w:hAnsi="Tahoma" w:cs="Tahoma"/>
      <w:sz w:val="16"/>
      <w:szCs w:val="16"/>
    </w:rPr>
  </w:style>
  <w:style w:type="character" w:customStyle="1" w:styleId="afd">
    <w:name w:val="Схема документа Знак"/>
    <w:link w:val="afc"/>
    <w:semiHidden/>
    <w:rsid w:val="00892A5D"/>
    <w:rPr>
      <w:rFonts w:ascii="Tahoma" w:hAnsi="Tahoma" w:cs="Tahoma"/>
      <w:sz w:val="16"/>
      <w:szCs w:val="16"/>
      <w:lang w:val="ru-RU" w:eastAsia="ru-RU" w:bidi="ar-SA"/>
    </w:rPr>
  </w:style>
  <w:style w:type="paragraph" w:customStyle="1" w:styleId="xl97">
    <w:name w:val="xl97"/>
    <w:basedOn w:val="a"/>
    <w:rsid w:val="00892A5D"/>
    <w:pPr>
      <w:pBdr>
        <w:bottom w:val="single" w:sz="8" w:space="0" w:color="auto"/>
      </w:pBdr>
      <w:spacing w:before="100" w:beforeAutospacing="1" w:after="100" w:afterAutospacing="1"/>
      <w:textAlignment w:val="top"/>
    </w:pPr>
    <w:rPr>
      <w:sz w:val="24"/>
      <w:szCs w:val="24"/>
    </w:rPr>
  </w:style>
  <w:style w:type="paragraph" w:customStyle="1" w:styleId="xl98">
    <w:name w:val="xl9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99">
    <w:name w:val="xl99"/>
    <w:basedOn w:val="a"/>
    <w:rsid w:val="00892A5D"/>
    <w:pPr>
      <w:pBdr>
        <w:right w:val="single" w:sz="8" w:space="0" w:color="auto"/>
      </w:pBdr>
      <w:spacing w:before="100" w:beforeAutospacing="1" w:after="100" w:afterAutospacing="1"/>
      <w:textAlignment w:val="top"/>
    </w:pPr>
    <w:rPr>
      <w:sz w:val="24"/>
      <w:szCs w:val="24"/>
    </w:rPr>
  </w:style>
  <w:style w:type="paragraph" w:customStyle="1" w:styleId="xl100">
    <w:name w:val="xl100"/>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1">
    <w:name w:val="xl10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02">
    <w:name w:val="xl10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4">
    <w:name w:val="xl104"/>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5">
    <w:name w:val="xl105"/>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6">
    <w:name w:val="xl106"/>
    <w:basedOn w:val="a"/>
    <w:rsid w:val="00892A5D"/>
    <w:pPr>
      <w:pBdr>
        <w:left w:val="single" w:sz="8" w:space="0" w:color="auto"/>
        <w:bottom w:val="single" w:sz="8" w:space="0" w:color="auto"/>
      </w:pBdr>
      <w:shd w:val="clear" w:color="000000" w:fill="FFFFFF"/>
      <w:spacing w:before="100" w:beforeAutospacing="1" w:after="100" w:afterAutospacing="1"/>
      <w:textAlignment w:val="top"/>
    </w:pPr>
    <w:rPr>
      <w:sz w:val="24"/>
      <w:szCs w:val="24"/>
    </w:rPr>
  </w:style>
  <w:style w:type="paragraph" w:customStyle="1" w:styleId="xl107">
    <w:name w:val="xl107"/>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8">
    <w:name w:val="xl108"/>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9">
    <w:name w:val="xl10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10">
    <w:name w:val="xl110"/>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11">
    <w:name w:val="xl111"/>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2">
    <w:name w:val="xl112"/>
    <w:basedOn w:val="a"/>
    <w:rsid w:val="00892A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3">
    <w:name w:val="xl113"/>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4">
    <w:name w:val="xl114"/>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15">
    <w:name w:val="xl115"/>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17">
    <w:name w:val="xl117"/>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9">
    <w:name w:val="xl119"/>
    <w:basedOn w:val="a"/>
    <w:rsid w:val="00892A5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sz w:val="24"/>
      <w:szCs w:val="24"/>
    </w:rPr>
  </w:style>
  <w:style w:type="paragraph" w:customStyle="1" w:styleId="xl120">
    <w:name w:val="xl120"/>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21">
    <w:name w:val="xl12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22">
    <w:name w:val="xl122"/>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3">
    <w:name w:val="xl123"/>
    <w:basedOn w:val="a"/>
    <w:rsid w:val="00892A5D"/>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4">
    <w:name w:val="xl124"/>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
    <w:rsid w:val="00892A5D"/>
    <w:pPr>
      <w:pBdr>
        <w:top w:val="single" w:sz="8" w:space="0" w:color="auto"/>
        <w:left w:val="single" w:sz="8" w:space="0" w:color="auto"/>
      </w:pBdr>
      <w:spacing w:before="100" w:beforeAutospacing="1" w:after="100" w:afterAutospacing="1"/>
      <w:textAlignment w:val="top"/>
    </w:pPr>
    <w:rPr>
      <w:sz w:val="24"/>
      <w:szCs w:val="24"/>
    </w:rPr>
  </w:style>
  <w:style w:type="paragraph" w:customStyle="1" w:styleId="xl126">
    <w:name w:val="xl126"/>
    <w:basedOn w:val="a"/>
    <w:rsid w:val="00892A5D"/>
    <w:pPr>
      <w:pBdr>
        <w:top w:val="single" w:sz="8" w:space="0" w:color="auto"/>
        <w:right w:val="single" w:sz="8" w:space="0" w:color="auto"/>
      </w:pBdr>
      <w:spacing w:before="100" w:beforeAutospacing="1" w:after="100" w:afterAutospacing="1"/>
    </w:pPr>
    <w:rPr>
      <w:sz w:val="24"/>
      <w:szCs w:val="24"/>
    </w:rPr>
  </w:style>
  <w:style w:type="paragraph" w:customStyle="1" w:styleId="xl127">
    <w:name w:val="xl12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
    <w:rsid w:val="00892A5D"/>
    <w:pPr>
      <w:pBdr>
        <w:bottom w:val="single" w:sz="8" w:space="0" w:color="auto"/>
        <w:right w:val="single" w:sz="8" w:space="0" w:color="auto"/>
      </w:pBdr>
      <w:spacing w:before="100" w:beforeAutospacing="1" w:after="100" w:afterAutospacing="1"/>
    </w:pPr>
    <w:rPr>
      <w:sz w:val="24"/>
      <w:szCs w:val="24"/>
    </w:rPr>
  </w:style>
  <w:style w:type="paragraph" w:customStyle="1" w:styleId="xl129">
    <w:name w:val="xl129"/>
    <w:basedOn w:val="a"/>
    <w:rsid w:val="00892A5D"/>
    <w:pPr>
      <w:pBdr>
        <w:top w:val="single" w:sz="8" w:space="0" w:color="auto"/>
        <w:right w:val="single" w:sz="8" w:space="0" w:color="auto"/>
      </w:pBdr>
      <w:spacing w:before="100" w:beforeAutospacing="1" w:after="100" w:afterAutospacing="1"/>
      <w:textAlignment w:val="top"/>
    </w:pPr>
    <w:rPr>
      <w:sz w:val="24"/>
      <w:szCs w:val="24"/>
    </w:rPr>
  </w:style>
  <w:style w:type="paragraph" w:customStyle="1" w:styleId="xl130">
    <w:name w:val="xl130"/>
    <w:basedOn w:val="a"/>
    <w:rsid w:val="00892A5D"/>
    <w:pPr>
      <w:pBdr>
        <w:top w:val="single" w:sz="8" w:space="0" w:color="auto"/>
        <w:left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1">
    <w:name w:val="xl131"/>
    <w:basedOn w:val="a"/>
    <w:rsid w:val="00892A5D"/>
    <w:pPr>
      <w:pBdr>
        <w:left w:val="single" w:sz="8" w:space="0" w:color="auto"/>
        <w:bottom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2">
    <w:name w:val="xl132"/>
    <w:basedOn w:val="a"/>
    <w:rsid w:val="00892A5D"/>
    <w:pPr>
      <w:pBdr>
        <w:top w:val="single" w:sz="8" w:space="0" w:color="auto"/>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133">
    <w:name w:val="xl133"/>
    <w:basedOn w:val="a"/>
    <w:rsid w:val="00892A5D"/>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34">
    <w:name w:val="xl134"/>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35">
    <w:name w:val="xl135"/>
    <w:basedOn w:val="a"/>
    <w:rsid w:val="00892A5D"/>
    <w:pPr>
      <w:pBdr>
        <w:top w:val="single" w:sz="8" w:space="0" w:color="auto"/>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136">
    <w:name w:val="xl136"/>
    <w:basedOn w:val="a"/>
    <w:rsid w:val="00892A5D"/>
    <w:pPr>
      <w:pBdr>
        <w:top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37">
    <w:name w:val="xl137"/>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38">
    <w:name w:val="xl138"/>
    <w:basedOn w:val="a"/>
    <w:rsid w:val="00892A5D"/>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39">
    <w:name w:val="xl139"/>
    <w:basedOn w:val="a"/>
    <w:rsid w:val="00892A5D"/>
    <w:pPr>
      <w:pBdr>
        <w:top w:val="single" w:sz="8" w:space="0" w:color="auto"/>
        <w:left w:val="single" w:sz="8" w:space="0" w:color="auto"/>
        <w:bottom w:val="single" w:sz="8" w:space="0" w:color="auto"/>
      </w:pBdr>
      <w:spacing w:before="100" w:beforeAutospacing="1" w:after="100" w:afterAutospacing="1"/>
      <w:textAlignment w:val="center"/>
    </w:pPr>
    <w:rPr>
      <w:sz w:val="24"/>
      <w:szCs w:val="24"/>
    </w:rPr>
  </w:style>
  <w:style w:type="paragraph" w:customStyle="1" w:styleId="xl140">
    <w:name w:val="xl140"/>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41">
    <w:name w:val="xl141"/>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42">
    <w:name w:val="xl142"/>
    <w:basedOn w:val="a"/>
    <w:rsid w:val="00892A5D"/>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43">
    <w:name w:val="xl143"/>
    <w:basedOn w:val="a"/>
    <w:rsid w:val="00892A5D"/>
    <w:pPr>
      <w:pBdr>
        <w:top w:val="single" w:sz="8" w:space="0" w:color="auto"/>
        <w:left w:val="single" w:sz="8" w:space="0" w:color="auto"/>
        <w:bottom w:val="single" w:sz="8" w:space="0" w:color="auto"/>
      </w:pBdr>
      <w:spacing w:before="100" w:beforeAutospacing="1" w:after="100" w:afterAutospacing="1"/>
      <w:jc w:val="right"/>
    </w:pPr>
    <w:rPr>
      <w:sz w:val="24"/>
      <w:szCs w:val="24"/>
    </w:rPr>
  </w:style>
  <w:style w:type="paragraph" w:customStyle="1" w:styleId="xl144">
    <w:name w:val="xl144"/>
    <w:basedOn w:val="a"/>
    <w:rsid w:val="00892A5D"/>
    <w:pPr>
      <w:pBdr>
        <w:top w:val="single" w:sz="8" w:space="0" w:color="auto"/>
        <w:bottom w:val="single" w:sz="8" w:space="0" w:color="auto"/>
      </w:pBdr>
      <w:spacing w:before="100" w:beforeAutospacing="1" w:after="100" w:afterAutospacing="1"/>
      <w:jc w:val="right"/>
    </w:pPr>
    <w:rPr>
      <w:sz w:val="24"/>
      <w:szCs w:val="24"/>
    </w:rPr>
  </w:style>
  <w:style w:type="paragraph" w:customStyle="1" w:styleId="xl145">
    <w:name w:val="xl145"/>
    <w:basedOn w:val="a"/>
    <w:rsid w:val="00892A5D"/>
    <w:pPr>
      <w:pBdr>
        <w:top w:val="single" w:sz="8" w:space="0" w:color="auto"/>
        <w:bottom w:val="single" w:sz="8" w:space="0" w:color="auto"/>
        <w:right w:val="single" w:sz="8" w:space="0" w:color="auto"/>
      </w:pBdr>
      <w:spacing w:before="100" w:beforeAutospacing="1" w:after="100" w:afterAutospacing="1"/>
      <w:jc w:val="right"/>
    </w:pPr>
    <w:rPr>
      <w:sz w:val="24"/>
      <w:szCs w:val="24"/>
    </w:rPr>
  </w:style>
  <w:style w:type="paragraph" w:customStyle="1" w:styleId="xl146">
    <w:name w:val="xl146"/>
    <w:basedOn w:val="a"/>
    <w:rsid w:val="00892A5D"/>
    <w:pPr>
      <w:pBdr>
        <w:bottom w:val="single" w:sz="8" w:space="0" w:color="auto"/>
      </w:pBdr>
      <w:spacing w:before="100" w:beforeAutospacing="1" w:after="100" w:afterAutospacing="1"/>
      <w:textAlignment w:val="top"/>
    </w:pPr>
    <w:rPr>
      <w:b/>
      <w:bCs/>
      <w:sz w:val="24"/>
      <w:szCs w:val="24"/>
    </w:rPr>
  </w:style>
  <w:style w:type="paragraph" w:customStyle="1" w:styleId="xl147">
    <w:name w:val="xl14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48">
    <w:name w:val="xl14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149">
    <w:name w:val="xl14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0">
    <w:name w:val="xl150"/>
    <w:basedOn w:val="a"/>
    <w:rsid w:val="00892A5D"/>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1">
    <w:name w:val="xl151"/>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2">
    <w:name w:val="xl15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3">
    <w:name w:val="xl153"/>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4">
    <w:name w:val="xl154"/>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5">
    <w:name w:val="xl155"/>
    <w:basedOn w:val="a"/>
    <w:rsid w:val="00892A5D"/>
    <w:pPr>
      <w:pBdr>
        <w:right w:val="single" w:sz="8" w:space="0" w:color="auto"/>
      </w:pBdr>
      <w:spacing w:before="100" w:beforeAutospacing="1" w:after="100" w:afterAutospacing="1"/>
      <w:jc w:val="right"/>
      <w:textAlignment w:val="top"/>
    </w:pPr>
    <w:rPr>
      <w:sz w:val="24"/>
      <w:szCs w:val="24"/>
    </w:rPr>
  </w:style>
  <w:style w:type="paragraph" w:customStyle="1" w:styleId="xl156">
    <w:name w:val="xl156"/>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57">
    <w:name w:val="xl157"/>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15">
    <w:name w:val="Знак Знак Знак Знак Знак Знак Знак Знак Знак Знак1 Знак Знак Знак Знак Знак Знак Знак Знак Знак"/>
    <w:basedOn w:val="a"/>
    <w:rsid w:val="00892A5D"/>
    <w:pPr>
      <w:spacing w:after="160" w:line="240" w:lineRule="exact"/>
    </w:pPr>
    <w:rPr>
      <w:rFonts w:eastAsia="Calibri"/>
      <w:lang w:eastAsia="zh-CN"/>
    </w:rPr>
  </w:style>
  <w:style w:type="paragraph" w:customStyle="1" w:styleId="36">
    <w:name w:val="Раздел 3"/>
    <w:basedOn w:val="a"/>
    <w:rsid w:val="00892A5D"/>
    <w:pPr>
      <w:tabs>
        <w:tab w:val="num" w:pos="360"/>
      </w:tabs>
      <w:spacing w:before="120" w:after="120"/>
      <w:ind w:left="360" w:hanging="360"/>
      <w:jc w:val="center"/>
    </w:pPr>
    <w:rPr>
      <w:b/>
      <w:bCs/>
      <w:sz w:val="24"/>
      <w:szCs w:val="24"/>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892A5D"/>
    <w:pPr>
      <w:spacing w:after="160" w:line="240" w:lineRule="exact"/>
    </w:pPr>
    <w:rPr>
      <w:rFonts w:eastAsia="Calibri"/>
      <w:lang w:eastAsia="zh-CN"/>
    </w:rPr>
  </w:style>
  <w:style w:type="paragraph" w:customStyle="1" w:styleId="aff">
    <w:name w:val="Знак Знак Знак Знак Знак Знак Знак"/>
    <w:basedOn w:val="a"/>
    <w:rsid w:val="00892A5D"/>
    <w:pPr>
      <w:spacing w:after="160" w:line="240" w:lineRule="exact"/>
    </w:pPr>
    <w:rPr>
      <w:rFonts w:eastAsia="Calibri"/>
      <w:lang w:eastAsia="zh-CN"/>
    </w:rPr>
  </w:style>
  <w:style w:type="paragraph" w:customStyle="1" w:styleId="16">
    <w:name w:val="Знак1"/>
    <w:basedOn w:val="a"/>
    <w:rsid w:val="00892A5D"/>
    <w:pPr>
      <w:tabs>
        <w:tab w:val="num" w:pos="567"/>
      </w:tabs>
      <w:spacing w:after="160" w:line="240" w:lineRule="exact"/>
    </w:pPr>
    <w:rPr>
      <w:rFonts w:eastAsia="Calibri"/>
      <w:lang w:eastAsia="zh-CN"/>
    </w:rPr>
  </w:style>
  <w:style w:type="paragraph" w:customStyle="1" w:styleId="17">
    <w:name w:val="Знак Знак Знак Знак Знак Знак Знак1 Знак Знак Знак"/>
    <w:basedOn w:val="a"/>
    <w:rsid w:val="00892A5D"/>
    <w:pPr>
      <w:spacing w:after="160" w:line="240" w:lineRule="exact"/>
    </w:pPr>
    <w:rPr>
      <w:rFonts w:eastAsia="Calibri"/>
      <w:lang w:eastAsia="zh-CN"/>
    </w:rPr>
  </w:style>
  <w:style w:type="paragraph" w:customStyle="1" w:styleId="18">
    <w:name w:val="Знак1"/>
    <w:basedOn w:val="a"/>
    <w:rsid w:val="00892A5D"/>
    <w:pPr>
      <w:spacing w:after="160" w:line="240" w:lineRule="exact"/>
    </w:pPr>
    <w:rPr>
      <w:rFonts w:eastAsia="Calibri"/>
      <w:lang w:eastAsia="zh-CN"/>
    </w:rPr>
  </w:style>
  <w:style w:type="paragraph" w:customStyle="1" w:styleId="aff0">
    <w:name w:val="ЗАГОЛОВОК"/>
    <w:rsid w:val="00892A5D"/>
    <w:pPr>
      <w:jc w:val="center"/>
    </w:pPr>
    <w:rPr>
      <w:b/>
      <w:sz w:val="24"/>
    </w:rPr>
  </w:style>
  <w:style w:type="paragraph" w:customStyle="1" w:styleId="ConsPlusCell">
    <w:name w:val="ConsPlusCell"/>
    <w:rsid w:val="00892A5D"/>
    <w:pPr>
      <w:widowControl w:val="0"/>
      <w:autoSpaceDE w:val="0"/>
      <w:autoSpaceDN w:val="0"/>
      <w:adjustRightInd w:val="0"/>
    </w:pPr>
    <w:rPr>
      <w:rFonts w:ascii="Arial" w:hAnsi="Arial" w:cs="Arial"/>
    </w:rPr>
  </w:style>
  <w:style w:type="paragraph" w:customStyle="1" w:styleId="210">
    <w:name w:val="Основной текст 21"/>
    <w:basedOn w:val="a"/>
    <w:rsid w:val="00892A5D"/>
    <w:pPr>
      <w:ind w:firstLine="851"/>
      <w:jc w:val="both"/>
    </w:pPr>
    <w:rPr>
      <w:sz w:val="24"/>
    </w:rPr>
  </w:style>
  <w:style w:type="paragraph" w:customStyle="1" w:styleId="-0">
    <w:name w:val="Контракт-пункт"/>
    <w:basedOn w:val="a"/>
    <w:rsid w:val="00892A5D"/>
    <w:pPr>
      <w:numPr>
        <w:ilvl w:val="1"/>
        <w:numId w:val="1"/>
      </w:numPr>
      <w:jc w:val="both"/>
    </w:pPr>
    <w:rPr>
      <w:sz w:val="24"/>
      <w:szCs w:val="24"/>
    </w:rPr>
  </w:style>
  <w:style w:type="paragraph" w:customStyle="1" w:styleId="-">
    <w:name w:val="Контракт-раздел"/>
    <w:basedOn w:val="a"/>
    <w:next w:val="-0"/>
    <w:rsid w:val="00892A5D"/>
    <w:pPr>
      <w:keepNext/>
      <w:numPr>
        <w:numId w:val="1"/>
      </w:numPr>
      <w:tabs>
        <w:tab w:val="left" w:pos="540"/>
      </w:tabs>
      <w:suppressAutoHyphens/>
      <w:spacing w:before="360" w:after="120"/>
      <w:jc w:val="center"/>
      <w:outlineLvl w:val="2"/>
    </w:pPr>
    <w:rPr>
      <w:b/>
      <w:bCs/>
      <w:caps/>
      <w:smallCaps/>
      <w:sz w:val="24"/>
      <w:szCs w:val="24"/>
    </w:rPr>
  </w:style>
  <w:style w:type="paragraph" w:customStyle="1" w:styleId="-1">
    <w:name w:val="Контракт-подпункт"/>
    <w:basedOn w:val="a"/>
    <w:rsid w:val="00892A5D"/>
    <w:pPr>
      <w:numPr>
        <w:ilvl w:val="2"/>
        <w:numId w:val="1"/>
      </w:numPr>
      <w:jc w:val="both"/>
    </w:pPr>
    <w:rPr>
      <w:sz w:val="24"/>
      <w:szCs w:val="24"/>
    </w:rPr>
  </w:style>
  <w:style w:type="character" w:customStyle="1" w:styleId="-2">
    <w:name w:val="Контракт-подпункт Знак Знак"/>
    <w:locked/>
    <w:rsid w:val="00892A5D"/>
    <w:rPr>
      <w:rFonts w:eastAsia="Calibri"/>
      <w:sz w:val="24"/>
      <w:szCs w:val="24"/>
      <w:lang w:val="ru-RU" w:eastAsia="ru-RU" w:bidi="ar-SA"/>
    </w:rPr>
  </w:style>
  <w:style w:type="paragraph" w:customStyle="1" w:styleId="-3">
    <w:name w:val="Контракт-подпункт Знак"/>
    <w:basedOn w:val="a"/>
    <w:rsid w:val="00892A5D"/>
    <w:pPr>
      <w:tabs>
        <w:tab w:val="num" w:pos="1418"/>
      </w:tabs>
      <w:ind w:firstLine="567"/>
      <w:jc w:val="both"/>
    </w:pPr>
    <w:rPr>
      <w:sz w:val="24"/>
      <w:szCs w:val="24"/>
    </w:rPr>
  </w:style>
  <w:style w:type="character" w:customStyle="1" w:styleId="-4">
    <w:name w:val="Контракт-подподпункт Знак"/>
    <w:locked/>
    <w:rsid w:val="00892A5D"/>
    <w:rPr>
      <w:rFonts w:eastAsia="Calibri"/>
      <w:sz w:val="24"/>
      <w:szCs w:val="24"/>
      <w:lang w:val="ru-RU" w:eastAsia="ru-RU" w:bidi="ar-SA"/>
    </w:rPr>
  </w:style>
  <w:style w:type="paragraph" w:customStyle="1" w:styleId="-5">
    <w:name w:val="Контракт-подподпункт"/>
    <w:basedOn w:val="a"/>
    <w:rsid w:val="00892A5D"/>
    <w:pPr>
      <w:tabs>
        <w:tab w:val="num" w:pos="851"/>
      </w:tabs>
      <w:ind w:left="-567" w:firstLine="567"/>
      <w:jc w:val="both"/>
    </w:pPr>
    <w:rPr>
      <w:sz w:val="24"/>
      <w:szCs w:val="24"/>
    </w:rPr>
  </w:style>
  <w:style w:type="character" w:customStyle="1" w:styleId="mini1">
    <w:name w:val="mini1"/>
    <w:rsid w:val="00892A5D"/>
    <w:rPr>
      <w:rFonts w:ascii="Verdana" w:eastAsia="Calibri" w:hAnsi="Verdana" w:hint="default"/>
      <w:sz w:val="5"/>
      <w:szCs w:val="5"/>
      <w:lang w:val="ru-RU" w:eastAsia="zh-CN" w:bidi="ar-SA"/>
    </w:rPr>
  </w:style>
  <w:style w:type="paragraph" w:customStyle="1" w:styleId="27">
    <w:name w:val="Название объекта2"/>
    <w:basedOn w:val="a"/>
    <w:next w:val="a"/>
    <w:rsid w:val="00F27B08"/>
    <w:pPr>
      <w:suppressAutoHyphens/>
      <w:ind w:firstLine="720"/>
    </w:pPr>
    <w:rPr>
      <w:b/>
      <w:i/>
      <w:sz w:val="24"/>
      <w:lang w:eastAsia="ar-SA"/>
    </w:rPr>
  </w:style>
  <w:style w:type="character" w:customStyle="1" w:styleId="WW8Num16z1">
    <w:name w:val="WW8Num16z1"/>
    <w:rsid w:val="004A5882"/>
    <w:rPr>
      <w:color w:val="auto"/>
    </w:rPr>
  </w:style>
  <w:style w:type="paragraph" w:customStyle="1" w:styleId="19">
    <w:name w:val="Название объекта1"/>
    <w:basedOn w:val="a"/>
    <w:rsid w:val="008741D6"/>
    <w:pPr>
      <w:suppressAutoHyphens/>
      <w:jc w:val="center"/>
    </w:pPr>
    <w:rPr>
      <w:b/>
      <w:sz w:val="28"/>
      <w:lang w:eastAsia="ar-SA"/>
    </w:rPr>
  </w:style>
  <w:style w:type="paragraph" w:customStyle="1" w:styleId="aff1">
    <w:name w:val="Основной шрифт абзаца Знак Знак Знак Знак Знак Знак"/>
    <w:aliases w:val=" Знак3 Знак Знак Знак Знак Знак Знак Знак Знак Знак"/>
    <w:basedOn w:val="a"/>
    <w:rsid w:val="002D01A4"/>
    <w:pPr>
      <w:spacing w:after="160" w:line="240" w:lineRule="exact"/>
    </w:pPr>
    <w:rPr>
      <w:rFonts w:eastAsia="Calibri"/>
      <w:lang w:eastAsia="zh-CN"/>
    </w:rPr>
  </w:style>
  <w:style w:type="paragraph" w:customStyle="1" w:styleId="ConsTitle">
    <w:name w:val="ConsTitle"/>
    <w:rsid w:val="00AA0E3F"/>
    <w:pPr>
      <w:widowControl w:val="0"/>
    </w:pPr>
    <w:rPr>
      <w:rFonts w:ascii="Arial" w:hAnsi="Arial"/>
      <w:b/>
      <w:sz w:val="16"/>
    </w:rPr>
  </w:style>
  <w:style w:type="paragraph" w:customStyle="1" w:styleId="ConsCell">
    <w:name w:val="ConsCell"/>
    <w:rsid w:val="00AA0E3F"/>
    <w:pPr>
      <w:widowControl w:val="0"/>
    </w:pPr>
    <w:rPr>
      <w:rFonts w:ascii="Arial" w:hAnsi="Arial"/>
    </w:rPr>
  </w:style>
  <w:style w:type="paragraph" w:customStyle="1" w:styleId="ConsDocList">
    <w:name w:val="ConsDocList"/>
    <w:rsid w:val="00AA0E3F"/>
    <w:pPr>
      <w:widowControl w:val="0"/>
    </w:pPr>
    <w:rPr>
      <w:rFonts w:ascii="Courier New" w:hAnsi="Courier New"/>
    </w:rPr>
  </w:style>
  <w:style w:type="paragraph" w:styleId="aff2">
    <w:name w:val="Subtitle"/>
    <w:basedOn w:val="a"/>
    <w:link w:val="aff3"/>
    <w:qFormat/>
    <w:rsid w:val="00AA0E3F"/>
    <w:pPr>
      <w:shd w:val="clear" w:color="auto" w:fill="FFFFFF"/>
      <w:spacing w:line="250" w:lineRule="exact"/>
      <w:ind w:right="30"/>
      <w:jc w:val="center"/>
    </w:pPr>
    <w:rPr>
      <w:b/>
      <w:bCs/>
      <w:sz w:val="22"/>
      <w:lang/>
    </w:rPr>
  </w:style>
  <w:style w:type="character" w:customStyle="1" w:styleId="aff3">
    <w:name w:val="Подзаголовок Знак"/>
    <w:link w:val="aff2"/>
    <w:rsid w:val="00AA0E3F"/>
    <w:rPr>
      <w:b/>
      <w:bCs/>
      <w:sz w:val="22"/>
      <w:shd w:val="clear" w:color="auto" w:fill="FFFFFF"/>
    </w:rPr>
  </w:style>
  <w:style w:type="paragraph" w:customStyle="1" w:styleId="aff4">
    <w:name w:val="Формула Где"/>
    <w:basedOn w:val="a"/>
    <w:next w:val="a"/>
    <w:rsid w:val="00AA0E3F"/>
    <w:pPr>
      <w:tabs>
        <w:tab w:val="left" w:pos="1276"/>
        <w:tab w:val="left" w:pos="1701"/>
      </w:tabs>
      <w:suppressAutoHyphens/>
      <w:spacing w:after="60" w:line="360" w:lineRule="auto"/>
      <w:ind w:firstLine="709"/>
      <w:jc w:val="both"/>
    </w:pPr>
    <w:rPr>
      <w:sz w:val="24"/>
    </w:rPr>
  </w:style>
  <w:style w:type="character" w:customStyle="1" w:styleId="postbody">
    <w:name w:val="postbody"/>
    <w:rsid w:val="00AA0E3F"/>
  </w:style>
  <w:style w:type="paragraph" w:styleId="aff5">
    <w:name w:val="Normal (Web)"/>
    <w:basedOn w:val="a"/>
    <w:rsid w:val="00AA0E3F"/>
    <w:rPr>
      <w:sz w:val="24"/>
      <w:szCs w:val="24"/>
    </w:rPr>
  </w:style>
  <w:style w:type="paragraph" w:customStyle="1" w:styleId="invisible">
    <w:name w:val="invisible"/>
    <w:basedOn w:val="a"/>
    <w:rsid w:val="00AA0E3F"/>
    <w:pPr>
      <w:spacing w:before="100" w:beforeAutospacing="1" w:after="100" w:afterAutospacing="1"/>
    </w:pPr>
    <w:rPr>
      <w:rFonts w:eastAsia="MS Mincho"/>
      <w:sz w:val="24"/>
      <w:szCs w:val="24"/>
      <w:lang w:eastAsia="ja-JP"/>
    </w:rPr>
  </w:style>
  <w:style w:type="character" w:styleId="aff6">
    <w:name w:val="FollowedHyperlink"/>
    <w:uiPriority w:val="99"/>
    <w:rsid w:val="00AA0E3F"/>
    <w:rPr>
      <w:color w:val="800080"/>
      <w:u w:val="single"/>
    </w:rPr>
  </w:style>
  <w:style w:type="paragraph" w:customStyle="1" w:styleId="xl26">
    <w:name w:val="xl26"/>
    <w:basedOn w:val="a"/>
    <w:rsid w:val="00AA0E3F"/>
    <w:pPr>
      <w:spacing w:before="100" w:beforeAutospacing="1" w:after="100" w:afterAutospacing="1"/>
    </w:pPr>
    <w:rPr>
      <w:rFonts w:eastAsia="Arial Unicode MS"/>
      <w:sz w:val="24"/>
      <w:szCs w:val="24"/>
    </w:rPr>
  </w:style>
  <w:style w:type="paragraph" w:customStyle="1" w:styleId="aff7">
    <w:name w:val="Знак"/>
    <w:basedOn w:val="a"/>
    <w:rsid w:val="00AA0E3F"/>
    <w:pPr>
      <w:spacing w:after="160" w:line="240" w:lineRule="exact"/>
    </w:pPr>
    <w:rPr>
      <w:rFonts w:ascii="Verdana" w:hAnsi="Verdana"/>
      <w:lang w:val="en-US" w:eastAsia="en-US"/>
    </w:rPr>
  </w:style>
  <w:style w:type="paragraph" w:customStyle="1" w:styleId="1a">
    <w:name w:val="Текст1"/>
    <w:basedOn w:val="a"/>
    <w:rsid w:val="00AA0E3F"/>
    <w:pPr>
      <w:suppressAutoHyphens/>
    </w:pPr>
    <w:rPr>
      <w:rFonts w:ascii="Courier New" w:hAnsi="Courier New" w:cs="Courier New"/>
      <w:lang w:eastAsia="ar-SA"/>
    </w:rPr>
  </w:style>
  <w:style w:type="paragraph" w:customStyle="1" w:styleId="1b">
    <w:name w:val="Знак Знак Знак Знак Знак Знак1"/>
    <w:basedOn w:val="a"/>
    <w:rsid w:val="00AA0E3F"/>
    <w:pPr>
      <w:tabs>
        <w:tab w:val="num" w:pos="567"/>
      </w:tabs>
      <w:spacing w:after="160" w:line="240" w:lineRule="exact"/>
    </w:pPr>
    <w:rPr>
      <w:rFonts w:eastAsia="Calibri"/>
      <w:lang w:eastAsia="zh-CN"/>
    </w:rPr>
  </w:style>
  <w:style w:type="paragraph" w:styleId="1c">
    <w:name w:val="toc 1"/>
    <w:basedOn w:val="a"/>
    <w:next w:val="a"/>
    <w:autoRedefine/>
    <w:uiPriority w:val="39"/>
    <w:qFormat/>
    <w:rsid w:val="00AA0E3F"/>
  </w:style>
  <w:style w:type="character" w:customStyle="1" w:styleId="FontStyle12">
    <w:name w:val="Font Style12"/>
    <w:rsid w:val="00AA0E3F"/>
    <w:rPr>
      <w:rFonts w:ascii="Times New Roman" w:eastAsia="Calibri" w:hAnsi="Times New Roman" w:cs="Times New Roman"/>
      <w:b/>
      <w:bCs/>
      <w:sz w:val="20"/>
      <w:szCs w:val="20"/>
      <w:lang w:val="ru-RU" w:eastAsia="zh-CN" w:bidi="ar-SA"/>
    </w:rPr>
  </w:style>
  <w:style w:type="paragraph" w:customStyle="1" w:styleId="Style3">
    <w:name w:val="Style3"/>
    <w:basedOn w:val="a"/>
    <w:rsid w:val="00AA0E3F"/>
    <w:pPr>
      <w:widowControl w:val="0"/>
      <w:autoSpaceDE w:val="0"/>
      <w:autoSpaceDN w:val="0"/>
      <w:adjustRightInd w:val="0"/>
      <w:spacing w:line="235" w:lineRule="exact"/>
      <w:jc w:val="center"/>
    </w:pPr>
    <w:rPr>
      <w:sz w:val="24"/>
      <w:szCs w:val="24"/>
    </w:rPr>
  </w:style>
  <w:style w:type="character" w:customStyle="1" w:styleId="FontStyle11">
    <w:name w:val="Font Style11"/>
    <w:rsid w:val="00AA0E3F"/>
    <w:rPr>
      <w:rFonts w:ascii="Times New Roman" w:eastAsia="Calibri" w:hAnsi="Times New Roman" w:cs="Times New Roman"/>
      <w:b/>
      <w:bCs/>
      <w:sz w:val="12"/>
      <w:szCs w:val="12"/>
      <w:lang w:val="ru-RU" w:eastAsia="zh-CN" w:bidi="ar-SA"/>
    </w:rPr>
  </w:style>
  <w:style w:type="character" w:styleId="aff8">
    <w:name w:val="Strong"/>
    <w:qFormat/>
    <w:rsid w:val="00AA0E3F"/>
    <w:rPr>
      <w:rFonts w:eastAsia="Calibri"/>
      <w:b/>
      <w:bCs/>
      <w:lang w:val="ru-RU" w:eastAsia="zh-CN" w:bidi="ar-SA"/>
    </w:rPr>
  </w:style>
  <w:style w:type="paragraph" w:customStyle="1" w:styleId="aff9">
    <w:name w:val="Знак Знак Знак Знак Знак Знак Знак Знак"/>
    <w:basedOn w:val="a"/>
    <w:rsid w:val="00AA0E3F"/>
    <w:pPr>
      <w:spacing w:after="160" w:line="240" w:lineRule="exact"/>
    </w:pPr>
    <w:rPr>
      <w:rFonts w:eastAsia="Calibri"/>
      <w:lang w:eastAsia="zh-CN"/>
    </w:rPr>
  </w:style>
  <w:style w:type="paragraph" w:customStyle="1" w:styleId="37">
    <w:name w:val="Знак3 Знак Знак Знак"/>
    <w:basedOn w:val="a"/>
    <w:rsid w:val="00AA0E3F"/>
    <w:pPr>
      <w:spacing w:after="160" w:line="240" w:lineRule="exact"/>
    </w:pPr>
    <w:rPr>
      <w:rFonts w:eastAsia="Calibri"/>
      <w:lang w:eastAsia="zh-CN"/>
    </w:rPr>
  </w:style>
  <w:style w:type="paragraph" w:customStyle="1" w:styleId="38">
    <w:name w:val="Знак3 Знак Знак Знак Знак Знак Знак"/>
    <w:aliases w:val="Основной шрифт абзаца Знак Знак Знак Знак"/>
    <w:basedOn w:val="a"/>
    <w:rsid w:val="00AA0E3F"/>
    <w:pPr>
      <w:spacing w:after="160" w:line="240" w:lineRule="exact"/>
    </w:pPr>
    <w:rPr>
      <w:rFonts w:eastAsia="Calibri"/>
      <w:lang w:eastAsia="zh-CN"/>
    </w:rPr>
  </w:style>
  <w:style w:type="paragraph" w:customStyle="1" w:styleId="28">
    <w:name w:val="Знак2"/>
    <w:basedOn w:val="a"/>
    <w:rsid w:val="00AA0E3F"/>
    <w:pPr>
      <w:tabs>
        <w:tab w:val="num" w:pos="567"/>
      </w:tabs>
      <w:spacing w:after="160" w:line="240" w:lineRule="exact"/>
    </w:pPr>
    <w:rPr>
      <w:rFonts w:eastAsia="Calibri"/>
      <w:lang w:eastAsia="zh-CN"/>
    </w:rPr>
  </w:style>
  <w:style w:type="paragraph" w:customStyle="1" w:styleId="39">
    <w:name w:val="Знак3"/>
    <w:basedOn w:val="a"/>
    <w:rsid w:val="00AA0E3F"/>
    <w:pPr>
      <w:spacing w:after="160" w:line="240" w:lineRule="exact"/>
    </w:pPr>
    <w:rPr>
      <w:rFonts w:eastAsia="Calibri"/>
      <w:lang w:eastAsia="zh-CN"/>
    </w:rPr>
  </w:style>
  <w:style w:type="paragraph" w:customStyle="1" w:styleId="affa">
    <w:name w:val="Основной шрифт абзаца Знак Знак Знак"/>
    <w:aliases w:val=" Знак3 Знак Знак Знак Знак"/>
    <w:basedOn w:val="a"/>
    <w:rsid w:val="00AA0E3F"/>
    <w:pPr>
      <w:spacing w:after="160" w:line="240" w:lineRule="exact"/>
    </w:pPr>
    <w:rPr>
      <w:rFonts w:eastAsia="Calibri"/>
      <w:lang w:eastAsia="zh-CN"/>
    </w:rPr>
  </w:style>
  <w:style w:type="paragraph" w:customStyle="1" w:styleId="affb">
    <w:name w:val="Знак Знак"/>
    <w:basedOn w:val="a"/>
    <w:rsid w:val="00AA0E3F"/>
    <w:pPr>
      <w:spacing w:after="160" w:line="240" w:lineRule="exact"/>
    </w:pPr>
    <w:rPr>
      <w:rFonts w:eastAsia="Calibri"/>
      <w:lang w:eastAsia="zh-CN"/>
    </w:rPr>
  </w:style>
  <w:style w:type="paragraph" w:customStyle="1" w:styleId="affc">
    <w:name w:val="Знак Знак Знак"/>
    <w:basedOn w:val="a"/>
    <w:rsid w:val="00324749"/>
    <w:pPr>
      <w:spacing w:after="160" w:line="240" w:lineRule="exact"/>
    </w:pPr>
    <w:rPr>
      <w:rFonts w:eastAsia="Calibri"/>
      <w:lang w:eastAsia="zh-CN"/>
    </w:rPr>
  </w:style>
  <w:style w:type="paragraph" w:customStyle="1" w:styleId="affd">
    <w:name w:val="Основной шрифт абзаца Знак Знак Знак Знак Знак"/>
    <w:aliases w:val=" Знак3 Знак Знак Знак Знак Знак Знак Знак"/>
    <w:basedOn w:val="a"/>
    <w:rsid w:val="002E543A"/>
    <w:pPr>
      <w:spacing w:after="160" w:line="240" w:lineRule="exact"/>
    </w:pPr>
    <w:rPr>
      <w:rFonts w:eastAsia="Calibri"/>
      <w:lang w:eastAsia="zh-CN"/>
    </w:rPr>
  </w:style>
  <w:style w:type="paragraph" w:customStyle="1" w:styleId="affe">
    <w:name w:val="Знак Знак Знак Знак Знак Знак"/>
    <w:basedOn w:val="a"/>
    <w:rsid w:val="00EF6F00"/>
    <w:pPr>
      <w:spacing w:after="160" w:line="240" w:lineRule="exact"/>
    </w:pPr>
    <w:rPr>
      <w:rFonts w:eastAsia="Calibri"/>
      <w:lang w:eastAsia="zh-CN"/>
    </w:rPr>
  </w:style>
  <w:style w:type="paragraph" w:customStyle="1" w:styleId="afff">
    <w:name w:val="Знак"/>
    <w:basedOn w:val="a"/>
    <w:rsid w:val="00B14585"/>
    <w:pPr>
      <w:spacing w:after="160" w:line="240" w:lineRule="exact"/>
    </w:pPr>
    <w:rPr>
      <w:rFonts w:eastAsia="Calibri"/>
      <w:lang w:eastAsia="zh-CN"/>
    </w:rPr>
  </w:style>
  <w:style w:type="character" w:customStyle="1" w:styleId="TitleChar">
    <w:name w:val="Title Char"/>
    <w:locked/>
    <w:rsid w:val="00BF6AE5"/>
    <w:rPr>
      <w:b/>
      <w:sz w:val="28"/>
      <w:lang w:val="ru-RU" w:eastAsia="ru-RU" w:bidi="ar-SA"/>
    </w:rPr>
  </w:style>
  <w:style w:type="character" w:customStyle="1" w:styleId="FooterChar">
    <w:name w:val="Footer Char"/>
    <w:locked/>
    <w:rsid w:val="00690E20"/>
    <w:rPr>
      <w:rFonts w:ascii="Times New Roman" w:hAnsi="Times New Roman" w:cs="Times New Roman"/>
      <w:sz w:val="20"/>
      <w:szCs w:val="20"/>
      <w:lang w:eastAsia="ru-RU"/>
    </w:rPr>
  </w:style>
  <w:style w:type="character" w:customStyle="1" w:styleId="ConsNormal1">
    <w:name w:val="ConsNormal Знак Знак"/>
    <w:locked/>
    <w:rsid w:val="009264FF"/>
    <w:rPr>
      <w:rFonts w:ascii="Arial" w:hAnsi="Arial"/>
      <w:lang w:val="ru-RU" w:eastAsia="ru-RU" w:bidi="ar-SA"/>
    </w:rPr>
  </w:style>
  <w:style w:type="paragraph" w:customStyle="1" w:styleId="afff0">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29">
    <w:name w:val="Знак Знак Знак Знак Знак2 Знак"/>
    <w:basedOn w:val="a"/>
    <w:rsid w:val="005E536D"/>
    <w:pPr>
      <w:tabs>
        <w:tab w:val="num" w:pos="1347"/>
      </w:tabs>
      <w:spacing w:after="160" w:line="240" w:lineRule="exact"/>
    </w:pPr>
    <w:rPr>
      <w:rFonts w:eastAsia="Calibri"/>
      <w:lang w:eastAsia="zh-CN"/>
    </w:rPr>
  </w:style>
  <w:style w:type="paragraph" w:customStyle="1" w:styleId="afff1">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afff2">
    <w:name w:val="Комментарий"/>
    <w:basedOn w:val="a"/>
    <w:next w:val="a"/>
    <w:uiPriority w:val="99"/>
    <w:rsid w:val="005E536D"/>
    <w:pPr>
      <w:autoSpaceDE w:val="0"/>
      <w:autoSpaceDN w:val="0"/>
      <w:adjustRightInd w:val="0"/>
      <w:ind w:left="170"/>
      <w:jc w:val="both"/>
    </w:pPr>
    <w:rPr>
      <w:rFonts w:ascii="Arial" w:hAnsi="Arial" w:cs="Arial"/>
      <w:i/>
      <w:iCs/>
      <w:color w:val="800080"/>
      <w:sz w:val="24"/>
      <w:szCs w:val="24"/>
    </w:rPr>
  </w:style>
  <w:style w:type="character" w:customStyle="1" w:styleId="30">
    <w:name w:val="Заголовок 3 Знак"/>
    <w:link w:val="3"/>
    <w:rsid w:val="005E536D"/>
    <w:rPr>
      <w:sz w:val="28"/>
    </w:rPr>
  </w:style>
  <w:style w:type="paragraph" w:customStyle="1" w:styleId="afff3">
    <w:name w:val="Таблицы (моноширинный)"/>
    <w:basedOn w:val="a"/>
    <w:next w:val="a"/>
    <w:uiPriority w:val="99"/>
    <w:rsid w:val="005E536D"/>
    <w:pPr>
      <w:autoSpaceDE w:val="0"/>
      <w:autoSpaceDN w:val="0"/>
      <w:adjustRightInd w:val="0"/>
      <w:jc w:val="both"/>
    </w:pPr>
    <w:rPr>
      <w:rFonts w:ascii="Courier New" w:eastAsia="Calibri" w:hAnsi="Courier New" w:cs="Courier New"/>
      <w:sz w:val="24"/>
      <w:szCs w:val="24"/>
      <w:lang w:eastAsia="en-US"/>
    </w:rPr>
  </w:style>
  <w:style w:type="character" w:customStyle="1" w:styleId="FontStyle15">
    <w:name w:val="Font Style15"/>
    <w:rsid w:val="005E536D"/>
    <w:rPr>
      <w:rFonts w:ascii="Times New Roman" w:hAnsi="Times New Roman" w:cs="Times New Roman"/>
      <w:sz w:val="26"/>
      <w:szCs w:val="26"/>
    </w:rPr>
  </w:style>
  <w:style w:type="paragraph" w:customStyle="1" w:styleId="1d">
    <w:name w:val="Знак Знак Знак Знак Знак Знак Знак Знак Знак Знак Знак Знак Знак1"/>
    <w:basedOn w:val="a"/>
    <w:rsid w:val="005E536D"/>
    <w:pPr>
      <w:spacing w:after="160" w:line="240" w:lineRule="exact"/>
    </w:pPr>
    <w:rPr>
      <w:rFonts w:ascii="Verdana" w:hAnsi="Verdana"/>
      <w:sz w:val="24"/>
      <w:szCs w:val="24"/>
      <w:lang w:val="en-US" w:eastAsia="en-US"/>
    </w:rPr>
  </w:style>
  <w:style w:type="character" w:customStyle="1" w:styleId="33">
    <w:name w:val="Основной текст с отступом 3 Знак"/>
    <w:link w:val="32"/>
    <w:rsid w:val="00CE32C1"/>
    <w:rPr>
      <w:sz w:val="16"/>
      <w:szCs w:val="16"/>
    </w:rPr>
  </w:style>
  <w:style w:type="paragraph" w:customStyle="1" w:styleId="1e">
    <w:name w:val="Без интервала1"/>
    <w:uiPriority w:val="99"/>
    <w:qFormat/>
    <w:rsid w:val="0041119B"/>
    <w:rPr>
      <w:rFonts w:ascii="Calibri" w:eastAsia="Calibri" w:hAnsi="Calibri" w:cs="Calibri"/>
      <w:sz w:val="22"/>
      <w:szCs w:val="22"/>
      <w:lang w:eastAsia="en-US"/>
    </w:rPr>
  </w:style>
  <w:style w:type="paragraph" w:customStyle="1" w:styleId="1f">
    <w:name w:val="Абзац списка1"/>
    <w:basedOn w:val="a"/>
    <w:uiPriority w:val="99"/>
    <w:qFormat/>
    <w:rsid w:val="0041119B"/>
    <w:pPr>
      <w:ind w:left="720"/>
    </w:pPr>
  </w:style>
  <w:style w:type="character" w:customStyle="1" w:styleId="25">
    <w:name w:val="Основной текст 2 Знак"/>
    <w:link w:val="24"/>
    <w:rsid w:val="00B129A5"/>
  </w:style>
  <w:style w:type="paragraph" w:customStyle="1" w:styleId="Heading">
    <w:name w:val="Heading"/>
    <w:rsid w:val="00AB6F9D"/>
    <w:pPr>
      <w:suppressAutoHyphens/>
      <w:autoSpaceDE w:val="0"/>
    </w:pPr>
    <w:rPr>
      <w:rFonts w:ascii="Arial" w:hAnsi="Arial" w:cs="Arial"/>
      <w:b/>
      <w:bCs/>
      <w:sz w:val="22"/>
      <w:szCs w:val="22"/>
      <w:lang w:eastAsia="ar-SA"/>
    </w:rPr>
  </w:style>
  <w:style w:type="character" w:customStyle="1" w:styleId="21">
    <w:name w:val="Заголовок 2 Знак"/>
    <w:aliases w:val="H2 Знак"/>
    <w:link w:val="20"/>
    <w:rsid w:val="00DC48CB"/>
    <w:rPr>
      <w:sz w:val="28"/>
    </w:rPr>
  </w:style>
  <w:style w:type="character" w:customStyle="1" w:styleId="60">
    <w:name w:val="Заголовок 6 Знак"/>
    <w:link w:val="6"/>
    <w:rsid w:val="00DC48CB"/>
    <w:rPr>
      <w:b/>
      <w:bCs/>
      <w:sz w:val="22"/>
      <w:szCs w:val="22"/>
    </w:rPr>
  </w:style>
  <w:style w:type="character" w:customStyle="1" w:styleId="80">
    <w:name w:val="Заголовок 8 Знак"/>
    <w:link w:val="8"/>
    <w:rsid w:val="00DC48CB"/>
    <w:rPr>
      <w:b/>
      <w:sz w:val="24"/>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f0">
    <w:name w:val="Знак Знак Знак1 Знак Знак Знак Знак Знак Знак Знак Знак"/>
    <w:basedOn w:val="a"/>
    <w:rsid w:val="00DC48CB"/>
    <w:pPr>
      <w:spacing w:after="160" w:line="240" w:lineRule="exact"/>
    </w:pPr>
    <w:rPr>
      <w:rFonts w:eastAsia="Calibri"/>
      <w:lang w:eastAsia="zh-CN"/>
    </w:rPr>
  </w:style>
  <w:style w:type="paragraph" w:customStyle="1" w:styleId="1">
    <w:name w:val="Стиль1"/>
    <w:basedOn w:val="a"/>
    <w:rsid w:val="00DC48CB"/>
    <w:pPr>
      <w:keepNext/>
      <w:keepLines/>
      <w:widowControl w:val="0"/>
      <w:numPr>
        <w:numId w:val="2"/>
      </w:numPr>
      <w:suppressLineNumbers/>
      <w:suppressAutoHyphens/>
      <w:spacing w:after="60"/>
    </w:pPr>
    <w:rPr>
      <w:b/>
      <w:sz w:val="28"/>
      <w:szCs w:val="24"/>
    </w:rPr>
  </w:style>
  <w:style w:type="paragraph" w:customStyle="1" w:styleId="2">
    <w:name w:val="Стиль2"/>
    <w:basedOn w:val="2a"/>
    <w:rsid w:val="00DC48CB"/>
    <w:pPr>
      <w:keepNext/>
      <w:keepLines/>
      <w:widowControl w:val="0"/>
      <w:numPr>
        <w:ilvl w:val="1"/>
        <w:numId w:val="2"/>
      </w:numPr>
      <w:suppressLineNumbers/>
      <w:tabs>
        <w:tab w:val="clear" w:pos="1380"/>
        <w:tab w:val="num" w:pos="1080"/>
      </w:tabs>
      <w:suppressAutoHyphens/>
      <w:spacing w:after="60"/>
      <w:ind w:left="1080" w:hanging="360"/>
      <w:jc w:val="both"/>
    </w:pPr>
    <w:rPr>
      <w:b/>
      <w:sz w:val="24"/>
    </w:rPr>
  </w:style>
  <w:style w:type="paragraph" w:customStyle="1" w:styleId="afff5">
    <w:name w:val="Пункт"/>
    <w:basedOn w:val="a"/>
    <w:rsid w:val="00DC48CB"/>
    <w:pPr>
      <w:jc w:val="both"/>
    </w:pPr>
    <w:rPr>
      <w:sz w:val="24"/>
      <w:szCs w:val="28"/>
    </w:rPr>
  </w:style>
  <w:style w:type="paragraph" w:customStyle="1" w:styleId="afff6">
    <w:name w:val="Подпункт"/>
    <w:basedOn w:val="afff5"/>
    <w:rsid w:val="00DC48CB"/>
    <w:pPr>
      <w:tabs>
        <w:tab w:val="num" w:pos="1134"/>
      </w:tabs>
      <w:spacing w:line="360" w:lineRule="auto"/>
      <w:ind w:left="1134" w:hanging="1134"/>
    </w:pPr>
    <w:rPr>
      <w:snapToGrid w:val="0"/>
      <w:sz w:val="28"/>
      <w:szCs w:val="20"/>
    </w:rPr>
  </w:style>
  <w:style w:type="paragraph" w:customStyle="1" w:styleId="2b">
    <w:name w:val="Пункт2"/>
    <w:basedOn w:val="afff5"/>
    <w:rsid w:val="00DC48CB"/>
    <w:pPr>
      <w:keepNext/>
      <w:numPr>
        <w:ilvl w:val="2"/>
      </w:numPr>
      <w:tabs>
        <w:tab w:val="num" w:pos="1134"/>
      </w:tabs>
      <w:suppressAutoHyphens/>
      <w:spacing w:before="240" w:after="120"/>
      <w:ind w:left="1134" w:hanging="1134"/>
      <w:jc w:val="left"/>
      <w:outlineLvl w:val="2"/>
    </w:pPr>
    <w:rPr>
      <w:b/>
      <w:snapToGrid w:val="0"/>
      <w:sz w:val="28"/>
      <w:szCs w:val="20"/>
    </w:rPr>
  </w:style>
  <w:style w:type="paragraph" w:styleId="2a">
    <w:name w:val="List Number 2"/>
    <w:basedOn w:val="a"/>
    <w:rsid w:val="00DC48CB"/>
    <w:pPr>
      <w:tabs>
        <w:tab w:val="num" w:pos="1080"/>
      </w:tabs>
      <w:ind w:left="1080" w:hanging="360"/>
    </w:pPr>
  </w:style>
  <w:style w:type="paragraph" w:customStyle="1" w:styleId="310">
    <w:name w:val="Основной текст с отступом 31"/>
    <w:basedOn w:val="a"/>
    <w:rsid w:val="00DC48CB"/>
    <w:pPr>
      <w:ind w:firstLine="426"/>
      <w:jc w:val="both"/>
    </w:pPr>
    <w:rPr>
      <w:kern w:val="28"/>
      <w:sz w:val="24"/>
    </w:rPr>
  </w:style>
  <w:style w:type="paragraph" w:customStyle="1" w:styleId="1f1">
    <w:name w:val="Без интервала1"/>
    <w:rsid w:val="00DC48CB"/>
    <w:pPr>
      <w:jc w:val="right"/>
    </w:pPr>
    <w:rPr>
      <w:rFonts w:eastAsia="Calibri"/>
      <w:b/>
      <w:sz w:val="22"/>
      <w:szCs w:val="22"/>
      <w:lang w:eastAsia="en-US"/>
    </w:rPr>
  </w:style>
  <w:style w:type="paragraph" w:customStyle="1" w:styleId="ConsPlusTitle">
    <w:name w:val="ConsPlusTitle"/>
    <w:rsid w:val="00DC48CB"/>
    <w:pPr>
      <w:autoSpaceDE w:val="0"/>
      <w:autoSpaceDN w:val="0"/>
      <w:adjustRightInd w:val="0"/>
    </w:pPr>
    <w:rPr>
      <w:rFonts w:ascii="Arial" w:hAnsi="Arial" w:cs="Arial"/>
      <w:b/>
      <w:bCs/>
    </w:rPr>
  </w:style>
  <w:style w:type="character" w:customStyle="1" w:styleId="af6">
    <w:name w:val="Текст выноски Знак"/>
    <w:link w:val="af5"/>
    <w:uiPriority w:val="99"/>
    <w:rsid w:val="00DC48CB"/>
    <w:rPr>
      <w:rFonts w:ascii="Tahoma" w:hAnsi="Tahoma" w:cs="Tahoma"/>
      <w:sz w:val="16"/>
      <w:szCs w:val="16"/>
    </w:rPr>
  </w:style>
  <w:style w:type="character" w:customStyle="1" w:styleId="35">
    <w:name w:val="Основной текст 3 Знак"/>
    <w:link w:val="34"/>
    <w:rsid w:val="00DC48CB"/>
    <w:rPr>
      <w:sz w:val="16"/>
      <w:szCs w:val="16"/>
    </w:rPr>
  </w:style>
  <w:style w:type="paragraph" w:customStyle="1" w:styleId="1f2">
    <w:name w:val="Знак Знак1 Знак Знак Знак Знак Знак Знак Знак Знак Знак Знак Знак Знак Знак Знак Знак Знак Знак"/>
    <w:basedOn w:val="a"/>
    <w:rsid w:val="00DC48CB"/>
    <w:pPr>
      <w:tabs>
        <w:tab w:val="num" w:pos="1347"/>
      </w:tabs>
      <w:spacing w:after="160" w:line="240" w:lineRule="exact"/>
    </w:pPr>
    <w:rPr>
      <w:rFonts w:eastAsia="Calibri"/>
      <w:lang w:eastAsia="zh-CN"/>
    </w:rPr>
  </w:style>
  <w:style w:type="paragraph" w:styleId="afff7">
    <w:name w:val="footnote text"/>
    <w:basedOn w:val="a"/>
    <w:link w:val="afff8"/>
    <w:rsid w:val="00DC48CB"/>
    <w:rPr>
      <w:rFonts w:eastAsia="Calibri"/>
      <w:szCs w:val="24"/>
      <w:lang/>
    </w:rPr>
  </w:style>
  <w:style w:type="character" w:customStyle="1" w:styleId="afff8">
    <w:name w:val="Текст сноски Знак"/>
    <w:link w:val="afff7"/>
    <w:rsid w:val="00DC48CB"/>
    <w:rPr>
      <w:rFonts w:eastAsia="Calibri"/>
      <w:szCs w:val="24"/>
    </w:rPr>
  </w:style>
  <w:style w:type="paragraph" w:customStyle="1" w:styleId="1f3">
    <w:name w:val="Абзац списка1"/>
    <w:basedOn w:val="a"/>
    <w:rsid w:val="00DC48CB"/>
    <w:pPr>
      <w:suppressAutoHyphens/>
      <w:ind w:left="720"/>
      <w:contextualSpacing/>
    </w:pPr>
    <w:rPr>
      <w:sz w:val="24"/>
      <w:szCs w:val="24"/>
      <w:lang w:eastAsia="ar-SA"/>
    </w:rPr>
  </w:style>
  <w:style w:type="paragraph" w:customStyle="1" w:styleId="211">
    <w:name w:val="Основной текст 21"/>
    <w:basedOn w:val="a"/>
    <w:rsid w:val="00DC48CB"/>
    <w:pPr>
      <w:tabs>
        <w:tab w:val="left" w:pos="8789"/>
      </w:tabs>
      <w:ind w:right="-1"/>
      <w:jc w:val="both"/>
    </w:pPr>
    <w:rPr>
      <w:sz w:val="28"/>
    </w:rPr>
  </w:style>
  <w:style w:type="paragraph" w:customStyle="1" w:styleId="311">
    <w:name w:val="Основной текст 31"/>
    <w:basedOn w:val="a"/>
    <w:rsid w:val="00DC48CB"/>
    <w:pPr>
      <w:jc w:val="both"/>
    </w:pPr>
    <w:rPr>
      <w:kern w:val="28"/>
      <w:sz w:val="24"/>
    </w:rPr>
  </w:style>
  <w:style w:type="character" w:customStyle="1" w:styleId="apple-converted-space">
    <w:name w:val="apple-converted-space"/>
    <w:rsid w:val="00DC48CB"/>
  </w:style>
  <w:style w:type="character" w:customStyle="1" w:styleId="1f4">
    <w:name w:val="Знак Знак Знак1"/>
    <w:rsid w:val="00DC48CB"/>
    <w:rPr>
      <w:lang w:val="ru-RU" w:eastAsia="ru-RU" w:bidi="ar-SA"/>
    </w:rPr>
  </w:style>
  <w:style w:type="character" w:customStyle="1" w:styleId="2c">
    <w:name w:val="Название 2 Знак Знак"/>
    <w:rsid w:val="00DC48CB"/>
    <w:rPr>
      <w:sz w:val="24"/>
      <w:szCs w:val="24"/>
      <w:lang w:val="ru-RU" w:eastAsia="ru-RU" w:bidi="ar-SA"/>
    </w:rPr>
  </w:style>
  <w:style w:type="character" w:customStyle="1" w:styleId="H21">
    <w:name w:val="H2 Знак Знак1"/>
    <w:rsid w:val="00DC48CB"/>
    <w:rPr>
      <w:sz w:val="28"/>
      <w:lang w:val="ru-RU" w:eastAsia="ru-RU" w:bidi="ar-SA"/>
    </w:rPr>
  </w:style>
  <w:style w:type="paragraph" w:customStyle="1" w:styleId="1f5">
    <w:name w:val="Обычный1"/>
    <w:rsid w:val="00DC48CB"/>
    <w:pPr>
      <w:widowControl w:val="0"/>
      <w:ind w:left="800" w:right="1800"/>
    </w:pPr>
    <w:rPr>
      <w:snapToGrid w:val="0"/>
    </w:rPr>
  </w:style>
  <w:style w:type="paragraph" w:customStyle="1" w:styleId="xl25">
    <w:name w:val="xl25"/>
    <w:basedOn w:val="a"/>
    <w:rsid w:val="00DC48CB"/>
    <w:pPr>
      <w:shd w:val="clear" w:color="auto" w:fill="FFFFFF"/>
      <w:spacing w:before="100" w:beforeAutospacing="1" w:after="100" w:afterAutospacing="1"/>
      <w:textAlignment w:val="center"/>
    </w:pPr>
    <w:rPr>
      <w:rFonts w:ascii="MS Sans Serif" w:eastAsia="Arial Unicode MS" w:hAnsi="MS Sans Serif" w:cs="Arial Unicode MS"/>
      <w:sz w:val="24"/>
      <w:szCs w:val="24"/>
    </w:rPr>
  </w:style>
  <w:style w:type="paragraph" w:customStyle="1" w:styleId="xl27">
    <w:name w:val="xl27"/>
    <w:basedOn w:val="a"/>
    <w:rsid w:val="00DC48C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28">
    <w:name w:val="xl28"/>
    <w:basedOn w:val="a"/>
    <w:rsid w:val="00DC48CB"/>
    <w:pP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29">
    <w:name w:val="xl29"/>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0">
    <w:name w:val="xl30"/>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1">
    <w:name w:val="xl31"/>
    <w:basedOn w:val="a"/>
    <w:rsid w:val="00DC48CB"/>
    <w:pPr>
      <w:pBdr>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2">
    <w:name w:val="xl32"/>
    <w:basedOn w:val="a"/>
    <w:rsid w:val="00DC48CB"/>
    <w:pPr>
      <w:spacing w:before="100" w:beforeAutospacing="1" w:after="100" w:afterAutospacing="1"/>
      <w:textAlignment w:val="top"/>
    </w:pPr>
    <w:rPr>
      <w:rFonts w:ascii="Arial Unicode MS" w:eastAsia="Arial Unicode MS" w:hAnsi="Arial Unicode MS" w:cs="Arial Unicode MS"/>
      <w:sz w:val="22"/>
      <w:szCs w:val="22"/>
    </w:rPr>
  </w:style>
  <w:style w:type="paragraph" w:customStyle="1" w:styleId="xl33">
    <w:name w:val="xl33"/>
    <w:basedOn w:val="a"/>
    <w:rsid w:val="00DC48CB"/>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34">
    <w:name w:val="xl34"/>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5">
    <w:name w:val="xl35"/>
    <w:basedOn w:val="a"/>
    <w:rsid w:val="00DC48CB"/>
    <w:pPr>
      <w:pBdr>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6">
    <w:name w:val="xl36"/>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37">
    <w:name w:val="xl37"/>
    <w:basedOn w:val="a"/>
    <w:rsid w:val="00DC48CB"/>
    <w:pPr>
      <w:pBdr>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38">
    <w:name w:val="xl38"/>
    <w:basedOn w:val="a"/>
    <w:rsid w:val="00DC48CB"/>
    <w:pP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9">
    <w:name w:val="xl39"/>
    <w:basedOn w:val="a"/>
    <w:rsid w:val="00DC48CB"/>
    <w:pP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0">
    <w:name w:val="xl40"/>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1">
    <w:name w:val="xl41"/>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2">
    <w:name w:val="xl42"/>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3">
    <w:name w:val="xl43"/>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4">
    <w:name w:val="xl44"/>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5">
    <w:name w:val="xl45"/>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6">
    <w:name w:val="xl46"/>
    <w:basedOn w:val="a"/>
    <w:rsid w:val="00DC48CB"/>
    <w:pPr>
      <w:pBdr>
        <w:top w:val="single" w:sz="4" w:space="0" w:color="auto"/>
        <w:left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7">
    <w:name w:val="xl47"/>
    <w:basedOn w:val="a"/>
    <w:rsid w:val="00DC48CB"/>
    <w:pPr>
      <w:pBdr>
        <w:top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8">
    <w:name w:val="xl48"/>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9">
    <w:name w:val="xl49"/>
    <w:basedOn w:val="a"/>
    <w:rsid w:val="00DC48CB"/>
    <w:pPr>
      <w:pBdr>
        <w:top w:val="single" w:sz="4" w:space="0" w:color="auto"/>
        <w:bottom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0">
    <w:name w:val="xl50"/>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1">
    <w:name w:val="xl51"/>
    <w:basedOn w:val="a"/>
    <w:rsid w:val="00DC48CB"/>
    <w:pPr>
      <w:pBdr>
        <w:top w:val="single" w:sz="4" w:space="0" w:color="auto"/>
        <w:bottom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2">
    <w:name w:val="xl52"/>
    <w:basedOn w:val="a"/>
    <w:rsid w:val="00DC48CB"/>
    <w:pPr>
      <w:pBdr>
        <w:left w:val="single" w:sz="4" w:space="0" w:color="auto"/>
        <w:bottom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3">
    <w:name w:val="xl53"/>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4">
    <w:name w:val="xl54"/>
    <w:basedOn w:val="a"/>
    <w:rsid w:val="00DC48CB"/>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5">
    <w:name w:val="xl55"/>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6">
    <w:name w:val="xl56"/>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7">
    <w:name w:val="xl57"/>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8">
    <w:name w:val="xl58"/>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9">
    <w:name w:val="xl59"/>
    <w:basedOn w:val="a"/>
    <w:rsid w:val="00DC48CB"/>
    <w:pPr>
      <w:pBdr>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0">
    <w:name w:val="xl60"/>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1">
    <w:name w:val="xl61"/>
    <w:basedOn w:val="a"/>
    <w:rsid w:val="00DC48CB"/>
    <w:pPr>
      <w:pBdr>
        <w:top w:val="single" w:sz="4" w:space="0" w:color="auto"/>
        <w:left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2">
    <w:name w:val="xl62"/>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3">
    <w:name w:val="xl63"/>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4">
    <w:name w:val="xl64"/>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5">
    <w:name w:val="xl65"/>
    <w:basedOn w:val="a"/>
    <w:rsid w:val="00DC48CB"/>
    <w:pPr>
      <w:pBdr>
        <w:top w:val="single" w:sz="4" w:space="0" w:color="auto"/>
        <w:left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6">
    <w:name w:val="xl66"/>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7">
    <w:name w:val="xl67"/>
    <w:basedOn w:val="a"/>
    <w:rsid w:val="00DC48CB"/>
    <w:pPr>
      <w:pBdr>
        <w:lef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8">
    <w:name w:val="xl68"/>
    <w:basedOn w:val="a"/>
    <w:rsid w:val="00DC48CB"/>
    <w:pPr>
      <w:pBdr>
        <w:top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9">
    <w:name w:val="xl69"/>
    <w:basedOn w:val="a"/>
    <w:rsid w:val="00DC48CB"/>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0">
    <w:name w:val="xl70"/>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4"/>
      <w:szCs w:val="24"/>
    </w:rPr>
  </w:style>
  <w:style w:type="paragraph" w:customStyle="1" w:styleId="xl71">
    <w:name w:val="xl71"/>
    <w:basedOn w:val="a"/>
    <w:rsid w:val="00DC48CB"/>
    <w:pPr>
      <w:spacing w:before="100" w:beforeAutospacing="1" w:after="100" w:afterAutospacing="1"/>
      <w:textAlignment w:val="center"/>
    </w:pPr>
    <w:rPr>
      <w:rFonts w:ascii="MS Sans Serif" w:eastAsia="Arial Unicode MS" w:hAnsi="MS Sans Serif" w:cs="Arial Unicode MS"/>
      <w:b/>
      <w:bCs/>
      <w:sz w:val="17"/>
      <w:szCs w:val="17"/>
    </w:rPr>
  </w:style>
  <w:style w:type="paragraph" w:customStyle="1" w:styleId="xl72">
    <w:name w:val="xl72"/>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2"/>
      <w:szCs w:val="22"/>
    </w:rPr>
  </w:style>
  <w:style w:type="paragraph" w:customStyle="1" w:styleId="1f6">
    <w:name w:val="1"/>
    <w:basedOn w:val="a"/>
    <w:rsid w:val="00DC48CB"/>
    <w:pPr>
      <w:spacing w:after="160" w:line="240" w:lineRule="exact"/>
    </w:pPr>
    <w:rPr>
      <w:rFonts w:eastAsia="Calibri"/>
      <w:lang w:eastAsia="zh-CN"/>
    </w:rPr>
  </w:style>
  <w:style w:type="paragraph" w:customStyle="1" w:styleId="WW-">
    <w:name w:val="WW-Цитата"/>
    <w:basedOn w:val="a"/>
    <w:rsid w:val="00DC48CB"/>
    <w:pPr>
      <w:suppressAutoHyphens/>
      <w:ind w:left="-851" w:right="-1050"/>
      <w:jc w:val="both"/>
    </w:pPr>
    <w:rPr>
      <w:sz w:val="24"/>
    </w:rPr>
  </w:style>
  <w:style w:type="paragraph" w:styleId="2d">
    <w:name w:val="List Bullet 2"/>
    <w:basedOn w:val="a"/>
    <w:autoRedefine/>
    <w:rsid w:val="00DC48CB"/>
    <w:pPr>
      <w:tabs>
        <w:tab w:val="num" w:pos="643"/>
      </w:tabs>
      <w:ind w:left="643" w:hanging="360"/>
    </w:pPr>
    <w:rPr>
      <w:sz w:val="24"/>
      <w:lang w:val="en-US"/>
    </w:rPr>
  </w:style>
  <w:style w:type="paragraph" w:customStyle="1" w:styleId="1f7">
    <w:name w:val="Знак Знак Знак Знак Знак1"/>
    <w:basedOn w:val="a"/>
    <w:rsid w:val="00DC48CB"/>
    <w:pPr>
      <w:tabs>
        <w:tab w:val="num" w:pos="567"/>
      </w:tabs>
      <w:spacing w:after="160" w:line="240" w:lineRule="exact"/>
      <w:ind w:hanging="567"/>
    </w:pPr>
    <w:rPr>
      <w:rFonts w:eastAsia="Calibri"/>
      <w:lang w:eastAsia="zh-CN"/>
    </w:rPr>
  </w:style>
  <w:style w:type="paragraph" w:styleId="3a">
    <w:name w:val="List Bullet 3"/>
    <w:basedOn w:val="a"/>
    <w:autoRedefine/>
    <w:rsid w:val="00DC48CB"/>
    <w:rPr>
      <w:sz w:val="24"/>
      <w:lang w:val="en-US"/>
    </w:rPr>
  </w:style>
  <w:style w:type="paragraph" w:customStyle="1" w:styleId="afff9">
    <w:name w:val="Знак Знак Знак Знак Знак"/>
    <w:basedOn w:val="a"/>
    <w:rsid w:val="00DC48CB"/>
    <w:pPr>
      <w:tabs>
        <w:tab w:val="num" w:pos="567"/>
      </w:tabs>
      <w:spacing w:after="160" w:line="240" w:lineRule="exact"/>
      <w:ind w:hanging="567"/>
    </w:pPr>
    <w:rPr>
      <w:lang w:eastAsia="zh-CN"/>
    </w:rPr>
  </w:style>
  <w:style w:type="paragraph" w:customStyle="1" w:styleId="1f8">
    <w:name w:val="Знак1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212">
    <w:name w:val="Основной текст с отступом 21"/>
    <w:basedOn w:val="a"/>
    <w:rsid w:val="00DC48CB"/>
    <w:pPr>
      <w:ind w:firstLine="720"/>
      <w:jc w:val="both"/>
    </w:pPr>
    <w:rPr>
      <w:sz w:val="28"/>
    </w:rPr>
  </w:style>
  <w:style w:type="paragraph" w:customStyle="1" w:styleId="2e">
    <w:name w:val="Знак Знак Знак Знак Знак2 Знак"/>
    <w:basedOn w:val="a"/>
    <w:rsid w:val="00DC48CB"/>
    <w:pPr>
      <w:tabs>
        <w:tab w:val="num" w:pos="1347"/>
      </w:tabs>
      <w:spacing w:after="160" w:line="240" w:lineRule="exact"/>
    </w:pPr>
    <w:rPr>
      <w:rFonts w:eastAsia="Calibri"/>
      <w:lang w:eastAsia="zh-CN"/>
    </w:rPr>
  </w:style>
  <w:style w:type="paragraph" w:customStyle="1" w:styleId="afffa">
    <w:name w:val="Знак Знак Знак Знак Знак Знак Знак Знак Знак"/>
    <w:basedOn w:val="a"/>
    <w:rsid w:val="00DC48CB"/>
    <w:pPr>
      <w:spacing w:after="160" w:line="240" w:lineRule="exact"/>
    </w:pPr>
    <w:rPr>
      <w:rFonts w:eastAsia="Calibri"/>
      <w:lang w:eastAsia="zh-CN"/>
    </w:rPr>
  </w:style>
  <w:style w:type="paragraph" w:customStyle="1" w:styleId="2f">
    <w:name w:val="Знак Знак Знак Знак Знак2"/>
    <w:basedOn w:val="a"/>
    <w:rsid w:val="00DC48CB"/>
    <w:pPr>
      <w:tabs>
        <w:tab w:val="num" w:pos="1347"/>
      </w:tabs>
      <w:spacing w:after="160" w:line="240" w:lineRule="exact"/>
    </w:pPr>
    <w:rPr>
      <w:rFonts w:eastAsia="Calibri"/>
      <w:lang w:eastAsia="zh-CN"/>
    </w:rPr>
  </w:style>
  <w:style w:type="paragraph" w:customStyle="1" w:styleId="1f9">
    <w:name w:val="Знак Знак1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10">
    <w:name w:val="Обычный + 11 пт"/>
    <w:aliases w:val="По ширине"/>
    <w:basedOn w:val="a"/>
    <w:rsid w:val="00DC48CB"/>
    <w:pPr>
      <w:shd w:val="clear" w:color="auto" w:fill="FFFFFF"/>
      <w:spacing w:line="274" w:lineRule="exact"/>
      <w:jc w:val="both"/>
    </w:pPr>
    <w:rPr>
      <w:sz w:val="22"/>
      <w:szCs w:val="22"/>
    </w:rPr>
  </w:style>
  <w:style w:type="character" w:customStyle="1" w:styleId="61">
    <w:name w:val="Знак Знак6"/>
    <w:rsid w:val="00DC48CB"/>
    <w:rPr>
      <w:sz w:val="28"/>
      <w:lang w:val="ru-RU" w:eastAsia="ru-RU" w:bidi="ar-SA"/>
    </w:rPr>
  </w:style>
  <w:style w:type="character" w:customStyle="1" w:styleId="H2">
    <w:name w:val="H2 Знак Знак"/>
    <w:rsid w:val="00DC48CB"/>
    <w:rPr>
      <w:sz w:val="28"/>
      <w:lang w:val="ru-RU" w:eastAsia="ru-RU" w:bidi="ar-SA"/>
    </w:rPr>
  </w:style>
  <w:style w:type="paragraph" w:customStyle="1" w:styleId="2f0">
    <w:name w:val="Без интервала2"/>
    <w:rsid w:val="00DC48CB"/>
    <w:pPr>
      <w:jc w:val="right"/>
    </w:pPr>
    <w:rPr>
      <w:rFonts w:eastAsia="Calibri"/>
      <w:b/>
      <w:sz w:val="22"/>
      <w:szCs w:val="22"/>
      <w:lang w:eastAsia="en-US"/>
    </w:rPr>
  </w:style>
  <w:style w:type="character" w:customStyle="1" w:styleId="textspanview">
    <w:name w:val="textspanview"/>
    <w:rsid w:val="00DC48CB"/>
  </w:style>
  <w:style w:type="character" w:customStyle="1" w:styleId="iceouttxt1">
    <w:name w:val="iceouttxt1"/>
    <w:rsid w:val="00DC48CB"/>
    <w:rPr>
      <w:rFonts w:ascii="Arial" w:hAnsi="Arial" w:cs="Arial" w:hint="default"/>
      <w:color w:val="666666"/>
      <w:sz w:val="17"/>
      <w:szCs w:val="17"/>
    </w:rPr>
  </w:style>
  <w:style w:type="paragraph" w:customStyle="1" w:styleId="afffb">
    <w:name w:val="Стиль"/>
    <w:rsid w:val="00DC48CB"/>
    <w:pPr>
      <w:widowControl w:val="0"/>
      <w:autoSpaceDE w:val="0"/>
      <w:autoSpaceDN w:val="0"/>
      <w:adjustRightInd w:val="0"/>
    </w:pPr>
    <w:rPr>
      <w:sz w:val="24"/>
      <w:szCs w:val="24"/>
    </w:rPr>
  </w:style>
  <w:style w:type="paragraph" w:customStyle="1" w:styleId="afffc">
    <w:name w:val="Таблица"/>
    <w:basedOn w:val="a"/>
    <w:rsid w:val="00CF1CC1"/>
    <w:rPr>
      <w:rFonts w:ascii="Arial" w:hAnsi="Arial"/>
      <w:sz w:val="18"/>
    </w:rPr>
  </w:style>
  <w:style w:type="paragraph" w:customStyle="1" w:styleId="afffd">
    <w:name w:val="Текстовка"/>
    <w:basedOn w:val="afffc"/>
    <w:rsid w:val="00CF1CC1"/>
    <w:pPr>
      <w:ind w:firstLine="567"/>
      <w:jc w:val="both"/>
    </w:pPr>
  </w:style>
  <w:style w:type="paragraph" w:customStyle="1" w:styleId="afffe">
    <w:name w:val="Новый подстрочник"/>
    <w:basedOn w:val="afffc"/>
    <w:autoRedefine/>
    <w:rsid w:val="00CF1CC1"/>
    <w:pPr>
      <w:jc w:val="center"/>
    </w:pPr>
    <w:rPr>
      <w:sz w:val="16"/>
    </w:rPr>
  </w:style>
  <w:style w:type="paragraph" w:customStyle="1" w:styleId="2f1">
    <w:name w:val="Обычный2"/>
    <w:rsid w:val="00CF1CC1"/>
    <w:pPr>
      <w:widowControl w:val="0"/>
      <w:ind w:firstLine="567"/>
      <w:jc w:val="both"/>
    </w:pPr>
    <w:rPr>
      <w:rFonts w:ascii="Arial" w:hAnsi="Arial"/>
      <w:snapToGrid w:val="0"/>
    </w:rPr>
  </w:style>
  <w:style w:type="numbering" w:customStyle="1" w:styleId="1fa">
    <w:name w:val="Нет списка1"/>
    <w:next w:val="a2"/>
    <w:semiHidden/>
    <w:rsid w:val="001F7E01"/>
  </w:style>
  <w:style w:type="paragraph" w:styleId="affff">
    <w:name w:val="TOC Heading"/>
    <w:basedOn w:val="10"/>
    <w:next w:val="a"/>
    <w:uiPriority w:val="39"/>
    <w:semiHidden/>
    <w:unhideWhenUsed/>
    <w:qFormat/>
    <w:rsid w:val="001F7E01"/>
    <w:pPr>
      <w:keepLines/>
      <w:spacing w:before="480" w:after="0" w:line="276" w:lineRule="auto"/>
      <w:outlineLvl w:val="9"/>
    </w:pPr>
    <w:rPr>
      <w:rFonts w:ascii="Cambria" w:hAnsi="Cambria"/>
      <w:color w:val="365F91"/>
      <w:kern w:val="0"/>
      <w:sz w:val="28"/>
      <w:szCs w:val="28"/>
      <w:lang w:val="ru-RU" w:eastAsia="ru-RU"/>
    </w:rPr>
  </w:style>
  <w:style w:type="paragraph" w:styleId="2f2">
    <w:name w:val="toc 2"/>
    <w:basedOn w:val="a"/>
    <w:next w:val="a"/>
    <w:autoRedefine/>
    <w:uiPriority w:val="39"/>
    <w:qFormat/>
    <w:rsid w:val="001F7E01"/>
    <w:pPr>
      <w:ind w:left="200"/>
    </w:pPr>
  </w:style>
  <w:style w:type="paragraph" w:styleId="3b">
    <w:name w:val="toc 3"/>
    <w:basedOn w:val="a"/>
    <w:next w:val="a"/>
    <w:autoRedefine/>
    <w:uiPriority w:val="39"/>
    <w:qFormat/>
    <w:rsid w:val="001F7E01"/>
    <w:pPr>
      <w:ind w:left="400"/>
    </w:pPr>
  </w:style>
  <w:style w:type="paragraph" w:styleId="62">
    <w:name w:val="toc 6"/>
    <w:basedOn w:val="a"/>
    <w:next w:val="a"/>
    <w:autoRedefine/>
    <w:uiPriority w:val="39"/>
    <w:rsid w:val="001F7E01"/>
    <w:pPr>
      <w:ind w:left="1000"/>
    </w:pPr>
  </w:style>
  <w:style w:type="paragraph" w:styleId="41">
    <w:name w:val="toc 4"/>
    <w:basedOn w:val="a"/>
    <w:next w:val="a"/>
    <w:autoRedefine/>
    <w:uiPriority w:val="39"/>
    <w:rsid w:val="001F7E01"/>
    <w:pPr>
      <w:ind w:left="600"/>
    </w:pPr>
  </w:style>
  <w:style w:type="paragraph" w:styleId="51">
    <w:name w:val="toc 5"/>
    <w:basedOn w:val="a"/>
    <w:next w:val="a"/>
    <w:autoRedefine/>
    <w:uiPriority w:val="39"/>
    <w:rsid w:val="001F7E01"/>
    <w:pPr>
      <w:ind w:left="800"/>
    </w:pPr>
  </w:style>
  <w:style w:type="character" w:customStyle="1" w:styleId="H22">
    <w:name w:val="H2 Знак Знак2"/>
    <w:rsid w:val="00F65488"/>
    <w:rPr>
      <w:sz w:val="28"/>
    </w:rPr>
  </w:style>
  <w:style w:type="character" w:customStyle="1" w:styleId="160">
    <w:name w:val="Знак Знак16"/>
    <w:rsid w:val="00F65488"/>
    <w:rPr>
      <w:rFonts w:ascii="Arial" w:hAnsi="Arial" w:cs="Arial"/>
      <w:b/>
      <w:bCs/>
      <w:kern w:val="32"/>
      <w:sz w:val="32"/>
      <w:szCs w:val="32"/>
    </w:rPr>
  </w:style>
  <w:style w:type="character" w:customStyle="1" w:styleId="150">
    <w:name w:val="Знак Знак15"/>
    <w:semiHidden/>
    <w:rsid w:val="00F65488"/>
    <w:rPr>
      <w:rFonts w:ascii="Calibri" w:eastAsia="Times New Roman" w:hAnsi="Calibri" w:cs="Times New Roman"/>
      <w:b/>
      <w:bCs/>
      <w:sz w:val="28"/>
      <w:szCs w:val="28"/>
    </w:rPr>
  </w:style>
  <w:style w:type="character" w:customStyle="1" w:styleId="140">
    <w:name w:val="Знак Знак14"/>
    <w:semiHidden/>
    <w:rsid w:val="00F65488"/>
    <w:rPr>
      <w:rFonts w:ascii="Calibri" w:eastAsia="Times New Roman" w:hAnsi="Calibri" w:cs="Times New Roman"/>
      <w:b/>
      <w:bCs/>
      <w:sz w:val="22"/>
      <w:szCs w:val="22"/>
    </w:rPr>
  </w:style>
  <w:style w:type="character" w:customStyle="1" w:styleId="120">
    <w:name w:val="Знак Знак12"/>
    <w:semiHidden/>
    <w:rsid w:val="00F65488"/>
    <w:rPr>
      <w:rFonts w:ascii="Calibri" w:eastAsia="Times New Roman" w:hAnsi="Calibri" w:cs="Times New Roman"/>
      <w:i/>
      <w:iCs/>
      <w:sz w:val="24"/>
      <w:szCs w:val="24"/>
    </w:rPr>
  </w:style>
  <w:style w:type="character" w:customStyle="1" w:styleId="100">
    <w:name w:val="Знак Знак10"/>
    <w:locked/>
    <w:rsid w:val="00F65488"/>
  </w:style>
  <w:style w:type="character" w:customStyle="1" w:styleId="91">
    <w:name w:val="Знак Знак9"/>
    <w:locked/>
    <w:rsid w:val="00F65488"/>
    <w:rPr>
      <w:sz w:val="16"/>
      <w:szCs w:val="16"/>
    </w:rPr>
  </w:style>
  <w:style w:type="character" w:customStyle="1" w:styleId="81">
    <w:name w:val="Знак Знак8"/>
    <w:locked/>
    <w:rsid w:val="00F65488"/>
    <w:rPr>
      <w:b/>
      <w:sz w:val="28"/>
    </w:rPr>
  </w:style>
  <w:style w:type="character" w:customStyle="1" w:styleId="52">
    <w:name w:val="Знак Знак5"/>
    <w:rsid w:val="00F65488"/>
  </w:style>
  <w:style w:type="character" w:customStyle="1" w:styleId="213">
    <w:name w:val="Название 2 Знак Знак1"/>
    <w:rsid w:val="00F65488"/>
  </w:style>
  <w:style w:type="character" w:customStyle="1" w:styleId="71">
    <w:name w:val="Знак Знак7"/>
    <w:rsid w:val="00F65488"/>
  </w:style>
  <w:style w:type="character" w:customStyle="1" w:styleId="42">
    <w:name w:val="Знак Знак4"/>
    <w:rsid w:val="00F65488"/>
    <w:rPr>
      <w:rFonts w:ascii="Tahoma" w:hAnsi="Tahoma" w:cs="Tahoma"/>
      <w:sz w:val="16"/>
      <w:szCs w:val="16"/>
    </w:rPr>
  </w:style>
  <w:style w:type="character" w:customStyle="1" w:styleId="130">
    <w:name w:val="Знак Знак13"/>
    <w:rsid w:val="00F65488"/>
    <w:rPr>
      <w:sz w:val="24"/>
    </w:rPr>
  </w:style>
  <w:style w:type="character" w:customStyle="1" w:styleId="111">
    <w:name w:val="Знак Знак11"/>
    <w:rsid w:val="00F65488"/>
    <w:rPr>
      <w:b/>
      <w:sz w:val="24"/>
    </w:rPr>
  </w:style>
  <w:style w:type="character" w:customStyle="1" w:styleId="3c">
    <w:name w:val="Знак Знак3"/>
    <w:rsid w:val="00F65488"/>
    <w:rPr>
      <w:sz w:val="16"/>
      <w:szCs w:val="16"/>
    </w:rPr>
  </w:style>
  <w:style w:type="character" w:customStyle="1" w:styleId="2f3">
    <w:name w:val="Знак Знак2"/>
    <w:rsid w:val="00F65488"/>
    <w:rPr>
      <w:rFonts w:eastAsia="Calibri"/>
      <w:szCs w:val="24"/>
    </w:rPr>
  </w:style>
  <w:style w:type="character" w:customStyle="1" w:styleId="1fb">
    <w:name w:val="Знак Знак1"/>
    <w:rsid w:val="00F65488"/>
    <w:rPr>
      <w:b/>
      <w:bCs/>
      <w:sz w:val="22"/>
      <w:shd w:val="clear" w:color="auto" w:fill="FFFFFF"/>
    </w:rPr>
  </w:style>
  <w:style w:type="paragraph" w:customStyle="1" w:styleId="xl73">
    <w:name w:val="xl73"/>
    <w:basedOn w:val="a"/>
    <w:rsid w:val="00F65488"/>
    <w:pPr>
      <w:spacing w:before="100" w:beforeAutospacing="1" w:after="100" w:afterAutospacing="1"/>
      <w:jc w:val="center"/>
      <w:textAlignment w:val="top"/>
    </w:pPr>
    <w:rPr>
      <w:rFonts w:eastAsia="Arial Unicode MS"/>
      <w:sz w:val="12"/>
      <w:szCs w:val="12"/>
    </w:rPr>
  </w:style>
  <w:style w:type="paragraph" w:customStyle="1" w:styleId="xl74">
    <w:name w:val="xl74"/>
    <w:basedOn w:val="a"/>
    <w:rsid w:val="00F6548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8"/>
      <w:szCs w:val="18"/>
    </w:rPr>
  </w:style>
  <w:style w:type="paragraph" w:customStyle="1" w:styleId="xl75">
    <w:name w:val="xl75"/>
    <w:basedOn w:val="a"/>
    <w:rsid w:val="00F6548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6">
    <w:name w:val="xl76"/>
    <w:basedOn w:val="a"/>
    <w:rsid w:val="00F654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7">
    <w:name w:val="xl7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79">
    <w:name w:val="xl7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1">
    <w:name w:val="xl81"/>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a"/>
    <w:rsid w:val="001509CD"/>
    <w:pPr>
      <w:pBdr>
        <w:top w:val="single" w:sz="4" w:space="0" w:color="auto"/>
        <w:left w:val="single" w:sz="4" w:space="31" w:color="auto"/>
        <w:bottom w:val="single" w:sz="4" w:space="0" w:color="auto"/>
        <w:right w:val="single" w:sz="4" w:space="0" w:color="auto"/>
      </w:pBdr>
      <w:spacing w:before="100" w:beforeAutospacing="1" w:after="100" w:afterAutospacing="1"/>
      <w:ind w:firstLineChars="1500" w:firstLine="1500"/>
      <w:textAlignment w:val="center"/>
    </w:pPr>
    <w:rPr>
      <w:sz w:val="24"/>
      <w:szCs w:val="24"/>
    </w:rPr>
  </w:style>
  <w:style w:type="paragraph" w:customStyle="1" w:styleId="xl83">
    <w:name w:val="xl8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509C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3">
    <w:name w:val="xl9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1509C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1509C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509C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s>
</file>

<file path=word/webSettings.xml><?xml version="1.0" encoding="utf-8"?>
<w:webSettings xmlns:r="http://schemas.openxmlformats.org/officeDocument/2006/relationships" xmlns:w="http://schemas.openxmlformats.org/wordprocessingml/2006/main">
  <w:divs>
    <w:div w:id="82650210">
      <w:bodyDiv w:val="1"/>
      <w:marLeft w:val="0"/>
      <w:marRight w:val="0"/>
      <w:marTop w:val="0"/>
      <w:marBottom w:val="0"/>
      <w:divBdr>
        <w:top w:val="none" w:sz="0" w:space="0" w:color="auto"/>
        <w:left w:val="none" w:sz="0" w:space="0" w:color="auto"/>
        <w:bottom w:val="none" w:sz="0" w:space="0" w:color="auto"/>
        <w:right w:val="none" w:sz="0" w:space="0" w:color="auto"/>
      </w:divBdr>
    </w:div>
    <w:div w:id="274599357">
      <w:bodyDiv w:val="1"/>
      <w:marLeft w:val="0"/>
      <w:marRight w:val="0"/>
      <w:marTop w:val="0"/>
      <w:marBottom w:val="0"/>
      <w:divBdr>
        <w:top w:val="none" w:sz="0" w:space="0" w:color="auto"/>
        <w:left w:val="none" w:sz="0" w:space="0" w:color="auto"/>
        <w:bottom w:val="none" w:sz="0" w:space="0" w:color="auto"/>
        <w:right w:val="none" w:sz="0" w:space="0" w:color="auto"/>
      </w:divBdr>
    </w:div>
    <w:div w:id="276185300">
      <w:bodyDiv w:val="1"/>
      <w:marLeft w:val="0"/>
      <w:marRight w:val="0"/>
      <w:marTop w:val="0"/>
      <w:marBottom w:val="0"/>
      <w:divBdr>
        <w:top w:val="none" w:sz="0" w:space="0" w:color="auto"/>
        <w:left w:val="none" w:sz="0" w:space="0" w:color="auto"/>
        <w:bottom w:val="none" w:sz="0" w:space="0" w:color="auto"/>
        <w:right w:val="none" w:sz="0" w:space="0" w:color="auto"/>
      </w:divBdr>
    </w:div>
    <w:div w:id="287588348">
      <w:bodyDiv w:val="1"/>
      <w:marLeft w:val="0"/>
      <w:marRight w:val="0"/>
      <w:marTop w:val="0"/>
      <w:marBottom w:val="0"/>
      <w:divBdr>
        <w:top w:val="none" w:sz="0" w:space="0" w:color="auto"/>
        <w:left w:val="none" w:sz="0" w:space="0" w:color="auto"/>
        <w:bottom w:val="none" w:sz="0" w:space="0" w:color="auto"/>
        <w:right w:val="none" w:sz="0" w:space="0" w:color="auto"/>
      </w:divBdr>
    </w:div>
    <w:div w:id="304089862">
      <w:bodyDiv w:val="1"/>
      <w:marLeft w:val="0"/>
      <w:marRight w:val="0"/>
      <w:marTop w:val="0"/>
      <w:marBottom w:val="0"/>
      <w:divBdr>
        <w:top w:val="none" w:sz="0" w:space="0" w:color="auto"/>
        <w:left w:val="none" w:sz="0" w:space="0" w:color="auto"/>
        <w:bottom w:val="none" w:sz="0" w:space="0" w:color="auto"/>
        <w:right w:val="none" w:sz="0" w:space="0" w:color="auto"/>
      </w:divBdr>
    </w:div>
    <w:div w:id="450898363">
      <w:bodyDiv w:val="1"/>
      <w:marLeft w:val="0"/>
      <w:marRight w:val="0"/>
      <w:marTop w:val="0"/>
      <w:marBottom w:val="0"/>
      <w:divBdr>
        <w:top w:val="none" w:sz="0" w:space="0" w:color="auto"/>
        <w:left w:val="none" w:sz="0" w:space="0" w:color="auto"/>
        <w:bottom w:val="none" w:sz="0" w:space="0" w:color="auto"/>
        <w:right w:val="none" w:sz="0" w:space="0" w:color="auto"/>
      </w:divBdr>
    </w:div>
    <w:div w:id="636489572">
      <w:bodyDiv w:val="1"/>
      <w:marLeft w:val="0"/>
      <w:marRight w:val="0"/>
      <w:marTop w:val="0"/>
      <w:marBottom w:val="0"/>
      <w:divBdr>
        <w:top w:val="none" w:sz="0" w:space="0" w:color="auto"/>
        <w:left w:val="none" w:sz="0" w:space="0" w:color="auto"/>
        <w:bottom w:val="none" w:sz="0" w:space="0" w:color="auto"/>
        <w:right w:val="none" w:sz="0" w:space="0" w:color="auto"/>
      </w:divBdr>
    </w:div>
    <w:div w:id="658310511">
      <w:bodyDiv w:val="1"/>
      <w:marLeft w:val="0"/>
      <w:marRight w:val="0"/>
      <w:marTop w:val="0"/>
      <w:marBottom w:val="0"/>
      <w:divBdr>
        <w:top w:val="none" w:sz="0" w:space="0" w:color="auto"/>
        <w:left w:val="none" w:sz="0" w:space="0" w:color="auto"/>
        <w:bottom w:val="none" w:sz="0" w:space="0" w:color="auto"/>
        <w:right w:val="none" w:sz="0" w:space="0" w:color="auto"/>
      </w:divBdr>
    </w:div>
    <w:div w:id="698163516">
      <w:bodyDiv w:val="1"/>
      <w:marLeft w:val="0"/>
      <w:marRight w:val="0"/>
      <w:marTop w:val="0"/>
      <w:marBottom w:val="0"/>
      <w:divBdr>
        <w:top w:val="none" w:sz="0" w:space="0" w:color="auto"/>
        <w:left w:val="none" w:sz="0" w:space="0" w:color="auto"/>
        <w:bottom w:val="none" w:sz="0" w:space="0" w:color="auto"/>
        <w:right w:val="none" w:sz="0" w:space="0" w:color="auto"/>
      </w:divBdr>
    </w:div>
    <w:div w:id="873348343">
      <w:bodyDiv w:val="1"/>
      <w:marLeft w:val="0"/>
      <w:marRight w:val="0"/>
      <w:marTop w:val="0"/>
      <w:marBottom w:val="0"/>
      <w:divBdr>
        <w:top w:val="none" w:sz="0" w:space="0" w:color="auto"/>
        <w:left w:val="none" w:sz="0" w:space="0" w:color="auto"/>
        <w:bottom w:val="none" w:sz="0" w:space="0" w:color="auto"/>
        <w:right w:val="none" w:sz="0" w:space="0" w:color="auto"/>
      </w:divBdr>
    </w:div>
    <w:div w:id="896362335">
      <w:bodyDiv w:val="1"/>
      <w:marLeft w:val="0"/>
      <w:marRight w:val="0"/>
      <w:marTop w:val="0"/>
      <w:marBottom w:val="0"/>
      <w:divBdr>
        <w:top w:val="none" w:sz="0" w:space="0" w:color="auto"/>
        <w:left w:val="none" w:sz="0" w:space="0" w:color="auto"/>
        <w:bottom w:val="none" w:sz="0" w:space="0" w:color="auto"/>
        <w:right w:val="none" w:sz="0" w:space="0" w:color="auto"/>
      </w:divBdr>
    </w:div>
    <w:div w:id="1012025341">
      <w:bodyDiv w:val="1"/>
      <w:marLeft w:val="0"/>
      <w:marRight w:val="0"/>
      <w:marTop w:val="0"/>
      <w:marBottom w:val="0"/>
      <w:divBdr>
        <w:top w:val="none" w:sz="0" w:space="0" w:color="auto"/>
        <w:left w:val="none" w:sz="0" w:space="0" w:color="auto"/>
        <w:bottom w:val="none" w:sz="0" w:space="0" w:color="auto"/>
        <w:right w:val="none" w:sz="0" w:space="0" w:color="auto"/>
      </w:divBdr>
    </w:div>
    <w:div w:id="1051348921">
      <w:bodyDiv w:val="1"/>
      <w:marLeft w:val="0"/>
      <w:marRight w:val="0"/>
      <w:marTop w:val="0"/>
      <w:marBottom w:val="0"/>
      <w:divBdr>
        <w:top w:val="none" w:sz="0" w:space="0" w:color="auto"/>
        <w:left w:val="none" w:sz="0" w:space="0" w:color="auto"/>
        <w:bottom w:val="none" w:sz="0" w:space="0" w:color="auto"/>
        <w:right w:val="none" w:sz="0" w:space="0" w:color="auto"/>
      </w:divBdr>
    </w:div>
    <w:div w:id="1100493387">
      <w:bodyDiv w:val="1"/>
      <w:marLeft w:val="0"/>
      <w:marRight w:val="0"/>
      <w:marTop w:val="0"/>
      <w:marBottom w:val="0"/>
      <w:divBdr>
        <w:top w:val="none" w:sz="0" w:space="0" w:color="auto"/>
        <w:left w:val="none" w:sz="0" w:space="0" w:color="auto"/>
        <w:bottom w:val="none" w:sz="0" w:space="0" w:color="auto"/>
        <w:right w:val="none" w:sz="0" w:space="0" w:color="auto"/>
      </w:divBdr>
    </w:div>
    <w:div w:id="1102916262">
      <w:bodyDiv w:val="1"/>
      <w:marLeft w:val="0"/>
      <w:marRight w:val="0"/>
      <w:marTop w:val="0"/>
      <w:marBottom w:val="0"/>
      <w:divBdr>
        <w:top w:val="none" w:sz="0" w:space="0" w:color="auto"/>
        <w:left w:val="none" w:sz="0" w:space="0" w:color="auto"/>
        <w:bottom w:val="none" w:sz="0" w:space="0" w:color="auto"/>
        <w:right w:val="none" w:sz="0" w:space="0" w:color="auto"/>
      </w:divBdr>
    </w:div>
    <w:div w:id="1180125089">
      <w:bodyDiv w:val="1"/>
      <w:marLeft w:val="0"/>
      <w:marRight w:val="0"/>
      <w:marTop w:val="0"/>
      <w:marBottom w:val="0"/>
      <w:divBdr>
        <w:top w:val="none" w:sz="0" w:space="0" w:color="auto"/>
        <w:left w:val="none" w:sz="0" w:space="0" w:color="auto"/>
        <w:bottom w:val="none" w:sz="0" w:space="0" w:color="auto"/>
        <w:right w:val="none" w:sz="0" w:space="0" w:color="auto"/>
      </w:divBdr>
    </w:div>
    <w:div w:id="1252079160">
      <w:bodyDiv w:val="1"/>
      <w:marLeft w:val="0"/>
      <w:marRight w:val="0"/>
      <w:marTop w:val="0"/>
      <w:marBottom w:val="0"/>
      <w:divBdr>
        <w:top w:val="none" w:sz="0" w:space="0" w:color="auto"/>
        <w:left w:val="none" w:sz="0" w:space="0" w:color="auto"/>
        <w:bottom w:val="none" w:sz="0" w:space="0" w:color="auto"/>
        <w:right w:val="none" w:sz="0" w:space="0" w:color="auto"/>
      </w:divBdr>
    </w:div>
    <w:div w:id="1277835384">
      <w:bodyDiv w:val="1"/>
      <w:marLeft w:val="0"/>
      <w:marRight w:val="0"/>
      <w:marTop w:val="0"/>
      <w:marBottom w:val="0"/>
      <w:divBdr>
        <w:top w:val="none" w:sz="0" w:space="0" w:color="auto"/>
        <w:left w:val="none" w:sz="0" w:space="0" w:color="auto"/>
        <w:bottom w:val="none" w:sz="0" w:space="0" w:color="auto"/>
        <w:right w:val="none" w:sz="0" w:space="0" w:color="auto"/>
      </w:divBdr>
    </w:div>
    <w:div w:id="1357580320">
      <w:bodyDiv w:val="1"/>
      <w:marLeft w:val="0"/>
      <w:marRight w:val="0"/>
      <w:marTop w:val="0"/>
      <w:marBottom w:val="0"/>
      <w:divBdr>
        <w:top w:val="none" w:sz="0" w:space="0" w:color="auto"/>
        <w:left w:val="none" w:sz="0" w:space="0" w:color="auto"/>
        <w:bottom w:val="none" w:sz="0" w:space="0" w:color="auto"/>
        <w:right w:val="none" w:sz="0" w:space="0" w:color="auto"/>
      </w:divBdr>
    </w:div>
    <w:div w:id="1519737500">
      <w:bodyDiv w:val="1"/>
      <w:marLeft w:val="0"/>
      <w:marRight w:val="0"/>
      <w:marTop w:val="0"/>
      <w:marBottom w:val="0"/>
      <w:divBdr>
        <w:top w:val="none" w:sz="0" w:space="0" w:color="auto"/>
        <w:left w:val="none" w:sz="0" w:space="0" w:color="auto"/>
        <w:bottom w:val="none" w:sz="0" w:space="0" w:color="auto"/>
        <w:right w:val="none" w:sz="0" w:space="0" w:color="auto"/>
      </w:divBdr>
    </w:div>
    <w:div w:id="1575432422">
      <w:bodyDiv w:val="1"/>
      <w:marLeft w:val="0"/>
      <w:marRight w:val="0"/>
      <w:marTop w:val="0"/>
      <w:marBottom w:val="0"/>
      <w:divBdr>
        <w:top w:val="none" w:sz="0" w:space="0" w:color="auto"/>
        <w:left w:val="none" w:sz="0" w:space="0" w:color="auto"/>
        <w:bottom w:val="none" w:sz="0" w:space="0" w:color="auto"/>
        <w:right w:val="none" w:sz="0" w:space="0" w:color="auto"/>
      </w:divBdr>
    </w:div>
    <w:div w:id="1577662531">
      <w:bodyDiv w:val="1"/>
      <w:marLeft w:val="0"/>
      <w:marRight w:val="0"/>
      <w:marTop w:val="0"/>
      <w:marBottom w:val="0"/>
      <w:divBdr>
        <w:top w:val="none" w:sz="0" w:space="0" w:color="auto"/>
        <w:left w:val="none" w:sz="0" w:space="0" w:color="auto"/>
        <w:bottom w:val="none" w:sz="0" w:space="0" w:color="auto"/>
        <w:right w:val="none" w:sz="0" w:space="0" w:color="auto"/>
      </w:divBdr>
    </w:div>
    <w:div w:id="1602688391">
      <w:bodyDiv w:val="1"/>
      <w:marLeft w:val="0"/>
      <w:marRight w:val="0"/>
      <w:marTop w:val="0"/>
      <w:marBottom w:val="0"/>
      <w:divBdr>
        <w:top w:val="none" w:sz="0" w:space="0" w:color="auto"/>
        <w:left w:val="none" w:sz="0" w:space="0" w:color="auto"/>
        <w:bottom w:val="none" w:sz="0" w:space="0" w:color="auto"/>
        <w:right w:val="none" w:sz="0" w:space="0" w:color="auto"/>
      </w:divBdr>
    </w:div>
    <w:div w:id="1620330624">
      <w:bodyDiv w:val="1"/>
      <w:marLeft w:val="0"/>
      <w:marRight w:val="0"/>
      <w:marTop w:val="0"/>
      <w:marBottom w:val="0"/>
      <w:divBdr>
        <w:top w:val="none" w:sz="0" w:space="0" w:color="auto"/>
        <w:left w:val="none" w:sz="0" w:space="0" w:color="auto"/>
        <w:bottom w:val="none" w:sz="0" w:space="0" w:color="auto"/>
        <w:right w:val="none" w:sz="0" w:space="0" w:color="auto"/>
      </w:divBdr>
    </w:div>
    <w:div w:id="1621180816">
      <w:bodyDiv w:val="1"/>
      <w:marLeft w:val="0"/>
      <w:marRight w:val="0"/>
      <w:marTop w:val="0"/>
      <w:marBottom w:val="0"/>
      <w:divBdr>
        <w:top w:val="none" w:sz="0" w:space="0" w:color="auto"/>
        <w:left w:val="none" w:sz="0" w:space="0" w:color="auto"/>
        <w:bottom w:val="none" w:sz="0" w:space="0" w:color="auto"/>
        <w:right w:val="none" w:sz="0" w:space="0" w:color="auto"/>
      </w:divBdr>
    </w:div>
    <w:div w:id="1657370682">
      <w:bodyDiv w:val="1"/>
      <w:marLeft w:val="0"/>
      <w:marRight w:val="0"/>
      <w:marTop w:val="0"/>
      <w:marBottom w:val="0"/>
      <w:divBdr>
        <w:top w:val="none" w:sz="0" w:space="0" w:color="auto"/>
        <w:left w:val="none" w:sz="0" w:space="0" w:color="auto"/>
        <w:bottom w:val="none" w:sz="0" w:space="0" w:color="auto"/>
        <w:right w:val="none" w:sz="0" w:space="0" w:color="auto"/>
      </w:divBdr>
    </w:div>
    <w:div w:id="1688754205">
      <w:bodyDiv w:val="1"/>
      <w:marLeft w:val="0"/>
      <w:marRight w:val="0"/>
      <w:marTop w:val="0"/>
      <w:marBottom w:val="0"/>
      <w:divBdr>
        <w:top w:val="none" w:sz="0" w:space="0" w:color="auto"/>
        <w:left w:val="none" w:sz="0" w:space="0" w:color="auto"/>
        <w:bottom w:val="none" w:sz="0" w:space="0" w:color="auto"/>
        <w:right w:val="none" w:sz="0" w:space="0" w:color="auto"/>
      </w:divBdr>
    </w:div>
    <w:div w:id="1708293744">
      <w:bodyDiv w:val="1"/>
      <w:marLeft w:val="0"/>
      <w:marRight w:val="0"/>
      <w:marTop w:val="0"/>
      <w:marBottom w:val="0"/>
      <w:divBdr>
        <w:top w:val="none" w:sz="0" w:space="0" w:color="auto"/>
        <w:left w:val="none" w:sz="0" w:space="0" w:color="auto"/>
        <w:bottom w:val="none" w:sz="0" w:space="0" w:color="auto"/>
        <w:right w:val="none" w:sz="0" w:space="0" w:color="auto"/>
      </w:divBdr>
    </w:div>
    <w:div w:id="1715958290">
      <w:bodyDiv w:val="1"/>
      <w:marLeft w:val="0"/>
      <w:marRight w:val="0"/>
      <w:marTop w:val="0"/>
      <w:marBottom w:val="0"/>
      <w:divBdr>
        <w:top w:val="none" w:sz="0" w:space="0" w:color="auto"/>
        <w:left w:val="none" w:sz="0" w:space="0" w:color="auto"/>
        <w:bottom w:val="none" w:sz="0" w:space="0" w:color="auto"/>
        <w:right w:val="none" w:sz="0" w:space="0" w:color="auto"/>
      </w:divBdr>
    </w:div>
    <w:div w:id="1725566930">
      <w:bodyDiv w:val="1"/>
      <w:marLeft w:val="0"/>
      <w:marRight w:val="0"/>
      <w:marTop w:val="0"/>
      <w:marBottom w:val="0"/>
      <w:divBdr>
        <w:top w:val="none" w:sz="0" w:space="0" w:color="auto"/>
        <w:left w:val="none" w:sz="0" w:space="0" w:color="auto"/>
        <w:bottom w:val="none" w:sz="0" w:space="0" w:color="auto"/>
        <w:right w:val="none" w:sz="0" w:space="0" w:color="auto"/>
      </w:divBdr>
    </w:div>
    <w:div w:id="1767654243">
      <w:bodyDiv w:val="1"/>
      <w:marLeft w:val="0"/>
      <w:marRight w:val="0"/>
      <w:marTop w:val="0"/>
      <w:marBottom w:val="0"/>
      <w:divBdr>
        <w:top w:val="none" w:sz="0" w:space="0" w:color="auto"/>
        <w:left w:val="none" w:sz="0" w:space="0" w:color="auto"/>
        <w:bottom w:val="none" w:sz="0" w:space="0" w:color="auto"/>
        <w:right w:val="none" w:sz="0" w:space="0" w:color="auto"/>
      </w:divBdr>
    </w:div>
    <w:div w:id="1778522596">
      <w:bodyDiv w:val="1"/>
      <w:marLeft w:val="0"/>
      <w:marRight w:val="0"/>
      <w:marTop w:val="0"/>
      <w:marBottom w:val="0"/>
      <w:divBdr>
        <w:top w:val="none" w:sz="0" w:space="0" w:color="auto"/>
        <w:left w:val="none" w:sz="0" w:space="0" w:color="auto"/>
        <w:bottom w:val="none" w:sz="0" w:space="0" w:color="auto"/>
        <w:right w:val="none" w:sz="0" w:space="0" w:color="auto"/>
      </w:divBdr>
    </w:div>
    <w:div w:id="1795903066">
      <w:bodyDiv w:val="1"/>
      <w:marLeft w:val="0"/>
      <w:marRight w:val="0"/>
      <w:marTop w:val="0"/>
      <w:marBottom w:val="0"/>
      <w:divBdr>
        <w:top w:val="none" w:sz="0" w:space="0" w:color="auto"/>
        <w:left w:val="none" w:sz="0" w:space="0" w:color="auto"/>
        <w:bottom w:val="none" w:sz="0" w:space="0" w:color="auto"/>
        <w:right w:val="none" w:sz="0" w:space="0" w:color="auto"/>
      </w:divBdr>
    </w:div>
    <w:div w:id="1852252693">
      <w:bodyDiv w:val="1"/>
      <w:marLeft w:val="0"/>
      <w:marRight w:val="0"/>
      <w:marTop w:val="0"/>
      <w:marBottom w:val="0"/>
      <w:divBdr>
        <w:top w:val="none" w:sz="0" w:space="0" w:color="auto"/>
        <w:left w:val="none" w:sz="0" w:space="0" w:color="auto"/>
        <w:bottom w:val="none" w:sz="0" w:space="0" w:color="auto"/>
        <w:right w:val="none" w:sz="0" w:space="0" w:color="auto"/>
      </w:divBdr>
    </w:div>
    <w:div w:id="1872759300">
      <w:bodyDiv w:val="1"/>
      <w:marLeft w:val="0"/>
      <w:marRight w:val="0"/>
      <w:marTop w:val="0"/>
      <w:marBottom w:val="0"/>
      <w:divBdr>
        <w:top w:val="none" w:sz="0" w:space="0" w:color="auto"/>
        <w:left w:val="none" w:sz="0" w:space="0" w:color="auto"/>
        <w:bottom w:val="none" w:sz="0" w:space="0" w:color="auto"/>
        <w:right w:val="none" w:sz="0" w:space="0" w:color="auto"/>
      </w:divBdr>
    </w:div>
    <w:div w:id="1887254265">
      <w:bodyDiv w:val="1"/>
      <w:marLeft w:val="0"/>
      <w:marRight w:val="0"/>
      <w:marTop w:val="0"/>
      <w:marBottom w:val="0"/>
      <w:divBdr>
        <w:top w:val="none" w:sz="0" w:space="0" w:color="auto"/>
        <w:left w:val="none" w:sz="0" w:space="0" w:color="auto"/>
        <w:bottom w:val="none" w:sz="0" w:space="0" w:color="auto"/>
        <w:right w:val="none" w:sz="0" w:space="0" w:color="auto"/>
      </w:divBdr>
    </w:div>
    <w:div w:id="1945114289">
      <w:bodyDiv w:val="1"/>
      <w:marLeft w:val="0"/>
      <w:marRight w:val="0"/>
      <w:marTop w:val="0"/>
      <w:marBottom w:val="0"/>
      <w:divBdr>
        <w:top w:val="none" w:sz="0" w:space="0" w:color="auto"/>
        <w:left w:val="none" w:sz="0" w:space="0" w:color="auto"/>
        <w:bottom w:val="none" w:sz="0" w:space="0" w:color="auto"/>
        <w:right w:val="none" w:sz="0" w:space="0" w:color="auto"/>
      </w:divBdr>
    </w:div>
    <w:div w:id="1945653511">
      <w:bodyDiv w:val="1"/>
      <w:marLeft w:val="0"/>
      <w:marRight w:val="0"/>
      <w:marTop w:val="0"/>
      <w:marBottom w:val="0"/>
      <w:divBdr>
        <w:top w:val="none" w:sz="0" w:space="0" w:color="auto"/>
        <w:left w:val="none" w:sz="0" w:space="0" w:color="auto"/>
        <w:bottom w:val="none" w:sz="0" w:space="0" w:color="auto"/>
        <w:right w:val="none" w:sz="0" w:space="0" w:color="auto"/>
      </w:divBdr>
    </w:div>
    <w:div w:id="1987274895">
      <w:bodyDiv w:val="1"/>
      <w:marLeft w:val="0"/>
      <w:marRight w:val="0"/>
      <w:marTop w:val="0"/>
      <w:marBottom w:val="0"/>
      <w:divBdr>
        <w:top w:val="none" w:sz="0" w:space="0" w:color="auto"/>
        <w:left w:val="none" w:sz="0" w:space="0" w:color="auto"/>
        <w:bottom w:val="none" w:sz="0" w:space="0" w:color="auto"/>
        <w:right w:val="none" w:sz="0" w:space="0" w:color="auto"/>
      </w:divBdr>
    </w:div>
    <w:div w:id="2017802530">
      <w:bodyDiv w:val="1"/>
      <w:marLeft w:val="0"/>
      <w:marRight w:val="0"/>
      <w:marTop w:val="0"/>
      <w:marBottom w:val="0"/>
      <w:divBdr>
        <w:top w:val="none" w:sz="0" w:space="0" w:color="auto"/>
        <w:left w:val="none" w:sz="0" w:space="0" w:color="auto"/>
        <w:bottom w:val="none" w:sz="0" w:space="0" w:color="auto"/>
        <w:right w:val="none" w:sz="0" w:space="0" w:color="auto"/>
      </w:divBdr>
    </w:div>
    <w:div w:id="21166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59C37-D64B-4C7B-8892-9FF6E037B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158</Words>
  <Characters>903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vt:lpstr>
    </vt:vector>
  </TitlesOfParts>
  <Company/>
  <LinksUpToDate>false</LinksUpToDate>
  <CharactersWithSpaces>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dc:title>
  <dc:subject/>
  <dc:creator>Бебякина О.В.</dc:creator>
  <cp:keywords/>
  <cp:lastModifiedBy>User</cp:lastModifiedBy>
  <cp:revision>9</cp:revision>
  <cp:lastPrinted>2014-09-29T06:21:00Z</cp:lastPrinted>
  <dcterms:created xsi:type="dcterms:W3CDTF">2014-12-03T11:23:00Z</dcterms:created>
  <dcterms:modified xsi:type="dcterms:W3CDTF">2015-03-26T12:29:00Z</dcterms:modified>
</cp:coreProperties>
</file>